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CD" w:rsidRPr="005F7D1A" w:rsidRDefault="006347CE" w:rsidP="005F7D1A">
      <w:pPr>
        <w:spacing w:after="0"/>
        <w:jc w:val="center"/>
        <w:rPr>
          <w:rFonts w:ascii="Times New Roman" w:hAnsi="Times New Roman" w:cs="Times New Roman"/>
        </w:rPr>
      </w:pPr>
      <w:r>
        <w:rPr>
          <w:rFonts w:ascii="Times New Roman" w:hAnsi="Times New Roman" w:cs="Times New Roman"/>
          <w:noProof/>
        </w:rPr>
        <w:pict>
          <v:rect id="Rectangle 2" o:spid="_x0000_s1028" style="position:absolute;left:0;text-align:left;margin-left:-42.2pt;margin-top:1.75pt;width:507.15pt;height:794.8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15584"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4"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left="2977"/>
        <w:jc w:val="center"/>
        <w:rPr>
          <w:rFonts w:ascii="Times New Roman" w:eastAsia="Malgun Gothic" w:hAnsi="Times New Roman" w:cs="Times New Roman"/>
          <w:b/>
          <w:shadow/>
          <w:color w:val="002060"/>
          <w:sz w:val="20"/>
        </w:rPr>
      </w:pPr>
      <w:r w:rsidRPr="005F7D1A">
        <w:rPr>
          <w:rFonts w:ascii="Times New Roman" w:eastAsia="Malgun Gothic" w:hAnsi="Times New Roman" w:cs="Times New Roman"/>
          <w:b/>
          <w:shadow/>
          <w:color w:val="002060"/>
          <w:sz w:val="20"/>
        </w:rPr>
        <w:t>ОБЩЕСТВО С ОГРАНИЧЕННОЙ ОТВЕТСТВЕННОСТЬЮ</w:t>
      </w:r>
    </w:p>
    <w:p w:rsidR="00F664CD" w:rsidRPr="005F7D1A" w:rsidRDefault="00F664CD"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BD5F6D" w:rsidP="005F7D1A">
      <w:pPr>
        <w:spacing w:after="0"/>
        <w:rPr>
          <w:rFonts w:ascii="Times New Roman" w:hAnsi="Times New Roman" w:cs="Times New Roman"/>
        </w:rPr>
      </w:pPr>
    </w:p>
    <w:p w:rsidR="00BD5F6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 xml:space="preserve">Свидетельство СРО №ПР-185/2013-2311183061/01 </w:t>
      </w:r>
    </w:p>
    <w:p w:rsidR="00F664CD" w:rsidRPr="005F7D1A" w:rsidRDefault="00F664CD" w:rsidP="005F7D1A">
      <w:pPr>
        <w:spacing w:after="0" w:line="240" w:lineRule="auto"/>
        <w:ind w:left="3119" w:right="-143"/>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F664CD" w:rsidRPr="005F7D1A" w:rsidRDefault="00F664CD" w:rsidP="005F7D1A">
      <w:pPr>
        <w:spacing w:after="0"/>
        <w:ind w:left="3960"/>
        <w:rPr>
          <w:rFonts w:ascii="Times New Roman" w:hAnsi="Times New Roman" w:cs="Times New Roman"/>
          <w:spacing w:val="60"/>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sz w:val="24"/>
          <w:szCs w:val="24"/>
        </w:rPr>
      </w:pPr>
    </w:p>
    <w:p w:rsidR="00F664CD" w:rsidRPr="005F7D1A"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F664CD" w:rsidRPr="00C25ABB" w:rsidRDefault="00F664CD" w:rsidP="005F7D1A">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xml:space="preserve">№ </w:t>
      </w:r>
      <w:r w:rsidR="00C25ABB" w:rsidRPr="00C25ABB">
        <w:rPr>
          <w:rFonts w:ascii="Times New Roman" w:eastAsia="Times New Roman" w:hAnsi="Times New Roman" w:cs="Times New Roman"/>
          <w:bCs/>
          <w:sz w:val="26"/>
          <w:szCs w:val="26"/>
        </w:rPr>
        <w:t xml:space="preserve">0118300010517000536/69 </w:t>
      </w:r>
      <w:r w:rsidRPr="00C25ABB">
        <w:rPr>
          <w:rFonts w:ascii="Times New Roman" w:eastAsia="Times New Roman" w:hAnsi="Times New Roman" w:cs="Times New Roman"/>
          <w:bCs/>
          <w:sz w:val="26"/>
          <w:szCs w:val="26"/>
        </w:rPr>
        <w:t xml:space="preserve">от </w:t>
      </w:r>
      <w:r w:rsidR="00C25ABB" w:rsidRPr="00C25ABB">
        <w:rPr>
          <w:rFonts w:ascii="Times New Roman" w:eastAsia="Times New Roman" w:hAnsi="Times New Roman" w:cs="Times New Roman"/>
          <w:bCs/>
          <w:sz w:val="26"/>
          <w:szCs w:val="26"/>
        </w:rPr>
        <w:t>10</w:t>
      </w:r>
      <w:r w:rsidRPr="00C25ABB">
        <w:rPr>
          <w:rFonts w:ascii="Times New Roman" w:eastAsia="Times New Roman" w:hAnsi="Times New Roman" w:cs="Times New Roman"/>
          <w:bCs/>
          <w:sz w:val="26"/>
          <w:szCs w:val="26"/>
        </w:rPr>
        <w:t>.</w:t>
      </w:r>
      <w:r w:rsidR="00C25ABB" w:rsidRPr="00C25ABB">
        <w:rPr>
          <w:rFonts w:ascii="Times New Roman" w:eastAsia="Times New Roman" w:hAnsi="Times New Roman" w:cs="Times New Roman"/>
          <w:bCs/>
          <w:sz w:val="26"/>
          <w:szCs w:val="26"/>
        </w:rPr>
        <w:t>11</w:t>
      </w:r>
      <w:r w:rsidRPr="00C25ABB">
        <w:rPr>
          <w:rFonts w:ascii="Times New Roman" w:eastAsia="Times New Roman" w:hAnsi="Times New Roman" w:cs="Times New Roman"/>
          <w:bCs/>
          <w:sz w:val="26"/>
          <w:szCs w:val="26"/>
        </w:rPr>
        <w:t>.201</w:t>
      </w:r>
      <w:r w:rsidR="00C25ABB" w:rsidRPr="00C25ABB">
        <w:rPr>
          <w:rFonts w:ascii="Times New Roman" w:eastAsia="Times New Roman" w:hAnsi="Times New Roman" w:cs="Times New Roman"/>
          <w:bCs/>
          <w:sz w:val="26"/>
          <w:szCs w:val="26"/>
        </w:rPr>
        <w:t xml:space="preserve">7 </w:t>
      </w:r>
      <w:r w:rsidRPr="00C25ABB">
        <w:rPr>
          <w:rFonts w:ascii="Times New Roman" w:eastAsia="Times New Roman" w:hAnsi="Times New Roman" w:cs="Times New Roman"/>
          <w:bCs/>
          <w:sz w:val="26"/>
          <w:szCs w:val="26"/>
        </w:rPr>
        <w:t>г.</w:t>
      </w:r>
    </w:p>
    <w:p w:rsidR="00F664CD" w:rsidRPr="005F7D1A" w:rsidRDefault="00F664CD" w:rsidP="005F7D1A">
      <w:pPr>
        <w:widowControl w:val="0"/>
        <w:autoSpaceDE w:val="0"/>
        <w:autoSpaceDN w:val="0"/>
        <w:adjustRightInd w:val="0"/>
        <w:spacing w:after="0"/>
        <w:jc w:val="center"/>
        <w:rPr>
          <w:rFonts w:ascii="Times New Roman" w:eastAsia="Times New Roman" w:hAnsi="Times New Roman" w:cs="Times New Roman"/>
          <w:b/>
          <w:sz w:val="40"/>
          <w:szCs w:val="40"/>
        </w:rPr>
      </w:pPr>
    </w:p>
    <w:p w:rsidR="00F664CD" w:rsidRPr="005F7D1A" w:rsidRDefault="00F664CD" w:rsidP="005F7D1A">
      <w:pPr>
        <w:spacing w:after="0" w:line="240" w:lineRule="auto"/>
        <w:ind w:right="-1"/>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Pr="005F7D1A" w:rsidRDefault="00BD5F6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5F7D1A" w:rsidRPr="005F7D1A" w:rsidRDefault="005F7D1A"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Положение о территориальном планировании</w:t>
      </w: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Текстовые материалы</w:t>
      </w: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p>
    <w:p w:rsidR="00F664CD" w:rsidRPr="005F7D1A" w:rsidRDefault="00F664CD" w:rsidP="005F7D1A">
      <w:pPr>
        <w:widowControl w:val="0"/>
        <w:autoSpaceDE w:val="0"/>
        <w:autoSpaceDN w:val="0"/>
        <w:adjustRightInd w:val="0"/>
        <w:spacing w:after="0" w:line="240" w:lineRule="auto"/>
        <w:ind w:right="-1"/>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5F7D1A" w:rsidRPr="005F7D1A">
        <w:rPr>
          <w:rFonts w:ascii="Times New Roman" w:eastAsia="Times New Roman" w:hAnsi="Times New Roman" w:cs="Times New Roman"/>
          <w:b/>
          <w:bCs/>
          <w:sz w:val="40"/>
          <w:szCs w:val="40"/>
        </w:rPr>
        <w:t>1</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36"/>
          <w:szCs w:val="36"/>
        </w:rPr>
      </w:pPr>
      <w:r w:rsidRPr="005F7D1A">
        <w:rPr>
          <w:rFonts w:ascii="Times New Roman" w:eastAsia="Times New Roman" w:hAnsi="Times New Roman" w:cs="Times New Roman"/>
          <w:b/>
          <w:bCs/>
          <w:noProof/>
          <w:sz w:val="36"/>
          <w:szCs w:val="36"/>
        </w:rPr>
        <w:drawing>
          <wp:anchor distT="0" distB="0" distL="114300" distR="114300" simplePos="0" relativeHeight="251720704" behindDoc="1" locked="0" layoutInCell="1" allowOverlap="1">
            <wp:simplePos x="0" y="0"/>
            <wp:positionH relativeFrom="column">
              <wp:posOffset>18740</wp:posOffset>
            </wp:positionH>
            <wp:positionV relativeFrom="paragraph">
              <wp:posOffset>3101</wp:posOffset>
            </wp:positionV>
            <wp:extent cx="5222801" cy="1499191"/>
            <wp:effectExtent l="19050" t="0" r="0" b="0"/>
            <wp:wrapNone/>
            <wp:docPr id="10"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r w:rsidRPr="005F7D1A">
        <w:rPr>
          <w:rFonts w:ascii="Times New Roman" w:hAnsi="Times New Roman" w:cs="Times New Roman"/>
          <w:noProof/>
        </w:rPr>
        <w:drawing>
          <wp:anchor distT="0" distB="0" distL="114300" distR="114300" simplePos="0" relativeHeight="251718656" behindDoc="1" locked="0" layoutInCell="1" allowOverlap="1">
            <wp:simplePos x="0" y="0"/>
            <wp:positionH relativeFrom="column">
              <wp:posOffset>18740</wp:posOffset>
            </wp:positionH>
            <wp:positionV relativeFrom="paragraph">
              <wp:posOffset>-4386</wp:posOffset>
            </wp:positionV>
            <wp:extent cx="5222801" cy="1499191"/>
            <wp:effectExtent l="19050" t="0" r="0" b="0"/>
            <wp:wrapNone/>
            <wp:docPr id="5" name="Рисунок 8" descr="Волн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олна.png"/>
                    <pic:cNvPicPr/>
                  </pic:nvPicPr>
                  <pic:blipFill>
                    <a:blip r:embed="rId9" cstate="print">
                      <a:duotone>
                        <a:schemeClr val="accent1">
                          <a:shade val="45000"/>
                          <a:satMod val="135000"/>
                        </a:schemeClr>
                        <a:prstClr val="white"/>
                      </a:duotone>
                    </a:blip>
                    <a:stretch>
                      <a:fillRect/>
                    </a:stretch>
                  </pic:blipFill>
                  <pic:spPr>
                    <a:xfrm>
                      <a:off x="0" y="0"/>
                      <a:ext cx="5222801" cy="1499191"/>
                    </a:xfrm>
                    <a:prstGeom prst="rect">
                      <a:avLst/>
                    </a:prstGeom>
                  </pic:spPr>
                </pic:pic>
              </a:graphicData>
            </a:graphic>
          </wp:anchor>
        </w:drawing>
      </w: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sz w:val="32"/>
          <w:szCs w:val="36"/>
        </w:rPr>
      </w:pPr>
    </w:p>
    <w:p w:rsidR="00F664CD" w:rsidRPr="005F7D1A" w:rsidRDefault="00F664CD" w:rsidP="005F7D1A">
      <w:pPr>
        <w:spacing w:after="0"/>
        <w:ind w:right="-1"/>
        <w:jc w:val="center"/>
        <w:rPr>
          <w:rFonts w:ascii="Times New Roman" w:hAnsi="Times New Roman" w:cs="Times New Roman"/>
        </w:rPr>
      </w:pPr>
    </w:p>
    <w:p w:rsidR="00F664CD" w:rsidRPr="005F7D1A" w:rsidRDefault="00F664CD" w:rsidP="00F664CD">
      <w:pPr>
        <w:pStyle w:val="5"/>
        <w:tabs>
          <w:tab w:val="left" w:pos="142"/>
        </w:tabs>
      </w:pP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widowControl w:val="0"/>
        <w:autoSpaceDE w:val="0"/>
        <w:autoSpaceDN w:val="0"/>
        <w:adjustRightInd w:val="0"/>
        <w:spacing w:after="0" w:line="240" w:lineRule="auto"/>
        <w:jc w:val="center"/>
        <w:rPr>
          <w:rFonts w:ascii="Times New Roman" w:eastAsia="Times New Roman" w:hAnsi="Times New Roman" w:cs="Times New Roman"/>
          <w:bCs/>
          <w:sz w:val="24"/>
          <w:szCs w:val="24"/>
        </w:rPr>
      </w:pPr>
    </w:p>
    <w:p w:rsidR="00F664CD" w:rsidRPr="005F7D1A" w:rsidRDefault="00F664CD" w:rsidP="005F7D1A">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5F7D1A">
        <w:rPr>
          <w:rFonts w:ascii="Times New Roman" w:hAnsi="Times New Roman" w:cs="Times New Roman"/>
          <w:b/>
          <w:sz w:val="28"/>
          <w:szCs w:val="28"/>
          <w:highlight w:val="yellow"/>
        </w:rPr>
        <w:br w:type="page"/>
      </w:r>
    </w:p>
    <w:p w:rsidR="00F664CD" w:rsidRPr="005F7D1A" w:rsidRDefault="00F664CD" w:rsidP="00F664CD">
      <w:pPr>
        <w:pStyle w:val="5"/>
        <w:tabs>
          <w:tab w:val="left" w:pos="142"/>
          <w:tab w:val="left" w:pos="1418"/>
        </w:tabs>
        <w:ind w:left="142" w:right="-710"/>
      </w:pPr>
    </w:p>
    <w:p w:rsidR="00F664CD" w:rsidRPr="005F7D1A" w:rsidRDefault="006347CE" w:rsidP="005F7D1A">
      <w:pPr>
        <w:spacing w:after="0"/>
        <w:jc w:val="center"/>
        <w:rPr>
          <w:rFonts w:ascii="Times New Roman" w:hAnsi="Times New Roman" w:cs="Times New Roman"/>
        </w:rPr>
      </w:pPr>
      <w:r>
        <w:rPr>
          <w:rFonts w:ascii="Times New Roman" w:hAnsi="Times New Roman" w:cs="Times New Roman"/>
          <w:noProof/>
        </w:rPr>
        <w:pict>
          <v:rect id="_x0000_s1030" style="position:absolute;left:0;text-align:left;margin-left:-42.2pt;margin-top:1.75pt;width:507.15pt;height:794.8pt;z-index:251722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" filled="f" strokeweight=".71mm"/>
        </w:pict>
      </w:r>
    </w:p>
    <w:p w:rsidR="00F664CD" w:rsidRPr="005F7D1A" w:rsidRDefault="00F664CD" w:rsidP="005F7D1A">
      <w:pPr>
        <w:spacing w:after="0" w:line="240" w:lineRule="auto"/>
        <w:ind w:right="-285"/>
        <w:jc w:val="center"/>
        <w:rPr>
          <w:rFonts w:ascii="Times New Roman" w:hAnsi="Times New Roman" w:cs="Times New Roman"/>
          <w:b/>
        </w:rPr>
      </w:pPr>
      <w:r w:rsidRPr="005F7D1A">
        <w:rPr>
          <w:rFonts w:ascii="Times New Roman" w:hAnsi="Times New Roman" w:cs="Times New Roman"/>
          <w:b/>
          <w:noProof/>
        </w:rPr>
        <w:drawing>
          <wp:anchor distT="0" distB="0" distL="114300" distR="114300" simplePos="0" relativeHeight="251723776" behindDoc="1" locked="0" layoutInCell="1" allowOverlap="1">
            <wp:simplePos x="0" y="0"/>
            <wp:positionH relativeFrom="column">
              <wp:posOffset>-12065</wp:posOffset>
            </wp:positionH>
            <wp:positionV relativeFrom="paragraph">
              <wp:posOffset>78740</wp:posOffset>
            </wp:positionV>
            <wp:extent cx="1595755" cy="1458595"/>
            <wp:effectExtent l="19050" t="0" r="4445" b="0"/>
            <wp:wrapTight wrapText="bothSides">
              <wp:wrapPolygon edited="0">
                <wp:start x="-258" y="0"/>
                <wp:lineTo x="-258" y="21440"/>
                <wp:lineTo x="21660" y="21440"/>
                <wp:lineTo x="21660" y="0"/>
                <wp:lineTo x="-258" y="0"/>
              </wp:wrapPolygon>
            </wp:wrapTight>
            <wp:docPr id="11" name="Рисунок 2" descr="рукопожатие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укопожатие1.png"/>
                    <pic:cNvPicPr/>
                  </pic:nvPicPr>
                  <pic:blipFill>
                    <a:blip r:embed="rId8" cstate="print">
                      <a:duotone>
                        <a:schemeClr val="accent1">
                          <a:shade val="45000"/>
                          <a:satMod val="135000"/>
                        </a:schemeClr>
                        <a:prstClr val="white"/>
                      </a:duotone>
                    </a:blip>
                    <a:stretch>
                      <a:fillRect/>
                    </a:stretch>
                  </pic:blipFill>
                  <pic:spPr>
                    <a:xfrm>
                      <a:off x="0" y="0"/>
                      <a:ext cx="1595755" cy="1458595"/>
                    </a:xfrm>
                    <a:prstGeom prst="rect">
                      <a:avLst/>
                    </a:prstGeom>
                  </pic:spPr>
                </pic:pic>
              </a:graphicData>
            </a:graphic>
          </wp:anchor>
        </w:drawing>
      </w:r>
    </w:p>
    <w:p w:rsidR="00F664CD" w:rsidRPr="005F7D1A" w:rsidRDefault="00F664CD" w:rsidP="005F7D1A">
      <w:pPr>
        <w:spacing w:after="0"/>
        <w:ind w:right="-285"/>
        <w:jc w:val="center"/>
        <w:rPr>
          <w:rFonts w:ascii="Times New Roman" w:eastAsia="Malgun Gothic" w:hAnsi="Times New Roman" w:cs="Times New Roman"/>
          <w:shadow/>
          <w:color w:val="002060"/>
          <w:sz w:val="20"/>
        </w:rPr>
      </w:pPr>
      <w:r w:rsidRPr="005F7D1A">
        <w:rPr>
          <w:rFonts w:ascii="Times New Roman" w:eastAsia="Malgun Gothic" w:hAnsi="Times New Roman" w:cs="Times New Roman"/>
          <w:shadow/>
          <w:color w:val="002060"/>
          <w:sz w:val="20"/>
        </w:rPr>
        <w:t>ОБЩЕСТВО С ОГРАНИЧЕННОЙ ОТВЕТСТВЕННОСТЬЮ</w:t>
      </w:r>
    </w:p>
    <w:p w:rsidR="0046381A" w:rsidRPr="005F7D1A" w:rsidRDefault="0046381A" w:rsidP="0046381A">
      <w:pPr>
        <w:spacing w:after="0"/>
        <w:ind w:left="3119" w:right="-285" w:firstLine="142"/>
        <w:rPr>
          <w:rFonts w:ascii="Times New Roman" w:eastAsia="Malgun Gothic" w:hAnsi="Times New Roman" w:cs="Times New Roman"/>
          <w:b/>
          <w:shadow/>
          <w:color w:val="002060"/>
          <w:spacing w:val="40"/>
          <w:sz w:val="54"/>
          <w:szCs w:val="54"/>
          <w:u w:val="double"/>
        </w:rPr>
      </w:pPr>
      <w:r w:rsidRPr="005F7D1A">
        <w:rPr>
          <w:rFonts w:ascii="Times New Roman" w:eastAsia="Malgun Gothic" w:hAnsi="Times New Roman" w:cs="Times New Roman"/>
          <w:b/>
          <w:shadow/>
          <w:color w:val="002060"/>
          <w:spacing w:val="40"/>
          <w:sz w:val="54"/>
          <w:szCs w:val="54"/>
          <w:u w:val="double"/>
        </w:rPr>
        <w:t>«ПКФ СОГЛАСИЕ»</w:t>
      </w:r>
    </w:p>
    <w:p w:rsidR="00BD5F6D" w:rsidRPr="005F7D1A"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Свидетельство СРО №ПР-185/2013-2311183061/01</w:t>
      </w:r>
    </w:p>
    <w:p w:rsidR="00F664CD" w:rsidRDefault="00F664CD" w:rsidP="0046381A">
      <w:pPr>
        <w:spacing w:after="0"/>
        <w:jc w:val="right"/>
        <w:rPr>
          <w:rFonts w:ascii="Times New Roman" w:eastAsia="Malgun Gothic" w:hAnsi="Times New Roman" w:cs="Times New Roman"/>
          <w:b/>
          <w:shadow/>
          <w:color w:val="002060"/>
        </w:rPr>
      </w:pPr>
      <w:r w:rsidRPr="005F7D1A">
        <w:rPr>
          <w:rFonts w:ascii="Times New Roman" w:eastAsia="Malgun Gothic" w:hAnsi="Times New Roman" w:cs="Times New Roman"/>
          <w:b/>
          <w:shadow/>
          <w:color w:val="002060"/>
        </w:rPr>
        <w:t>от 08.12.2014г.</w:t>
      </w:r>
    </w:p>
    <w:p w:rsidR="0046381A" w:rsidRPr="005F7D1A" w:rsidRDefault="0046381A" w:rsidP="0046381A">
      <w:pPr>
        <w:spacing w:after="0"/>
        <w:jc w:val="right"/>
        <w:rPr>
          <w:rFonts w:ascii="Times New Roman" w:eastAsia="Malgun Gothic" w:hAnsi="Times New Roman" w:cs="Times New Roman"/>
          <w:b/>
          <w:shadow/>
          <w:color w:val="002060"/>
        </w:rPr>
      </w:pPr>
    </w:p>
    <w:p w:rsidR="00F664CD" w:rsidRPr="005F7D1A" w:rsidRDefault="00F664CD" w:rsidP="004638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Заказчик:</w:t>
      </w: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z w:val="26"/>
          <w:szCs w:val="26"/>
        </w:rPr>
        <w:t xml:space="preserve">Администрация муниципального образования </w:t>
      </w:r>
    </w:p>
    <w:p w:rsidR="00F664CD" w:rsidRPr="005F7D1A" w:rsidRDefault="00F664CD" w:rsidP="005F7D1A">
      <w:pPr>
        <w:spacing w:after="0"/>
        <w:jc w:val="right"/>
        <w:rPr>
          <w:rFonts w:ascii="Times New Roman" w:eastAsia="Times New Roman" w:hAnsi="Times New Roman" w:cs="Times New Roman"/>
          <w:bCs/>
          <w:sz w:val="26"/>
          <w:szCs w:val="26"/>
        </w:rPr>
      </w:pPr>
      <w:proofErr w:type="spellStart"/>
      <w:r w:rsidRPr="005F7D1A">
        <w:rPr>
          <w:rFonts w:ascii="Times New Roman" w:eastAsia="Times New Roman" w:hAnsi="Times New Roman" w:cs="Times New Roman"/>
          <w:bCs/>
          <w:sz w:val="26"/>
          <w:szCs w:val="26"/>
        </w:rPr>
        <w:t>Белореченский</w:t>
      </w:r>
      <w:proofErr w:type="spellEnd"/>
      <w:r w:rsidRPr="005F7D1A">
        <w:rPr>
          <w:rFonts w:ascii="Times New Roman" w:eastAsia="Times New Roman" w:hAnsi="Times New Roman" w:cs="Times New Roman"/>
          <w:bCs/>
          <w:sz w:val="26"/>
          <w:szCs w:val="26"/>
        </w:rPr>
        <w:t xml:space="preserve"> район Краснодарского края</w:t>
      </w:r>
    </w:p>
    <w:p w:rsidR="00F664CD" w:rsidRPr="005F7D1A" w:rsidRDefault="00F664CD" w:rsidP="005F7D1A">
      <w:pPr>
        <w:spacing w:after="0"/>
        <w:jc w:val="right"/>
        <w:rPr>
          <w:rFonts w:ascii="Times New Roman" w:eastAsia="Times New Roman" w:hAnsi="Times New Roman" w:cs="Times New Roman"/>
          <w:sz w:val="24"/>
          <w:szCs w:val="24"/>
        </w:rPr>
      </w:pPr>
    </w:p>
    <w:p w:rsidR="00F664CD" w:rsidRPr="005F7D1A" w:rsidRDefault="00F664CD" w:rsidP="005F7D1A">
      <w:pPr>
        <w:spacing w:after="0"/>
        <w:jc w:val="right"/>
        <w:rPr>
          <w:rFonts w:ascii="Times New Roman" w:eastAsia="Times New Roman" w:hAnsi="Times New Roman" w:cs="Times New Roman"/>
          <w:bCs/>
          <w:sz w:val="26"/>
          <w:szCs w:val="26"/>
        </w:rPr>
      </w:pPr>
      <w:r w:rsidRPr="005F7D1A">
        <w:rPr>
          <w:rFonts w:ascii="Times New Roman" w:eastAsia="Times New Roman" w:hAnsi="Times New Roman" w:cs="Times New Roman"/>
          <w:bCs/>
          <w:spacing w:val="2"/>
          <w:sz w:val="26"/>
          <w:szCs w:val="26"/>
        </w:rPr>
        <w:t>Муниципальный контракт</w:t>
      </w:r>
      <w:r w:rsidRPr="005F7D1A">
        <w:rPr>
          <w:rFonts w:ascii="Times New Roman" w:eastAsia="Times New Roman" w:hAnsi="Times New Roman" w:cs="Times New Roman"/>
          <w:bCs/>
          <w:sz w:val="26"/>
          <w:szCs w:val="26"/>
        </w:rPr>
        <w:t>:</w:t>
      </w:r>
    </w:p>
    <w:p w:rsidR="00C25ABB" w:rsidRPr="00C25ABB" w:rsidRDefault="00C25ABB" w:rsidP="00C25ABB">
      <w:pPr>
        <w:widowControl w:val="0"/>
        <w:autoSpaceDE w:val="0"/>
        <w:autoSpaceDN w:val="0"/>
        <w:adjustRightInd w:val="0"/>
        <w:spacing w:after="0"/>
        <w:ind w:right="-1"/>
        <w:jc w:val="right"/>
        <w:rPr>
          <w:rFonts w:ascii="Times New Roman" w:eastAsia="Times New Roman" w:hAnsi="Times New Roman" w:cs="Times New Roman"/>
          <w:bCs/>
          <w:sz w:val="26"/>
          <w:szCs w:val="26"/>
        </w:rPr>
      </w:pPr>
      <w:r w:rsidRPr="00C25ABB">
        <w:rPr>
          <w:rFonts w:ascii="Times New Roman" w:eastAsia="Times New Roman" w:hAnsi="Times New Roman" w:cs="Times New Roman"/>
          <w:bCs/>
          <w:sz w:val="26"/>
          <w:szCs w:val="26"/>
        </w:rPr>
        <w:t>№ 0118300010517000536/69 от 10.11.2017 г.</w:t>
      </w:r>
    </w:p>
    <w:p w:rsidR="00F664CD" w:rsidRPr="005F7D1A" w:rsidRDefault="00F664CD" w:rsidP="005F7D1A">
      <w:pPr>
        <w:spacing w:after="0"/>
        <w:rPr>
          <w:rFonts w:ascii="Times New Roman" w:eastAsia="Times New Roman" w:hAnsi="Times New Roman" w:cs="Times New Roman"/>
          <w:b/>
          <w:sz w:val="40"/>
          <w:szCs w:val="40"/>
        </w:rPr>
      </w:pPr>
    </w:p>
    <w:p w:rsidR="00F664CD" w:rsidRPr="005F7D1A" w:rsidRDefault="00F664CD" w:rsidP="005F7D1A">
      <w:pPr>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 xml:space="preserve">Внесение изменений в генеральный план </w:t>
      </w:r>
      <w:proofErr w:type="spellStart"/>
      <w:r w:rsidRPr="005F7D1A">
        <w:rPr>
          <w:rFonts w:ascii="Times New Roman" w:eastAsia="Times New Roman" w:hAnsi="Times New Roman" w:cs="Times New Roman"/>
          <w:b/>
          <w:sz w:val="40"/>
          <w:szCs w:val="40"/>
        </w:rPr>
        <w:t>Южненского</w:t>
      </w:r>
      <w:proofErr w:type="spellEnd"/>
      <w:r w:rsidRPr="005F7D1A">
        <w:rPr>
          <w:rFonts w:ascii="Times New Roman" w:eastAsia="Times New Roman" w:hAnsi="Times New Roman" w:cs="Times New Roman"/>
          <w:b/>
          <w:sz w:val="40"/>
          <w:szCs w:val="40"/>
        </w:rPr>
        <w:t xml:space="preserve"> сельского поселения </w:t>
      </w:r>
      <w:proofErr w:type="spellStart"/>
      <w:r w:rsidRPr="005F7D1A">
        <w:rPr>
          <w:rFonts w:ascii="Times New Roman" w:eastAsia="Times New Roman" w:hAnsi="Times New Roman" w:cs="Times New Roman"/>
          <w:b/>
          <w:sz w:val="40"/>
          <w:szCs w:val="40"/>
        </w:rPr>
        <w:t>Белореченского</w:t>
      </w:r>
      <w:proofErr w:type="spellEnd"/>
      <w:r w:rsidRPr="005F7D1A">
        <w:rPr>
          <w:rFonts w:ascii="Times New Roman" w:eastAsia="Times New Roman" w:hAnsi="Times New Roman" w:cs="Times New Roman"/>
          <w:b/>
          <w:sz w:val="40"/>
          <w:szCs w:val="40"/>
        </w:rPr>
        <w:t xml:space="preserve"> района Краснодарского края</w:t>
      </w:r>
    </w:p>
    <w:p w:rsidR="00BD5F6D" w:rsidRPr="005F7D1A" w:rsidRDefault="00BD5F6D" w:rsidP="005F7D1A">
      <w:pPr>
        <w:jc w:val="center"/>
        <w:rPr>
          <w:rFonts w:ascii="Times New Roman" w:eastAsia="Times New Roman" w:hAnsi="Times New Roman" w:cs="Times New Roman"/>
          <w:b/>
          <w:sz w:val="40"/>
          <w:szCs w:val="40"/>
        </w:rPr>
      </w:pPr>
    </w:p>
    <w:p w:rsidR="00F664CD" w:rsidRPr="005F7D1A" w:rsidRDefault="005F7D1A" w:rsidP="005F7D1A">
      <w:pPr>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Положение о территориальном планировании</w:t>
      </w:r>
    </w:p>
    <w:p w:rsidR="00F664CD" w:rsidRPr="005F7D1A" w:rsidRDefault="00F664CD" w:rsidP="005F7D1A">
      <w:pPr>
        <w:jc w:val="center"/>
        <w:rPr>
          <w:rFonts w:ascii="Times New Roman" w:eastAsia="Times New Roman" w:hAnsi="Times New Roman" w:cs="Times New Roman"/>
          <w:b/>
          <w:sz w:val="40"/>
          <w:szCs w:val="40"/>
        </w:rPr>
      </w:pPr>
    </w:p>
    <w:p w:rsidR="00F664CD" w:rsidRPr="005F7D1A" w:rsidRDefault="00F664CD" w:rsidP="005F7D1A">
      <w:pPr>
        <w:jc w:val="center"/>
        <w:rPr>
          <w:rFonts w:ascii="Times New Roman" w:eastAsia="Times New Roman" w:hAnsi="Times New Roman" w:cs="Times New Roman"/>
          <w:b/>
          <w:sz w:val="40"/>
          <w:szCs w:val="40"/>
        </w:rPr>
      </w:pPr>
      <w:r w:rsidRPr="005F7D1A">
        <w:rPr>
          <w:rFonts w:ascii="Times New Roman" w:eastAsia="Times New Roman" w:hAnsi="Times New Roman" w:cs="Times New Roman"/>
          <w:b/>
          <w:sz w:val="40"/>
          <w:szCs w:val="40"/>
        </w:rPr>
        <w:t>Текстовые материалы</w:t>
      </w:r>
    </w:p>
    <w:p w:rsidR="00F664CD" w:rsidRPr="005F7D1A" w:rsidRDefault="00F664CD" w:rsidP="005F7D1A">
      <w:pPr>
        <w:jc w:val="center"/>
        <w:rPr>
          <w:rFonts w:ascii="Times New Roman" w:eastAsia="Times New Roman" w:hAnsi="Times New Roman" w:cs="Times New Roman"/>
          <w:b/>
          <w:bCs/>
          <w:sz w:val="40"/>
          <w:szCs w:val="40"/>
        </w:rPr>
      </w:pPr>
      <w:r w:rsidRPr="005F7D1A">
        <w:rPr>
          <w:rFonts w:ascii="Times New Roman" w:eastAsia="Times New Roman" w:hAnsi="Times New Roman" w:cs="Times New Roman"/>
          <w:b/>
          <w:bCs/>
          <w:sz w:val="40"/>
          <w:szCs w:val="40"/>
        </w:rPr>
        <w:t xml:space="preserve">Том </w:t>
      </w:r>
      <w:r w:rsidR="005F7D1A" w:rsidRPr="005F7D1A">
        <w:rPr>
          <w:rFonts w:ascii="Times New Roman" w:eastAsia="Times New Roman" w:hAnsi="Times New Roman" w:cs="Times New Roman"/>
          <w:b/>
          <w:bCs/>
          <w:sz w:val="40"/>
          <w:szCs w:val="40"/>
        </w:rPr>
        <w:t>1</w:t>
      </w: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p w:rsidR="00F664CD" w:rsidRPr="005F7D1A" w:rsidRDefault="00F664CD" w:rsidP="005F7D1A">
      <w:pPr>
        <w:jc w:val="center"/>
        <w:rPr>
          <w:rFonts w:ascii="Times New Roman" w:eastAsia="Times New Roman" w:hAnsi="Times New Roman" w:cs="Times New Roman"/>
          <w:b/>
          <w:bCs/>
          <w:sz w:val="36"/>
          <w:szCs w:val="36"/>
        </w:rPr>
      </w:pPr>
    </w:p>
    <w:tbl>
      <w:tblPr>
        <w:tblW w:w="9498" w:type="dxa"/>
        <w:tblInd w:w="-459" w:type="dxa"/>
        <w:tblLayout w:type="fixed"/>
        <w:tblLook w:val="0000"/>
      </w:tblPr>
      <w:tblGrid>
        <w:gridCol w:w="5077"/>
        <w:gridCol w:w="1015"/>
        <w:gridCol w:w="3406"/>
      </w:tblGrid>
      <w:tr w:rsidR="00F664CD" w:rsidRPr="005F7D1A" w:rsidTr="00F664CD">
        <w:trPr>
          <w:cantSplit/>
          <w:trHeight w:val="1217"/>
        </w:trPr>
        <w:tc>
          <w:tcPr>
            <w:tcW w:w="5077" w:type="dxa"/>
          </w:tcPr>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Директор</w:t>
            </w:r>
          </w:p>
          <w:p w:rsidR="00F664CD" w:rsidRPr="005F7D1A" w:rsidRDefault="00F664CD" w:rsidP="005F7D1A">
            <w:pPr>
              <w:jc w:val="center"/>
              <w:rPr>
                <w:rFonts w:ascii="Times New Roman" w:eastAsia="Times New Roman" w:hAnsi="Times New Roman" w:cs="Times New Roman"/>
                <w:b/>
                <w:bCs/>
                <w:sz w:val="28"/>
                <w:szCs w:val="28"/>
              </w:rPr>
            </w:pPr>
            <w:r w:rsidRPr="005F7D1A">
              <w:rPr>
                <w:rFonts w:ascii="Times New Roman" w:eastAsia="Times New Roman" w:hAnsi="Times New Roman" w:cs="Times New Roman"/>
                <w:b/>
                <w:bCs/>
                <w:sz w:val="28"/>
                <w:szCs w:val="28"/>
              </w:rPr>
              <w:t>Главный архитектор проекта</w:t>
            </w:r>
          </w:p>
        </w:tc>
        <w:tc>
          <w:tcPr>
            <w:tcW w:w="1015" w:type="dxa"/>
          </w:tcPr>
          <w:p w:rsidR="00F664CD" w:rsidRPr="005F7D1A" w:rsidRDefault="00F664CD" w:rsidP="005F7D1A">
            <w:pPr>
              <w:jc w:val="center"/>
              <w:rPr>
                <w:rFonts w:ascii="Times New Roman" w:eastAsia="Times New Roman" w:hAnsi="Times New Roman" w:cs="Times New Roman"/>
                <w:b/>
                <w:bCs/>
                <w:sz w:val="28"/>
                <w:szCs w:val="28"/>
              </w:rPr>
            </w:pPr>
          </w:p>
        </w:tc>
        <w:tc>
          <w:tcPr>
            <w:tcW w:w="3406" w:type="dxa"/>
          </w:tcPr>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Ламунин</w:t>
            </w:r>
            <w:proofErr w:type="spellEnd"/>
            <w:r w:rsidRPr="005F7D1A">
              <w:rPr>
                <w:rFonts w:ascii="Times New Roman" w:eastAsia="Times New Roman" w:hAnsi="Times New Roman" w:cs="Times New Roman"/>
                <w:b/>
                <w:bCs/>
                <w:sz w:val="28"/>
                <w:szCs w:val="28"/>
              </w:rPr>
              <w:t xml:space="preserve"> А.В.</w:t>
            </w:r>
          </w:p>
          <w:p w:rsidR="00F664CD" w:rsidRPr="005F7D1A" w:rsidRDefault="00F664CD" w:rsidP="005F7D1A">
            <w:pPr>
              <w:jc w:val="center"/>
              <w:rPr>
                <w:rFonts w:ascii="Times New Roman" w:eastAsia="Times New Roman" w:hAnsi="Times New Roman" w:cs="Times New Roman"/>
                <w:b/>
                <w:bCs/>
                <w:sz w:val="28"/>
                <w:szCs w:val="28"/>
              </w:rPr>
            </w:pPr>
            <w:proofErr w:type="spellStart"/>
            <w:r w:rsidRPr="005F7D1A">
              <w:rPr>
                <w:rFonts w:ascii="Times New Roman" w:eastAsia="Times New Roman" w:hAnsi="Times New Roman" w:cs="Times New Roman"/>
                <w:b/>
                <w:bCs/>
                <w:sz w:val="28"/>
                <w:szCs w:val="28"/>
              </w:rPr>
              <w:t>Чернай</w:t>
            </w:r>
            <w:proofErr w:type="spellEnd"/>
            <w:r w:rsidRPr="005F7D1A">
              <w:rPr>
                <w:rFonts w:ascii="Times New Roman" w:eastAsia="Times New Roman" w:hAnsi="Times New Roman" w:cs="Times New Roman"/>
                <w:b/>
                <w:bCs/>
                <w:sz w:val="28"/>
                <w:szCs w:val="28"/>
              </w:rPr>
              <w:t xml:space="preserve"> Г.В.</w:t>
            </w:r>
          </w:p>
        </w:tc>
      </w:tr>
    </w:tbl>
    <w:p w:rsidR="00F664CD" w:rsidRPr="005F7D1A" w:rsidRDefault="00F664CD" w:rsidP="005F7D1A">
      <w:pPr>
        <w:jc w:val="center"/>
        <w:rPr>
          <w:rFonts w:ascii="Times New Roman" w:hAnsi="Times New Roman" w:cs="Times New Roman"/>
        </w:rPr>
      </w:pPr>
    </w:p>
    <w:p w:rsidR="00F664CD" w:rsidRPr="005F7D1A" w:rsidRDefault="00F664CD" w:rsidP="005F7D1A">
      <w:pPr>
        <w:jc w:val="center"/>
        <w:rPr>
          <w:rFonts w:ascii="Times New Roman" w:eastAsia="Times New Roman" w:hAnsi="Times New Roman" w:cs="Times New Roman"/>
          <w:b/>
          <w:bCs/>
          <w:sz w:val="24"/>
          <w:szCs w:val="24"/>
        </w:rPr>
      </w:pPr>
      <w:r w:rsidRPr="005F7D1A">
        <w:rPr>
          <w:rFonts w:ascii="Times New Roman" w:eastAsia="Times New Roman" w:hAnsi="Times New Roman" w:cs="Times New Roman"/>
          <w:b/>
          <w:bCs/>
          <w:sz w:val="24"/>
          <w:szCs w:val="24"/>
        </w:rPr>
        <w:t>Краснодар 2017 год</w:t>
      </w:r>
    </w:p>
    <w:p w:rsidR="00F664CD" w:rsidRPr="005F7D1A" w:rsidRDefault="00F664CD" w:rsidP="005F7D1A">
      <w:pPr>
        <w:rPr>
          <w:rFonts w:ascii="Times New Roman" w:eastAsia="Times New Roman" w:hAnsi="Times New Roman" w:cs="Times New Roman"/>
          <w:bCs/>
          <w:sz w:val="24"/>
          <w:szCs w:val="24"/>
        </w:rPr>
      </w:pPr>
    </w:p>
    <w:p w:rsidR="00F664CD" w:rsidRPr="005F7D1A" w:rsidRDefault="00F664CD" w:rsidP="005F7D1A">
      <w:pPr>
        <w:rPr>
          <w:rFonts w:ascii="Times New Roman" w:hAnsi="Times New Roman" w:cs="Times New Roman"/>
        </w:rPr>
        <w:sectPr w:rsidR="00F664CD" w:rsidRPr="005F7D1A" w:rsidSect="00F664CD">
          <w:footnotePr>
            <w:pos w:val="beneathText"/>
          </w:footnotePr>
          <w:type w:val="continuous"/>
          <w:pgSz w:w="11905" w:h="16837"/>
          <w:pgMar w:top="284" w:right="1132" w:bottom="426" w:left="2127" w:header="720" w:footer="720" w:gutter="0"/>
          <w:cols w:space="720"/>
          <w:docGrid w:linePitch="360"/>
        </w:sectPr>
      </w:pPr>
    </w:p>
    <w:p w:rsidR="004836DA" w:rsidRPr="005F7D1A" w:rsidRDefault="004836DA" w:rsidP="005F7D1A">
      <w:pPr>
        <w:jc w:val="center"/>
        <w:rPr>
          <w:rFonts w:ascii="Times New Roman" w:eastAsia="Times New Roman" w:hAnsi="Times New Roman" w:cs="Times New Roman"/>
          <w:b/>
          <w:sz w:val="28"/>
          <w:szCs w:val="28"/>
        </w:rPr>
      </w:pPr>
      <w:bookmarkStart w:id="0" w:name="_Toc255915896"/>
      <w:bookmarkStart w:id="1" w:name="_Toc256148849"/>
      <w:bookmarkStart w:id="2" w:name="_Toc262656768"/>
      <w:bookmarkStart w:id="3" w:name="_Toc262656916"/>
      <w:bookmarkStart w:id="4" w:name="_Toc262662255"/>
      <w:bookmarkStart w:id="5" w:name="_Toc262829502"/>
      <w:bookmarkStart w:id="6" w:name="_Toc262921147"/>
      <w:bookmarkStart w:id="7" w:name="_Toc262921771"/>
      <w:bookmarkStart w:id="8" w:name="_Toc263003043"/>
      <w:bookmarkStart w:id="9" w:name="_Toc335660027"/>
      <w:r w:rsidRPr="005F7D1A">
        <w:rPr>
          <w:rFonts w:ascii="Times New Roman" w:eastAsia="Times New Roman" w:hAnsi="Times New Roman" w:cs="Times New Roman"/>
          <w:b/>
          <w:sz w:val="28"/>
          <w:szCs w:val="28"/>
        </w:rPr>
        <w:lastRenderedPageBreak/>
        <w:t>СОСТАВ АВТОРСКОГО КОЛЛЕКТИВА</w:t>
      </w:r>
      <w:bookmarkEnd w:id="0"/>
      <w:bookmarkEnd w:id="1"/>
      <w:bookmarkEnd w:id="2"/>
      <w:bookmarkEnd w:id="3"/>
      <w:bookmarkEnd w:id="4"/>
      <w:bookmarkEnd w:id="5"/>
      <w:bookmarkEnd w:id="6"/>
      <w:bookmarkEnd w:id="7"/>
      <w:bookmarkEnd w:id="8"/>
      <w:bookmarkEnd w:id="9"/>
      <w:r w:rsidRPr="005F7D1A">
        <w:rPr>
          <w:rFonts w:ascii="Times New Roman" w:eastAsia="Times New Roman" w:hAnsi="Times New Roman" w:cs="Times New Roman"/>
          <w:b/>
          <w:sz w:val="28"/>
          <w:szCs w:val="28"/>
        </w:rPr>
        <w:t xml:space="preserve"> И УЧАСТНИКОВ РАЗРАБОТКИ ПРОЕКТА</w:t>
      </w:r>
    </w:p>
    <w:p w:rsidR="00BD4AEB" w:rsidRPr="005F7D1A" w:rsidRDefault="00BD4AEB" w:rsidP="005F7D1A">
      <w:pPr>
        <w:rPr>
          <w:rFonts w:ascii="Times New Roman" w:eastAsia="Times New Roman" w:hAnsi="Times New Roman" w:cs="Times New Roman"/>
          <w:b/>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8"/>
        <w:gridCol w:w="3856"/>
      </w:tblGrid>
      <w:tr w:rsidR="00A11CF8" w:rsidRPr="005F7D1A" w:rsidTr="0066678D">
        <w:tc>
          <w:tcPr>
            <w:tcW w:w="5778" w:type="dxa"/>
          </w:tcPr>
          <w:p w:rsidR="00BD4AEB" w:rsidRPr="005F7D1A" w:rsidRDefault="00BD4AEB" w:rsidP="005F7D1A">
            <w:pPr>
              <w:rPr>
                <w:rFonts w:ascii="Times New Roman" w:eastAsia="Times New Roman" w:hAnsi="Times New Roman" w:cs="Times New Roman"/>
                <w:sz w:val="28"/>
                <w:szCs w:val="28"/>
              </w:rPr>
            </w:pPr>
            <w:bookmarkStart w:id="10" w:name="_Toc255915897"/>
            <w:bookmarkStart w:id="11" w:name="_Toc256148850"/>
            <w:r w:rsidRPr="005F7D1A">
              <w:rPr>
                <w:rFonts w:ascii="Times New Roman" w:eastAsia="Times New Roman" w:hAnsi="Times New Roman" w:cs="Times New Roman"/>
                <w:sz w:val="28"/>
                <w:szCs w:val="28"/>
              </w:rPr>
              <w:t>Директор</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Ламунин</w:t>
            </w:r>
            <w:proofErr w:type="spellEnd"/>
          </w:p>
        </w:tc>
      </w:tr>
      <w:tr w:rsidR="00A11CF8" w:rsidRPr="005F7D1A" w:rsidTr="0066678D">
        <w:tc>
          <w:tcPr>
            <w:tcW w:w="5778" w:type="dxa"/>
          </w:tcPr>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Архитектурно-планировочная часть и </w:t>
            </w:r>
          </w:p>
          <w:p w:rsidR="00BD4AEB" w:rsidRPr="005F7D1A" w:rsidRDefault="00BD4AEB" w:rsidP="005F7D1A">
            <w:pP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компьютерное обеспечение</w:t>
            </w: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Главный архитектор проекта</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A1416A" w:rsidRPr="005F7D1A" w:rsidRDefault="00A1416A"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Ведущий архитектор </w:t>
            </w:r>
          </w:p>
          <w:p w:rsidR="00BD4AEB" w:rsidRPr="005F7D1A" w:rsidRDefault="00BD4AEB" w:rsidP="005F7D1A">
            <w:pPr>
              <w:rPr>
                <w:rFonts w:ascii="Times New Roman" w:eastAsia="Times New Roman" w:hAnsi="Times New Roman" w:cs="Times New Roman"/>
                <w:sz w:val="28"/>
                <w:szCs w:val="28"/>
              </w:rPr>
            </w:pPr>
          </w:p>
        </w:tc>
        <w:tc>
          <w:tcPr>
            <w:tcW w:w="3856" w:type="dxa"/>
          </w:tcPr>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BD4AEB" w:rsidP="005F7D1A">
            <w:pPr>
              <w:rPr>
                <w:rFonts w:ascii="Times New Roman" w:eastAsia="Times New Roman" w:hAnsi="Times New Roman" w:cs="Times New Roman"/>
                <w:sz w:val="28"/>
                <w:szCs w:val="28"/>
              </w:rPr>
            </w:pP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Г</w:t>
            </w:r>
            <w:r w:rsidR="00BD4AEB" w:rsidRPr="005F7D1A">
              <w:rPr>
                <w:rFonts w:ascii="Times New Roman" w:eastAsia="Times New Roman" w:hAnsi="Times New Roman" w:cs="Times New Roman"/>
                <w:sz w:val="28"/>
                <w:szCs w:val="28"/>
              </w:rPr>
              <w:t>.</w:t>
            </w:r>
            <w:r w:rsidRPr="005F7D1A">
              <w:rPr>
                <w:rFonts w:ascii="Times New Roman" w:eastAsia="Times New Roman" w:hAnsi="Times New Roman" w:cs="Times New Roman"/>
                <w:sz w:val="28"/>
                <w:szCs w:val="28"/>
              </w:rPr>
              <w:t xml:space="preserve"> В</w:t>
            </w:r>
            <w:r w:rsidR="00BD4AEB" w:rsidRPr="005F7D1A">
              <w:rPr>
                <w:rFonts w:ascii="Times New Roman" w:eastAsia="Times New Roman" w:hAnsi="Times New Roman" w:cs="Times New Roman"/>
                <w:sz w:val="28"/>
                <w:szCs w:val="28"/>
              </w:rPr>
              <w:t xml:space="preserve">. </w:t>
            </w:r>
            <w:proofErr w:type="spellStart"/>
            <w:r w:rsidRPr="005F7D1A">
              <w:rPr>
                <w:rFonts w:ascii="Times New Roman" w:eastAsia="Times New Roman" w:hAnsi="Times New Roman" w:cs="Times New Roman"/>
                <w:sz w:val="28"/>
                <w:szCs w:val="28"/>
              </w:rPr>
              <w:t>Чернай</w:t>
            </w:r>
            <w:proofErr w:type="spellEnd"/>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Ю</w:t>
            </w:r>
            <w:r w:rsidR="00BD4AEB" w:rsidRPr="005F7D1A">
              <w:rPr>
                <w:rFonts w:ascii="Times New Roman" w:eastAsia="Times New Roman" w:hAnsi="Times New Roman" w:cs="Times New Roman"/>
                <w:sz w:val="28"/>
                <w:szCs w:val="28"/>
              </w:rPr>
              <w:t xml:space="preserve">.А. </w:t>
            </w:r>
            <w:r w:rsidRPr="005F7D1A">
              <w:rPr>
                <w:rFonts w:ascii="Times New Roman" w:eastAsia="Times New Roman" w:hAnsi="Times New Roman" w:cs="Times New Roman"/>
                <w:sz w:val="28"/>
                <w:szCs w:val="28"/>
              </w:rPr>
              <w:t>Потапова</w:t>
            </w:r>
          </w:p>
          <w:p w:rsidR="00BD4AEB"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Л.А. Воробьева </w:t>
            </w:r>
          </w:p>
          <w:p w:rsidR="002A7515" w:rsidRPr="005F7D1A" w:rsidRDefault="002A7515" w:rsidP="005F7D1A">
            <w:pPr>
              <w:rPr>
                <w:rFonts w:ascii="Times New Roman" w:eastAsia="Times New Roman" w:hAnsi="Times New Roman" w:cs="Times New Roman"/>
                <w:sz w:val="28"/>
                <w:szCs w:val="28"/>
              </w:rPr>
            </w:pPr>
            <w:r w:rsidRPr="005F7D1A">
              <w:rPr>
                <w:rFonts w:ascii="Times New Roman" w:eastAsia="Times New Roman" w:hAnsi="Times New Roman" w:cs="Times New Roman"/>
                <w:sz w:val="28"/>
                <w:szCs w:val="28"/>
              </w:rPr>
              <w:t xml:space="preserve">А. В. </w:t>
            </w:r>
            <w:proofErr w:type="spellStart"/>
            <w:r w:rsidRPr="005F7D1A">
              <w:rPr>
                <w:rFonts w:ascii="Times New Roman" w:eastAsia="Times New Roman" w:hAnsi="Times New Roman" w:cs="Times New Roman"/>
                <w:sz w:val="28"/>
                <w:szCs w:val="28"/>
              </w:rPr>
              <w:t>Фрусевич</w:t>
            </w:r>
            <w:proofErr w:type="spellEnd"/>
          </w:p>
        </w:tc>
      </w:tr>
    </w:tbl>
    <w:p w:rsidR="002C05D4" w:rsidRPr="005F7D1A" w:rsidRDefault="002C05D4" w:rsidP="005F7D1A">
      <w:pPr>
        <w:rPr>
          <w:rFonts w:ascii="Times New Roman" w:hAnsi="Times New Roman" w:cs="Times New Roman"/>
          <w:b/>
          <w:color w:val="76923C" w:themeColor="accent3" w:themeShade="BF"/>
          <w:sz w:val="28"/>
          <w:szCs w:val="28"/>
          <w:highlight w:val="yellow"/>
        </w:rPr>
      </w:pPr>
    </w:p>
    <w:p w:rsidR="002C05D4" w:rsidRPr="005F7D1A" w:rsidRDefault="002C05D4" w:rsidP="005F7D1A">
      <w:pPr>
        <w:rPr>
          <w:rFonts w:ascii="Times New Roman" w:hAnsi="Times New Roman" w:cs="Times New Roman"/>
          <w:b/>
          <w:color w:val="76923C" w:themeColor="accent3" w:themeShade="BF"/>
          <w:sz w:val="28"/>
          <w:szCs w:val="28"/>
          <w:highlight w:val="yellow"/>
        </w:rPr>
      </w:pPr>
      <w:r w:rsidRPr="005F7D1A">
        <w:rPr>
          <w:rFonts w:ascii="Times New Roman" w:hAnsi="Times New Roman" w:cs="Times New Roman"/>
          <w:b/>
          <w:color w:val="76923C" w:themeColor="accent3" w:themeShade="BF"/>
          <w:sz w:val="28"/>
          <w:szCs w:val="28"/>
          <w:highlight w:val="yellow"/>
        </w:rPr>
        <w:br w:type="page"/>
      </w:r>
    </w:p>
    <w:p w:rsidR="002C05D4" w:rsidRPr="005F7D1A" w:rsidRDefault="002C05D4" w:rsidP="005F7D1A">
      <w:pPr>
        <w:jc w:val="center"/>
        <w:rPr>
          <w:rFonts w:ascii="Times New Roman" w:eastAsia="Times New Roman" w:hAnsi="Times New Roman" w:cs="Times New Roman"/>
          <w:b/>
          <w:sz w:val="32"/>
          <w:szCs w:val="32"/>
        </w:rPr>
      </w:pPr>
      <w:r w:rsidRPr="005F7D1A">
        <w:rPr>
          <w:rFonts w:ascii="Times New Roman" w:eastAsia="Times New Roman" w:hAnsi="Times New Roman" w:cs="Times New Roman"/>
          <w:b/>
          <w:sz w:val="32"/>
          <w:szCs w:val="32"/>
        </w:rPr>
        <w:lastRenderedPageBreak/>
        <w:t>Состав проект</w:t>
      </w:r>
      <w:r w:rsidR="00080CE4" w:rsidRPr="005F7D1A">
        <w:rPr>
          <w:rFonts w:ascii="Times New Roman" w:eastAsia="Times New Roman" w:hAnsi="Times New Roman" w:cs="Times New Roman"/>
          <w:b/>
          <w:sz w:val="32"/>
          <w:szCs w:val="32"/>
        </w:rPr>
        <w:t>а</w:t>
      </w:r>
    </w:p>
    <w:bookmarkEnd w:id="10"/>
    <w:bookmarkEnd w:id="11"/>
    <w:p w:rsidR="004836DA" w:rsidRPr="005F7D1A" w:rsidRDefault="004836DA" w:rsidP="005F7D1A">
      <w:pPr>
        <w:widowControl w:val="0"/>
        <w:autoSpaceDE w:val="0"/>
        <w:autoSpaceDN w:val="0"/>
        <w:adjustRightInd w:val="0"/>
        <w:spacing w:before="120" w:after="0" w:line="240" w:lineRule="auto"/>
        <w:jc w:val="center"/>
        <w:outlineLvl w:val="0"/>
        <w:rPr>
          <w:rFonts w:ascii="Times New Roman" w:eastAsia="Times New Roman" w:hAnsi="Times New Roman" w:cs="Times New Roman"/>
          <w:b/>
          <w:color w:val="76923C" w:themeColor="accent3" w:themeShade="BF"/>
          <w:sz w:val="28"/>
          <w:szCs w:val="28"/>
        </w:rPr>
      </w:pPr>
    </w:p>
    <w:p w:rsidR="004836DA" w:rsidRPr="005F7D1A" w:rsidRDefault="004836DA" w:rsidP="005F7D1A">
      <w:pPr>
        <w:spacing w:after="0"/>
        <w:ind w:right="-176"/>
        <w:jc w:val="center"/>
        <w:rPr>
          <w:rFonts w:ascii="Times New Roman" w:eastAsia="Times New Roman" w:hAnsi="Times New Roman" w:cs="Times New Roman"/>
          <w:b/>
          <w:sz w:val="28"/>
          <w:szCs w:val="28"/>
        </w:rPr>
      </w:pPr>
      <w:r w:rsidRPr="005F7D1A">
        <w:rPr>
          <w:rFonts w:ascii="Times New Roman" w:eastAsia="Times New Roman" w:hAnsi="Times New Roman" w:cs="Times New Roman"/>
          <w:b/>
          <w:sz w:val="28"/>
          <w:szCs w:val="28"/>
        </w:rPr>
        <w:t xml:space="preserve">Подготовка </w:t>
      </w:r>
      <w:r w:rsidR="002A7515" w:rsidRPr="005F7D1A">
        <w:rPr>
          <w:rFonts w:ascii="Times New Roman" w:eastAsia="Times New Roman" w:hAnsi="Times New Roman" w:cs="Times New Roman"/>
          <w:b/>
          <w:sz w:val="28"/>
          <w:szCs w:val="28"/>
        </w:rPr>
        <w:t xml:space="preserve">проекта внесения изменений в </w:t>
      </w:r>
      <w:r w:rsidR="00086422" w:rsidRPr="005F7D1A">
        <w:rPr>
          <w:rFonts w:ascii="Times New Roman" w:eastAsia="Times New Roman" w:hAnsi="Times New Roman" w:cs="Times New Roman"/>
          <w:b/>
          <w:sz w:val="28"/>
          <w:szCs w:val="28"/>
        </w:rPr>
        <w:t>генеральн</w:t>
      </w:r>
      <w:r w:rsidR="002A7515" w:rsidRPr="005F7D1A">
        <w:rPr>
          <w:rFonts w:ascii="Times New Roman" w:eastAsia="Times New Roman" w:hAnsi="Times New Roman" w:cs="Times New Roman"/>
          <w:b/>
          <w:sz w:val="28"/>
          <w:szCs w:val="28"/>
        </w:rPr>
        <w:t>ый</w:t>
      </w:r>
      <w:r w:rsidR="00086422" w:rsidRPr="005F7D1A">
        <w:rPr>
          <w:rFonts w:ascii="Times New Roman" w:eastAsia="Times New Roman" w:hAnsi="Times New Roman" w:cs="Times New Roman"/>
          <w:b/>
          <w:sz w:val="28"/>
          <w:szCs w:val="28"/>
        </w:rPr>
        <w:t xml:space="preserve"> план </w:t>
      </w:r>
      <w:proofErr w:type="spellStart"/>
      <w:r w:rsidR="002A7515" w:rsidRPr="005F7D1A">
        <w:rPr>
          <w:rFonts w:ascii="Times New Roman" w:eastAsia="Times New Roman" w:hAnsi="Times New Roman" w:cs="Times New Roman"/>
          <w:b/>
          <w:sz w:val="28"/>
          <w:szCs w:val="28"/>
        </w:rPr>
        <w:t>Южнен</w:t>
      </w:r>
      <w:r w:rsidR="00034505"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A5736C" w:rsidRPr="005F7D1A">
        <w:rPr>
          <w:rFonts w:ascii="Times New Roman" w:eastAsia="Times New Roman" w:hAnsi="Times New Roman" w:cs="Times New Roman"/>
          <w:b/>
          <w:sz w:val="28"/>
          <w:szCs w:val="28"/>
        </w:rPr>
        <w:t>сельско</w:t>
      </w:r>
      <w:r w:rsidR="00B30C0A" w:rsidRPr="005F7D1A">
        <w:rPr>
          <w:rFonts w:ascii="Times New Roman" w:eastAsia="Times New Roman" w:hAnsi="Times New Roman" w:cs="Times New Roman"/>
          <w:b/>
          <w:sz w:val="28"/>
          <w:szCs w:val="28"/>
        </w:rPr>
        <w:t xml:space="preserve">го </w:t>
      </w:r>
      <w:r w:rsidR="00A32ADC" w:rsidRPr="005F7D1A">
        <w:rPr>
          <w:rFonts w:ascii="Times New Roman" w:eastAsia="Times New Roman" w:hAnsi="Times New Roman" w:cs="Times New Roman"/>
          <w:b/>
          <w:sz w:val="28"/>
          <w:szCs w:val="28"/>
        </w:rPr>
        <w:t>поселени</w:t>
      </w:r>
      <w:r w:rsidR="00B30C0A" w:rsidRPr="005F7D1A">
        <w:rPr>
          <w:rFonts w:ascii="Times New Roman" w:eastAsia="Times New Roman" w:hAnsi="Times New Roman" w:cs="Times New Roman"/>
          <w:b/>
          <w:sz w:val="28"/>
          <w:szCs w:val="28"/>
        </w:rPr>
        <w:t>я</w:t>
      </w:r>
      <w:r w:rsidR="00A32ADC" w:rsidRPr="005F7D1A">
        <w:rPr>
          <w:rFonts w:ascii="Times New Roman" w:eastAsia="Times New Roman" w:hAnsi="Times New Roman" w:cs="Times New Roman"/>
          <w:b/>
          <w:sz w:val="28"/>
          <w:szCs w:val="28"/>
        </w:rPr>
        <w:t xml:space="preserve"> </w:t>
      </w:r>
      <w:proofErr w:type="spellStart"/>
      <w:r w:rsidR="002A7515" w:rsidRPr="005F7D1A">
        <w:rPr>
          <w:rFonts w:ascii="Times New Roman" w:eastAsia="Times New Roman" w:hAnsi="Times New Roman" w:cs="Times New Roman"/>
          <w:b/>
          <w:sz w:val="28"/>
          <w:szCs w:val="28"/>
        </w:rPr>
        <w:t>Белоречен</w:t>
      </w:r>
      <w:r w:rsidR="00B30C0A" w:rsidRPr="005F7D1A">
        <w:rPr>
          <w:rFonts w:ascii="Times New Roman" w:eastAsia="Times New Roman" w:hAnsi="Times New Roman" w:cs="Times New Roman"/>
          <w:b/>
          <w:sz w:val="28"/>
          <w:szCs w:val="28"/>
        </w:rPr>
        <w:t>ского</w:t>
      </w:r>
      <w:proofErr w:type="spellEnd"/>
      <w:r w:rsidR="00B30C0A" w:rsidRPr="005F7D1A">
        <w:rPr>
          <w:rFonts w:ascii="Times New Roman" w:eastAsia="Times New Roman" w:hAnsi="Times New Roman" w:cs="Times New Roman"/>
          <w:b/>
          <w:sz w:val="28"/>
          <w:szCs w:val="28"/>
        </w:rPr>
        <w:t xml:space="preserve"> </w:t>
      </w:r>
      <w:r w:rsidR="002A7515" w:rsidRPr="005F7D1A">
        <w:rPr>
          <w:rFonts w:ascii="Times New Roman" w:eastAsia="Times New Roman" w:hAnsi="Times New Roman" w:cs="Times New Roman"/>
          <w:b/>
          <w:sz w:val="28"/>
          <w:szCs w:val="28"/>
        </w:rPr>
        <w:t xml:space="preserve">района </w:t>
      </w:r>
      <w:proofErr w:type="spellStart"/>
      <w:r w:rsidR="002A7515" w:rsidRPr="005F7D1A">
        <w:rPr>
          <w:rFonts w:ascii="Times New Roman" w:eastAsia="Times New Roman" w:hAnsi="Times New Roman" w:cs="Times New Roman"/>
          <w:b/>
          <w:sz w:val="28"/>
          <w:szCs w:val="28"/>
        </w:rPr>
        <w:t>Краснодарсвого</w:t>
      </w:r>
      <w:proofErr w:type="spellEnd"/>
      <w:r w:rsidR="002A7515" w:rsidRPr="005F7D1A">
        <w:rPr>
          <w:rFonts w:ascii="Times New Roman" w:eastAsia="Times New Roman" w:hAnsi="Times New Roman" w:cs="Times New Roman"/>
          <w:b/>
          <w:sz w:val="28"/>
          <w:szCs w:val="28"/>
        </w:rPr>
        <w:t xml:space="preserve"> края</w:t>
      </w:r>
    </w:p>
    <w:p w:rsidR="004836DA" w:rsidRPr="005F7D1A" w:rsidRDefault="004836DA" w:rsidP="005F7D1A">
      <w:pPr>
        <w:spacing w:after="0"/>
        <w:ind w:firstLine="709"/>
        <w:jc w:val="both"/>
        <w:rPr>
          <w:rFonts w:ascii="Times New Roman" w:hAnsi="Times New Roman" w:cs="Times New Roman"/>
          <w:sz w:val="26"/>
          <w:szCs w:val="26"/>
        </w:rPr>
      </w:pPr>
    </w:p>
    <w:tbl>
      <w:tblPr>
        <w:tblStyle w:val="afe"/>
        <w:tblW w:w="9820" w:type="dxa"/>
        <w:tblLook w:val="04A0"/>
      </w:tblPr>
      <w:tblGrid>
        <w:gridCol w:w="1242"/>
        <w:gridCol w:w="5812"/>
        <w:gridCol w:w="1418"/>
        <w:gridCol w:w="1348"/>
      </w:tblGrid>
      <w:tr w:rsidR="00194113" w:rsidRPr="005F7D1A" w:rsidTr="0020297E">
        <w:trPr>
          <w:tblHeader/>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sz w:val="26"/>
                <w:szCs w:val="26"/>
                <w:u w:val="single"/>
              </w:rPr>
            </w:pPr>
          </w:p>
        </w:tc>
        <w:tc>
          <w:tcPr>
            <w:tcW w:w="581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Наименование</w:t>
            </w:r>
          </w:p>
        </w:tc>
        <w:tc>
          <w:tcPr>
            <w:tcW w:w="141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Масштаб</w:t>
            </w:r>
          </w:p>
        </w:tc>
        <w:tc>
          <w:tcPr>
            <w:tcW w:w="1348"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r w:rsidRPr="005F7D1A">
              <w:rPr>
                <w:rFonts w:ascii="Times New Roman" w:eastAsia="Times New Roman" w:hAnsi="Times New Roman" w:cs="Times New Roman"/>
                <w:sz w:val="26"/>
                <w:szCs w:val="26"/>
              </w:rPr>
              <w:t>Марка чертежа</w:t>
            </w: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b/>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Подготовка материалов по обоснованию проекта генерального плана. Разработка проекта генерального плана в составе утверждаемой части (положения о территориальном планировании) и материалов по обоснованию.</w:t>
            </w:r>
          </w:p>
          <w:p w:rsidR="00194113" w:rsidRPr="005F7D1A" w:rsidRDefault="00194113" w:rsidP="005F7D1A">
            <w:pPr>
              <w:spacing w:line="276" w:lineRule="auto"/>
              <w:jc w:val="center"/>
              <w:rPr>
                <w:rFonts w:ascii="Times New Roman" w:eastAsia="Times New Roman" w:hAnsi="Times New Roman" w:cs="Times New Roman"/>
                <w:b/>
                <w:sz w:val="26"/>
                <w:szCs w:val="26"/>
              </w:rPr>
            </w:pPr>
          </w:p>
        </w:tc>
      </w:tr>
      <w:tr w:rsidR="00194113" w:rsidRPr="005F7D1A" w:rsidTr="0020297E">
        <w:trPr>
          <w:trHeight w:val="565"/>
        </w:trPr>
        <w:tc>
          <w:tcPr>
            <w:tcW w:w="1242" w:type="dxa"/>
            <w:vAlign w:val="center"/>
          </w:tcPr>
          <w:p w:rsidR="00194113" w:rsidRPr="005F7D1A" w:rsidRDefault="00194113" w:rsidP="005F7D1A">
            <w:pPr>
              <w:spacing w:line="276" w:lineRule="auto"/>
              <w:jc w:val="center"/>
              <w:rPr>
                <w:rFonts w:ascii="Times New Roman" w:eastAsia="Times New Roman" w:hAnsi="Times New Roman" w:cs="Times New Roman"/>
                <w:sz w:val="26"/>
                <w:szCs w:val="26"/>
              </w:rPr>
            </w:pPr>
          </w:p>
        </w:tc>
        <w:tc>
          <w:tcPr>
            <w:tcW w:w="8578" w:type="dxa"/>
            <w:gridSpan w:val="3"/>
            <w:vAlign w:val="center"/>
          </w:tcPr>
          <w:p w:rsidR="00194113" w:rsidRPr="005F7D1A" w:rsidRDefault="00194113" w:rsidP="005F7D1A">
            <w:pPr>
              <w:spacing w:line="276" w:lineRule="auto"/>
              <w:ind w:right="106"/>
              <w:jc w:val="center"/>
              <w:rPr>
                <w:rFonts w:ascii="Times New Roman" w:eastAsia="Times New Roman" w:hAnsi="Times New Roman" w:cs="Times New Roman"/>
                <w:b/>
                <w:sz w:val="26"/>
                <w:szCs w:val="26"/>
              </w:rPr>
            </w:pPr>
            <w:r w:rsidRPr="005F7D1A">
              <w:rPr>
                <w:rFonts w:ascii="Times New Roman" w:eastAsia="Times New Roman" w:hAnsi="Times New Roman" w:cs="Times New Roman"/>
                <w:b/>
                <w:sz w:val="26"/>
                <w:szCs w:val="26"/>
              </w:rPr>
              <w:t>Утверждаемая часть</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Том </w:t>
            </w:r>
            <w:r w:rsidR="002A7515" w:rsidRPr="005F7D1A">
              <w:rPr>
                <w:rFonts w:ascii="Times New Roman" w:eastAsia="Calibri" w:hAnsi="Times New Roman" w:cs="Times New Roman"/>
                <w:sz w:val="26"/>
                <w:szCs w:val="26"/>
              </w:rPr>
              <w:t>1</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Положение о территориальном планировании</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Текстовые материалы </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2</w:t>
            </w:r>
          </w:p>
        </w:tc>
        <w:tc>
          <w:tcPr>
            <w:tcW w:w="8578" w:type="dxa"/>
            <w:gridSpan w:val="3"/>
            <w:vAlign w:val="center"/>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Утверждаемая часть</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p>
        </w:tc>
        <w:tc>
          <w:tcPr>
            <w:tcW w:w="5812" w:type="dxa"/>
            <w:vAlign w:val="center"/>
          </w:tcPr>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 xml:space="preserve">Карта планируемого размещения объектов местного значения </w:t>
            </w:r>
            <w:proofErr w:type="spellStart"/>
            <w:r w:rsidRPr="00C45D06">
              <w:rPr>
                <w:rFonts w:ascii="Times New Roman" w:eastAsia="Calibri" w:hAnsi="Times New Roman" w:cs="Times New Roman"/>
                <w:sz w:val="26"/>
                <w:szCs w:val="26"/>
              </w:rPr>
              <w:t>Южненского</w:t>
            </w:r>
            <w:proofErr w:type="spellEnd"/>
            <w:r w:rsidRPr="00C45D06">
              <w:rPr>
                <w:rFonts w:ascii="Times New Roman" w:eastAsia="Calibri" w:hAnsi="Times New Roman" w:cs="Times New Roman"/>
                <w:sz w:val="26"/>
                <w:szCs w:val="26"/>
              </w:rPr>
              <w:t xml:space="preserve"> сельского поселения, совмещенная с картой административных границ</w:t>
            </w:r>
            <w:r>
              <w:rPr>
                <w:rFonts w:ascii="Times New Roman" w:eastAsia="Calibri" w:hAnsi="Times New Roman" w:cs="Times New Roman"/>
                <w:sz w:val="26"/>
                <w:szCs w:val="26"/>
              </w:rPr>
              <w:t xml:space="preserve"> и картой функциональных зон</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25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2</w:t>
            </w:r>
          </w:p>
        </w:tc>
        <w:tc>
          <w:tcPr>
            <w:tcW w:w="5812" w:type="dxa"/>
            <w:vAlign w:val="center"/>
          </w:tcPr>
          <w:p w:rsidR="00E35F50" w:rsidRDefault="00E35F50" w:rsidP="006266BD">
            <w:pPr>
              <w:pStyle w:val="af5"/>
              <w:spacing w:after="0"/>
              <w:rPr>
                <w:rFonts w:eastAsia="Calibri"/>
                <w:sz w:val="26"/>
                <w:szCs w:val="26"/>
              </w:rPr>
            </w:pPr>
            <w:r w:rsidRPr="00C45D06">
              <w:rPr>
                <w:rFonts w:eastAsia="Calibri"/>
                <w:sz w:val="26"/>
                <w:szCs w:val="26"/>
              </w:rPr>
              <w:t xml:space="preserve">Карта планируемого размещения объектов местного значения п. </w:t>
            </w:r>
            <w:proofErr w:type="gramStart"/>
            <w:r w:rsidRPr="00C45D06">
              <w:rPr>
                <w:rFonts w:eastAsia="Calibri"/>
                <w:sz w:val="26"/>
                <w:szCs w:val="26"/>
              </w:rPr>
              <w:t>Южный</w:t>
            </w:r>
            <w:proofErr w:type="gramEnd"/>
            <w:r w:rsidRPr="00C45D06">
              <w:rPr>
                <w:rFonts w:eastAsia="Calibri"/>
                <w:sz w:val="26"/>
                <w:szCs w:val="26"/>
              </w:rPr>
              <w:t xml:space="preserve">, п. Заречный, </w:t>
            </w:r>
          </w:p>
          <w:p w:rsidR="00E35F50" w:rsidRPr="00C45D06" w:rsidRDefault="00E35F50" w:rsidP="006266BD">
            <w:pPr>
              <w:pStyle w:val="af5"/>
              <w:spacing w:after="0"/>
              <w:rPr>
                <w:rFonts w:eastAsia="Calibri"/>
                <w:sz w:val="26"/>
                <w:szCs w:val="26"/>
              </w:rPr>
            </w:pPr>
            <w:r w:rsidRPr="00C45D06">
              <w:rPr>
                <w:rFonts w:eastAsia="Calibri"/>
                <w:sz w:val="26"/>
                <w:szCs w:val="26"/>
              </w:rPr>
              <w:t xml:space="preserve">п. </w:t>
            </w:r>
            <w:proofErr w:type="gramStart"/>
            <w:r w:rsidRPr="00C45D06">
              <w:rPr>
                <w:rFonts w:eastAsia="Calibri"/>
                <w:sz w:val="26"/>
                <w:szCs w:val="26"/>
              </w:rPr>
              <w:t>Новый</w:t>
            </w:r>
            <w:proofErr w:type="gramEnd"/>
            <w:r w:rsidRPr="00C45D06">
              <w:rPr>
                <w:rFonts w:eastAsia="Calibri"/>
                <w:sz w:val="26"/>
                <w:szCs w:val="26"/>
              </w:rPr>
              <w:t>, совмещенная с картой административных границ</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w:t>
            </w:r>
            <w:r>
              <w:rPr>
                <w:rFonts w:ascii="Times New Roman" w:eastAsia="Calibri" w:hAnsi="Times New Roman" w:cs="Times New Roman"/>
                <w:sz w:val="26"/>
                <w:szCs w:val="26"/>
              </w:rPr>
              <w:t>1</w:t>
            </w:r>
            <w:r w:rsidRPr="00C45D06">
              <w:rPr>
                <w:rFonts w:ascii="Times New Roman" w:eastAsia="Calibri" w:hAnsi="Times New Roman" w:cs="Times New Roman"/>
                <w:sz w:val="26"/>
                <w:szCs w:val="26"/>
              </w:rPr>
              <w:t>.1</w:t>
            </w:r>
          </w:p>
        </w:tc>
      </w:tr>
      <w:tr w:rsidR="00E35F50" w:rsidRPr="005F7D1A" w:rsidTr="0020297E">
        <w:tc>
          <w:tcPr>
            <w:tcW w:w="1242" w:type="dxa"/>
            <w:vAlign w:val="center"/>
          </w:tcPr>
          <w:p w:rsidR="00E35F50" w:rsidRPr="005F7D1A" w:rsidRDefault="00E35F50"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3</w:t>
            </w:r>
          </w:p>
        </w:tc>
        <w:tc>
          <w:tcPr>
            <w:tcW w:w="5812" w:type="dxa"/>
            <w:vAlign w:val="center"/>
          </w:tcPr>
          <w:p w:rsidR="00E35F50" w:rsidRPr="00C45D06" w:rsidRDefault="00E35F50" w:rsidP="006266BD">
            <w:pPr>
              <w:pStyle w:val="af5"/>
              <w:spacing w:after="0"/>
              <w:rPr>
                <w:rFonts w:eastAsia="Calibri"/>
                <w:sz w:val="26"/>
                <w:szCs w:val="26"/>
              </w:rPr>
            </w:pPr>
            <w:r w:rsidRPr="00C45D06">
              <w:rPr>
                <w:rFonts w:eastAsia="Calibri"/>
                <w:sz w:val="26"/>
                <w:szCs w:val="26"/>
              </w:rPr>
              <w:t xml:space="preserve">Карта функциональных зон </w:t>
            </w:r>
          </w:p>
          <w:p w:rsidR="00E35F50" w:rsidRPr="00C45D06" w:rsidRDefault="00E35F50" w:rsidP="006266BD">
            <w:pPr>
              <w:rPr>
                <w:rFonts w:ascii="Times New Roman" w:eastAsia="Calibri" w:hAnsi="Times New Roman" w:cs="Times New Roman"/>
                <w:sz w:val="26"/>
                <w:szCs w:val="26"/>
              </w:rPr>
            </w:pPr>
            <w:r w:rsidRPr="00C45D06">
              <w:rPr>
                <w:rFonts w:ascii="Times New Roman" w:eastAsia="Calibri" w:hAnsi="Times New Roman" w:cs="Times New Roman"/>
                <w:sz w:val="26"/>
                <w:szCs w:val="26"/>
              </w:rPr>
              <w:t>п. Южный, п. Заречный, п. Новый</w:t>
            </w:r>
          </w:p>
        </w:tc>
        <w:tc>
          <w:tcPr>
            <w:tcW w:w="1418" w:type="dxa"/>
            <w:vAlign w:val="center"/>
          </w:tcPr>
          <w:p w:rsidR="00E35F50" w:rsidRPr="00C45D06" w:rsidRDefault="00E35F50" w:rsidP="006266BD">
            <w:pPr>
              <w:snapToGrid w:val="0"/>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1:</w:t>
            </w:r>
            <w:r>
              <w:rPr>
                <w:rFonts w:ascii="Times New Roman" w:eastAsia="Calibri" w:hAnsi="Times New Roman" w:cs="Times New Roman"/>
                <w:sz w:val="26"/>
                <w:szCs w:val="26"/>
              </w:rPr>
              <w:t>5</w:t>
            </w:r>
            <w:r w:rsidRPr="00C45D06">
              <w:rPr>
                <w:rFonts w:ascii="Times New Roman" w:eastAsia="Calibri" w:hAnsi="Times New Roman" w:cs="Times New Roman"/>
                <w:sz w:val="26"/>
                <w:szCs w:val="26"/>
              </w:rPr>
              <w:t>000</w:t>
            </w:r>
          </w:p>
        </w:tc>
        <w:tc>
          <w:tcPr>
            <w:tcW w:w="1348" w:type="dxa"/>
            <w:vAlign w:val="center"/>
          </w:tcPr>
          <w:p w:rsidR="00E35F50" w:rsidRPr="00C45D06" w:rsidRDefault="00E35F50" w:rsidP="006266BD">
            <w:pPr>
              <w:snapToGrid w:val="0"/>
              <w:ind w:left="-36" w:right="-52"/>
              <w:jc w:val="center"/>
              <w:rPr>
                <w:rFonts w:ascii="Times New Roman" w:eastAsia="Calibri" w:hAnsi="Times New Roman" w:cs="Times New Roman"/>
                <w:sz w:val="26"/>
                <w:szCs w:val="26"/>
              </w:rPr>
            </w:pPr>
            <w:r w:rsidRPr="00C45D06">
              <w:rPr>
                <w:rFonts w:ascii="Times New Roman" w:eastAsia="Calibri" w:hAnsi="Times New Roman" w:cs="Times New Roman"/>
                <w:sz w:val="26"/>
                <w:szCs w:val="26"/>
              </w:rPr>
              <w:t>ГП-2.</w:t>
            </w:r>
            <w:r>
              <w:rPr>
                <w:rFonts w:ascii="Times New Roman" w:eastAsia="Calibri" w:hAnsi="Times New Roman" w:cs="Times New Roman"/>
                <w:sz w:val="26"/>
                <w:szCs w:val="26"/>
              </w:rPr>
              <w:t>1</w:t>
            </w:r>
          </w:p>
        </w:tc>
      </w:tr>
      <w:tr w:rsidR="00194113" w:rsidRPr="005F7D1A" w:rsidTr="0020297E">
        <w:trPr>
          <w:trHeight w:val="513"/>
        </w:trPr>
        <w:tc>
          <w:tcPr>
            <w:tcW w:w="1242" w:type="dxa"/>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color w:val="76923C" w:themeColor="accent3" w:themeShade="BF"/>
                <w:sz w:val="26"/>
                <w:szCs w:val="26"/>
                <w:highlight w:val="yellow"/>
              </w:rPr>
            </w:pPr>
          </w:p>
        </w:tc>
        <w:tc>
          <w:tcPr>
            <w:tcW w:w="8578" w:type="dxa"/>
            <w:gridSpan w:val="3"/>
            <w:vAlign w:val="center"/>
          </w:tcPr>
          <w:p w:rsidR="00194113" w:rsidRPr="005F7D1A" w:rsidRDefault="00194113" w:rsidP="005F7D1A">
            <w:pPr>
              <w:widowControl w:val="0"/>
              <w:autoSpaceDE w:val="0"/>
              <w:autoSpaceDN w:val="0"/>
              <w:adjustRightInd w:val="0"/>
              <w:spacing w:line="276" w:lineRule="auto"/>
              <w:jc w:val="center"/>
              <w:rPr>
                <w:rFonts w:ascii="Times New Roman" w:eastAsia="Times New Roman" w:hAnsi="Times New Roman" w:cs="Times New Roman"/>
                <w:b/>
                <w:color w:val="76923C" w:themeColor="accent3" w:themeShade="BF"/>
                <w:sz w:val="26"/>
                <w:szCs w:val="26"/>
                <w:highlight w:val="yellow"/>
              </w:rPr>
            </w:pPr>
            <w:r w:rsidRPr="005F7D1A">
              <w:rPr>
                <w:rFonts w:ascii="Times New Roman" w:eastAsia="Times New Roman" w:hAnsi="Times New Roman" w:cs="Times New Roman"/>
                <w:b/>
                <w:sz w:val="26"/>
                <w:szCs w:val="26"/>
              </w:rPr>
              <w:t>Материалы по обоснованию генерального плана</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3</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Текстовые материалы</w:t>
            </w:r>
          </w:p>
        </w:tc>
      </w:tr>
      <w:tr w:rsidR="00194113" w:rsidRPr="005F7D1A" w:rsidTr="0020297E">
        <w:tc>
          <w:tcPr>
            <w:tcW w:w="1242" w:type="dxa"/>
            <w:vAlign w:val="center"/>
          </w:tcPr>
          <w:p w:rsidR="00194113" w:rsidRPr="005F7D1A" w:rsidRDefault="00194113"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Том 4</w:t>
            </w:r>
          </w:p>
        </w:tc>
        <w:tc>
          <w:tcPr>
            <w:tcW w:w="8578" w:type="dxa"/>
            <w:gridSpan w:val="3"/>
          </w:tcPr>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Материалы по обоснованию генерального плана</w:t>
            </w:r>
          </w:p>
          <w:p w:rsidR="00194113" w:rsidRPr="005F7D1A" w:rsidRDefault="00194113"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Графические материалы</w:t>
            </w:r>
          </w:p>
        </w:tc>
      </w:tr>
      <w:tr w:rsidR="00194113" w:rsidRPr="005F7D1A" w:rsidTr="00C45D06">
        <w:tc>
          <w:tcPr>
            <w:tcW w:w="1242" w:type="dxa"/>
            <w:vAlign w:val="center"/>
          </w:tcPr>
          <w:p w:rsidR="00194113" w:rsidRPr="005F7D1A" w:rsidRDefault="00C45D06"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4</w:t>
            </w:r>
          </w:p>
        </w:tc>
        <w:tc>
          <w:tcPr>
            <w:tcW w:w="5812" w:type="dxa"/>
            <w:vAlign w:val="center"/>
          </w:tcPr>
          <w:p w:rsidR="00194113" w:rsidRPr="005F7D1A" w:rsidRDefault="002A7515" w:rsidP="005F7D1A">
            <w:pPr>
              <w:spacing w:line="276" w:lineRule="auto"/>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w:t>
            </w:r>
          </w:p>
        </w:tc>
        <w:tc>
          <w:tcPr>
            <w:tcW w:w="1418" w:type="dxa"/>
            <w:vAlign w:val="center"/>
          </w:tcPr>
          <w:p w:rsidR="00194113" w:rsidRPr="005F7D1A" w:rsidRDefault="002A7515" w:rsidP="005F7D1A">
            <w:pPr>
              <w:spacing w:line="276" w:lineRule="auto"/>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1:10000</w:t>
            </w:r>
          </w:p>
        </w:tc>
        <w:tc>
          <w:tcPr>
            <w:tcW w:w="1348" w:type="dxa"/>
            <w:vAlign w:val="center"/>
          </w:tcPr>
          <w:p w:rsidR="00194113" w:rsidRPr="005F7D1A" w:rsidRDefault="00194113" w:rsidP="005F7D1A">
            <w:pPr>
              <w:spacing w:line="276" w:lineRule="auto"/>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2.2</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5</w:t>
            </w:r>
          </w:p>
        </w:tc>
        <w:tc>
          <w:tcPr>
            <w:tcW w:w="5812" w:type="dxa"/>
            <w:vAlign w:val="center"/>
          </w:tcPr>
          <w:p w:rsidR="00194113" w:rsidRPr="005F7D1A" w:rsidRDefault="002A7515"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зон с особыми условиями использования территории Границы территорий, подверженных риску возникновения чрезвычайных ситуаций природного и техногенного характера</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2A7515" w:rsidRPr="005F7D1A">
              <w:rPr>
                <w:rFonts w:ascii="Times New Roman" w:eastAsia="Calibri" w:hAnsi="Times New Roman" w:cs="Times New Roman"/>
                <w:sz w:val="26"/>
                <w:szCs w:val="26"/>
              </w:rPr>
              <w:t>-2.</w:t>
            </w:r>
            <w:r w:rsidR="00C45D06" w:rsidRPr="005F7D1A">
              <w:rPr>
                <w:rFonts w:ascii="Times New Roman" w:eastAsia="Calibri" w:hAnsi="Times New Roman" w:cs="Times New Roman"/>
                <w:sz w:val="26"/>
                <w:szCs w:val="26"/>
              </w:rPr>
              <w:t>3</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6</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Карта транспортной инфраструктуры и размещения объектов социального обслуживания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поселения</w:t>
            </w:r>
          </w:p>
        </w:tc>
        <w:tc>
          <w:tcPr>
            <w:tcW w:w="1418" w:type="dxa"/>
            <w:vAlign w:val="center"/>
          </w:tcPr>
          <w:p w:rsidR="00194113" w:rsidRPr="005F7D1A" w:rsidRDefault="00194113" w:rsidP="005F7D1A">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C45D06" w:rsidRPr="005F7D1A">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4</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t>7</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 xml:space="preserve">Схема размещения </w:t>
            </w:r>
            <w:proofErr w:type="spellStart"/>
            <w:r w:rsidRPr="005F7D1A">
              <w:rPr>
                <w:rFonts w:ascii="Times New Roman" w:eastAsia="Calibri" w:hAnsi="Times New Roman" w:cs="Times New Roman"/>
                <w:sz w:val="26"/>
                <w:szCs w:val="26"/>
              </w:rPr>
              <w:t>Южненского</w:t>
            </w:r>
            <w:proofErr w:type="spellEnd"/>
            <w:r w:rsidRPr="005F7D1A">
              <w:rPr>
                <w:rFonts w:ascii="Times New Roman" w:eastAsia="Calibri" w:hAnsi="Times New Roman" w:cs="Times New Roman"/>
                <w:sz w:val="26"/>
                <w:szCs w:val="26"/>
              </w:rPr>
              <w:t xml:space="preserve"> сельского </w:t>
            </w:r>
            <w:r w:rsidRPr="005F7D1A">
              <w:rPr>
                <w:rFonts w:ascii="Times New Roman" w:eastAsia="Calibri" w:hAnsi="Times New Roman" w:cs="Times New Roman"/>
                <w:sz w:val="26"/>
                <w:szCs w:val="26"/>
              </w:rPr>
              <w:lastRenderedPageBreak/>
              <w:t xml:space="preserve">поселения в структуре муниципального образования </w:t>
            </w:r>
            <w:proofErr w:type="spellStart"/>
            <w:r w:rsidRPr="005F7D1A">
              <w:rPr>
                <w:rFonts w:ascii="Times New Roman" w:eastAsia="Calibri" w:hAnsi="Times New Roman" w:cs="Times New Roman"/>
                <w:sz w:val="26"/>
                <w:szCs w:val="26"/>
              </w:rPr>
              <w:t>Белореченский</w:t>
            </w:r>
            <w:proofErr w:type="spellEnd"/>
            <w:r w:rsidRPr="005F7D1A">
              <w:rPr>
                <w:rFonts w:ascii="Times New Roman" w:eastAsia="Calibri" w:hAnsi="Times New Roman" w:cs="Times New Roman"/>
                <w:sz w:val="26"/>
                <w:szCs w:val="26"/>
              </w:rPr>
              <w:t xml:space="preserve"> район</w:t>
            </w:r>
          </w:p>
        </w:tc>
        <w:tc>
          <w:tcPr>
            <w:tcW w:w="1418" w:type="dxa"/>
            <w:vAlign w:val="center"/>
          </w:tcPr>
          <w:p w:rsidR="00194113" w:rsidRPr="005F7D1A" w:rsidRDefault="00C45D06" w:rsidP="005F7D1A">
            <w:pPr>
              <w:snapToGrid w:val="0"/>
              <w:jc w:val="center"/>
              <w:rPr>
                <w:rFonts w:ascii="Times New Roman" w:eastAsia="Calibri" w:hAnsi="Times New Roman" w:cs="Times New Roman"/>
                <w:sz w:val="26"/>
                <w:szCs w:val="26"/>
              </w:rPr>
            </w:pPr>
            <w:proofErr w:type="spellStart"/>
            <w:r w:rsidRPr="005F7D1A">
              <w:rPr>
                <w:rFonts w:ascii="Times New Roman" w:eastAsia="Calibri" w:hAnsi="Times New Roman" w:cs="Times New Roman"/>
                <w:sz w:val="26"/>
                <w:szCs w:val="26"/>
              </w:rPr>
              <w:lastRenderedPageBreak/>
              <w:t>б\</w:t>
            </w:r>
            <w:proofErr w:type="gramStart"/>
            <w:r w:rsidRPr="005F7D1A">
              <w:rPr>
                <w:rFonts w:ascii="Times New Roman" w:eastAsia="Calibri" w:hAnsi="Times New Roman" w:cs="Times New Roman"/>
                <w:sz w:val="26"/>
                <w:szCs w:val="26"/>
              </w:rPr>
              <w:t>м</w:t>
            </w:r>
            <w:proofErr w:type="spellEnd"/>
            <w:proofErr w:type="gramEnd"/>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5</w:t>
            </w:r>
          </w:p>
        </w:tc>
      </w:tr>
      <w:tr w:rsidR="00194113" w:rsidRPr="005F7D1A" w:rsidTr="00C45D06">
        <w:tc>
          <w:tcPr>
            <w:tcW w:w="1242" w:type="dxa"/>
            <w:vAlign w:val="center"/>
          </w:tcPr>
          <w:p w:rsidR="00194113" w:rsidRPr="005F7D1A" w:rsidRDefault="00C45D06" w:rsidP="005F7D1A">
            <w:pPr>
              <w:snapToGrid w:val="0"/>
              <w:jc w:val="center"/>
              <w:rPr>
                <w:rFonts w:ascii="Times New Roman" w:hAnsi="Times New Roman" w:cs="Times New Roman"/>
                <w:bCs/>
                <w:color w:val="000000" w:themeColor="text1"/>
                <w:sz w:val="26"/>
                <w:szCs w:val="26"/>
              </w:rPr>
            </w:pPr>
            <w:r w:rsidRPr="005F7D1A">
              <w:rPr>
                <w:rFonts w:ascii="Times New Roman" w:hAnsi="Times New Roman" w:cs="Times New Roman"/>
                <w:bCs/>
                <w:color w:val="000000" w:themeColor="text1"/>
                <w:sz w:val="26"/>
                <w:szCs w:val="26"/>
              </w:rPr>
              <w:lastRenderedPageBreak/>
              <w:t>8</w:t>
            </w:r>
          </w:p>
        </w:tc>
        <w:tc>
          <w:tcPr>
            <w:tcW w:w="5812" w:type="dxa"/>
            <w:vAlign w:val="center"/>
          </w:tcPr>
          <w:p w:rsidR="00194113" w:rsidRPr="005F7D1A" w:rsidRDefault="00C45D06" w:rsidP="005F7D1A">
            <w:pPr>
              <w:rPr>
                <w:rFonts w:ascii="Times New Roman" w:eastAsia="Calibri" w:hAnsi="Times New Roman" w:cs="Times New Roman"/>
                <w:sz w:val="26"/>
                <w:szCs w:val="26"/>
              </w:rPr>
            </w:pPr>
            <w:r w:rsidRPr="005F7D1A">
              <w:rPr>
                <w:rFonts w:ascii="Times New Roman" w:eastAsia="Calibri" w:hAnsi="Times New Roman" w:cs="Times New Roman"/>
                <w:sz w:val="26"/>
                <w:szCs w:val="26"/>
              </w:rPr>
              <w:t>Карта современного состояния и использования территории</w:t>
            </w:r>
          </w:p>
        </w:tc>
        <w:tc>
          <w:tcPr>
            <w:tcW w:w="1418" w:type="dxa"/>
            <w:vAlign w:val="center"/>
          </w:tcPr>
          <w:p w:rsidR="00194113" w:rsidRPr="005F7D1A" w:rsidRDefault="00194113" w:rsidP="00E35F50">
            <w:pPr>
              <w:snapToGrid w:val="0"/>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1:</w:t>
            </w:r>
            <w:r w:rsidR="00E35F50">
              <w:rPr>
                <w:rFonts w:ascii="Times New Roman" w:eastAsia="Calibri" w:hAnsi="Times New Roman" w:cs="Times New Roman"/>
                <w:sz w:val="26"/>
                <w:szCs w:val="26"/>
              </w:rPr>
              <w:t>25</w:t>
            </w:r>
            <w:r w:rsidRPr="005F7D1A">
              <w:rPr>
                <w:rFonts w:ascii="Times New Roman" w:eastAsia="Calibri" w:hAnsi="Times New Roman" w:cs="Times New Roman"/>
                <w:sz w:val="26"/>
                <w:szCs w:val="26"/>
              </w:rPr>
              <w:t>000</w:t>
            </w:r>
          </w:p>
        </w:tc>
        <w:tc>
          <w:tcPr>
            <w:tcW w:w="1348" w:type="dxa"/>
            <w:vAlign w:val="center"/>
          </w:tcPr>
          <w:p w:rsidR="00194113" w:rsidRPr="005F7D1A" w:rsidRDefault="00194113" w:rsidP="005F7D1A">
            <w:pPr>
              <w:snapToGrid w:val="0"/>
              <w:ind w:left="-36" w:right="-52"/>
              <w:jc w:val="center"/>
              <w:rPr>
                <w:rFonts w:ascii="Times New Roman" w:eastAsia="Calibri" w:hAnsi="Times New Roman" w:cs="Times New Roman"/>
                <w:sz w:val="26"/>
                <w:szCs w:val="26"/>
              </w:rPr>
            </w:pPr>
            <w:r w:rsidRPr="005F7D1A">
              <w:rPr>
                <w:rFonts w:ascii="Times New Roman" w:eastAsia="Calibri" w:hAnsi="Times New Roman" w:cs="Times New Roman"/>
                <w:sz w:val="26"/>
                <w:szCs w:val="26"/>
              </w:rPr>
              <w:t>ГП-</w:t>
            </w:r>
            <w:r w:rsidR="00C45D06" w:rsidRPr="005F7D1A">
              <w:rPr>
                <w:rFonts w:ascii="Times New Roman" w:eastAsia="Calibri" w:hAnsi="Times New Roman" w:cs="Times New Roman"/>
                <w:sz w:val="26"/>
                <w:szCs w:val="26"/>
              </w:rPr>
              <w:t>6</w:t>
            </w:r>
          </w:p>
        </w:tc>
      </w:tr>
    </w:tbl>
    <w:p w:rsidR="00681DDE" w:rsidRPr="005F7D1A" w:rsidRDefault="00681DDE" w:rsidP="005F7D1A">
      <w:pPr>
        <w:widowControl w:val="0"/>
        <w:autoSpaceDE w:val="0"/>
        <w:autoSpaceDN w:val="0"/>
        <w:adjustRightInd w:val="0"/>
        <w:spacing w:after="0"/>
        <w:jc w:val="center"/>
        <w:rPr>
          <w:rFonts w:ascii="Times New Roman" w:eastAsia="Times New Roman" w:hAnsi="Times New Roman" w:cs="Times New Roman"/>
          <w:b/>
          <w:color w:val="76923C" w:themeColor="accent3" w:themeShade="BF"/>
          <w:sz w:val="28"/>
          <w:szCs w:val="28"/>
          <w:highlight w:val="yellow"/>
        </w:rPr>
      </w:pPr>
    </w:p>
    <w:p w:rsidR="004836DA" w:rsidRPr="005F7D1A" w:rsidRDefault="004836DA" w:rsidP="005F7D1A">
      <w:pPr>
        <w:spacing w:after="0"/>
        <w:ind w:firstLine="709"/>
        <w:rPr>
          <w:rFonts w:ascii="Times New Roman" w:eastAsia="Times New Roman" w:hAnsi="Times New Roman" w:cs="Times New Roman"/>
          <w:b/>
          <w:color w:val="76923C" w:themeColor="accent3" w:themeShade="BF"/>
          <w:sz w:val="28"/>
          <w:szCs w:val="28"/>
          <w:highlight w:val="yellow"/>
        </w:rPr>
      </w:pPr>
    </w:p>
    <w:p w:rsidR="004836DA" w:rsidRPr="005F7D1A" w:rsidRDefault="004836DA" w:rsidP="005F7D1A">
      <w:pPr>
        <w:spacing w:after="0"/>
        <w:ind w:firstLine="709"/>
        <w:rPr>
          <w:rFonts w:ascii="Times New Roman" w:eastAsia="Times New Roman" w:hAnsi="Times New Roman" w:cs="Times New Roman"/>
          <w:b/>
          <w:color w:val="76923C" w:themeColor="accent3" w:themeShade="BF"/>
          <w:sz w:val="28"/>
          <w:szCs w:val="28"/>
          <w:highlight w:val="yellow"/>
        </w:rPr>
      </w:pPr>
      <w:r w:rsidRPr="005F7D1A">
        <w:rPr>
          <w:rFonts w:ascii="Times New Roman" w:eastAsia="Times New Roman" w:hAnsi="Times New Roman" w:cs="Times New Roman"/>
          <w:b/>
          <w:color w:val="76923C" w:themeColor="accent3" w:themeShade="BF"/>
          <w:sz w:val="28"/>
          <w:szCs w:val="28"/>
          <w:highlight w:val="yellow"/>
        </w:rPr>
        <w:br w:type="page"/>
      </w:r>
    </w:p>
    <w:p w:rsidR="003D5B31" w:rsidRPr="005F7D1A" w:rsidRDefault="00215B93" w:rsidP="005F7D1A">
      <w:pPr>
        <w:pStyle w:val="38"/>
        <w:spacing w:after="0"/>
      </w:pPr>
      <w:r w:rsidRPr="005F7D1A">
        <w:lastRenderedPageBreak/>
        <w:t>Оглавление</w:t>
      </w:r>
    </w:p>
    <w:p w:rsidR="005A11F1" w:rsidRDefault="006347CE">
      <w:pPr>
        <w:pStyle w:val="1b"/>
        <w:rPr>
          <w:rFonts w:asciiTheme="minorHAnsi" w:hAnsiTheme="minorHAnsi" w:cstheme="minorBidi"/>
          <w:b w:val="0"/>
          <w:sz w:val="22"/>
          <w:szCs w:val="22"/>
        </w:rPr>
      </w:pPr>
      <w:r w:rsidRPr="006347CE">
        <w:rPr>
          <w:rFonts w:eastAsia="Times New Roman"/>
          <w:color w:val="76923C" w:themeColor="accent3" w:themeShade="BF"/>
          <w:lang w:eastAsia="ar-SA"/>
        </w:rPr>
        <w:fldChar w:fldCharType="begin"/>
      </w:r>
      <w:r w:rsidR="003D5B31" w:rsidRPr="005F7D1A">
        <w:rPr>
          <w:rFonts w:eastAsia="Times New Roman"/>
          <w:color w:val="76923C" w:themeColor="accent3" w:themeShade="BF"/>
          <w:lang w:eastAsia="ar-SA"/>
        </w:rPr>
        <w:instrText xml:space="preserve"> TOC \o "1-3" \h \z \u </w:instrText>
      </w:r>
      <w:r w:rsidRPr="006347CE">
        <w:rPr>
          <w:rFonts w:eastAsia="Times New Roman"/>
          <w:color w:val="76923C" w:themeColor="accent3" w:themeShade="BF"/>
          <w:lang w:eastAsia="ar-SA"/>
        </w:rPr>
        <w:fldChar w:fldCharType="separate"/>
      </w:r>
      <w:hyperlink w:anchor="_Toc508956605" w:history="1">
        <w:r w:rsidR="005A11F1" w:rsidRPr="009578B5">
          <w:rPr>
            <w:rStyle w:val="af4"/>
            <w:spacing w:val="-9"/>
            <w:lang w:eastAsia="ar-SA"/>
          </w:rPr>
          <w:t>Введение</w:t>
        </w:r>
        <w:r w:rsidR="005A11F1">
          <w:rPr>
            <w:webHidden/>
          </w:rPr>
          <w:tab/>
        </w:r>
        <w:r>
          <w:rPr>
            <w:webHidden/>
          </w:rPr>
          <w:fldChar w:fldCharType="begin"/>
        </w:r>
        <w:r w:rsidR="005A11F1">
          <w:rPr>
            <w:webHidden/>
          </w:rPr>
          <w:instrText xml:space="preserve"> PAGEREF _Toc508956605 \h </w:instrText>
        </w:r>
        <w:r>
          <w:rPr>
            <w:webHidden/>
          </w:rPr>
        </w:r>
        <w:r>
          <w:rPr>
            <w:webHidden/>
          </w:rPr>
          <w:fldChar w:fldCharType="separate"/>
        </w:r>
        <w:r w:rsidR="005A11F1">
          <w:rPr>
            <w:webHidden/>
          </w:rPr>
          <w:t>8</w:t>
        </w:r>
        <w:r>
          <w:rPr>
            <w:webHidden/>
          </w:rPr>
          <w:fldChar w:fldCharType="end"/>
        </w:r>
      </w:hyperlink>
    </w:p>
    <w:p w:rsidR="005A11F1" w:rsidRDefault="006347CE">
      <w:pPr>
        <w:pStyle w:val="1b"/>
        <w:rPr>
          <w:rFonts w:asciiTheme="minorHAnsi" w:hAnsiTheme="minorHAnsi" w:cstheme="minorBidi"/>
          <w:b w:val="0"/>
          <w:sz w:val="22"/>
          <w:szCs w:val="22"/>
        </w:rPr>
      </w:pPr>
      <w:hyperlink w:anchor="_Toc508956606" w:history="1">
        <w:r w:rsidR="005A11F1" w:rsidRPr="009578B5">
          <w:rPr>
            <w:rStyle w:val="af4"/>
            <w:lang w:eastAsia="ar-SA"/>
          </w:rPr>
          <w:t>4. Цели и задачи территориального планирования</w:t>
        </w:r>
        <w:r w:rsidR="005A11F1">
          <w:rPr>
            <w:webHidden/>
          </w:rPr>
          <w:tab/>
        </w:r>
        <w:r>
          <w:rPr>
            <w:webHidden/>
          </w:rPr>
          <w:fldChar w:fldCharType="begin"/>
        </w:r>
        <w:r w:rsidR="005A11F1">
          <w:rPr>
            <w:webHidden/>
          </w:rPr>
          <w:instrText xml:space="preserve"> PAGEREF _Toc508956606 \h </w:instrText>
        </w:r>
        <w:r>
          <w:rPr>
            <w:webHidden/>
          </w:rPr>
        </w:r>
        <w:r>
          <w:rPr>
            <w:webHidden/>
          </w:rPr>
          <w:fldChar w:fldCharType="separate"/>
        </w:r>
        <w:r w:rsidR="005A11F1">
          <w:rPr>
            <w:webHidden/>
          </w:rPr>
          <w:t>10</w:t>
        </w:r>
        <w:r>
          <w:rPr>
            <w:webHidden/>
          </w:rPr>
          <w:fldChar w:fldCharType="end"/>
        </w:r>
      </w:hyperlink>
    </w:p>
    <w:p w:rsidR="005A11F1" w:rsidRDefault="006347CE">
      <w:pPr>
        <w:pStyle w:val="2a"/>
        <w:rPr>
          <w:rFonts w:asciiTheme="minorHAnsi" w:hAnsiTheme="minorHAnsi" w:cstheme="minorBidi"/>
          <w:sz w:val="22"/>
          <w:szCs w:val="22"/>
        </w:rPr>
      </w:pPr>
      <w:hyperlink w:anchor="_Toc508956607" w:history="1">
        <w:r w:rsidR="005A11F1" w:rsidRPr="009578B5">
          <w:rPr>
            <w:rStyle w:val="af4"/>
            <w:b/>
          </w:rPr>
          <w:t>4.1 Положение генерального плана</w:t>
        </w:r>
        <w:r w:rsidR="005A11F1">
          <w:rPr>
            <w:webHidden/>
          </w:rPr>
          <w:tab/>
        </w:r>
        <w:r>
          <w:rPr>
            <w:webHidden/>
          </w:rPr>
          <w:fldChar w:fldCharType="begin"/>
        </w:r>
        <w:r w:rsidR="005A11F1">
          <w:rPr>
            <w:webHidden/>
          </w:rPr>
          <w:instrText xml:space="preserve"> PAGEREF _Toc508956607 \h </w:instrText>
        </w:r>
        <w:r>
          <w:rPr>
            <w:webHidden/>
          </w:rPr>
        </w:r>
        <w:r>
          <w:rPr>
            <w:webHidden/>
          </w:rPr>
          <w:fldChar w:fldCharType="separate"/>
        </w:r>
        <w:r w:rsidR="005A11F1">
          <w:rPr>
            <w:webHidden/>
          </w:rPr>
          <w:t>10</w:t>
        </w:r>
        <w:r>
          <w:rPr>
            <w:webHidden/>
          </w:rPr>
          <w:fldChar w:fldCharType="end"/>
        </w:r>
      </w:hyperlink>
    </w:p>
    <w:p w:rsidR="005A11F1" w:rsidRDefault="006347CE">
      <w:pPr>
        <w:pStyle w:val="2a"/>
        <w:rPr>
          <w:rFonts w:asciiTheme="minorHAnsi" w:hAnsiTheme="minorHAnsi" w:cstheme="minorBidi"/>
          <w:sz w:val="22"/>
          <w:szCs w:val="22"/>
        </w:rPr>
      </w:pPr>
      <w:hyperlink w:anchor="_Toc508956608" w:history="1">
        <w:r w:rsidR="005A11F1" w:rsidRPr="009578B5">
          <w:rPr>
            <w:rStyle w:val="af4"/>
            <w:b/>
          </w:rPr>
          <w:t>4.2 Особенности разработки генерального плана</w:t>
        </w:r>
        <w:r w:rsidR="005A11F1">
          <w:rPr>
            <w:webHidden/>
          </w:rPr>
          <w:tab/>
        </w:r>
        <w:r>
          <w:rPr>
            <w:webHidden/>
          </w:rPr>
          <w:fldChar w:fldCharType="begin"/>
        </w:r>
        <w:r w:rsidR="005A11F1">
          <w:rPr>
            <w:webHidden/>
          </w:rPr>
          <w:instrText xml:space="preserve"> PAGEREF _Toc508956608 \h </w:instrText>
        </w:r>
        <w:r>
          <w:rPr>
            <w:webHidden/>
          </w:rPr>
        </w:r>
        <w:r>
          <w:rPr>
            <w:webHidden/>
          </w:rPr>
          <w:fldChar w:fldCharType="separate"/>
        </w:r>
        <w:r w:rsidR="005A11F1">
          <w:rPr>
            <w:webHidden/>
          </w:rPr>
          <w:t>11</w:t>
        </w:r>
        <w:r>
          <w:rPr>
            <w:webHidden/>
          </w:rPr>
          <w:fldChar w:fldCharType="end"/>
        </w:r>
      </w:hyperlink>
    </w:p>
    <w:p w:rsidR="005A11F1" w:rsidRDefault="006347CE">
      <w:pPr>
        <w:pStyle w:val="2a"/>
        <w:rPr>
          <w:rFonts w:asciiTheme="minorHAnsi" w:hAnsiTheme="minorHAnsi" w:cstheme="minorBidi"/>
          <w:sz w:val="22"/>
          <w:szCs w:val="22"/>
        </w:rPr>
      </w:pPr>
      <w:hyperlink w:anchor="_Toc508956609" w:history="1">
        <w:r w:rsidR="005A11F1" w:rsidRPr="009578B5">
          <w:rPr>
            <w:rStyle w:val="af4"/>
            <w:b/>
          </w:rPr>
          <w:t>4.3 Цели и задачи территориального планирования</w:t>
        </w:r>
        <w:r w:rsidR="005A11F1">
          <w:rPr>
            <w:webHidden/>
          </w:rPr>
          <w:tab/>
        </w:r>
        <w:r>
          <w:rPr>
            <w:webHidden/>
          </w:rPr>
          <w:fldChar w:fldCharType="begin"/>
        </w:r>
        <w:r w:rsidR="005A11F1">
          <w:rPr>
            <w:webHidden/>
          </w:rPr>
          <w:instrText xml:space="preserve"> PAGEREF _Toc508956609 \h </w:instrText>
        </w:r>
        <w:r>
          <w:rPr>
            <w:webHidden/>
          </w:rPr>
        </w:r>
        <w:r>
          <w:rPr>
            <w:webHidden/>
          </w:rPr>
          <w:fldChar w:fldCharType="separate"/>
        </w:r>
        <w:r w:rsidR="005A11F1">
          <w:rPr>
            <w:webHidden/>
          </w:rPr>
          <w:t>14</w:t>
        </w:r>
        <w:r>
          <w:rPr>
            <w:webHidden/>
          </w:rPr>
          <w:fldChar w:fldCharType="end"/>
        </w:r>
      </w:hyperlink>
    </w:p>
    <w:p w:rsidR="005A11F1" w:rsidRDefault="006347CE">
      <w:pPr>
        <w:pStyle w:val="1b"/>
        <w:rPr>
          <w:rFonts w:asciiTheme="minorHAnsi" w:hAnsiTheme="minorHAnsi" w:cstheme="minorBidi"/>
          <w:b w:val="0"/>
          <w:sz w:val="22"/>
          <w:szCs w:val="22"/>
        </w:rPr>
      </w:pPr>
      <w:hyperlink w:anchor="_Toc508956610" w:history="1">
        <w:r w:rsidR="005A11F1" w:rsidRPr="009578B5">
          <w:rPr>
            <w:rStyle w:val="af4"/>
            <w:lang w:eastAsia="ar-SA"/>
          </w:rPr>
          <w:t>5. Перечень мероприятий по территориальному планированию</w:t>
        </w:r>
        <w:r w:rsidR="005A11F1">
          <w:rPr>
            <w:webHidden/>
          </w:rPr>
          <w:tab/>
        </w:r>
        <w:r>
          <w:rPr>
            <w:webHidden/>
          </w:rPr>
          <w:fldChar w:fldCharType="begin"/>
        </w:r>
        <w:r w:rsidR="005A11F1">
          <w:rPr>
            <w:webHidden/>
          </w:rPr>
          <w:instrText xml:space="preserve"> PAGEREF _Toc508956610 \h </w:instrText>
        </w:r>
        <w:r>
          <w:rPr>
            <w:webHidden/>
          </w:rPr>
        </w:r>
        <w:r>
          <w:rPr>
            <w:webHidden/>
          </w:rPr>
          <w:fldChar w:fldCharType="separate"/>
        </w:r>
        <w:r w:rsidR="005A11F1">
          <w:rPr>
            <w:webHidden/>
          </w:rPr>
          <w:t>17</w:t>
        </w:r>
        <w:r>
          <w:rPr>
            <w:webHidden/>
          </w:rPr>
          <w:fldChar w:fldCharType="end"/>
        </w:r>
      </w:hyperlink>
    </w:p>
    <w:p w:rsidR="005A11F1" w:rsidRDefault="006347CE">
      <w:pPr>
        <w:pStyle w:val="2a"/>
        <w:rPr>
          <w:rFonts w:asciiTheme="minorHAnsi" w:hAnsiTheme="minorHAnsi" w:cstheme="minorBidi"/>
          <w:sz w:val="22"/>
          <w:szCs w:val="22"/>
        </w:rPr>
      </w:pPr>
      <w:hyperlink w:anchor="_Toc508956611" w:history="1">
        <w:r w:rsidR="005A11F1" w:rsidRPr="009578B5">
          <w:rPr>
            <w:rStyle w:val="af4"/>
            <w:b/>
          </w:rPr>
          <w:t>5.1 Проектируемая территориально-планировочная организация</w:t>
        </w:r>
        <w:r w:rsidR="005A11F1">
          <w:rPr>
            <w:webHidden/>
          </w:rPr>
          <w:tab/>
        </w:r>
        <w:r>
          <w:rPr>
            <w:webHidden/>
          </w:rPr>
          <w:fldChar w:fldCharType="begin"/>
        </w:r>
        <w:r w:rsidR="005A11F1">
          <w:rPr>
            <w:webHidden/>
          </w:rPr>
          <w:instrText xml:space="preserve"> PAGEREF _Toc508956611 \h </w:instrText>
        </w:r>
        <w:r>
          <w:rPr>
            <w:webHidden/>
          </w:rPr>
        </w:r>
        <w:r>
          <w:rPr>
            <w:webHidden/>
          </w:rPr>
          <w:fldChar w:fldCharType="separate"/>
        </w:r>
        <w:r w:rsidR="005A11F1">
          <w:rPr>
            <w:webHidden/>
          </w:rPr>
          <w:t>17</w:t>
        </w:r>
        <w:r>
          <w:rPr>
            <w:webHidden/>
          </w:rPr>
          <w:fldChar w:fldCharType="end"/>
        </w:r>
      </w:hyperlink>
    </w:p>
    <w:p w:rsidR="005A11F1" w:rsidRDefault="006347CE">
      <w:pPr>
        <w:pStyle w:val="2a"/>
        <w:rPr>
          <w:rFonts w:asciiTheme="minorHAnsi" w:hAnsiTheme="minorHAnsi" w:cstheme="minorBidi"/>
          <w:sz w:val="22"/>
          <w:szCs w:val="22"/>
        </w:rPr>
      </w:pPr>
      <w:hyperlink w:anchor="_Toc508956612" w:history="1">
        <w:r w:rsidR="005A11F1" w:rsidRPr="009578B5">
          <w:rPr>
            <w:rStyle w:val="af4"/>
            <w:b/>
          </w:rPr>
          <w:t>Сведения об объектах местного и регионального значения, планируемых для размещения</w:t>
        </w:r>
        <w:r w:rsidR="005A11F1">
          <w:rPr>
            <w:webHidden/>
          </w:rPr>
          <w:tab/>
        </w:r>
        <w:r>
          <w:rPr>
            <w:webHidden/>
          </w:rPr>
          <w:fldChar w:fldCharType="begin"/>
        </w:r>
        <w:r w:rsidR="005A11F1">
          <w:rPr>
            <w:webHidden/>
          </w:rPr>
          <w:instrText xml:space="preserve"> PAGEREF _Toc508956612 \h </w:instrText>
        </w:r>
        <w:r>
          <w:rPr>
            <w:webHidden/>
          </w:rPr>
        </w:r>
        <w:r>
          <w:rPr>
            <w:webHidden/>
          </w:rPr>
          <w:fldChar w:fldCharType="separate"/>
        </w:r>
        <w:r w:rsidR="005A11F1">
          <w:rPr>
            <w:webHidden/>
          </w:rPr>
          <w:t>17</w:t>
        </w:r>
        <w:r>
          <w:rPr>
            <w:webHidden/>
          </w:rPr>
          <w:fldChar w:fldCharType="end"/>
        </w:r>
      </w:hyperlink>
    </w:p>
    <w:p w:rsidR="005A11F1" w:rsidRDefault="006347CE">
      <w:pPr>
        <w:pStyle w:val="2a"/>
        <w:rPr>
          <w:rFonts w:asciiTheme="minorHAnsi" w:hAnsiTheme="minorHAnsi" w:cstheme="minorBidi"/>
          <w:sz w:val="22"/>
          <w:szCs w:val="22"/>
        </w:rPr>
      </w:pPr>
      <w:hyperlink w:anchor="_Toc508956613" w:history="1">
        <w:r w:rsidR="005A11F1" w:rsidRPr="009578B5">
          <w:rPr>
            <w:rStyle w:val="af4"/>
            <w:b/>
          </w:rPr>
          <w:t>5.2. Функциональное зонирование</w:t>
        </w:r>
        <w:r w:rsidR="005A11F1">
          <w:rPr>
            <w:webHidden/>
          </w:rPr>
          <w:tab/>
        </w:r>
        <w:r>
          <w:rPr>
            <w:webHidden/>
          </w:rPr>
          <w:fldChar w:fldCharType="begin"/>
        </w:r>
        <w:r w:rsidR="005A11F1">
          <w:rPr>
            <w:webHidden/>
          </w:rPr>
          <w:instrText xml:space="preserve"> PAGEREF _Toc508956613 \h </w:instrText>
        </w:r>
        <w:r>
          <w:rPr>
            <w:webHidden/>
          </w:rPr>
        </w:r>
        <w:r>
          <w:rPr>
            <w:webHidden/>
          </w:rPr>
          <w:fldChar w:fldCharType="separate"/>
        </w:r>
        <w:r w:rsidR="005A11F1">
          <w:rPr>
            <w:webHidden/>
          </w:rPr>
          <w:t>31</w:t>
        </w:r>
        <w:r>
          <w:rPr>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14" w:history="1">
        <w:r w:rsidR="005A11F1" w:rsidRPr="009578B5">
          <w:rPr>
            <w:rStyle w:val="af4"/>
            <w:rFonts w:eastAsia="Calibri"/>
            <w:noProof/>
          </w:rPr>
          <w:t>5.2.1. Параметры  и характеристика функциональных зон, сведения о планируемых в них объектах регионального и местного значения</w:t>
        </w:r>
        <w:r w:rsidR="005A11F1">
          <w:rPr>
            <w:noProof/>
            <w:webHidden/>
          </w:rPr>
          <w:tab/>
        </w:r>
        <w:r>
          <w:rPr>
            <w:noProof/>
            <w:webHidden/>
          </w:rPr>
          <w:fldChar w:fldCharType="begin"/>
        </w:r>
        <w:r w:rsidR="005A11F1">
          <w:rPr>
            <w:noProof/>
            <w:webHidden/>
          </w:rPr>
          <w:instrText xml:space="preserve"> PAGEREF _Toc508956614 \h </w:instrText>
        </w:r>
        <w:r>
          <w:rPr>
            <w:noProof/>
            <w:webHidden/>
          </w:rPr>
        </w:r>
        <w:r>
          <w:rPr>
            <w:noProof/>
            <w:webHidden/>
          </w:rPr>
          <w:fldChar w:fldCharType="separate"/>
        </w:r>
        <w:r w:rsidR="005A11F1">
          <w:rPr>
            <w:noProof/>
            <w:webHidden/>
          </w:rPr>
          <w:t>31</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15" w:history="1">
        <w:r w:rsidR="005A11F1" w:rsidRPr="009578B5">
          <w:rPr>
            <w:rStyle w:val="af4"/>
            <w:rFonts w:eastAsia="Calibri"/>
            <w:noProof/>
          </w:rPr>
          <w:t>5.2.1.1 Жилая зона</w:t>
        </w:r>
        <w:r w:rsidR="005A11F1">
          <w:rPr>
            <w:noProof/>
            <w:webHidden/>
          </w:rPr>
          <w:tab/>
        </w:r>
        <w:r>
          <w:rPr>
            <w:noProof/>
            <w:webHidden/>
          </w:rPr>
          <w:fldChar w:fldCharType="begin"/>
        </w:r>
        <w:r w:rsidR="005A11F1">
          <w:rPr>
            <w:noProof/>
            <w:webHidden/>
          </w:rPr>
          <w:instrText xml:space="preserve"> PAGEREF _Toc508956615 \h </w:instrText>
        </w:r>
        <w:r>
          <w:rPr>
            <w:noProof/>
            <w:webHidden/>
          </w:rPr>
        </w:r>
        <w:r>
          <w:rPr>
            <w:noProof/>
            <w:webHidden/>
          </w:rPr>
          <w:fldChar w:fldCharType="separate"/>
        </w:r>
        <w:r w:rsidR="005A11F1">
          <w:rPr>
            <w:noProof/>
            <w:webHidden/>
          </w:rPr>
          <w:t>33</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16" w:history="1">
        <w:r w:rsidR="005A11F1" w:rsidRPr="009578B5">
          <w:rPr>
            <w:rStyle w:val="af4"/>
            <w:rFonts w:eastAsia="Calibri"/>
            <w:noProof/>
          </w:rPr>
          <w:t>5.2.1.2 Общественно-деловая зона</w:t>
        </w:r>
        <w:r w:rsidR="005A11F1">
          <w:rPr>
            <w:noProof/>
            <w:webHidden/>
          </w:rPr>
          <w:tab/>
        </w:r>
        <w:r>
          <w:rPr>
            <w:noProof/>
            <w:webHidden/>
          </w:rPr>
          <w:fldChar w:fldCharType="begin"/>
        </w:r>
        <w:r w:rsidR="005A11F1">
          <w:rPr>
            <w:noProof/>
            <w:webHidden/>
          </w:rPr>
          <w:instrText xml:space="preserve"> PAGEREF _Toc508956616 \h </w:instrText>
        </w:r>
        <w:r>
          <w:rPr>
            <w:noProof/>
            <w:webHidden/>
          </w:rPr>
        </w:r>
        <w:r>
          <w:rPr>
            <w:noProof/>
            <w:webHidden/>
          </w:rPr>
          <w:fldChar w:fldCharType="separate"/>
        </w:r>
        <w:r w:rsidR="005A11F1">
          <w:rPr>
            <w:noProof/>
            <w:webHidden/>
          </w:rPr>
          <w:t>39</w:t>
        </w:r>
        <w:r>
          <w:rPr>
            <w:noProof/>
            <w:webHidden/>
          </w:rPr>
          <w:fldChar w:fldCharType="end"/>
        </w:r>
      </w:hyperlink>
    </w:p>
    <w:p w:rsidR="005A11F1" w:rsidRDefault="006347CE">
      <w:pPr>
        <w:pStyle w:val="1b"/>
        <w:rPr>
          <w:rFonts w:asciiTheme="minorHAnsi" w:hAnsiTheme="minorHAnsi" w:cstheme="minorBidi"/>
          <w:b w:val="0"/>
          <w:sz w:val="22"/>
          <w:szCs w:val="22"/>
        </w:rPr>
      </w:pPr>
      <w:hyperlink w:anchor="_Toc508956617"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_Toc508956617 \h </w:instrText>
        </w:r>
        <w:r>
          <w:rPr>
            <w:webHidden/>
          </w:rPr>
        </w:r>
        <w:r>
          <w:rPr>
            <w:webHidden/>
          </w:rPr>
          <w:fldChar w:fldCharType="separate"/>
        </w:r>
        <w:r w:rsidR="005A11F1">
          <w:rPr>
            <w:webHidden/>
          </w:rPr>
          <w:t>49</w:t>
        </w:r>
        <w:r>
          <w:rPr>
            <w:webHidden/>
          </w:rPr>
          <w:fldChar w:fldCharType="end"/>
        </w:r>
      </w:hyperlink>
    </w:p>
    <w:p w:rsidR="005A11F1" w:rsidRDefault="006347CE">
      <w:pPr>
        <w:pStyle w:val="1b"/>
        <w:rPr>
          <w:rFonts w:asciiTheme="minorHAnsi" w:hAnsiTheme="minorHAnsi" w:cstheme="minorBidi"/>
          <w:b w:val="0"/>
          <w:sz w:val="22"/>
          <w:szCs w:val="22"/>
        </w:rPr>
      </w:pPr>
      <w:hyperlink w:anchor="_Toc508956618"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_Toc508956618 \h </w:instrText>
        </w:r>
        <w:r>
          <w:rPr>
            <w:webHidden/>
          </w:rPr>
        </w:r>
        <w:r>
          <w:rPr>
            <w:webHidden/>
          </w:rPr>
          <w:fldChar w:fldCharType="separate"/>
        </w:r>
        <w:r w:rsidR="005A11F1">
          <w:rPr>
            <w:webHidden/>
          </w:rPr>
          <w:t>50</w:t>
        </w:r>
        <w:r>
          <w:rPr>
            <w:webHidden/>
          </w:rPr>
          <w:fldChar w:fldCharType="end"/>
        </w:r>
      </w:hyperlink>
    </w:p>
    <w:p w:rsidR="005A11F1" w:rsidRDefault="006347CE">
      <w:pPr>
        <w:pStyle w:val="1b"/>
        <w:rPr>
          <w:rFonts w:asciiTheme="minorHAnsi" w:hAnsiTheme="minorHAnsi" w:cstheme="minorBidi"/>
          <w:b w:val="0"/>
          <w:sz w:val="22"/>
          <w:szCs w:val="22"/>
        </w:rPr>
      </w:pPr>
      <w:hyperlink w:anchor="_Toc508956619"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_Toc508956619 \h </w:instrText>
        </w:r>
        <w:r>
          <w:rPr>
            <w:webHidden/>
          </w:rPr>
        </w:r>
        <w:r>
          <w:rPr>
            <w:webHidden/>
          </w:rPr>
          <w:fldChar w:fldCharType="separate"/>
        </w:r>
        <w:r w:rsidR="005A11F1">
          <w:rPr>
            <w:webHidden/>
          </w:rPr>
          <w:t>51</w:t>
        </w:r>
        <w:r>
          <w:rPr>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0" w:history="1">
        <w:r w:rsidR="005A11F1" w:rsidRPr="009578B5">
          <w:rPr>
            <w:rStyle w:val="af4"/>
            <w:rFonts w:eastAsia="Calibri"/>
            <w:noProof/>
          </w:rPr>
          <w:t>5.2.1.3 Производственная зона</w:t>
        </w:r>
        <w:r w:rsidR="005A11F1">
          <w:rPr>
            <w:noProof/>
            <w:webHidden/>
          </w:rPr>
          <w:tab/>
        </w:r>
        <w:r>
          <w:rPr>
            <w:noProof/>
            <w:webHidden/>
          </w:rPr>
          <w:fldChar w:fldCharType="begin"/>
        </w:r>
        <w:r w:rsidR="005A11F1">
          <w:rPr>
            <w:noProof/>
            <w:webHidden/>
          </w:rPr>
          <w:instrText xml:space="preserve"> PAGEREF _Toc508956620 \h </w:instrText>
        </w:r>
        <w:r>
          <w:rPr>
            <w:noProof/>
            <w:webHidden/>
          </w:rPr>
        </w:r>
        <w:r>
          <w:rPr>
            <w:noProof/>
            <w:webHidden/>
          </w:rPr>
          <w:fldChar w:fldCharType="separate"/>
        </w:r>
        <w:r w:rsidR="005A11F1">
          <w:rPr>
            <w:noProof/>
            <w:webHidden/>
          </w:rPr>
          <w:t>52</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1" w:history="1">
        <w:r w:rsidR="005A11F1" w:rsidRPr="009578B5">
          <w:rPr>
            <w:rStyle w:val="af4"/>
            <w:rFonts w:eastAsia="Calibri"/>
            <w:noProof/>
          </w:rPr>
          <w:t>5.2.1.4 Зона инженерной и транспортной инфраструктур</w:t>
        </w:r>
        <w:r w:rsidR="005A11F1">
          <w:rPr>
            <w:noProof/>
            <w:webHidden/>
          </w:rPr>
          <w:tab/>
        </w:r>
        <w:r>
          <w:rPr>
            <w:noProof/>
            <w:webHidden/>
          </w:rPr>
          <w:fldChar w:fldCharType="begin"/>
        </w:r>
        <w:r w:rsidR="005A11F1">
          <w:rPr>
            <w:noProof/>
            <w:webHidden/>
          </w:rPr>
          <w:instrText xml:space="preserve"> PAGEREF _Toc508956621 \h </w:instrText>
        </w:r>
        <w:r>
          <w:rPr>
            <w:noProof/>
            <w:webHidden/>
          </w:rPr>
        </w:r>
        <w:r>
          <w:rPr>
            <w:noProof/>
            <w:webHidden/>
          </w:rPr>
          <w:fldChar w:fldCharType="separate"/>
        </w:r>
        <w:r w:rsidR="005A11F1">
          <w:rPr>
            <w:noProof/>
            <w:webHidden/>
          </w:rPr>
          <w:t>53</w:t>
        </w:r>
        <w:r>
          <w:rPr>
            <w:noProof/>
            <w:webHidden/>
          </w:rPr>
          <w:fldChar w:fldCharType="end"/>
        </w:r>
      </w:hyperlink>
    </w:p>
    <w:p w:rsidR="005A11F1" w:rsidRDefault="006347CE">
      <w:pPr>
        <w:pStyle w:val="1b"/>
        <w:rPr>
          <w:rFonts w:asciiTheme="minorHAnsi" w:hAnsiTheme="minorHAnsi" w:cstheme="minorBidi"/>
          <w:b w:val="0"/>
          <w:sz w:val="22"/>
          <w:szCs w:val="22"/>
        </w:rPr>
      </w:pPr>
      <w:hyperlink w:anchor="_Toc508956622"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_Toc508956622 \h </w:instrText>
        </w:r>
        <w:r>
          <w:rPr>
            <w:webHidden/>
          </w:rPr>
        </w:r>
        <w:r>
          <w:rPr>
            <w:webHidden/>
          </w:rPr>
          <w:fldChar w:fldCharType="separate"/>
        </w:r>
        <w:r w:rsidR="005A11F1">
          <w:rPr>
            <w:webHidden/>
          </w:rPr>
          <w:t>54</w:t>
        </w:r>
        <w:r>
          <w:rPr>
            <w:webHidden/>
          </w:rPr>
          <w:fldChar w:fldCharType="end"/>
        </w:r>
      </w:hyperlink>
    </w:p>
    <w:p w:rsidR="005A11F1" w:rsidRDefault="006347CE">
      <w:pPr>
        <w:pStyle w:val="1b"/>
        <w:rPr>
          <w:rFonts w:asciiTheme="minorHAnsi" w:hAnsiTheme="minorHAnsi" w:cstheme="minorBidi"/>
          <w:b w:val="0"/>
          <w:sz w:val="22"/>
          <w:szCs w:val="22"/>
        </w:rPr>
      </w:pPr>
      <w:hyperlink w:anchor="_Toc508956623"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_Toc508956623 \h </w:instrText>
        </w:r>
        <w:r>
          <w:rPr>
            <w:webHidden/>
          </w:rPr>
        </w:r>
        <w:r>
          <w:rPr>
            <w:webHidden/>
          </w:rPr>
          <w:fldChar w:fldCharType="separate"/>
        </w:r>
        <w:r w:rsidR="005A11F1">
          <w:rPr>
            <w:webHidden/>
          </w:rPr>
          <w:t>55</w:t>
        </w:r>
        <w:r>
          <w:rPr>
            <w:webHidden/>
          </w:rPr>
          <w:fldChar w:fldCharType="end"/>
        </w:r>
      </w:hyperlink>
    </w:p>
    <w:p w:rsidR="005A11F1" w:rsidRDefault="006347CE">
      <w:pPr>
        <w:pStyle w:val="1b"/>
        <w:rPr>
          <w:rFonts w:asciiTheme="minorHAnsi" w:hAnsiTheme="minorHAnsi" w:cstheme="minorBidi"/>
          <w:b w:val="0"/>
          <w:sz w:val="22"/>
          <w:szCs w:val="22"/>
        </w:rPr>
      </w:pPr>
      <w:hyperlink w:anchor="_Toc508956624" w:history="1">
        <w:r w:rsidR="005A11F1" w:rsidRPr="009578B5">
          <w:rPr>
            <w:rStyle w:val="af4"/>
          </w:rPr>
          <w:t>Наименование</w:t>
        </w:r>
        <w:r w:rsidR="005A11F1">
          <w:rPr>
            <w:webHidden/>
          </w:rPr>
          <w:tab/>
        </w:r>
        <w:r>
          <w:rPr>
            <w:webHidden/>
          </w:rPr>
          <w:fldChar w:fldCharType="begin"/>
        </w:r>
        <w:r w:rsidR="005A11F1">
          <w:rPr>
            <w:webHidden/>
          </w:rPr>
          <w:instrText xml:space="preserve"> PAGEREF _Toc508956624 \h </w:instrText>
        </w:r>
        <w:r>
          <w:rPr>
            <w:webHidden/>
          </w:rPr>
        </w:r>
        <w:r>
          <w:rPr>
            <w:webHidden/>
          </w:rPr>
          <w:fldChar w:fldCharType="separate"/>
        </w:r>
        <w:r w:rsidR="005A11F1">
          <w:rPr>
            <w:webHidden/>
          </w:rPr>
          <w:t>55</w:t>
        </w:r>
        <w:r>
          <w:rPr>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5" w:history="1">
        <w:r w:rsidR="005A11F1" w:rsidRPr="009578B5">
          <w:rPr>
            <w:rStyle w:val="af4"/>
            <w:rFonts w:eastAsia="Calibri"/>
            <w:noProof/>
          </w:rPr>
          <w:t>5.2.1.5 Рекреационная зона</w:t>
        </w:r>
        <w:r w:rsidR="005A11F1">
          <w:rPr>
            <w:noProof/>
            <w:webHidden/>
          </w:rPr>
          <w:tab/>
        </w:r>
        <w:r>
          <w:rPr>
            <w:noProof/>
            <w:webHidden/>
          </w:rPr>
          <w:fldChar w:fldCharType="begin"/>
        </w:r>
        <w:r w:rsidR="005A11F1">
          <w:rPr>
            <w:noProof/>
            <w:webHidden/>
          </w:rPr>
          <w:instrText xml:space="preserve"> PAGEREF _Toc508956625 \h </w:instrText>
        </w:r>
        <w:r>
          <w:rPr>
            <w:noProof/>
            <w:webHidden/>
          </w:rPr>
        </w:r>
        <w:r>
          <w:rPr>
            <w:noProof/>
            <w:webHidden/>
          </w:rPr>
          <w:fldChar w:fldCharType="separate"/>
        </w:r>
        <w:r w:rsidR="005A11F1">
          <w:rPr>
            <w:noProof/>
            <w:webHidden/>
          </w:rPr>
          <w:t>56</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6" w:history="1">
        <w:r w:rsidR="005A11F1" w:rsidRPr="009578B5">
          <w:rPr>
            <w:rStyle w:val="af4"/>
            <w:rFonts w:eastAsia="Calibri"/>
            <w:noProof/>
          </w:rPr>
          <w:t>5.2.1.6 Зона сельскохозяйственного использования</w:t>
        </w:r>
        <w:r w:rsidR="005A11F1">
          <w:rPr>
            <w:noProof/>
            <w:webHidden/>
          </w:rPr>
          <w:tab/>
        </w:r>
        <w:r>
          <w:rPr>
            <w:noProof/>
            <w:webHidden/>
          </w:rPr>
          <w:fldChar w:fldCharType="begin"/>
        </w:r>
        <w:r w:rsidR="005A11F1">
          <w:rPr>
            <w:noProof/>
            <w:webHidden/>
          </w:rPr>
          <w:instrText xml:space="preserve"> PAGEREF _Toc508956626 \h </w:instrText>
        </w:r>
        <w:r>
          <w:rPr>
            <w:noProof/>
            <w:webHidden/>
          </w:rPr>
        </w:r>
        <w:r>
          <w:rPr>
            <w:noProof/>
            <w:webHidden/>
          </w:rPr>
          <w:fldChar w:fldCharType="separate"/>
        </w:r>
        <w:r w:rsidR="005A11F1">
          <w:rPr>
            <w:noProof/>
            <w:webHidden/>
          </w:rPr>
          <w:t>56</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7" w:history="1">
        <w:r w:rsidR="005A11F1" w:rsidRPr="009578B5">
          <w:rPr>
            <w:rStyle w:val="af4"/>
            <w:rFonts w:eastAsia="Calibri"/>
            <w:noProof/>
          </w:rPr>
          <w:t>5.2.1.7 Зона специального назначения</w:t>
        </w:r>
        <w:r w:rsidR="005A11F1">
          <w:rPr>
            <w:noProof/>
            <w:webHidden/>
          </w:rPr>
          <w:tab/>
        </w:r>
        <w:r>
          <w:rPr>
            <w:noProof/>
            <w:webHidden/>
          </w:rPr>
          <w:fldChar w:fldCharType="begin"/>
        </w:r>
        <w:r w:rsidR="005A11F1">
          <w:rPr>
            <w:noProof/>
            <w:webHidden/>
          </w:rPr>
          <w:instrText xml:space="preserve"> PAGEREF _Toc508956627 \h </w:instrText>
        </w:r>
        <w:r>
          <w:rPr>
            <w:noProof/>
            <w:webHidden/>
          </w:rPr>
        </w:r>
        <w:r>
          <w:rPr>
            <w:noProof/>
            <w:webHidden/>
          </w:rPr>
          <w:fldChar w:fldCharType="separate"/>
        </w:r>
        <w:r w:rsidR="005A11F1">
          <w:rPr>
            <w:noProof/>
            <w:webHidden/>
          </w:rPr>
          <w:t>57</w:t>
        </w:r>
        <w:r>
          <w:rPr>
            <w:noProof/>
            <w:webHidden/>
          </w:rPr>
          <w:fldChar w:fldCharType="end"/>
        </w:r>
      </w:hyperlink>
    </w:p>
    <w:p w:rsidR="005A11F1" w:rsidRDefault="006347CE">
      <w:pPr>
        <w:pStyle w:val="2a"/>
        <w:rPr>
          <w:rFonts w:asciiTheme="minorHAnsi" w:hAnsiTheme="minorHAnsi" w:cstheme="minorBidi"/>
          <w:sz w:val="22"/>
          <w:szCs w:val="22"/>
        </w:rPr>
      </w:pPr>
      <w:hyperlink w:anchor="_Toc508956628" w:history="1">
        <w:r w:rsidR="005A11F1" w:rsidRPr="009578B5">
          <w:rPr>
            <w:rStyle w:val="af4"/>
            <w:b/>
          </w:rPr>
          <w:t xml:space="preserve">5.3. </w:t>
        </w:r>
        <w:r w:rsidR="005A11F1" w:rsidRPr="009578B5">
          <w:rPr>
            <w:rStyle w:val="af4"/>
            <w:b/>
            <w:lang w:eastAsia="ar-SA"/>
          </w:rPr>
          <w:t>Х</w:t>
        </w:r>
        <w:r w:rsidR="005A11F1" w:rsidRPr="009578B5">
          <w:rPr>
            <w:rStyle w:val="af4"/>
            <w:b/>
          </w:rPr>
          <w:t>арактеристика зон с особыми условиями использования территории</w:t>
        </w:r>
        <w:r w:rsidR="005A11F1">
          <w:rPr>
            <w:webHidden/>
          </w:rPr>
          <w:tab/>
        </w:r>
        <w:r>
          <w:rPr>
            <w:webHidden/>
          </w:rPr>
          <w:fldChar w:fldCharType="begin"/>
        </w:r>
        <w:r w:rsidR="005A11F1">
          <w:rPr>
            <w:webHidden/>
          </w:rPr>
          <w:instrText xml:space="preserve"> PAGEREF _Toc508956628 \h </w:instrText>
        </w:r>
        <w:r>
          <w:rPr>
            <w:webHidden/>
          </w:rPr>
        </w:r>
        <w:r>
          <w:rPr>
            <w:webHidden/>
          </w:rPr>
          <w:fldChar w:fldCharType="separate"/>
        </w:r>
        <w:r w:rsidR="005A11F1">
          <w:rPr>
            <w:webHidden/>
          </w:rPr>
          <w:t>57</w:t>
        </w:r>
        <w:r>
          <w:rPr>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29" w:history="1">
        <w:r w:rsidR="005A11F1" w:rsidRPr="009578B5">
          <w:rPr>
            <w:rStyle w:val="af4"/>
            <w:rFonts w:eastAsia="Calibri"/>
            <w:noProof/>
          </w:rPr>
          <w:t>5.3.1 Санитарно-защитные зоны и санитарные разрывы</w:t>
        </w:r>
        <w:r w:rsidR="005A11F1">
          <w:rPr>
            <w:noProof/>
            <w:webHidden/>
          </w:rPr>
          <w:tab/>
        </w:r>
        <w:r>
          <w:rPr>
            <w:noProof/>
            <w:webHidden/>
          </w:rPr>
          <w:fldChar w:fldCharType="begin"/>
        </w:r>
        <w:r w:rsidR="005A11F1">
          <w:rPr>
            <w:noProof/>
            <w:webHidden/>
          </w:rPr>
          <w:instrText xml:space="preserve"> PAGEREF _Toc508956629 \h </w:instrText>
        </w:r>
        <w:r>
          <w:rPr>
            <w:noProof/>
            <w:webHidden/>
          </w:rPr>
        </w:r>
        <w:r>
          <w:rPr>
            <w:noProof/>
            <w:webHidden/>
          </w:rPr>
          <w:fldChar w:fldCharType="separate"/>
        </w:r>
        <w:r w:rsidR="005A11F1">
          <w:rPr>
            <w:noProof/>
            <w:webHidden/>
          </w:rPr>
          <w:t>57</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0" w:history="1">
        <w:r w:rsidR="005A11F1" w:rsidRPr="009578B5">
          <w:rPr>
            <w:rStyle w:val="af4"/>
            <w:rFonts w:eastAsia="Calibri"/>
            <w:noProof/>
          </w:rPr>
          <w:t>5.3.2 Охранные зоны</w:t>
        </w:r>
        <w:r w:rsidR="005A11F1">
          <w:rPr>
            <w:noProof/>
            <w:webHidden/>
          </w:rPr>
          <w:tab/>
        </w:r>
        <w:r>
          <w:rPr>
            <w:noProof/>
            <w:webHidden/>
          </w:rPr>
          <w:fldChar w:fldCharType="begin"/>
        </w:r>
        <w:r w:rsidR="005A11F1">
          <w:rPr>
            <w:noProof/>
            <w:webHidden/>
          </w:rPr>
          <w:instrText xml:space="preserve"> PAGEREF _Toc508956630 \h </w:instrText>
        </w:r>
        <w:r>
          <w:rPr>
            <w:noProof/>
            <w:webHidden/>
          </w:rPr>
        </w:r>
        <w:r>
          <w:rPr>
            <w:noProof/>
            <w:webHidden/>
          </w:rPr>
          <w:fldChar w:fldCharType="separate"/>
        </w:r>
        <w:r w:rsidR="005A11F1">
          <w:rPr>
            <w:noProof/>
            <w:webHidden/>
          </w:rPr>
          <w:t>60</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1" w:history="1">
        <w:r w:rsidR="005A11F1" w:rsidRPr="009578B5">
          <w:rPr>
            <w:rStyle w:val="af4"/>
            <w:rFonts w:eastAsia="Calibri"/>
            <w:noProof/>
          </w:rPr>
          <w:t>5.3.3 Зоны особо охраняемых территорий</w:t>
        </w:r>
        <w:r w:rsidR="005A11F1">
          <w:rPr>
            <w:noProof/>
            <w:webHidden/>
          </w:rPr>
          <w:tab/>
        </w:r>
        <w:r>
          <w:rPr>
            <w:noProof/>
            <w:webHidden/>
          </w:rPr>
          <w:fldChar w:fldCharType="begin"/>
        </w:r>
        <w:r w:rsidR="005A11F1">
          <w:rPr>
            <w:noProof/>
            <w:webHidden/>
          </w:rPr>
          <w:instrText xml:space="preserve"> PAGEREF _Toc508956631 \h </w:instrText>
        </w:r>
        <w:r>
          <w:rPr>
            <w:noProof/>
            <w:webHidden/>
          </w:rPr>
        </w:r>
        <w:r>
          <w:rPr>
            <w:noProof/>
            <w:webHidden/>
          </w:rPr>
          <w:fldChar w:fldCharType="separate"/>
        </w:r>
        <w:r w:rsidR="005A11F1">
          <w:rPr>
            <w:noProof/>
            <w:webHidden/>
          </w:rPr>
          <w:t>62</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2" w:history="1">
        <w:r w:rsidR="005A11F1" w:rsidRPr="009578B5">
          <w:rPr>
            <w:rStyle w:val="af4"/>
            <w:rFonts w:eastAsia="Calibri"/>
            <w:noProof/>
          </w:rPr>
          <w:t>5.3.4 Зоны охраны объектов культурного наследия</w:t>
        </w:r>
        <w:r w:rsidR="005A11F1">
          <w:rPr>
            <w:noProof/>
            <w:webHidden/>
          </w:rPr>
          <w:tab/>
        </w:r>
        <w:r>
          <w:rPr>
            <w:noProof/>
            <w:webHidden/>
          </w:rPr>
          <w:fldChar w:fldCharType="begin"/>
        </w:r>
        <w:r w:rsidR="005A11F1">
          <w:rPr>
            <w:noProof/>
            <w:webHidden/>
          </w:rPr>
          <w:instrText xml:space="preserve"> PAGEREF _Toc508956632 \h </w:instrText>
        </w:r>
        <w:r>
          <w:rPr>
            <w:noProof/>
            <w:webHidden/>
          </w:rPr>
        </w:r>
        <w:r>
          <w:rPr>
            <w:noProof/>
            <w:webHidden/>
          </w:rPr>
          <w:fldChar w:fldCharType="separate"/>
        </w:r>
        <w:r w:rsidR="005A11F1">
          <w:rPr>
            <w:noProof/>
            <w:webHidden/>
          </w:rPr>
          <w:t>69</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3" w:history="1">
        <w:r w:rsidR="005A11F1" w:rsidRPr="009578B5">
          <w:rPr>
            <w:rStyle w:val="af4"/>
            <w:rFonts w:eastAsia="Calibri"/>
            <w:noProof/>
          </w:rPr>
          <w:t>5.3.5. Береговые полосы, водоохранные зоны и прибрежные защитные полосы</w:t>
        </w:r>
        <w:r w:rsidR="005A11F1">
          <w:rPr>
            <w:noProof/>
            <w:webHidden/>
          </w:rPr>
          <w:tab/>
        </w:r>
        <w:r>
          <w:rPr>
            <w:noProof/>
            <w:webHidden/>
          </w:rPr>
          <w:fldChar w:fldCharType="begin"/>
        </w:r>
        <w:r w:rsidR="005A11F1">
          <w:rPr>
            <w:noProof/>
            <w:webHidden/>
          </w:rPr>
          <w:instrText xml:space="preserve"> PAGEREF _Toc508956633 \h </w:instrText>
        </w:r>
        <w:r>
          <w:rPr>
            <w:noProof/>
            <w:webHidden/>
          </w:rPr>
        </w:r>
        <w:r>
          <w:rPr>
            <w:noProof/>
            <w:webHidden/>
          </w:rPr>
          <w:fldChar w:fldCharType="separate"/>
        </w:r>
        <w:r w:rsidR="005A11F1">
          <w:rPr>
            <w:noProof/>
            <w:webHidden/>
          </w:rPr>
          <w:t>77</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4" w:history="1">
        <w:r w:rsidR="005A11F1" w:rsidRPr="009578B5">
          <w:rPr>
            <w:rStyle w:val="af4"/>
            <w:rFonts w:eastAsia="Calibri"/>
            <w:noProof/>
          </w:rPr>
          <w:t>5.3.6.Зоны санитарной охраны источников питьевого водоснабжения</w:t>
        </w:r>
        <w:r w:rsidR="005A11F1">
          <w:rPr>
            <w:noProof/>
            <w:webHidden/>
          </w:rPr>
          <w:tab/>
        </w:r>
        <w:r>
          <w:rPr>
            <w:noProof/>
            <w:webHidden/>
          </w:rPr>
          <w:fldChar w:fldCharType="begin"/>
        </w:r>
        <w:r w:rsidR="005A11F1">
          <w:rPr>
            <w:noProof/>
            <w:webHidden/>
          </w:rPr>
          <w:instrText xml:space="preserve"> PAGEREF _Toc508956634 \h </w:instrText>
        </w:r>
        <w:r>
          <w:rPr>
            <w:noProof/>
            <w:webHidden/>
          </w:rPr>
        </w:r>
        <w:r>
          <w:rPr>
            <w:noProof/>
            <w:webHidden/>
          </w:rPr>
          <w:fldChar w:fldCharType="separate"/>
        </w:r>
        <w:r w:rsidR="005A11F1">
          <w:rPr>
            <w:noProof/>
            <w:webHidden/>
          </w:rPr>
          <w:t>81</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5" w:history="1">
        <w:r w:rsidR="005A11F1" w:rsidRPr="009578B5">
          <w:rPr>
            <w:rStyle w:val="af4"/>
            <w:rFonts w:eastAsia="Calibri"/>
            <w:noProof/>
          </w:rPr>
          <w:t>5.3.7. Зоны ограничений градостроительной деятельности по условиям добычи полезных ископаемых</w:t>
        </w:r>
        <w:r w:rsidR="005A11F1">
          <w:rPr>
            <w:noProof/>
            <w:webHidden/>
          </w:rPr>
          <w:tab/>
        </w:r>
        <w:r>
          <w:rPr>
            <w:noProof/>
            <w:webHidden/>
          </w:rPr>
          <w:fldChar w:fldCharType="begin"/>
        </w:r>
        <w:r w:rsidR="005A11F1">
          <w:rPr>
            <w:noProof/>
            <w:webHidden/>
          </w:rPr>
          <w:instrText xml:space="preserve"> PAGEREF _Toc508956635 \h </w:instrText>
        </w:r>
        <w:r>
          <w:rPr>
            <w:noProof/>
            <w:webHidden/>
          </w:rPr>
        </w:r>
        <w:r>
          <w:rPr>
            <w:noProof/>
            <w:webHidden/>
          </w:rPr>
          <w:fldChar w:fldCharType="separate"/>
        </w:r>
        <w:r w:rsidR="005A11F1">
          <w:rPr>
            <w:noProof/>
            <w:webHidden/>
          </w:rPr>
          <w:t>83</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6" w:history="1">
        <w:r w:rsidR="005A11F1" w:rsidRPr="009578B5">
          <w:rPr>
            <w:rStyle w:val="af4"/>
            <w:rFonts w:eastAsia="Calibri"/>
            <w:noProof/>
          </w:rPr>
          <w:t>5.3.8.Зоны, подверженные воздействию чрезвычайных ситуаций природного и техногенного характера.</w:t>
        </w:r>
        <w:r w:rsidR="005A11F1">
          <w:rPr>
            <w:noProof/>
            <w:webHidden/>
          </w:rPr>
          <w:tab/>
        </w:r>
        <w:r>
          <w:rPr>
            <w:noProof/>
            <w:webHidden/>
          </w:rPr>
          <w:fldChar w:fldCharType="begin"/>
        </w:r>
        <w:r w:rsidR="005A11F1">
          <w:rPr>
            <w:noProof/>
            <w:webHidden/>
          </w:rPr>
          <w:instrText xml:space="preserve"> PAGEREF _Toc508956636 \h </w:instrText>
        </w:r>
        <w:r>
          <w:rPr>
            <w:noProof/>
            <w:webHidden/>
          </w:rPr>
        </w:r>
        <w:r>
          <w:rPr>
            <w:noProof/>
            <w:webHidden/>
          </w:rPr>
          <w:fldChar w:fldCharType="separate"/>
        </w:r>
        <w:r w:rsidR="005A11F1">
          <w:rPr>
            <w:noProof/>
            <w:webHidden/>
          </w:rPr>
          <w:t>85</w:t>
        </w:r>
        <w:r>
          <w:rPr>
            <w:noProof/>
            <w:webHidden/>
          </w:rPr>
          <w:fldChar w:fldCharType="end"/>
        </w:r>
      </w:hyperlink>
    </w:p>
    <w:p w:rsidR="005A11F1" w:rsidRDefault="006347CE">
      <w:pPr>
        <w:pStyle w:val="38"/>
        <w:rPr>
          <w:rFonts w:asciiTheme="minorHAnsi" w:eastAsiaTheme="minorEastAsia" w:hAnsiTheme="minorHAnsi" w:cstheme="minorBidi"/>
          <w:b w:val="0"/>
          <w:noProof/>
          <w:sz w:val="22"/>
          <w:szCs w:val="22"/>
          <w:lang w:eastAsia="ru-RU"/>
        </w:rPr>
      </w:pPr>
      <w:hyperlink w:anchor="_Toc508956637" w:history="1">
        <w:r w:rsidR="005A11F1" w:rsidRPr="009578B5">
          <w:rPr>
            <w:rStyle w:val="af4"/>
            <w:rFonts w:eastAsia="Calibri"/>
            <w:noProof/>
          </w:rPr>
          <w:t>5.3.9. Иные зоны, установленные в соответствии с действующим законодательством Российской Федерации</w:t>
        </w:r>
        <w:r w:rsidR="005A11F1">
          <w:rPr>
            <w:noProof/>
            <w:webHidden/>
          </w:rPr>
          <w:tab/>
        </w:r>
        <w:r>
          <w:rPr>
            <w:noProof/>
            <w:webHidden/>
          </w:rPr>
          <w:fldChar w:fldCharType="begin"/>
        </w:r>
        <w:r w:rsidR="005A11F1">
          <w:rPr>
            <w:noProof/>
            <w:webHidden/>
          </w:rPr>
          <w:instrText xml:space="preserve"> PAGEREF _Toc508956637 \h </w:instrText>
        </w:r>
        <w:r>
          <w:rPr>
            <w:noProof/>
            <w:webHidden/>
          </w:rPr>
        </w:r>
        <w:r>
          <w:rPr>
            <w:noProof/>
            <w:webHidden/>
          </w:rPr>
          <w:fldChar w:fldCharType="separate"/>
        </w:r>
        <w:r w:rsidR="005A11F1">
          <w:rPr>
            <w:noProof/>
            <w:webHidden/>
          </w:rPr>
          <w:t>85</w:t>
        </w:r>
        <w:r>
          <w:rPr>
            <w:noProof/>
            <w:webHidden/>
          </w:rPr>
          <w:fldChar w:fldCharType="end"/>
        </w:r>
      </w:hyperlink>
    </w:p>
    <w:p w:rsidR="005A11F1" w:rsidRDefault="006347CE">
      <w:pPr>
        <w:pStyle w:val="2a"/>
        <w:rPr>
          <w:rFonts w:asciiTheme="minorHAnsi" w:hAnsiTheme="minorHAnsi" w:cstheme="minorBidi"/>
          <w:sz w:val="22"/>
          <w:szCs w:val="22"/>
        </w:rPr>
      </w:pPr>
      <w:hyperlink w:anchor="_Toc508956638" w:history="1">
        <w:r w:rsidR="005A11F1" w:rsidRPr="009578B5">
          <w:rPr>
            <w:rStyle w:val="af4"/>
            <w:b/>
          </w:rPr>
          <w:t>5.4. Проектное предложение по изменению категории земель Южненского сельского поселения</w:t>
        </w:r>
        <w:r w:rsidR="005A11F1">
          <w:rPr>
            <w:webHidden/>
          </w:rPr>
          <w:tab/>
        </w:r>
        <w:r>
          <w:rPr>
            <w:webHidden/>
          </w:rPr>
          <w:fldChar w:fldCharType="begin"/>
        </w:r>
        <w:r w:rsidR="005A11F1">
          <w:rPr>
            <w:webHidden/>
          </w:rPr>
          <w:instrText xml:space="preserve"> PAGEREF _Toc508956638 \h </w:instrText>
        </w:r>
        <w:r>
          <w:rPr>
            <w:webHidden/>
          </w:rPr>
        </w:r>
        <w:r>
          <w:rPr>
            <w:webHidden/>
          </w:rPr>
          <w:fldChar w:fldCharType="separate"/>
        </w:r>
        <w:r w:rsidR="005A11F1">
          <w:rPr>
            <w:webHidden/>
          </w:rPr>
          <w:t>88</w:t>
        </w:r>
        <w:r>
          <w:rPr>
            <w:webHidden/>
          </w:rPr>
          <w:fldChar w:fldCharType="end"/>
        </w:r>
      </w:hyperlink>
    </w:p>
    <w:p w:rsidR="005A11F1" w:rsidRDefault="006347CE">
      <w:pPr>
        <w:pStyle w:val="2a"/>
        <w:rPr>
          <w:rFonts w:asciiTheme="minorHAnsi" w:hAnsiTheme="minorHAnsi" w:cstheme="minorBidi"/>
          <w:sz w:val="22"/>
          <w:szCs w:val="22"/>
        </w:rPr>
      </w:pPr>
      <w:hyperlink w:anchor="_Toc508956639" w:history="1">
        <w:r w:rsidR="005A11F1" w:rsidRPr="009578B5">
          <w:rPr>
            <w:rStyle w:val="af4"/>
            <w:b/>
            <w:lang w:eastAsia="ar-SA"/>
          </w:rPr>
          <w:t>5.5. Основные технико-экономические показатели генерального плана Южненского сельского поселения</w:t>
        </w:r>
        <w:r w:rsidR="005A11F1">
          <w:rPr>
            <w:webHidden/>
          </w:rPr>
          <w:tab/>
        </w:r>
        <w:r>
          <w:rPr>
            <w:webHidden/>
          </w:rPr>
          <w:fldChar w:fldCharType="begin"/>
        </w:r>
        <w:r w:rsidR="005A11F1">
          <w:rPr>
            <w:webHidden/>
          </w:rPr>
          <w:instrText xml:space="preserve"> PAGEREF _Toc508956639 \h </w:instrText>
        </w:r>
        <w:r>
          <w:rPr>
            <w:webHidden/>
          </w:rPr>
        </w:r>
        <w:r>
          <w:rPr>
            <w:webHidden/>
          </w:rPr>
          <w:fldChar w:fldCharType="separate"/>
        </w:r>
        <w:r w:rsidR="005A11F1">
          <w:rPr>
            <w:webHidden/>
          </w:rPr>
          <w:t>90</w:t>
        </w:r>
        <w:r>
          <w:rPr>
            <w:webHidden/>
          </w:rPr>
          <w:fldChar w:fldCharType="end"/>
        </w:r>
      </w:hyperlink>
    </w:p>
    <w:p w:rsidR="00F32117" w:rsidRPr="005F7D1A" w:rsidRDefault="006347CE" w:rsidP="005F7D1A">
      <w:pPr>
        <w:widowControl w:val="0"/>
        <w:suppressAutoHyphens/>
        <w:spacing w:after="0"/>
        <w:rPr>
          <w:rFonts w:ascii="Times New Roman" w:eastAsia="Times New Roman" w:hAnsi="Times New Roman" w:cs="Times New Roman"/>
          <w:b/>
          <w:color w:val="76923C" w:themeColor="accent3" w:themeShade="BF"/>
          <w:sz w:val="28"/>
          <w:szCs w:val="28"/>
          <w:highlight w:val="yellow"/>
          <w:lang w:eastAsia="ar-SA"/>
        </w:rPr>
      </w:pPr>
      <w:r w:rsidRPr="005F7D1A">
        <w:rPr>
          <w:rFonts w:ascii="Times New Roman" w:eastAsia="Times New Roman" w:hAnsi="Times New Roman" w:cs="Times New Roman"/>
          <w:b/>
          <w:color w:val="76923C" w:themeColor="accent3" w:themeShade="BF"/>
          <w:sz w:val="26"/>
          <w:szCs w:val="26"/>
          <w:lang w:eastAsia="ar-SA"/>
        </w:rPr>
        <w:fldChar w:fldCharType="end"/>
      </w:r>
    </w:p>
    <w:p w:rsidR="00890562" w:rsidRPr="005F7D1A" w:rsidRDefault="003D5B31" w:rsidP="005524C3">
      <w:pPr>
        <w:pStyle w:val="12"/>
        <w:rPr>
          <w:spacing w:val="-9"/>
          <w:szCs w:val="28"/>
          <w:lang w:eastAsia="ar-SA"/>
        </w:rPr>
      </w:pPr>
      <w:r w:rsidRPr="005F7D1A">
        <w:rPr>
          <w:b w:val="0"/>
          <w:color w:val="76923C" w:themeColor="accent3" w:themeShade="BF"/>
          <w:szCs w:val="28"/>
          <w:highlight w:val="yellow"/>
          <w:lang w:eastAsia="ar-SA"/>
        </w:rPr>
        <w:br w:type="page"/>
      </w:r>
      <w:bookmarkStart w:id="12" w:name="_Toc508956605"/>
      <w:r w:rsidR="00890562" w:rsidRPr="005F7D1A">
        <w:rPr>
          <w:spacing w:val="-9"/>
          <w:szCs w:val="28"/>
          <w:lang w:eastAsia="ar-SA"/>
        </w:rPr>
        <w:lastRenderedPageBreak/>
        <w:t>Введение</w:t>
      </w:r>
      <w:bookmarkEnd w:id="12"/>
    </w:p>
    <w:p w:rsidR="00890562" w:rsidRPr="005F7D1A" w:rsidRDefault="00890562" w:rsidP="005F7D1A">
      <w:pPr>
        <w:shd w:val="clear" w:color="auto" w:fill="FFFFFF"/>
        <w:tabs>
          <w:tab w:val="center" w:pos="3861"/>
        </w:tabs>
        <w:spacing w:after="0"/>
        <w:ind w:firstLine="709"/>
        <w:jc w:val="center"/>
        <w:rPr>
          <w:rFonts w:ascii="Times New Roman" w:hAnsi="Times New Roman" w:cs="Times New Roman"/>
          <w:b/>
          <w:spacing w:val="-9"/>
          <w:sz w:val="28"/>
          <w:szCs w:val="28"/>
          <w:lang w:eastAsia="ar-SA"/>
        </w:rPr>
      </w:pPr>
    </w:p>
    <w:p w:rsidR="00890562" w:rsidRPr="005F7D1A" w:rsidRDefault="00890562"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Подготовка проекта внесения изменений в генеральный план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района Краснодарского края (далее - внесение изменений в генеральный план) выполнен</w:t>
      </w:r>
      <w:proofErr w:type="gramStart"/>
      <w:r w:rsidRPr="005F7D1A">
        <w:rPr>
          <w:rFonts w:ascii="Times New Roman" w:hAnsi="Times New Roman" w:cs="Times New Roman"/>
          <w:sz w:val="28"/>
          <w:szCs w:val="28"/>
        </w:rPr>
        <w:t xml:space="preserve">а </w:t>
      </w:r>
      <w:r w:rsidRPr="005F7D1A">
        <w:rPr>
          <w:rFonts w:ascii="Times New Roman" w:hAnsi="Times New Roman" w:cs="Times New Roman"/>
          <w:sz w:val="28"/>
          <w:szCs w:val="28"/>
          <w:lang w:eastAsia="ar-SA"/>
        </w:rPr>
        <w:t>ООО</w:t>
      </w:r>
      <w:proofErr w:type="gramEnd"/>
      <w:r w:rsidRPr="005F7D1A">
        <w:rPr>
          <w:rFonts w:ascii="Times New Roman" w:hAnsi="Times New Roman" w:cs="Times New Roman"/>
          <w:sz w:val="28"/>
          <w:szCs w:val="28"/>
          <w:lang w:eastAsia="ar-SA"/>
        </w:rPr>
        <w:t xml:space="preserve"> </w:t>
      </w:r>
      <w:r w:rsidR="00F72998" w:rsidRPr="005F7D1A">
        <w:rPr>
          <w:rFonts w:ascii="Times New Roman" w:hAnsi="Times New Roman" w:cs="Times New Roman"/>
          <w:sz w:val="28"/>
          <w:szCs w:val="28"/>
          <w:lang w:eastAsia="ar-SA"/>
        </w:rPr>
        <w:t xml:space="preserve">«ПКФ </w:t>
      </w:r>
      <w:r w:rsidRPr="005F7D1A">
        <w:rPr>
          <w:rFonts w:ascii="Times New Roman" w:hAnsi="Times New Roman" w:cs="Times New Roman"/>
          <w:sz w:val="28"/>
          <w:szCs w:val="28"/>
          <w:lang w:eastAsia="ar-SA"/>
        </w:rPr>
        <w:t>«</w:t>
      </w:r>
      <w:r w:rsidR="00F72998" w:rsidRPr="005F7D1A">
        <w:rPr>
          <w:rFonts w:ascii="Times New Roman" w:hAnsi="Times New Roman" w:cs="Times New Roman"/>
          <w:sz w:val="28"/>
          <w:szCs w:val="28"/>
          <w:lang w:eastAsia="ar-SA"/>
        </w:rPr>
        <w:t>СОГЛАСИЕ</w:t>
      </w:r>
      <w:r w:rsidRPr="005F7D1A">
        <w:rPr>
          <w:rFonts w:ascii="Times New Roman" w:hAnsi="Times New Roman" w:cs="Times New Roman"/>
          <w:sz w:val="28"/>
          <w:szCs w:val="28"/>
          <w:lang w:eastAsia="ar-SA"/>
        </w:rPr>
        <w:t xml:space="preserve">»» </w:t>
      </w:r>
      <w:r w:rsidRPr="005F7D1A">
        <w:rPr>
          <w:rFonts w:ascii="Times New Roman" w:hAnsi="Times New Roman" w:cs="Times New Roman"/>
          <w:sz w:val="28"/>
          <w:szCs w:val="28"/>
        </w:rPr>
        <w:t xml:space="preserve">на основании муниципального контракта </w:t>
      </w:r>
      <w:r w:rsidR="00223D3C" w:rsidRPr="00FD0760">
        <w:rPr>
          <w:rFonts w:ascii="Times New Roman" w:hAnsi="Times New Roman" w:cs="Times New Roman"/>
          <w:sz w:val="28"/>
          <w:szCs w:val="28"/>
          <w:lang w:eastAsia="ar-SA"/>
        </w:rPr>
        <w:t>№ 0118300010517000536/69 от 10.11.2017 г.</w:t>
      </w:r>
      <w:r w:rsidR="00223D3C">
        <w:rPr>
          <w:rFonts w:ascii="Times New Roman" w:hAnsi="Times New Roman" w:cs="Times New Roman"/>
          <w:sz w:val="28"/>
          <w:szCs w:val="28"/>
          <w:lang w:eastAsia="ar-SA"/>
        </w:rPr>
        <w:t xml:space="preserve"> </w:t>
      </w:r>
      <w:r w:rsidRPr="005F7D1A">
        <w:rPr>
          <w:rFonts w:ascii="Times New Roman" w:hAnsi="Times New Roman" w:cs="Times New Roman"/>
          <w:sz w:val="28"/>
          <w:szCs w:val="28"/>
        </w:rPr>
        <w:t xml:space="preserve">по заданию администрации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района Краснодарского края.</w:t>
      </w:r>
    </w:p>
    <w:p w:rsidR="00890562" w:rsidRPr="005F7D1A" w:rsidRDefault="00890562" w:rsidP="005F7D1A">
      <w:pPr>
        <w:spacing w:after="0"/>
        <w:ind w:right="141"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lang w:eastAsia="ar-SA"/>
        </w:rPr>
        <w:t xml:space="preserve">За основу планировочной организации функциональных зон территории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w:t>
      </w:r>
      <w:r w:rsidRPr="005F7D1A">
        <w:rPr>
          <w:rFonts w:ascii="Times New Roman" w:hAnsi="Times New Roman" w:cs="Times New Roman"/>
          <w:sz w:val="28"/>
          <w:szCs w:val="28"/>
          <w:lang w:eastAsia="ar-SA"/>
        </w:rPr>
        <w:t xml:space="preserve"> приняты положения генерального плана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района, разработанного </w:t>
      </w:r>
      <w:r w:rsidRPr="005F7D1A">
        <w:rPr>
          <w:rFonts w:ascii="Times New Roman" w:hAnsi="Times New Roman" w:cs="Times New Roman"/>
          <w:sz w:val="28"/>
          <w:szCs w:val="28"/>
          <w:lang w:eastAsia="ar-SA"/>
        </w:rPr>
        <w:t>в 2010 году и утвержденного 29 марта 2011 г. с учетом изменений, внесенных в 201</w:t>
      </w:r>
      <w:r w:rsidR="00F72998" w:rsidRPr="005F7D1A">
        <w:rPr>
          <w:rFonts w:ascii="Times New Roman" w:hAnsi="Times New Roman" w:cs="Times New Roman"/>
          <w:sz w:val="28"/>
          <w:szCs w:val="28"/>
          <w:lang w:eastAsia="ar-SA"/>
        </w:rPr>
        <w:t>5</w:t>
      </w:r>
      <w:r w:rsidRPr="005F7D1A">
        <w:rPr>
          <w:rFonts w:ascii="Times New Roman" w:hAnsi="Times New Roman" w:cs="Times New Roman"/>
          <w:sz w:val="28"/>
          <w:szCs w:val="28"/>
          <w:lang w:eastAsia="ar-SA"/>
        </w:rPr>
        <w:t xml:space="preserve"> году, за исключением функционального назначения ряда территорий, определенным заданием главы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r w:rsidRPr="005F7D1A">
        <w:rPr>
          <w:rFonts w:ascii="Times New Roman" w:hAnsi="Times New Roman" w:cs="Times New Roman"/>
          <w:sz w:val="28"/>
          <w:szCs w:val="28"/>
          <w:lang w:eastAsia="ar-SA"/>
        </w:rPr>
        <w:t>и подвергнутых изменению в рамках настоящего проекта.</w:t>
      </w:r>
      <w:proofErr w:type="gramEnd"/>
      <w:r w:rsidRPr="005F7D1A">
        <w:rPr>
          <w:rFonts w:ascii="Times New Roman" w:hAnsi="Times New Roman" w:cs="Times New Roman"/>
          <w:sz w:val="28"/>
          <w:szCs w:val="28"/>
          <w:lang w:eastAsia="ar-SA"/>
        </w:rPr>
        <w:t xml:space="preserve"> Их перечень приведен ниже в составе настоящей пояснительной записки.</w:t>
      </w:r>
    </w:p>
    <w:p w:rsidR="00890562" w:rsidRPr="005F7D1A" w:rsidRDefault="00890562" w:rsidP="005F7D1A">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Все остальные положения утвержденного генерального плана остаются в силе.</w:t>
      </w:r>
    </w:p>
    <w:p w:rsidR="00890562" w:rsidRPr="005F7D1A" w:rsidRDefault="00890562" w:rsidP="005F7D1A">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При выполнении внесений изменений </w:t>
      </w:r>
      <w:r w:rsidRPr="005F7D1A">
        <w:rPr>
          <w:rFonts w:ascii="Times New Roman" w:hAnsi="Times New Roman" w:cs="Times New Roman"/>
          <w:sz w:val="28"/>
          <w:szCs w:val="28"/>
        </w:rPr>
        <w:t xml:space="preserve">в генеральный план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района </w:t>
      </w:r>
      <w:r w:rsidRPr="005F7D1A">
        <w:rPr>
          <w:rFonts w:ascii="Times New Roman" w:hAnsi="Times New Roman" w:cs="Times New Roman"/>
          <w:b/>
          <w:sz w:val="28"/>
          <w:szCs w:val="28"/>
        </w:rPr>
        <w:t>не подвергались изменению</w:t>
      </w:r>
      <w:r w:rsidRPr="005F7D1A">
        <w:rPr>
          <w:rFonts w:ascii="Times New Roman" w:hAnsi="Times New Roman" w:cs="Times New Roman"/>
          <w:sz w:val="28"/>
          <w:szCs w:val="28"/>
        </w:rPr>
        <w:t xml:space="preserve"> </w:t>
      </w:r>
      <w:r w:rsidRPr="005F7D1A">
        <w:rPr>
          <w:rFonts w:ascii="Times New Roman" w:hAnsi="Times New Roman" w:cs="Times New Roman"/>
          <w:b/>
          <w:sz w:val="28"/>
          <w:szCs w:val="28"/>
        </w:rPr>
        <w:t>и корректировке</w:t>
      </w:r>
      <w:r w:rsidRPr="005F7D1A">
        <w:rPr>
          <w:rFonts w:ascii="Times New Roman" w:hAnsi="Times New Roman" w:cs="Times New Roman"/>
          <w:sz w:val="28"/>
          <w:szCs w:val="28"/>
        </w:rPr>
        <w:t xml:space="preserve"> </w:t>
      </w:r>
      <w:proofErr w:type="spellStart"/>
      <w:r w:rsidRPr="005F7D1A">
        <w:rPr>
          <w:rFonts w:ascii="Times New Roman" w:hAnsi="Times New Roman" w:cs="Times New Roman"/>
          <w:sz w:val="28"/>
          <w:szCs w:val="28"/>
          <w:lang w:eastAsia="ar-SA"/>
        </w:rPr>
        <w:t>предпроектные</w:t>
      </w:r>
      <w:proofErr w:type="spellEnd"/>
      <w:r w:rsidRPr="005F7D1A">
        <w:rPr>
          <w:rFonts w:ascii="Times New Roman" w:hAnsi="Times New Roman" w:cs="Times New Roman"/>
          <w:sz w:val="28"/>
          <w:szCs w:val="28"/>
          <w:lang w:eastAsia="ar-SA"/>
        </w:rPr>
        <w:t xml:space="preserve"> и субподрядные разделы утвержденного генерального плана, а именно: </w:t>
      </w:r>
    </w:p>
    <w:p w:rsidR="00890562" w:rsidRPr="005F7D1A" w:rsidRDefault="00890562"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lang w:eastAsia="ar-SA"/>
        </w:rPr>
        <w:t>- раздел «</w:t>
      </w:r>
      <w:r w:rsidRPr="005F7D1A">
        <w:rPr>
          <w:rFonts w:ascii="Times New Roman" w:hAnsi="Times New Roman" w:cs="Times New Roman"/>
          <w:sz w:val="28"/>
          <w:szCs w:val="28"/>
        </w:rPr>
        <w:t>Охрана окружающей среды»;</w:t>
      </w:r>
    </w:p>
    <w:p w:rsidR="00890562" w:rsidRPr="005F7D1A" w:rsidRDefault="00890562" w:rsidP="005F7D1A">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 </w:t>
      </w:r>
      <w:r w:rsidRPr="005F7D1A">
        <w:rPr>
          <w:rFonts w:ascii="Times New Roman" w:hAnsi="Times New Roman" w:cs="Times New Roman"/>
          <w:sz w:val="28"/>
          <w:szCs w:val="28"/>
          <w:lang w:eastAsia="ar-SA"/>
        </w:rPr>
        <w:t>раздел «топографические изыскания»;</w:t>
      </w:r>
    </w:p>
    <w:p w:rsidR="00890562" w:rsidRPr="005F7D1A" w:rsidRDefault="00890562" w:rsidP="005F7D1A">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раздел «</w:t>
      </w:r>
      <w:r w:rsidRPr="005F7D1A">
        <w:rPr>
          <w:rFonts w:ascii="Times New Roman" w:hAnsi="Times New Roman" w:cs="Times New Roman"/>
          <w:sz w:val="28"/>
          <w:szCs w:val="28"/>
        </w:rPr>
        <w:t>Перечень мероприятий по гражданской обороне, мероприятий по предупреждению чрезвычайных ситуаций природного и техногенного характера</w:t>
      </w:r>
      <w:r w:rsidRPr="005F7D1A">
        <w:rPr>
          <w:rFonts w:ascii="Times New Roman" w:hAnsi="Times New Roman" w:cs="Times New Roman"/>
          <w:sz w:val="28"/>
          <w:szCs w:val="28"/>
          <w:lang w:eastAsia="ar-SA"/>
        </w:rPr>
        <w:t>».</w:t>
      </w:r>
    </w:p>
    <w:p w:rsidR="00890562" w:rsidRPr="005F7D1A" w:rsidRDefault="00890562"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Генеральный план на современном этапе является документом, определяющим устойчивое развитие территории при осуществлении градостроительной деятельности с обеспечением безопасности и благоприятных условий жизнедеятельности человека, с ограничением негативного воздействия хозяйственной и иной деятельности на окружающую среду и с обеспечением охраны и рационального использования природных ресурсов в интересах настоящего и будущего поколений. </w:t>
      </w:r>
    </w:p>
    <w:p w:rsidR="00890562" w:rsidRPr="005F7D1A" w:rsidRDefault="00890562" w:rsidP="005F7D1A">
      <w:pPr>
        <w:shd w:val="clear" w:color="auto" w:fill="FFFFFF"/>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Генеральный план в современных условиях является регулятивным документом территориального планирования муниципального уровня.</w:t>
      </w:r>
    </w:p>
    <w:p w:rsidR="00890562" w:rsidRPr="005F7D1A" w:rsidRDefault="00890562"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Для непосредственного осуществления строительства необходима разработка проектов планировки, проектов застройки отдельных кварталов, рабочих проектов отдельных объектов с проведением комплекса необходимых инженерно-геодезических и инженерно-геологических изысканий.</w:t>
      </w:r>
    </w:p>
    <w:p w:rsidR="00890562" w:rsidRPr="005F7D1A" w:rsidRDefault="00890562"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lastRenderedPageBreak/>
        <w:t>При внесении изменений в генеральный план сохраняется срок первой очереди строительства – 2020 год, расчетный срок – 2030 год  и предложения на перспективу до  2045 года, экономические и расчетные показатели проекта.</w:t>
      </w:r>
    </w:p>
    <w:p w:rsidR="005F7D1A" w:rsidRPr="005F7D1A" w:rsidRDefault="005F7D1A" w:rsidP="005F7D1A">
      <w:pPr>
        <w:spacing w:after="0"/>
        <w:rPr>
          <w:rFonts w:ascii="Times New Roman" w:hAnsi="Times New Roman" w:cs="Times New Roman"/>
          <w:sz w:val="28"/>
          <w:szCs w:val="28"/>
        </w:rPr>
      </w:pPr>
      <w:r w:rsidRPr="005F7D1A">
        <w:rPr>
          <w:rFonts w:ascii="Times New Roman" w:hAnsi="Times New Roman" w:cs="Times New Roman"/>
          <w:sz w:val="28"/>
          <w:szCs w:val="28"/>
        </w:rPr>
        <w:br w:type="page"/>
      </w:r>
    </w:p>
    <w:p w:rsidR="005F7D1A" w:rsidRPr="005524C3" w:rsidRDefault="005F7D1A" w:rsidP="005524C3">
      <w:pPr>
        <w:pStyle w:val="12"/>
        <w:rPr>
          <w:szCs w:val="28"/>
          <w:lang w:eastAsia="ar-SA"/>
        </w:rPr>
      </w:pPr>
      <w:bookmarkStart w:id="13" w:name="_Toc508956606"/>
      <w:r w:rsidRPr="005524C3">
        <w:rPr>
          <w:szCs w:val="28"/>
          <w:lang w:eastAsia="ar-SA"/>
        </w:rPr>
        <w:lastRenderedPageBreak/>
        <w:t>4. Цели и задачи территориального планирования</w:t>
      </w:r>
      <w:bookmarkEnd w:id="13"/>
    </w:p>
    <w:p w:rsidR="005F7D1A" w:rsidRPr="005524C3" w:rsidRDefault="005F7D1A" w:rsidP="005F7D1A">
      <w:pPr>
        <w:spacing w:after="0"/>
        <w:ind w:right="141" w:firstLine="851"/>
        <w:jc w:val="center"/>
        <w:rPr>
          <w:rFonts w:ascii="Times New Roman" w:hAnsi="Times New Roman" w:cs="Times New Roman"/>
          <w:b/>
          <w:sz w:val="28"/>
          <w:szCs w:val="28"/>
          <w:lang w:eastAsia="ar-SA"/>
        </w:rPr>
      </w:pPr>
    </w:p>
    <w:p w:rsidR="005F7D1A" w:rsidRPr="005F7D1A" w:rsidRDefault="005524C3" w:rsidP="005524C3">
      <w:pPr>
        <w:pStyle w:val="20"/>
        <w:rPr>
          <w:b/>
          <w:szCs w:val="28"/>
        </w:rPr>
      </w:pPr>
      <w:bookmarkStart w:id="14" w:name="_Toc508956607"/>
      <w:r>
        <w:rPr>
          <w:b/>
          <w:szCs w:val="28"/>
        </w:rPr>
        <w:t>4.1</w:t>
      </w:r>
      <w:r w:rsidR="005F7D1A" w:rsidRPr="005F7D1A">
        <w:rPr>
          <w:b/>
          <w:szCs w:val="28"/>
        </w:rPr>
        <w:t xml:space="preserve"> Положение генерального плана</w:t>
      </w:r>
      <w:bookmarkEnd w:id="14"/>
      <w:r w:rsidR="005F7D1A" w:rsidRPr="005F7D1A">
        <w:rPr>
          <w:b/>
          <w:szCs w:val="28"/>
        </w:rPr>
        <w:t xml:space="preserve"> </w:t>
      </w:r>
    </w:p>
    <w:p w:rsidR="005F7D1A" w:rsidRPr="005F7D1A" w:rsidRDefault="005F7D1A" w:rsidP="005F7D1A">
      <w:pPr>
        <w:spacing w:after="0"/>
        <w:ind w:firstLine="851"/>
        <w:jc w:val="center"/>
        <w:rPr>
          <w:rFonts w:ascii="Times New Roman" w:hAnsi="Times New Roman" w:cs="Times New Roman"/>
          <w:b/>
          <w:sz w:val="28"/>
          <w:szCs w:val="28"/>
        </w:rPr>
      </w:pPr>
      <w:r w:rsidRPr="005F7D1A">
        <w:rPr>
          <w:rFonts w:ascii="Times New Roman" w:hAnsi="Times New Roman" w:cs="Times New Roman"/>
          <w:b/>
          <w:sz w:val="28"/>
          <w:szCs w:val="28"/>
        </w:rPr>
        <w:t>в системе документов территориального планирования</w:t>
      </w:r>
    </w:p>
    <w:p w:rsidR="005F7D1A" w:rsidRPr="005F7D1A" w:rsidRDefault="005F7D1A" w:rsidP="005F7D1A">
      <w:pPr>
        <w:widowControl w:val="0"/>
        <w:spacing w:after="0" w:line="360" w:lineRule="atLeast"/>
        <w:ind w:right="141" w:firstLine="851"/>
        <w:textAlignment w:val="baseline"/>
        <w:rPr>
          <w:rFonts w:ascii="Times New Roman" w:hAnsi="Times New Roman" w:cs="Times New Roman"/>
          <w:b/>
          <w:sz w:val="28"/>
          <w:szCs w:val="28"/>
          <w:lang w:eastAsia="ar-SA"/>
        </w:rPr>
      </w:pPr>
    </w:p>
    <w:p w:rsidR="005F7D1A" w:rsidRPr="005F7D1A" w:rsidRDefault="005F7D1A" w:rsidP="005F7D1A">
      <w:pPr>
        <w:spacing w:after="0"/>
        <w:ind w:firstLine="851"/>
        <w:jc w:val="both"/>
        <w:rPr>
          <w:rFonts w:ascii="Times New Roman" w:hAnsi="Times New Roman" w:cs="Times New Roman"/>
          <w:sz w:val="28"/>
          <w:szCs w:val="28"/>
        </w:rPr>
      </w:pPr>
      <w:proofErr w:type="gramStart"/>
      <w:r w:rsidRPr="005F7D1A">
        <w:rPr>
          <w:rFonts w:ascii="Times New Roman" w:hAnsi="Times New Roman" w:cs="Times New Roman"/>
          <w:sz w:val="28"/>
          <w:szCs w:val="28"/>
        </w:rPr>
        <w:t xml:space="preserve">Генеральный план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является документом территориального планирования муниципального образования, подлежащим разработке, согласованию и утверждению в порядке, установленном Градостроительным кодексом Российской Федерации от 29 декабря </w:t>
      </w:r>
      <w:smartTag w:uri="urn:schemas-microsoft-com:office:smarttags" w:element="metricconverter">
        <w:smartTagPr>
          <w:attr w:name="ProductID" w:val="2004 г"/>
        </w:smartTagPr>
        <w:r w:rsidRPr="005F7D1A">
          <w:rPr>
            <w:rFonts w:ascii="Times New Roman" w:hAnsi="Times New Roman" w:cs="Times New Roman"/>
            <w:sz w:val="28"/>
            <w:szCs w:val="28"/>
          </w:rPr>
          <w:t>2004 г</w:t>
        </w:r>
      </w:smartTag>
      <w:r w:rsidRPr="005F7D1A">
        <w:rPr>
          <w:rFonts w:ascii="Times New Roman" w:hAnsi="Times New Roman" w:cs="Times New Roman"/>
          <w:sz w:val="28"/>
          <w:szCs w:val="28"/>
        </w:rPr>
        <w:t xml:space="preserve">. № 190 – ФЗ, Федеральным законом от 29 декабря </w:t>
      </w:r>
      <w:smartTag w:uri="urn:schemas-microsoft-com:office:smarttags" w:element="metricconverter">
        <w:smartTagPr>
          <w:attr w:name="ProductID" w:val="2004 г"/>
        </w:smartTagPr>
        <w:r w:rsidRPr="005F7D1A">
          <w:rPr>
            <w:rFonts w:ascii="Times New Roman" w:hAnsi="Times New Roman" w:cs="Times New Roman"/>
            <w:sz w:val="28"/>
            <w:szCs w:val="28"/>
          </w:rPr>
          <w:t>2004 г</w:t>
        </w:r>
      </w:smartTag>
      <w:r w:rsidRPr="005F7D1A">
        <w:rPr>
          <w:rFonts w:ascii="Times New Roman" w:hAnsi="Times New Roman" w:cs="Times New Roman"/>
          <w:sz w:val="28"/>
          <w:szCs w:val="28"/>
        </w:rPr>
        <w:t xml:space="preserve">. № 191-ФЗ «О введении в действие Градостроительного кодекса Российской Федерации», подписанными Президентом РФ 29 декабря </w:t>
      </w:r>
      <w:smartTag w:uri="urn:schemas-microsoft-com:office:smarttags" w:element="metricconverter">
        <w:smartTagPr>
          <w:attr w:name="ProductID" w:val="2004 г"/>
        </w:smartTagPr>
        <w:r w:rsidRPr="005F7D1A">
          <w:rPr>
            <w:rFonts w:ascii="Times New Roman" w:hAnsi="Times New Roman" w:cs="Times New Roman"/>
            <w:sz w:val="28"/>
            <w:szCs w:val="28"/>
          </w:rPr>
          <w:t>2004 г</w:t>
        </w:r>
      </w:smartTag>
      <w:r w:rsidRPr="005F7D1A">
        <w:rPr>
          <w:rFonts w:ascii="Times New Roman" w:hAnsi="Times New Roman" w:cs="Times New Roman"/>
          <w:sz w:val="28"/>
          <w:szCs w:val="28"/>
        </w:rPr>
        <w:t>., с учетом дополнений, изложенных в ФЗ №232-ФЗ</w:t>
      </w:r>
      <w:proofErr w:type="gramEnd"/>
      <w:r w:rsidRPr="005F7D1A">
        <w:rPr>
          <w:rFonts w:ascii="Times New Roman" w:hAnsi="Times New Roman" w:cs="Times New Roman"/>
          <w:sz w:val="28"/>
          <w:szCs w:val="28"/>
        </w:rPr>
        <w:t xml:space="preserve"> от 18.12.2006 г. «О внесении изменений в Градостроительный кодекс Российской Федерации и отдельные законодательные акты Российской Федерации», а также Градостроительным кодексом Краснодарского края № 1540-КЗ, принятым Законодательным Собранием Краснодарского края 16 июля 2008 года.</w:t>
      </w:r>
    </w:p>
    <w:p w:rsidR="005F7D1A" w:rsidRPr="005F7D1A" w:rsidRDefault="005F7D1A" w:rsidP="00764958">
      <w:pPr>
        <w:spacing w:after="0"/>
        <w:ind w:firstLine="851"/>
        <w:jc w:val="both"/>
        <w:rPr>
          <w:rFonts w:ascii="Times New Roman" w:hAnsi="Times New Roman" w:cs="Times New Roman"/>
          <w:sz w:val="28"/>
          <w:szCs w:val="28"/>
        </w:rPr>
      </w:pPr>
      <w:proofErr w:type="gramStart"/>
      <w:r w:rsidRPr="005F7D1A">
        <w:rPr>
          <w:rFonts w:ascii="Times New Roman" w:hAnsi="Times New Roman" w:cs="Times New Roman"/>
          <w:sz w:val="28"/>
          <w:szCs w:val="28"/>
        </w:rPr>
        <w:t>Статус и компетенция органов местного самоуправления в части решения вопросов территориального планирования административно-территориальных образований, а также вопросы определения назначения и видов использования земель, перевода земель из одной категории в другую, обеспечивающие условия для развития территорий, устанавливаются Земельным кодексом Российской Федерации (№ 136-ФЗ), законом «Об общих принципах организации местного самоуправления в Российской Федерации» (№ 131-ФЗ), законом «О переводе земель или земельных участков из</w:t>
      </w:r>
      <w:proofErr w:type="gramEnd"/>
      <w:r w:rsidRPr="005F7D1A">
        <w:rPr>
          <w:rFonts w:ascii="Times New Roman" w:hAnsi="Times New Roman" w:cs="Times New Roman"/>
          <w:sz w:val="28"/>
          <w:szCs w:val="28"/>
        </w:rPr>
        <w:t xml:space="preserve"> одной  категории в другую» (№ 111-ФЗ), а также иными законодательными актами.</w:t>
      </w:r>
    </w:p>
    <w:p w:rsidR="005F7D1A" w:rsidRPr="005F7D1A" w:rsidRDefault="005F7D1A" w:rsidP="0076495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Действующее градостроительное законодательство предусматривает конкретный состав положений, которые могут быть установлены документами территориального планирования каждого из уровней – федерального, регионального и муниципального.</w:t>
      </w:r>
    </w:p>
    <w:p w:rsidR="005F7D1A" w:rsidRPr="005F7D1A" w:rsidRDefault="005F7D1A" w:rsidP="0076495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В составе градостроительной деятельности генеральный план сельского поселения является правовым актом территориального планирования муниципального уровня, на основании которого юридически обоснованно осуществляются последующие этапы градостроительной деятельности на территории поселения:</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разработка и утверждение плана реализации генерального плана;</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разработка и утверждение планов и программ комплексного развития систем коммунальной инфраструктуры;</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lastRenderedPageBreak/>
        <w:t>подготовка и принятие нормативного правового акта градостроительного зонирования – правил землепользования и застройки с установлением градостроительных регламентов;</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подготовка градостроительных планов земельных участков, которые являются обязательными при проведении инвестиционных торгов и подготовки проектной документации для строительства;</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подготовка и утверждение документации по планировке территорий первоочередного и последующего освоения.</w:t>
      </w:r>
    </w:p>
    <w:p w:rsidR="005F7D1A" w:rsidRPr="005F7D1A" w:rsidRDefault="005F7D1A" w:rsidP="00764958">
      <w:pPr>
        <w:tabs>
          <w:tab w:val="left" w:pos="1134"/>
        </w:tabs>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В составе генерального плана устанавливаются и утверждаются:</w:t>
      </w:r>
    </w:p>
    <w:p w:rsidR="005F7D1A" w:rsidRPr="005F7D1A" w:rsidRDefault="005F7D1A" w:rsidP="00764958">
      <w:pPr>
        <w:numPr>
          <w:ilvl w:val="0"/>
          <w:numId w:val="26"/>
        </w:numPr>
        <w:tabs>
          <w:tab w:val="left" w:pos="1134"/>
        </w:tabs>
        <w:spacing w:after="0"/>
        <w:ind w:left="0" w:firstLine="851"/>
        <w:rPr>
          <w:rFonts w:ascii="Times New Roman" w:hAnsi="Times New Roman" w:cs="Times New Roman"/>
          <w:sz w:val="28"/>
          <w:szCs w:val="28"/>
        </w:rPr>
      </w:pPr>
      <w:r w:rsidRPr="005F7D1A">
        <w:rPr>
          <w:rFonts w:ascii="Times New Roman" w:hAnsi="Times New Roman" w:cs="Times New Roman"/>
          <w:sz w:val="28"/>
          <w:szCs w:val="28"/>
        </w:rPr>
        <w:t>территориальная организация и планировочная структура территории поселения;</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 функциональное зонирование территории поселения;</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 границы территорий, земель различных категорий и ограничений;</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 границы </w:t>
      </w:r>
      <w:proofErr w:type="gramStart"/>
      <w:r w:rsidRPr="005F7D1A">
        <w:rPr>
          <w:rFonts w:ascii="Times New Roman" w:hAnsi="Times New Roman"/>
          <w:sz w:val="28"/>
          <w:szCs w:val="28"/>
        </w:rPr>
        <w:t>зон планируемого размещения объектов капитального строительства местного значения</w:t>
      </w:r>
      <w:proofErr w:type="gramEnd"/>
      <w:r w:rsidRPr="005F7D1A">
        <w:rPr>
          <w:rFonts w:ascii="Times New Roman" w:hAnsi="Times New Roman"/>
          <w:sz w:val="28"/>
          <w:szCs w:val="28"/>
        </w:rPr>
        <w:t>;</w:t>
      </w:r>
    </w:p>
    <w:p w:rsidR="005F7D1A" w:rsidRPr="005F7D1A" w:rsidRDefault="005F7D1A" w:rsidP="00764958">
      <w:pPr>
        <w:pStyle w:val="af0"/>
        <w:numPr>
          <w:ilvl w:val="0"/>
          <w:numId w:val="25"/>
        </w:numPr>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содержатся или могут содержаться предложения, адресуемые субъекту РФ, Российской Федерации </w:t>
      </w:r>
      <w:proofErr w:type="gramStart"/>
      <w:r w:rsidRPr="005F7D1A">
        <w:rPr>
          <w:rFonts w:ascii="Times New Roman" w:hAnsi="Times New Roman"/>
          <w:sz w:val="28"/>
          <w:szCs w:val="28"/>
        </w:rPr>
        <w:t>по</w:t>
      </w:r>
      <w:proofErr w:type="gramEnd"/>
      <w:r w:rsidRPr="005F7D1A">
        <w:rPr>
          <w:rFonts w:ascii="Times New Roman" w:hAnsi="Times New Roman"/>
          <w:sz w:val="28"/>
          <w:szCs w:val="28"/>
        </w:rPr>
        <w:t>:</w:t>
      </w:r>
    </w:p>
    <w:p w:rsidR="005F7D1A" w:rsidRPr="005F7D1A" w:rsidRDefault="005F7D1A" w:rsidP="00764958">
      <w:pPr>
        <w:pStyle w:val="af0"/>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изменению границ земель сельскохозяйственного назначения;</w:t>
      </w:r>
    </w:p>
    <w:p w:rsidR="005F7D1A" w:rsidRPr="005F7D1A" w:rsidRDefault="005F7D1A" w:rsidP="00764958">
      <w:pPr>
        <w:pStyle w:val="af0"/>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установлению статуса особо охраняемых природных территорий;</w:t>
      </w:r>
    </w:p>
    <w:p w:rsidR="005F7D1A" w:rsidRPr="005F7D1A" w:rsidRDefault="005F7D1A" w:rsidP="00764958">
      <w:pPr>
        <w:pStyle w:val="af0"/>
        <w:tabs>
          <w:tab w:val="left" w:pos="113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 установлению, изменению </w:t>
      </w:r>
      <w:proofErr w:type="gramStart"/>
      <w:r w:rsidRPr="005F7D1A">
        <w:rPr>
          <w:rFonts w:ascii="Times New Roman" w:hAnsi="Times New Roman"/>
          <w:sz w:val="28"/>
          <w:szCs w:val="28"/>
        </w:rPr>
        <w:t>границ зон планируемого размещения объектов капитального строительства регионального</w:t>
      </w:r>
      <w:proofErr w:type="gramEnd"/>
      <w:r w:rsidRPr="005F7D1A">
        <w:rPr>
          <w:rFonts w:ascii="Times New Roman" w:hAnsi="Times New Roman"/>
          <w:sz w:val="28"/>
          <w:szCs w:val="28"/>
        </w:rPr>
        <w:t xml:space="preserve"> и федерального значения, а также предложения к плану совместной реализации генерального плана сельского  поселения.</w:t>
      </w:r>
    </w:p>
    <w:p w:rsidR="005F7D1A" w:rsidRPr="005F7D1A" w:rsidRDefault="005F7D1A" w:rsidP="0076495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Проект генерального плана подготовлен в соответствии с действующим законодательством. Состав и содержание проекта отвечают требованиям Градостроительного кодекса РФ, Градостроительного кодекса Краснодарского края, иных действующих законодательных актов и детализированы заданием на проектирование.</w:t>
      </w:r>
    </w:p>
    <w:p w:rsidR="005F7D1A" w:rsidRPr="005F7D1A" w:rsidRDefault="005F7D1A" w:rsidP="0076495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Разработка данного генерального плана учитывает ранее выполненные работы по градостроительному планированию территорий, находящихся в административных границах муниципального образования </w:t>
      </w:r>
      <w:proofErr w:type="spellStart"/>
      <w:r w:rsidRPr="005F7D1A">
        <w:rPr>
          <w:rFonts w:ascii="Times New Roman" w:hAnsi="Times New Roman" w:cs="Times New Roman"/>
          <w:sz w:val="28"/>
          <w:szCs w:val="28"/>
        </w:rPr>
        <w:t>Южненское</w:t>
      </w:r>
      <w:proofErr w:type="spellEnd"/>
      <w:r w:rsidRPr="005F7D1A">
        <w:rPr>
          <w:rFonts w:ascii="Times New Roman" w:hAnsi="Times New Roman" w:cs="Times New Roman"/>
          <w:sz w:val="28"/>
          <w:szCs w:val="28"/>
        </w:rPr>
        <w:t xml:space="preserve"> сельское поселение.</w:t>
      </w:r>
    </w:p>
    <w:p w:rsidR="005F7D1A" w:rsidRPr="005F7D1A" w:rsidRDefault="005F7D1A" w:rsidP="005F7D1A">
      <w:pPr>
        <w:spacing w:after="0"/>
        <w:ind w:right="283" w:firstLine="851"/>
        <w:jc w:val="both"/>
        <w:rPr>
          <w:rFonts w:ascii="Times New Roman" w:hAnsi="Times New Roman" w:cs="Times New Roman"/>
          <w:sz w:val="28"/>
          <w:szCs w:val="28"/>
          <w:highlight w:val="yellow"/>
        </w:rPr>
      </w:pPr>
    </w:p>
    <w:p w:rsidR="005F7D1A" w:rsidRPr="005F7D1A" w:rsidRDefault="005F7D1A" w:rsidP="005F7D1A">
      <w:pPr>
        <w:spacing w:after="0"/>
        <w:ind w:right="283" w:firstLine="851"/>
        <w:jc w:val="both"/>
        <w:rPr>
          <w:rFonts w:ascii="Times New Roman" w:hAnsi="Times New Roman" w:cs="Times New Roman"/>
          <w:sz w:val="28"/>
          <w:szCs w:val="28"/>
          <w:highlight w:val="yellow"/>
        </w:rPr>
      </w:pPr>
    </w:p>
    <w:p w:rsidR="005F7D1A" w:rsidRPr="005F7D1A" w:rsidRDefault="005524C3" w:rsidP="005524C3">
      <w:pPr>
        <w:pStyle w:val="20"/>
        <w:rPr>
          <w:b/>
          <w:szCs w:val="28"/>
        </w:rPr>
      </w:pPr>
      <w:bookmarkStart w:id="15" w:name="_Toc508956608"/>
      <w:r>
        <w:rPr>
          <w:b/>
          <w:szCs w:val="28"/>
        </w:rPr>
        <w:t>4.2</w:t>
      </w:r>
      <w:r w:rsidR="005F7D1A" w:rsidRPr="005F7D1A">
        <w:rPr>
          <w:b/>
          <w:szCs w:val="28"/>
        </w:rPr>
        <w:t xml:space="preserve"> Особенности разработки генерального плана</w:t>
      </w:r>
      <w:bookmarkEnd w:id="15"/>
      <w:r w:rsidR="005F7D1A" w:rsidRPr="005F7D1A">
        <w:rPr>
          <w:b/>
          <w:szCs w:val="28"/>
        </w:rPr>
        <w:t xml:space="preserve"> </w:t>
      </w:r>
    </w:p>
    <w:p w:rsidR="005F7D1A" w:rsidRPr="005F7D1A" w:rsidRDefault="005F7D1A" w:rsidP="005F7D1A">
      <w:pPr>
        <w:spacing w:after="0"/>
        <w:ind w:right="283"/>
        <w:jc w:val="center"/>
        <w:rPr>
          <w:rFonts w:ascii="Times New Roman" w:hAnsi="Times New Roman" w:cs="Times New Roman"/>
          <w:sz w:val="28"/>
          <w:szCs w:val="28"/>
        </w:rPr>
      </w:pP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Требования к составу материалов генерального плана, разработанного в соответствии с новым Градостроительным кодексом Российской Федерации № 190-ФЗ от 29 декабря 2004 года и Градостроительным кодексом Краснодарского края № 1540-КЗ от 16 июля 2008 года, существенно отличаются от состава </w:t>
      </w:r>
      <w:r w:rsidRPr="005F7D1A">
        <w:rPr>
          <w:rFonts w:ascii="Times New Roman" w:hAnsi="Times New Roman" w:cs="Times New Roman"/>
          <w:sz w:val="28"/>
          <w:szCs w:val="28"/>
        </w:rPr>
        <w:lastRenderedPageBreak/>
        <w:t>материалов генеральных планов, разработанных в соответствии с требованиями предшествующего Градостроительного кодекса РФ. Тем более велики отличия от состава материалов генеральных планов советского времени, которые разработаны по методикам и нормам, действующим в то время.</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В настоящее время развитие территорий определяется не государственными народнохозяйственными планами и директивами, обеспеченными бюджетными и натуральными ресурсами, а в результате оценки и </w:t>
      </w:r>
      <w:proofErr w:type="gramStart"/>
      <w:r w:rsidRPr="005F7D1A">
        <w:rPr>
          <w:rFonts w:ascii="Times New Roman" w:hAnsi="Times New Roman" w:cs="Times New Roman"/>
          <w:sz w:val="28"/>
          <w:szCs w:val="28"/>
        </w:rPr>
        <w:t>анализа</w:t>
      </w:r>
      <w:proofErr w:type="gramEnd"/>
      <w:r w:rsidRPr="005F7D1A">
        <w:rPr>
          <w:rFonts w:ascii="Times New Roman" w:hAnsi="Times New Roman" w:cs="Times New Roman"/>
          <w:sz w:val="28"/>
          <w:szCs w:val="28"/>
        </w:rPr>
        <w:t xml:space="preserve"> существенных для развития территории внешних и внутренних факторов, влияющих на социально-экономический и инвестиционный потенциал планируемой территории в условиях существующей экономики.</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Документы территориального планирования как правовые акты, к которым относятся генеральные планы, оперируют важнейшими и весьма ценными в условиях рынка ресурсами – территорией, земельными участками, местоположением объектов недвижимости, градостроительными регламентами разрешенного использования и режимами ограничения использования земельных участков, и др.</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Правовыми актами также утверждается функциональное зонирование территории, развитие, размещение и емкость транспортной и улично-дорожной инфраструктуры, коммунальной инфраструктуры, территориальное распределение плотности застройки, то есть базовые характеристики развития поселений и населенных пунктов.</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Проект генерального плана оценивает основные конкурентные преимущества и природно-хозяйственные возможности территории, которые обосновывают целевые направления развития планируемой территории. Поддержка таких преимуществ и возможностей средствами градостроительной деятельности и территориального планирования осуществляется в рамках ряда ограничений и соблюдения обязательных условий развития – социальных, природно-экологических, техногенных, инженерно-геологических и других. В силу этого содержание генерального  плана стремится к оптимизируемому компромиссу между существующими потребностями развития территории и социально-политическими условиями, влияющими на характер решения актуальных и прогнозируемых в поселении проблем.</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Финансирование градостроительного развития в новых условиях осуществляется из средств местного и государственных бюджетов (муниципального, краевого, РФ), но в основной своей части – за счет внебюджетных инвестиций в развитие территории: строительство, реконструкцию и модернизацию объектов капитального строительства. Таким образом, при подготовке градостроительных решений наряду с общественными и государственными интересами важнейшими становятся направления и объекты градостроительного развития, которым отдают предпочтение </w:t>
      </w:r>
      <w:r w:rsidRPr="005F7D1A">
        <w:rPr>
          <w:rFonts w:ascii="Times New Roman" w:hAnsi="Times New Roman" w:cs="Times New Roman"/>
          <w:sz w:val="28"/>
          <w:szCs w:val="28"/>
        </w:rPr>
        <w:lastRenderedPageBreak/>
        <w:t>платежеспособные инвесторы, что и определяет рыночный спрос на земельные участки с находящимися на них объектами недвижимости, либо предложения их строительства.</w:t>
      </w:r>
    </w:p>
    <w:p w:rsidR="005F7D1A" w:rsidRPr="005F7D1A" w:rsidRDefault="005F7D1A" w:rsidP="005F7D1A">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С целью сохранения баланса государственных, муниципальных и частных интересов, предложенные в составе генерального плана градостроительные решения подлежат до их принятия общественному обсуждению. Таким образом, генеральный план, определяющий стратегию и тактику развития территории, становится важным документом общественного согласия. При этом генеральный план не является документом прямого действия, обращенным непосредственно к потребителю, а служит основанием и руководством к действию при разработке документов о застройке территории и правил землепользования и застройки.</w:t>
      </w:r>
    </w:p>
    <w:p w:rsidR="005F7D1A" w:rsidRPr="005F7D1A" w:rsidRDefault="005F7D1A" w:rsidP="005524C3">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Разрабатываемые на основе генерального плана «Правила землепользования и застройки», являются документом прямого действия, обязательны к </w:t>
      </w:r>
      <w:proofErr w:type="gramStart"/>
      <w:r w:rsidRPr="005F7D1A">
        <w:rPr>
          <w:rFonts w:ascii="Times New Roman" w:hAnsi="Times New Roman" w:cs="Times New Roman"/>
          <w:sz w:val="28"/>
          <w:szCs w:val="28"/>
        </w:rPr>
        <w:t>применению</w:t>
      </w:r>
      <w:proofErr w:type="gramEnd"/>
      <w:r w:rsidRPr="005F7D1A">
        <w:rPr>
          <w:rFonts w:ascii="Times New Roman" w:hAnsi="Times New Roman" w:cs="Times New Roman"/>
          <w:sz w:val="28"/>
          <w:szCs w:val="28"/>
        </w:rPr>
        <w:t xml:space="preserve"> как застройщиком, так и органами публичной  власти, и предназначены защищать права населения поселения и каждого его гражданина как от противоречащих его интересам градостроительных намерений коммерческих структур, так и от произвольных решений администрации.</w:t>
      </w:r>
    </w:p>
    <w:p w:rsidR="005F7D1A" w:rsidRPr="005F7D1A" w:rsidRDefault="005F7D1A" w:rsidP="005524C3">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В соответствии с Градостроительным кодексом Российской Федерации подготовка проекта генерального плана поселения должна осуществляться на основании комплексных программ развития  муниципальных образований, положений о территориальном планировании, содержащихся в схемах территориального планирования Российской Федерации, схемах территориального планирования субъектов Российской Федерации, схемах территориального планирования муниципальных районов. Эти документы должны определять:</w:t>
      </w:r>
    </w:p>
    <w:p w:rsidR="005F7D1A" w:rsidRPr="005F7D1A" w:rsidRDefault="005F7D1A" w:rsidP="005524C3">
      <w:pPr>
        <w:numPr>
          <w:ilvl w:val="0"/>
          <w:numId w:val="19"/>
        </w:numPr>
        <w:tabs>
          <w:tab w:val="left" w:pos="1134"/>
        </w:tabs>
        <w:spacing w:after="0"/>
        <w:ind w:left="0" w:firstLine="851"/>
        <w:jc w:val="both"/>
        <w:rPr>
          <w:rFonts w:ascii="Times New Roman" w:hAnsi="Times New Roman" w:cs="Times New Roman"/>
          <w:sz w:val="28"/>
          <w:szCs w:val="28"/>
        </w:rPr>
      </w:pPr>
      <w:r w:rsidRPr="005F7D1A">
        <w:rPr>
          <w:rFonts w:ascii="Times New Roman" w:hAnsi="Times New Roman" w:cs="Times New Roman"/>
          <w:sz w:val="28"/>
          <w:szCs w:val="28"/>
        </w:rPr>
        <w:t>основные принципы развития территории региона во взаимной увязке решений по градостроительному планированию с соседними территориями;</w:t>
      </w:r>
    </w:p>
    <w:p w:rsidR="005F7D1A" w:rsidRPr="005F7D1A" w:rsidRDefault="005F7D1A" w:rsidP="005524C3">
      <w:pPr>
        <w:numPr>
          <w:ilvl w:val="0"/>
          <w:numId w:val="19"/>
        </w:numPr>
        <w:tabs>
          <w:tab w:val="left" w:pos="1134"/>
        </w:tabs>
        <w:spacing w:after="0"/>
        <w:ind w:left="0" w:firstLine="851"/>
        <w:jc w:val="both"/>
        <w:rPr>
          <w:rFonts w:ascii="Times New Roman" w:hAnsi="Times New Roman" w:cs="Times New Roman"/>
          <w:sz w:val="28"/>
          <w:szCs w:val="28"/>
        </w:rPr>
      </w:pPr>
      <w:r w:rsidRPr="005F7D1A">
        <w:rPr>
          <w:rFonts w:ascii="Times New Roman" w:hAnsi="Times New Roman" w:cs="Times New Roman"/>
          <w:sz w:val="28"/>
          <w:szCs w:val="28"/>
        </w:rPr>
        <w:t>коридоры транспортных и инженерных коммуникаций, объектов федерального и регионального значения;</w:t>
      </w:r>
    </w:p>
    <w:p w:rsidR="005F7D1A" w:rsidRPr="005F7D1A" w:rsidRDefault="005F7D1A" w:rsidP="005524C3">
      <w:pPr>
        <w:numPr>
          <w:ilvl w:val="0"/>
          <w:numId w:val="19"/>
        </w:numPr>
        <w:tabs>
          <w:tab w:val="left" w:pos="1134"/>
        </w:tabs>
        <w:spacing w:after="0"/>
        <w:ind w:left="0"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зоны местонахождения и планируемого размещения объектов капитального строительства федерального, регионального и местного значения. </w:t>
      </w:r>
    </w:p>
    <w:p w:rsidR="005F7D1A" w:rsidRPr="005F7D1A" w:rsidRDefault="005F7D1A" w:rsidP="005524C3">
      <w:pPr>
        <w:tabs>
          <w:tab w:val="left" w:pos="1134"/>
        </w:tabs>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Кроме того, документы территориального планирования вышележащего уровня – Российской Федерации, Краснодарского края определяют согласованные решения некоторых общих для соседствующих муниципальных образований вопросов.</w:t>
      </w:r>
    </w:p>
    <w:p w:rsidR="005F7D1A" w:rsidRPr="005F7D1A" w:rsidRDefault="005F7D1A" w:rsidP="005F7D1A">
      <w:pPr>
        <w:spacing w:after="0"/>
        <w:ind w:left="851" w:right="283"/>
        <w:jc w:val="center"/>
        <w:rPr>
          <w:rFonts w:ascii="Times New Roman" w:hAnsi="Times New Roman" w:cs="Times New Roman"/>
          <w:b/>
          <w:sz w:val="28"/>
          <w:szCs w:val="28"/>
          <w:highlight w:val="yellow"/>
        </w:rPr>
      </w:pPr>
    </w:p>
    <w:p w:rsidR="005F7D1A" w:rsidRPr="005F7D1A" w:rsidRDefault="005F7D1A" w:rsidP="005F7D1A">
      <w:pPr>
        <w:spacing w:after="0"/>
        <w:ind w:left="851" w:right="283"/>
        <w:jc w:val="center"/>
        <w:rPr>
          <w:rFonts w:ascii="Times New Roman" w:hAnsi="Times New Roman" w:cs="Times New Roman"/>
          <w:b/>
          <w:sz w:val="28"/>
          <w:szCs w:val="28"/>
          <w:highlight w:val="yellow"/>
        </w:rPr>
      </w:pPr>
      <w:r w:rsidRPr="005F7D1A">
        <w:rPr>
          <w:rFonts w:ascii="Times New Roman" w:hAnsi="Times New Roman" w:cs="Times New Roman"/>
          <w:b/>
          <w:sz w:val="28"/>
          <w:szCs w:val="28"/>
          <w:highlight w:val="yellow"/>
        </w:rPr>
        <w:br w:type="page"/>
      </w:r>
    </w:p>
    <w:p w:rsidR="005F7D1A" w:rsidRPr="005F7D1A" w:rsidRDefault="005F7D1A" w:rsidP="005524C3">
      <w:pPr>
        <w:pStyle w:val="20"/>
        <w:rPr>
          <w:b/>
          <w:szCs w:val="28"/>
        </w:rPr>
      </w:pPr>
      <w:bookmarkStart w:id="16" w:name="_Toc508956609"/>
      <w:r w:rsidRPr="005F7D1A">
        <w:rPr>
          <w:b/>
          <w:szCs w:val="28"/>
        </w:rPr>
        <w:lastRenderedPageBreak/>
        <w:t>4.3 Цели и задачи территориального планирования</w:t>
      </w:r>
      <w:bookmarkEnd w:id="16"/>
      <w:r w:rsidRPr="005F7D1A">
        <w:rPr>
          <w:b/>
          <w:szCs w:val="28"/>
        </w:rPr>
        <w:t xml:space="preserve"> </w:t>
      </w:r>
    </w:p>
    <w:p w:rsidR="005F7D1A" w:rsidRPr="005F7D1A" w:rsidRDefault="005F7D1A" w:rsidP="005F7D1A">
      <w:pPr>
        <w:spacing w:after="0"/>
        <w:ind w:left="851" w:right="283"/>
        <w:jc w:val="center"/>
        <w:rPr>
          <w:rFonts w:ascii="Times New Roman" w:hAnsi="Times New Roman" w:cs="Times New Roman"/>
          <w:b/>
          <w:sz w:val="28"/>
          <w:szCs w:val="28"/>
        </w:rPr>
      </w:pPr>
      <w:r w:rsidRPr="005F7D1A">
        <w:rPr>
          <w:rFonts w:ascii="Times New Roman" w:hAnsi="Times New Roman" w:cs="Times New Roman"/>
          <w:b/>
          <w:sz w:val="28"/>
          <w:szCs w:val="28"/>
        </w:rPr>
        <w:t xml:space="preserve">в генеральном плане </w:t>
      </w:r>
      <w:proofErr w:type="spellStart"/>
      <w:r w:rsidRPr="005F7D1A">
        <w:rPr>
          <w:rFonts w:ascii="Times New Roman" w:hAnsi="Times New Roman" w:cs="Times New Roman"/>
          <w:b/>
          <w:sz w:val="28"/>
          <w:szCs w:val="28"/>
        </w:rPr>
        <w:t>Южненского</w:t>
      </w:r>
      <w:proofErr w:type="spellEnd"/>
      <w:r w:rsidRPr="005F7D1A">
        <w:rPr>
          <w:rFonts w:ascii="Times New Roman" w:hAnsi="Times New Roman" w:cs="Times New Roman"/>
          <w:b/>
          <w:sz w:val="28"/>
          <w:szCs w:val="28"/>
        </w:rPr>
        <w:t xml:space="preserve"> сельского поселения</w:t>
      </w:r>
    </w:p>
    <w:p w:rsidR="005F7D1A" w:rsidRPr="005F7D1A" w:rsidRDefault="005F7D1A" w:rsidP="005F7D1A">
      <w:pPr>
        <w:widowControl w:val="0"/>
        <w:spacing w:after="0" w:line="360" w:lineRule="atLeast"/>
        <w:ind w:right="141"/>
        <w:textAlignment w:val="baseline"/>
        <w:rPr>
          <w:rFonts w:ascii="Times New Roman" w:hAnsi="Times New Roman" w:cs="Times New Roman"/>
          <w:b/>
          <w:sz w:val="28"/>
          <w:szCs w:val="28"/>
          <w:lang w:eastAsia="ar-SA"/>
        </w:rPr>
      </w:pPr>
    </w:p>
    <w:p w:rsidR="005F7D1A" w:rsidRPr="005F7D1A" w:rsidRDefault="005F7D1A" w:rsidP="005524C3">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Генеральный план поселения – документ территориального планирования, определяющий стратегию градостроительного развития поселения.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поселений,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природных территорий, экологическому и санитарному благополучию.</w:t>
      </w:r>
    </w:p>
    <w:p w:rsidR="005F7D1A" w:rsidRPr="005F7D1A" w:rsidRDefault="005F7D1A" w:rsidP="005524C3">
      <w:pPr>
        <w:pStyle w:val="S31"/>
        <w:spacing w:line="276" w:lineRule="auto"/>
      </w:pPr>
      <w:r w:rsidRPr="005F7D1A">
        <w:t xml:space="preserve">Основными целями территориального планирования при разработке генерального плана </w:t>
      </w:r>
      <w:proofErr w:type="spellStart"/>
      <w:r w:rsidRPr="005F7D1A">
        <w:t>Южненского</w:t>
      </w:r>
      <w:proofErr w:type="spellEnd"/>
      <w:r w:rsidRPr="005F7D1A">
        <w:t xml:space="preserve"> сельского поселения являются:</w:t>
      </w:r>
    </w:p>
    <w:p w:rsidR="005F7D1A" w:rsidRPr="005F7D1A" w:rsidRDefault="005F7D1A" w:rsidP="005524C3">
      <w:pPr>
        <w:spacing w:after="0"/>
        <w:ind w:firstLine="708"/>
        <w:jc w:val="both"/>
        <w:rPr>
          <w:rFonts w:ascii="Times New Roman" w:hAnsi="Times New Roman" w:cs="Times New Roman"/>
          <w:sz w:val="28"/>
          <w:szCs w:val="28"/>
        </w:rPr>
      </w:pPr>
      <w:r w:rsidRPr="005F7D1A">
        <w:rPr>
          <w:rFonts w:ascii="Times New Roman" w:hAnsi="Times New Roman" w:cs="Times New Roman"/>
          <w:sz w:val="28"/>
          <w:szCs w:val="28"/>
        </w:rPr>
        <w:t xml:space="preserve">-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w:t>
      </w:r>
    </w:p>
    <w:p w:rsidR="005F7D1A" w:rsidRPr="005524C3" w:rsidRDefault="005F7D1A" w:rsidP="005524C3">
      <w:pPr>
        <w:spacing w:after="0"/>
        <w:ind w:right="141" w:firstLine="709"/>
        <w:jc w:val="both"/>
        <w:rPr>
          <w:rFonts w:ascii="Times New Roman" w:hAnsi="Times New Roman" w:cs="Times New Roman"/>
          <w:sz w:val="28"/>
          <w:szCs w:val="28"/>
          <w:lang w:eastAsia="ar-SA"/>
        </w:rPr>
      </w:pPr>
      <w:r w:rsidRPr="005524C3">
        <w:rPr>
          <w:rFonts w:ascii="Times New Roman" w:hAnsi="Times New Roman" w:cs="Times New Roman"/>
          <w:sz w:val="28"/>
          <w:szCs w:val="28"/>
          <w:lang w:eastAsia="ar-SA"/>
        </w:rPr>
        <w:tab/>
        <w:t>- обеспечение средствами территориального планирования целостности сельского поселения как муниципального образования;</w:t>
      </w:r>
    </w:p>
    <w:p w:rsidR="005F7D1A" w:rsidRPr="005524C3" w:rsidRDefault="005F7D1A" w:rsidP="005524C3">
      <w:pPr>
        <w:spacing w:after="0"/>
        <w:ind w:right="141" w:firstLine="709"/>
        <w:jc w:val="both"/>
        <w:rPr>
          <w:rFonts w:ascii="Times New Roman" w:hAnsi="Times New Roman" w:cs="Times New Roman"/>
          <w:sz w:val="28"/>
          <w:szCs w:val="28"/>
          <w:lang w:eastAsia="ar-SA"/>
        </w:rPr>
      </w:pPr>
      <w:r w:rsidRPr="005524C3">
        <w:rPr>
          <w:rFonts w:ascii="Times New Roman" w:hAnsi="Times New Roman" w:cs="Times New Roman"/>
          <w:sz w:val="28"/>
          <w:szCs w:val="28"/>
          <w:lang w:eastAsia="ar-SA"/>
        </w:rPr>
        <w:tab/>
        <w:t>- 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5F7D1A" w:rsidRPr="005524C3" w:rsidRDefault="005F7D1A" w:rsidP="005524C3">
      <w:pPr>
        <w:spacing w:after="0"/>
        <w:ind w:right="141" w:firstLine="709"/>
        <w:jc w:val="both"/>
        <w:rPr>
          <w:rFonts w:ascii="Times New Roman" w:hAnsi="Times New Roman" w:cs="Times New Roman"/>
          <w:sz w:val="28"/>
          <w:szCs w:val="28"/>
          <w:lang w:eastAsia="ar-SA"/>
        </w:rPr>
      </w:pPr>
      <w:r w:rsidRPr="005524C3">
        <w:rPr>
          <w:rFonts w:ascii="Times New Roman" w:hAnsi="Times New Roman" w:cs="Times New Roman"/>
          <w:sz w:val="28"/>
          <w:szCs w:val="28"/>
          <w:lang w:eastAsia="ar-SA"/>
        </w:rPr>
        <w:t>Проектные решения генерального плана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поселения;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5F7D1A" w:rsidRPr="005F7D1A" w:rsidRDefault="005F7D1A" w:rsidP="005524C3">
      <w:pPr>
        <w:spacing w:after="0"/>
        <w:ind w:firstLine="709"/>
        <w:jc w:val="both"/>
        <w:rPr>
          <w:rFonts w:ascii="Times New Roman" w:hAnsi="Times New Roman" w:cs="Times New Roman"/>
          <w:b/>
          <w:sz w:val="28"/>
          <w:szCs w:val="28"/>
        </w:rPr>
      </w:pPr>
      <w:r w:rsidRPr="005F7D1A">
        <w:rPr>
          <w:rFonts w:ascii="Times New Roman" w:hAnsi="Times New Roman" w:cs="Times New Roman"/>
          <w:b/>
          <w:sz w:val="28"/>
          <w:szCs w:val="28"/>
        </w:rPr>
        <w:t>Реализация указанных целей осуществляется посредством решения следующих задач территориального планирования:</w:t>
      </w:r>
    </w:p>
    <w:p w:rsidR="005F7D1A" w:rsidRPr="005524C3" w:rsidRDefault="005F7D1A" w:rsidP="005524C3">
      <w:pPr>
        <w:spacing w:after="0"/>
        <w:ind w:right="141" w:firstLine="709"/>
        <w:jc w:val="both"/>
        <w:rPr>
          <w:rFonts w:ascii="Times New Roman" w:hAnsi="Times New Roman" w:cs="Times New Roman"/>
          <w:sz w:val="28"/>
          <w:szCs w:val="28"/>
          <w:lang w:eastAsia="ar-SA"/>
        </w:rPr>
      </w:pPr>
      <w:r w:rsidRPr="005F7D1A">
        <w:t xml:space="preserve">- </w:t>
      </w:r>
      <w:r w:rsidRPr="005524C3">
        <w:rPr>
          <w:rFonts w:ascii="Times New Roman" w:hAnsi="Times New Roman" w:cs="Times New Roman"/>
          <w:sz w:val="28"/>
          <w:szCs w:val="28"/>
          <w:lang w:eastAsia="ar-SA"/>
        </w:rPr>
        <w:t xml:space="preserve">выявление проблем градостроительного развития территории поселков </w:t>
      </w:r>
      <w:proofErr w:type="gramStart"/>
      <w:r w:rsidRPr="005524C3">
        <w:rPr>
          <w:rFonts w:ascii="Times New Roman" w:hAnsi="Times New Roman" w:cs="Times New Roman"/>
          <w:sz w:val="28"/>
          <w:szCs w:val="28"/>
          <w:lang w:eastAsia="ar-SA"/>
        </w:rPr>
        <w:t>Южный</w:t>
      </w:r>
      <w:proofErr w:type="gramEnd"/>
      <w:r w:rsidRPr="005524C3">
        <w:rPr>
          <w:rFonts w:ascii="Times New Roman" w:hAnsi="Times New Roman" w:cs="Times New Roman"/>
          <w:sz w:val="28"/>
          <w:szCs w:val="28"/>
          <w:lang w:eastAsia="ar-SA"/>
        </w:rPr>
        <w:t>, Заречный, Новый,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5F7D1A" w:rsidRPr="005524C3" w:rsidRDefault="005F7D1A" w:rsidP="005524C3">
      <w:pPr>
        <w:spacing w:after="0"/>
        <w:ind w:right="141" w:firstLine="709"/>
        <w:jc w:val="both"/>
        <w:rPr>
          <w:rFonts w:ascii="Times New Roman" w:hAnsi="Times New Roman" w:cs="Times New Roman"/>
          <w:sz w:val="28"/>
          <w:szCs w:val="28"/>
          <w:lang w:eastAsia="ar-SA"/>
        </w:rPr>
      </w:pPr>
      <w:r w:rsidRPr="005524C3">
        <w:rPr>
          <w:rFonts w:ascii="Times New Roman" w:hAnsi="Times New Roman" w:cs="Times New Roman"/>
          <w:sz w:val="28"/>
          <w:szCs w:val="28"/>
          <w:lang w:eastAsia="ar-SA"/>
        </w:rPr>
        <w:t>- разработка разделов генерального плана (не разрабатываемых ранее): схема планировочной организации территории, схема генерального плана в границах муниципального образования;</w:t>
      </w:r>
    </w:p>
    <w:p w:rsidR="005F7D1A" w:rsidRPr="005F7D1A" w:rsidRDefault="005F7D1A" w:rsidP="005524C3">
      <w:pPr>
        <w:spacing w:after="0"/>
        <w:ind w:firstLine="1134"/>
        <w:jc w:val="both"/>
        <w:rPr>
          <w:rFonts w:ascii="Times New Roman" w:hAnsi="Times New Roman" w:cs="Times New Roman"/>
          <w:sz w:val="28"/>
        </w:rPr>
      </w:pPr>
      <w:r w:rsidRPr="005F7D1A">
        <w:rPr>
          <w:rFonts w:ascii="Times New Roman" w:hAnsi="Times New Roman" w:cs="Times New Roman"/>
          <w:sz w:val="28"/>
        </w:rPr>
        <w:lastRenderedPageBreak/>
        <w:t>- определение направления перспективного территориального развития;</w:t>
      </w:r>
    </w:p>
    <w:p w:rsidR="005F7D1A" w:rsidRPr="005F7D1A" w:rsidRDefault="005F7D1A" w:rsidP="005524C3">
      <w:pPr>
        <w:spacing w:after="0"/>
        <w:ind w:firstLine="1134"/>
        <w:jc w:val="both"/>
        <w:rPr>
          <w:rFonts w:ascii="Times New Roman" w:hAnsi="Times New Roman" w:cs="Times New Roman"/>
          <w:sz w:val="28"/>
        </w:rPr>
      </w:pPr>
      <w:r w:rsidRPr="005F7D1A">
        <w:rPr>
          <w:rFonts w:ascii="Times New Roman" w:hAnsi="Times New Roman" w:cs="Times New Roman"/>
          <w:sz w:val="28"/>
        </w:rPr>
        <w:t>- функциональное зонирование территории (отображение планируемых границ функциональных зон);</w:t>
      </w:r>
    </w:p>
    <w:p w:rsidR="005F7D1A" w:rsidRPr="005F7D1A" w:rsidRDefault="005F7D1A" w:rsidP="005524C3">
      <w:pPr>
        <w:spacing w:after="0"/>
        <w:ind w:firstLine="1134"/>
        <w:jc w:val="both"/>
        <w:rPr>
          <w:rFonts w:ascii="Times New Roman" w:hAnsi="Times New Roman" w:cs="Times New Roman"/>
          <w:sz w:val="28"/>
          <w:szCs w:val="28"/>
        </w:rPr>
      </w:pPr>
      <w:r w:rsidRPr="005F7D1A">
        <w:rPr>
          <w:rFonts w:ascii="Times New Roman" w:hAnsi="Times New Roman" w:cs="Times New Roman"/>
          <w:sz w:val="28"/>
          <w:szCs w:val="28"/>
        </w:rPr>
        <w:t>- разработка оптимальной функционально-планировочной структуры  поселков, создающей предпосылки для гармоничного и устойчивого развития, для последующей разработки градостроительного зонирования, подготовки правил землепользования и застройки;</w:t>
      </w:r>
    </w:p>
    <w:p w:rsidR="005F7D1A" w:rsidRPr="005F7D1A" w:rsidRDefault="005F7D1A" w:rsidP="005524C3">
      <w:pPr>
        <w:spacing w:after="0"/>
        <w:ind w:firstLine="1134"/>
        <w:jc w:val="both"/>
        <w:rPr>
          <w:rFonts w:ascii="Times New Roman" w:hAnsi="Times New Roman" w:cs="Times New Roman"/>
          <w:sz w:val="28"/>
          <w:szCs w:val="28"/>
        </w:rPr>
      </w:pPr>
      <w:r w:rsidRPr="005F7D1A">
        <w:rPr>
          <w:rFonts w:ascii="Times New Roman" w:hAnsi="Times New Roman" w:cs="Times New Roman"/>
          <w:sz w:val="28"/>
          <w:szCs w:val="28"/>
        </w:rPr>
        <w:t xml:space="preserve">- определение системы параметров развития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поселения, обеспечивающей взаимосогласованную и сбалансированную динамику градостроительных, инфраструктурных, природных, социальных и рекреационных компонентов развития;</w:t>
      </w:r>
    </w:p>
    <w:p w:rsidR="005F7D1A" w:rsidRPr="005F7D1A" w:rsidRDefault="005F7D1A" w:rsidP="005524C3">
      <w:pPr>
        <w:spacing w:after="0"/>
        <w:ind w:firstLine="1134"/>
        <w:jc w:val="both"/>
        <w:rPr>
          <w:rFonts w:ascii="Times New Roman" w:hAnsi="Times New Roman" w:cs="Times New Roman"/>
          <w:sz w:val="28"/>
          <w:szCs w:val="28"/>
        </w:rPr>
      </w:pPr>
      <w:r w:rsidRPr="005F7D1A">
        <w:rPr>
          <w:rFonts w:ascii="Times New Roman" w:hAnsi="Times New Roman" w:cs="Times New Roman"/>
          <w:sz w:val="28"/>
          <w:szCs w:val="28"/>
        </w:rPr>
        <w:t>- подготовка перечня первоочередных мероприятий и действий по обеспечению инвестиционной привлекательности сельского поселения при условии сохранения окружающей природной среды;</w:t>
      </w:r>
    </w:p>
    <w:p w:rsidR="005F7D1A" w:rsidRPr="005F7D1A" w:rsidRDefault="005F7D1A" w:rsidP="005524C3">
      <w:pPr>
        <w:spacing w:after="0"/>
        <w:ind w:firstLine="1134"/>
        <w:jc w:val="both"/>
        <w:rPr>
          <w:rFonts w:ascii="Times New Roman" w:hAnsi="Times New Roman" w:cs="Times New Roman"/>
          <w:sz w:val="28"/>
        </w:rPr>
      </w:pPr>
      <w:r w:rsidRPr="005F7D1A">
        <w:rPr>
          <w:rFonts w:ascii="Times New Roman" w:hAnsi="Times New Roman" w:cs="Times New Roman"/>
          <w:sz w:val="28"/>
        </w:rPr>
        <w:t>- планируемое размещение объектов капитального строительства, существующие и планируемые границы земель промышленности, энергетики, транспорта и связи.</w:t>
      </w:r>
    </w:p>
    <w:p w:rsidR="005F7D1A" w:rsidRPr="005F7D1A" w:rsidRDefault="005F7D1A" w:rsidP="005524C3">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Для решения этих задач проведен подробный анализ использования территории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выявлены ограничения по использованию территории, в том числе с учетом границ территорий объектов культурного наследия, границ зон с особыми условиями использования территорий, границ </w:t>
      </w:r>
      <w:proofErr w:type="gramStart"/>
      <w:r w:rsidRPr="005F7D1A">
        <w:rPr>
          <w:rFonts w:ascii="Times New Roman" w:hAnsi="Times New Roman" w:cs="Times New Roman"/>
          <w:sz w:val="28"/>
        </w:rPr>
        <w:t>зон негативного воздействия объектов капитального строительства местного значения</w:t>
      </w:r>
      <w:proofErr w:type="gramEnd"/>
      <w:r w:rsidRPr="005F7D1A">
        <w:rPr>
          <w:rFonts w:ascii="Times New Roman" w:hAnsi="Times New Roman" w:cs="Times New Roman"/>
          <w:sz w:val="28"/>
        </w:rPr>
        <w:t>.</w:t>
      </w:r>
    </w:p>
    <w:p w:rsidR="005F7D1A" w:rsidRPr="005F7D1A" w:rsidRDefault="005F7D1A" w:rsidP="005524C3">
      <w:pPr>
        <w:spacing w:after="0"/>
        <w:ind w:firstLine="709"/>
        <w:jc w:val="both"/>
        <w:rPr>
          <w:rFonts w:ascii="Times New Roman" w:hAnsi="Times New Roman" w:cs="Times New Roman"/>
          <w:sz w:val="28"/>
        </w:rPr>
      </w:pPr>
      <w:r w:rsidRPr="005F7D1A">
        <w:rPr>
          <w:rFonts w:ascii="Times New Roman" w:hAnsi="Times New Roman" w:cs="Times New Roman"/>
          <w:sz w:val="28"/>
        </w:rPr>
        <w:t>В результате анализа использования территории поселков проектом предложена градостроительная модель комплексного решения экономических, социальных, экологических проблем, направленных на обеспечение устойчивого развития населенных пунктов поселения.</w:t>
      </w:r>
    </w:p>
    <w:p w:rsidR="005F7D1A" w:rsidRPr="005F7D1A" w:rsidRDefault="005F7D1A" w:rsidP="005524C3">
      <w:pPr>
        <w:spacing w:after="0"/>
        <w:ind w:right="14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Генеральным планом определяются планируемые границы функциональных зон с отображением параметров их планируемого развития, устанавливается порядок и очередность реализации предложений по территориальному планированию. </w:t>
      </w:r>
    </w:p>
    <w:p w:rsidR="005F7D1A" w:rsidRPr="005F7D1A" w:rsidRDefault="005F7D1A" w:rsidP="005524C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Увеличение территорий населенных пунктов происходит в основном за счет сокращения земель сельскохозяйственного назначения. Изменение целевого использования земель, включенных в границы населенных пунктов (</w:t>
      </w:r>
      <w:proofErr w:type="spellStart"/>
      <w:r w:rsidRPr="005F7D1A">
        <w:rPr>
          <w:rFonts w:ascii="Times New Roman" w:hAnsi="Times New Roman" w:cs="Times New Roman"/>
          <w:sz w:val="28"/>
          <w:szCs w:val="28"/>
        </w:rPr>
        <w:t>сельхозугодья</w:t>
      </w:r>
      <w:proofErr w:type="spellEnd"/>
      <w:r w:rsidRPr="005F7D1A">
        <w:rPr>
          <w:rFonts w:ascii="Times New Roman" w:hAnsi="Times New Roman" w:cs="Times New Roman"/>
          <w:sz w:val="28"/>
          <w:szCs w:val="28"/>
        </w:rPr>
        <w:t>) будет производиться постепенно, по мере необходимости освоения в порядке, предусмотренном действующим законодательством.</w:t>
      </w:r>
    </w:p>
    <w:p w:rsidR="005F7D1A" w:rsidRPr="005F7D1A" w:rsidRDefault="005F7D1A" w:rsidP="005524C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В целом </w:t>
      </w:r>
      <w:proofErr w:type="spellStart"/>
      <w:r w:rsidRPr="005F7D1A">
        <w:rPr>
          <w:rFonts w:ascii="Times New Roman" w:hAnsi="Times New Roman" w:cs="Times New Roman"/>
          <w:sz w:val="28"/>
          <w:szCs w:val="28"/>
        </w:rPr>
        <w:t>Белореченский</w:t>
      </w:r>
      <w:proofErr w:type="spellEnd"/>
      <w:r w:rsidRPr="005F7D1A">
        <w:rPr>
          <w:rFonts w:ascii="Times New Roman" w:hAnsi="Times New Roman" w:cs="Times New Roman"/>
          <w:sz w:val="28"/>
          <w:szCs w:val="28"/>
        </w:rPr>
        <w:t xml:space="preserve"> район обладает значительными территориальными ресурсами, но они требуют бережного отношения и любые трансформации </w:t>
      </w:r>
      <w:r w:rsidRPr="005F7D1A">
        <w:rPr>
          <w:rFonts w:ascii="Times New Roman" w:hAnsi="Times New Roman" w:cs="Times New Roman"/>
          <w:sz w:val="28"/>
          <w:szCs w:val="28"/>
        </w:rPr>
        <w:lastRenderedPageBreak/>
        <w:t>использования земель должны происходить с соблюдением всех необходимых обоснований и законоположений.</w:t>
      </w:r>
    </w:p>
    <w:p w:rsidR="005524C3" w:rsidRDefault="005524C3">
      <w:pPr>
        <w:rPr>
          <w:rFonts w:ascii="Times New Roman" w:hAnsi="Times New Roman" w:cs="Times New Roman"/>
          <w:b/>
          <w:sz w:val="28"/>
          <w:szCs w:val="28"/>
          <w:lang w:eastAsia="ar-SA"/>
        </w:rPr>
      </w:pPr>
      <w:r>
        <w:rPr>
          <w:rFonts w:ascii="Times New Roman" w:hAnsi="Times New Roman" w:cs="Times New Roman"/>
          <w:b/>
          <w:sz w:val="28"/>
          <w:szCs w:val="28"/>
          <w:lang w:eastAsia="ar-SA"/>
        </w:rPr>
        <w:br w:type="page"/>
      </w:r>
    </w:p>
    <w:p w:rsidR="005F7D1A" w:rsidRPr="005524C3" w:rsidRDefault="005F7D1A" w:rsidP="005524C3">
      <w:pPr>
        <w:pStyle w:val="12"/>
        <w:rPr>
          <w:szCs w:val="28"/>
          <w:lang w:eastAsia="ar-SA"/>
        </w:rPr>
      </w:pPr>
      <w:bookmarkStart w:id="17" w:name="_Toc508956610"/>
      <w:r w:rsidRPr="005524C3">
        <w:rPr>
          <w:szCs w:val="28"/>
          <w:lang w:eastAsia="ar-SA"/>
        </w:rPr>
        <w:lastRenderedPageBreak/>
        <w:t>5. Перечень мероприятий по территориальному планированию</w:t>
      </w:r>
      <w:bookmarkEnd w:id="17"/>
    </w:p>
    <w:p w:rsidR="005F7D1A" w:rsidRPr="005524C3" w:rsidRDefault="005F7D1A" w:rsidP="005F7D1A">
      <w:pPr>
        <w:spacing w:after="0"/>
        <w:ind w:firstLine="709"/>
        <w:jc w:val="both"/>
        <w:rPr>
          <w:rFonts w:ascii="Times New Roman" w:hAnsi="Times New Roman" w:cs="Times New Roman"/>
          <w:b/>
          <w:sz w:val="28"/>
          <w:szCs w:val="28"/>
          <w:lang w:eastAsia="ar-SA"/>
        </w:rPr>
      </w:pPr>
    </w:p>
    <w:p w:rsidR="005F7D1A" w:rsidRPr="005F7D1A" w:rsidRDefault="005F7D1A" w:rsidP="005524C3">
      <w:pPr>
        <w:pStyle w:val="20"/>
        <w:rPr>
          <w:b/>
          <w:szCs w:val="28"/>
        </w:rPr>
      </w:pPr>
      <w:bookmarkStart w:id="18" w:name="_Toc508956611"/>
      <w:r w:rsidRPr="005F7D1A">
        <w:rPr>
          <w:b/>
          <w:szCs w:val="28"/>
        </w:rPr>
        <w:t>5.1 Проектируемая территориально-планировочная организация</w:t>
      </w:r>
      <w:bookmarkEnd w:id="18"/>
    </w:p>
    <w:p w:rsidR="005F7D1A" w:rsidRPr="005F7D1A" w:rsidRDefault="005F7D1A" w:rsidP="00A24099">
      <w:pPr>
        <w:pStyle w:val="20"/>
        <w:rPr>
          <w:b/>
          <w:szCs w:val="28"/>
        </w:rPr>
      </w:pPr>
      <w:bookmarkStart w:id="19" w:name="_Toc508956612"/>
      <w:r w:rsidRPr="005F7D1A">
        <w:rPr>
          <w:b/>
          <w:szCs w:val="28"/>
        </w:rPr>
        <w:t>Сведения об объектах местного и регионального значения, планируемых для размещения</w:t>
      </w:r>
      <w:bookmarkEnd w:id="19"/>
      <w:r w:rsidRPr="005F7D1A">
        <w:rPr>
          <w:b/>
          <w:szCs w:val="28"/>
        </w:rPr>
        <w:t xml:space="preserve"> </w:t>
      </w:r>
    </w:p>
    <w:p w:rsidR="005F7D1A" w:rsidRPr="005F7D1A" w:rsidRDefault="005F7D1A" w:rsidP="005F7D1A">
      <w:pPr>
        <w:spacing w:after="0"/>
        <w:jc w:val="center"/>
        <w:rPr>
          <w:rFonts w:ascii="Times New Roman" w:hAnsi="Times New Roman" w:cs="Times New Roman"/>
          <w:b/>
          <w:color w:val="FF6600"/>
          <w:sz w:val="28"/>
          <w:szCs w:val="28"/>
        </w:rPr>
      </w:pPr>
    </w:p>
    <w:p w:rsidR="005F7D1A" w:rsidRPr="005F7D1A" w:rsidRDefault="005F7D1A" w:rsidP="005F7D1A">
      <w:pPr>
        <w:tabs>
          <w:tab w:val="left" w:pos="9781"/>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Генеральный план предусматривает дальнейшее развитие существующей территориально-планировочной структуры в увязке со вновь осваиваемыми территориями, комплексное решение экологических и градостроительных задач, развитие системы внешнего транспорта.</w:t>
      </w:r>
    </w:p>
    <w:p w:rsidR="005F7D1A" w:rsidRPr="005F7D1A" w:rsidRDefault="005F7D1A" w:rsidP="005524C3">
      <w:pPr>
        <w:spacing w:after="0"/>
        <w:ind w:right="-1" w:firstLine="709"/>
        <w:jc w:val="both"/>
        <w:rPr>
          <w:rFonts w:ascii="Times New Roman" w:hAnsi="Times New Roman" w:cs="Times New Roman"/>
          <w:sz w:val="28"/>
        </w:rPr>
      </w:pPr>
      <w:r w:rsidRPr="005F7D1A">
        <w:rPr>
          <w:rFonts w:ascii="Times New Roman" w:hAnsi="Times New Roman" w:cs="Times New Roman"/>
          <w:sz w:val="28"/>
        </w:rPr>
        <w:t xml:space="preserve">Сложившаяся территориально-планировочная структура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в границах муниципального образования образована тремя населенными пунктами, расположенными </w:t>
      </w:r>
      <w:r w:rsidRPr="005F7D1A">
        <w:rPr>
          <w:rFonts w:ascii="Times New Roman" w:hAnsi="Times New Roman" w:cs="Times New Roman"/>
          <w:sz w:val="28"/>
          <w:szCs w:val="28"/>
          <w:lang w:eastAsia="ar-SA"/>
        </w:rPr>
        <w:t>в центральной части поселения в непосредственной близости друг от друга</w:t>
      </w:r>
      <w:r w:rsidRPr="005F7D1A">
        <w:rPr>
          <w:rFonts w:ascii="Times New Roman" w:hAnsi="Times New Roman" w:cs="Times New Roman"/>
          <w:sz w:val="28"/>
        </w:rPr>
        <w:t xml:space="preserve"> между реками Белая и </w:t>
      </w:r>
      <w:proofErr w:type="spellStart"/>
      <w:r w:rsidRPr="005F7D1A">
        <w:rPr>
          <w:rFonts w:ascii="Times New Roman" w:hAnsi="Times New Roman" w:cs="Times New Roman"/>
          <w:sz w:val="28"/>
        </w:rPr>
        <w:t>Пшеха</w:t>
      </w:r>
      <w:proofErr w:type="spellEnd"/>
      <w:r w:rsidRPr="005F7D1A">
        <w:rPr>
          <w:rFonts w:ascii="Times New Roman" w:hAnsi="Times New Roman" w:cs="Times New Roman"/>
          <w:sz w:val="28"/>
        </w:rPr>
        <w:t>.</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В основу планировочного решения генерального плана </w:t>
      </w:r>
      <w:proofErr w:type="spellStart"/>
      <w:r w:rsidRPr="005F7D1A">
        <w:rPr>
          <w:rFonts w:ascii="Times New Roman" w:hAnsi="Times New Roman" w:cs="Times New Roman"/>
          <w:sz w:val="28"/>
          <w:szCs w:val="28"/>
          <w:lang w:eastAsia="ar-SA"/>
        </w:rPr>
        <w:t>Южненского</w:t>
      </w:r>
      <w:proofErr w:type="spellEnd"/>
      <w:r w:rsidRPr="005F7D1A">
        <w:rPr>
          <w:rFonts w:ascii="Times New Roman" w:hAnsi="Times New Roman" w:cs="Times New Roman"/>
          <w:sz w:val="28"/>
          <w:szCs w:val="28"/>
          <w:lang w:eastAsia="ar-SA"/>
        </w:rPr>
        <w:t xml:space="preserve"> сельского поселения положена идея создания современных динамично развивающихся населенных пунктов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транспортных связей, природно-ландшафтного окружения, железной дороги и категорированной автодороги. </w:t>
      </w:r>
    </w:p>
    <w:p w:rsidR="005F7D1A" w:rsidRPr="005F7D1A" w:rsidRDefault="005F7D1A" w:rsidP="005524C3">
      <w:pPr>
        <w:spacing w:after="0"/>
        <w:ind w:right="-1" w:firstLine="709"/>
        <w:jc w:val="both"/>
        <w:rPr>
          <w:rFonts w:ascii="Times New Roman" w:hAnsi="Times New Roman" w:cs="Times New Roman"/>
          <w:sz w:val="28"/>
        </w:rPr>
      </w:pPr>
      <w:r w:rsidRPr="005F7D1A">
        <w:rPr>
          <w:rFonts w:ascii="Times New Roman" w:hAnsi="Times New Roman" w:cs="Times New Roman"/>
          <w:sz w:val="28"/>
        </w:rPr>
        <w:t xml:space="preserve">Разработанная данным проектом планировочная структура основана на принципах развития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w:t>
      </w:r>
    </w:p>
    <w:p w:rsidR="005F7D1A" w:rsidRPr="005F7D1A" w:rsidRDefault="005F7D1A" w:rsidP="005524C3">
      <w:pPr>
        <w:numPr>
          <w:ilvl w:val="0"/>
          <w:numId w:val="19"/>
        </w:numPr>
        <w:spacing w:after="0"/>
        <w:ind w:left="0" w:right="-1" w:firstLine="709"/>
        <w:jc w:val="both"/>
        <w:rPr>
          <w:rFonts w:ascii="Times New Roman" w:hAnsi="Times New Roman" w:cs="Times New Roman"/>
          <w:sz w:val="28"/>
          <w:szCs w:val="28"/>
        </w:rPr>
      </w:pPr>
      <w:r w:rsidRPr="005F7D1A">
        <w:rPr>
          <w:rFonts w:ascii="Times New Roman" w:hAnsi="Times New Roman" w:cs="Times New Roman"/>
          <w:sz w:val="28"/>
          <w:szCs w:val="28"/>
        </w:rPr>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5F7D1A" w:rsidRPr="005F7D1A" w:rsidRDefault="005F7D1A" w:rsidP="005524C3">
      <w:pPr>
        <w:numPr>
          <w:ilvl w:val="0"/>
          <w:numId w:val="19"/>
        </w:numPr>
        <w:spacing w:after="0"/>
        <w:ind w:left="0" w:right="-1" w:firstLine="709"/>
        <w:jc w:val="both"/>
        <w:rPr>
          <w:rFonts w:ascii="Times New Roman" w:hAnsi="Times New Roman" w:cs="Times New Roman"/>
          <w:sz w:val="28"/>
          <w:szCs w:val="28"/>
        </w:rPr>
      </w:pPr>
      <w:r w:rsidRPr="005F7D1A">
        <w:rPr>
          <w:rFonts w:ascii="Times New Roman" w:hAnsi="Times New Roman" w:cs="Times New Roman"/>
          <w:sz w:val="28"/>
          <w:szCs w:val="28"/>
        </w:rPr>
        <w:t>определение необходимых исходных условий развития, как за счет площади земель, занимаемых населенным пунктом, так и прирезаемых земель;</w:t>
      </w:r>
    </w:p>
    <w:p w:rsidR="005F7D1A" w:rsidRPr="005F7D1A" w:rsidRDefault="005F7D1A" w:rsidP="005524C3">
      <w:pPr>
        <w:numPr>
          <w:ilvl w:val="0"/>
          <w:numId w:val="19"/>
        </w:numPr>
        <w:spacing w:after="0"/>
        <w:ind w:left="0" w:right="-1" w:firstLine="709"/>
        <w:jc w:val="both"/>
        <w:rPr>
          <w:rFonts w:ascii="Times New Roman" w:hAnsi="Times New Roman" w:cs="Times New Roman"/>
          <w:b/>
          <w:sz w:val="28"/>
        </w:rPr>
      </w:pPr>
      <w:r w:rsidRPr="005F7D1A">
        <w:rPr>
          <w:rFonts w:ascii="Times New Roman" w:hAnsi="Times New Roman" w:cs="Times New Roman"/>
          <w:sz w:val="28"/>
          <w:szCs w:val="28"/>
        </w:rPr>
        <w:t>разработка оптимальной функционально-планировочной структуры поселков, создающей предпосылки для гармоничного и устойчивого развития территорий.</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Основными градостроительными мероприятиями при проектировании являются:</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совершенствование функционального зонирования;</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завершение формирования существующего общественного центра, создание общественного центра и центров обслуживания на проектируемых территориях;</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lastRenderedPageBreak/>
        <w:t xml:space="preserve">- упорядочивание сложившейся застройки кварталов жилой застройки и их благоустройство; </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новое жилое и производственное строительство;</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проектирование многофункциональной системы зеленых насаждений поселков;</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совершенствование транспортной инфраструктуры.</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Совершенствование функционального зонирования предполагает упорядочение размещения объектов различного функционального назначения. Генеральный план предусматривает дальнейшее развитие и совершенствование существующей территориально-планировочной структуры поселков.</w:t>
      </w:r>
    </w:p>
    <w:p w:rsidR="005F7D1A" w:rsidRPr="005F7D1A" w:rsidRDefault="005F7D1A" w:rsidP="005524C3">
      <w:pPr>
        <w:tabs>
          <w:tab w:val="left" w:pos="555"/>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rPr>
        <w:t>В проектных границах населенных пунктов обозначены территории, предлагаемые настоящим проектом к освоению по мере необходимости под жилую застройку и производственные предприятия.</w:t>
      </w:r>
      <w:r w:rsidRPr="005F7D1A">
        <w:rPr>
          <w:rFonts w:ascii="Times New Roman" w:hAnsi="Times New Roman" w:cs="Times New Roman"/>
          <w:sz w:val="28"/>
          <w:szCs w:val="28"/>
        </w:rPr>
        <w:t xml:space="preserve"> </w:t>
      </w:r>
    </w:p>
    <w:p w:rsidR="005F7D1A" w:rsidRPr="005F7D1A" w:rsidRDefault="005F7D1A" w:rsidP="005524C3">
      <w:pPr>
        <w:tabs>
          <w:tab w:val="left" w:pos="555"/>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Проектируемая жилая застройка поселков представлена индивидуальным жилым фондом с приусадебными участками с предельными размерами, устанавливаемыми администрацией сельского поселения. </w:t>
      </w:r>
    </w:p>
    <w:p w:rsidR="005F7D1A" w:rsidRPr="005F7D1A" w:rsidRDefault="005F7D1A" w:rsidP="005524C3">
      <w:pPr>
        <w:tabs>
          <w:tab w:val="left" w:pos="555"/>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К жилой застройке, попадающей в зоны различных планировочных ограничений, предъявляются дополнительные требования по ее использованию: речь идет об охранной зоне источников водоснабжения, водоохраной зоне, зоне охраны памятников историко-культурного наследия, зоне </w:t>
      </w:r>
      <w:r w:rsidR="005524C3">
        <w:rPr>
          <w:rFonts w:ascii="Times New Roman" w:hAnsi="Times New Roman" w:cs="Times New Roman"/>
          <w:sz w:val="28"/>
          <w:szCs w:val="28"/>
        </w:rPr>
        <w:t xml:space="preserve">воздействия </w:t>
      </w:r>
      <w:r w:rsidRPr="005F7D1A">
        <w:rPr>
          <w:rFonts w:ascii="Times New Roman" w:hAnsi="Times New Roman" w:cs="Times New Roman"/>
          <w:sz w:val="28"/>
          <w:szCs w:val="28"/>
        </w:rPr>
        <w:t>автомобильной и железной дорог, санитарно-защитной зоне от предприятий.</w:t>
      </w:r>
    </w:p>
    <w:p w:rsidR="005F7D1A" w:rsidRPr="005F7D1A" w:rsidRDefault="005F7D1A" w:rsidP="005524C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Территория, находящаяся в </w:t>
      </w:r>
      <w:proofErr w:type="spellStart"/>
      <w:r w:rsidRPr="005F7D1A">
        <w:rPr>
          <w:rFonts w:ascii="Times New Roman" w:hAnsi="Times New Roman" w:cs="Times New Roman"/>
          <w:sz w:val="28"/>
          <w:szCs w:val="28"/>
        </w:rPr>
        <w:t>водоохранной</w:t>
      </w:r>
      <w:proofErr w:type="spellEnd"/>
      <w:r w:rsidRPr="005F7D1A">
        <w:rPr>
          <w:rFonts w:ascii="Times New Roman" w:hAnsi="Times New Roman" w:cs="Times New Roman"/>
          <w:sz w:val="28"/>
          <w:szCs w:val="28"/>
        </w:rPr>
        <w:t xml:space="preserve"> зоне рек Белой и </w:t>
      </w:r>
      <w:proofErr w:type="spellStart"/>
      <w:r w:rsidRPr="005F7D1A">
        <w:rPr>
          <w:rFonts w:ascii="Times New Roman" w:hAnsi="Times New Roman" w:cs="Times New Roman"/>
          <w:sz w:val="28"/>
          <w:szCs w:val="28"/>
        </w:rPr>
        <w:t>Пшеха</w:t>
      </w:r>
      <w:proofErr w:type="spellEnd"/>
      <w:r w:rsidRPr="005F7D1A">
        <w:rPr>
          <w:rFonts w:ascii="Times New Roman" w:hAnsi="Times New Roman" w:cs="Times New Roman"/>
          <w:sz w:val="28"/>
          <w:szCs w:val="28"/>
        </w:rPr>
        <w:t>, является зоной со специальным режимом осуществления хозяйственной и иной деятельности согласно положениям Водного кодекса.</w:t>
      </w:r>
    </w:p>
    <w:p w:rsidR="005F7D1A" w:rsidRPr="005F7D1A" w:rsidRDefault="005F7D1A" w:rsidP="005524C3">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Жилая застройка в СЗЗ (шумовой зоне) от категорированной автодороги, проектируемого обхода и железной дороги  сохраняется при выполнении ряда мероприятий, направленных на оздоровление среды обитания человека. Для обеспечения снижения уровня шума и запыленности до требуемых гигиенических нормативов  по всем факторам необходима организация санитарно-защитных барьеров между территорией источника воздействия и застройкой жилой зоны. Это – </w:t>
      </w:r>
      <w:proofErr w:type="spellStart"/>
      <w:r w:rsidRPr="005F7D1A">
        <w:rPr>
          <w:rFonts w:ascii="Times New Roman" w:hAnsi="Times New Roman" w:cs="Times New Roman"/>
          <w:sz w:val="28"/>
          <w:szCs w:val="28"/>
          <w:lang w:eastAsia="ar-SA"/>
        </w:rPr>
        <w:t>периметральное</w:t>
      </w:r>
      <w:proofErr w:type="spellEnd"/>
      <w:r w:rsidRPr="005F7D1A">
        <w:rPr>
          <w:rFonts w:ascii="Times New Roman" w:hAnsi="Times New Roman" w:cs="Times New Roman"/>
          <w:sz w:val="28"/>
          <w:szCs w:val="28"/>
          <w:lang w:eastAsia="ar-SA"/>
        </w:rPr>
        <w:t xml:space="preserve"> озеленение и строительство специальных экранов, обеспечивающих ассимиляцию и фильтрацию </w:t>
      </w:r>
      <w:proofErr w:type="gramStart"/>
      <w:r w:rsidRPr="005F7D1A">
        <w:rPr>
          <w:rFonts w:ascii="Times New Roman" w:hAnsi="Times New Roman" w:cs="Times New Roman"/>
          <w:sz w:val="28"/>
          <w:szCs w:val="28"/>
          <w:lang w:eastAsia="ar-SA"/>
        </w:rPr>
        <w:t>загрязнителей</w:t>
      </w:r>
      <w:proofErr w:type="gramEnd"/>
      <w:r w:rsidRPr="005F7D1A">
        <w:rPr>
          <w:rFonts w:ascii="Times New Roman" w:hAnsi="Times New Roman" w:cs="Times New Roman"/>
          <w:sz w:val="28"/>
          <w:szCs w:val="28"/>
          <w:lang w:eastAsia="ar-SA"/>
        </w:rPr>
        <w:t xml:space="preserve"> и защиту от шумового, пылевого и электромагнитного воздействия, применение новых технологических достижений при ремонте и реконструкции жилых и общественных зданий – установка </w:t>
      </w:r>
      <w:proofErr w:type="spellStart"/>
      <w:r w:rsidRPr="005F7D1A">
        <w:rPr>
          <w:rFonts w:ascii="Times New Roman" w:hAnsi="Times New Roman" w:cs="Times New Roman"/>
          <w:sz w:val="28"/>
          <w:szCs w:val="28"/>
          <w:lang w:eastAsia="ar-SA"/>
        </w:rPr>
        <w:t>звуко</w:t>
      </w:r>
      <w:proofErr w:type="spellEnd"/>
      <w:r w:rsidRPr="005F7D1A">
        <w:rPr>
          <w:rFonts w:ascii="Times New Roman" w:hAnsi="Times New Roman" w:cs="Times New Roman"/>
          <w:sz w:val="28"/>
          <w:szCs w:val="28"/>
          <w:lang w:eastAsia="ar-SA"/>
        </w:rPr>
        <w:t>- и пыленепроницаемых оконных и дверных блоков и другие мероприятия. Точные технические характеристики санитарно-защитных зон и экранов выполняются на последующих стадиях проектирования специальным расчетом, а также должны быть предусмотрены в документации действующих предприятий.</w:t>
      </w:r>
    </w:p>
    <w:p w:rsidR="005F7D1A" w:rsidRPr="005F7D1A" w:rsidRDefault="005F7D1A" w:rsidP="005524C3">
      <w:pPr>
        <w:tabs>
          <w:tab w:val="left" w:pos="567"/>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lastRenderedPageBreak/>
        <w:t xml:space="preserve">Производственная зона поселка </w:t>
      </w:r>
      <w:proofErr w:type="gramStart"/>
      <w:r w:rsidRPr="005F7D1A">
        <w:rPr>
          <w:rFonts w:ascii="Times New Roman" w:hAnsi="Times New Roman" w:cs="Times New Roman"/>
          <w:sz w:val="28"/>
          <w:szCs w:val="28"/>
        </w:rPr>
        <w:t>Южный</w:t>
      </w:r>
      <w:proofErr w:type="gramEnd"/>
      <w:r w:rsidRPr="005F7D1A">
        <w:rPr>
          <w:rFonts w:ascii="Times New Roman" w:hAnsi="Times New Roman" w:cs="Times New Roman"/>
          <w:sz w:val="28"/>
          <w:szCs w:val="28"/>
        </w:rPr>
        <w:t xml:space="preserve"> получила свое развитие к северо-западу от существующего блока предприятий</w:t>
      </w:r>
      <w:r w:rsidRPr="005F7D1A">
        <w:rPr>
          <w:rFonts w:ascii="Times New Roman" w:hAnsi="Times New Roman" w:cs="Times New Roman"/>
          <w:sz w:val="28"/>
          <w:szCs w:val="28"/>
          <w:lang w:eastAsia="ar-SA"/>
        </w:rPr>
        <w:t xml:space="preserve">, расположенного в северной части населенного пункта. На территории проектируемого массива возможно размещение предприятий </w:t>
      </w:r>
      <w:r w:rsidRPr="005F7D1A">
        <w:rPr>
          <w:rFonts w:ascii="Times New Roman" w:hAnsi="Times New Roman" w:cs="Times New Roman"/>
          <w:sz w:val="28"/>
          <w:szCs w:val="28"/>
          <w:lang w:val="en-US" w:eastAsia="ar-SA"/>
        </w:rPr>
        <w:t>III</w:t>
      </w:r>
      <w:r w:rsidRPr="005F7D1A">
        <w:rPr>
          <w:rFonts w:ascii="Times New Roman" w:hAnsi="Times New Roman" w:cs="Times New Roman"/>
          <w:sz w:val="28"/>
          <w:szCs w:val="28"/>
          <w:lang w:eastAsia="ar-SA"/>
        </w:rPr>
        <w:t>-</w:t>
      </w:r>
      <w:r w:rsidRPr="005F7D1A">
        <w:rPr>
          <w:rFonts w:ascii="Times New Roman" w:hAnsi="Times New Roman" w:cs="Times New Roman"/>
          <w:sz w:val="28"/>
          <w:szCs w:val="28"/>
          <w:lang w:val="en-US" w:eastAsia="ar-SA"/>
        </w:rPr>
        <w:t>V</w:t>
      </w:r>
      <w:r w:rsidRPr="005F7D1A">
        <w:rPr>
          <w:rFonts w:ascii="Times New Roman" w:hAnsi="Times New Roman" w:cs="Times New Roman"/>
          <w:sz w:val="28"/>
          <w:szCs w:val="28"/>
          <w:lang w:eastAsia="ar-SA"/>
        </w:rPr>
        <w:t xml:space="preserve"> класса, не только поселка Южного, но и п. Заречного. Для размещения резервной производственной зоны в границах каждого населенного пункта отведена специальная территория, удаленная от жилой застройки, где возможно размещение предприятий до </w:t>
      </w:r>
      <w:r w:rsidRPr="005F7D1A">
        <w:rPr>
          <w:rFonts w:ascii="Times New Roman" w:hAnsi="Times New Roman" w:cs="Times New Roman"/>
          <w:sz w:val="28"/>
          <w:szCs w:val="28"/>
          <w:lang w:val="en-US" w:eastAsia="ar-SA"/>
        </w:rPr>
        <w:t>II</w:t>
      </w:r>
      <w:r w:rsidRPr="005F7D1A">
        <w:rPr>
          <w:rFonts w:ascii="Times New Roman" w:hAnsi="Times New Roman" w:cs="Times New Roman"/>
          <w:sz w:val="28"/>
          <w:szCs w:val="28"/>
          <w:lang w:eastAsia="ar-SA"/>
        </w:rPr>
        <w:t xml:space="preserve"> класса.</w:t>
      </w:r>
    </w:p>
    <w:p w:rsidR="005F7D1A" w:rsidRPr="005F7D1A" w:rsidRDefault="005F7D1A" w:rsidP="005F7D1A">
      <w:pPr>
        <w:tabs>
          <w:tab w:val="left" w:pos="567"/>
        </w:tabs>
        <w:spacing w:after="0"/>
        <w:ind w:right="-1" w:firstLine="851"/>
        <w:jc w:val="both"/>
        <w:rPr>
          <w:rFonts w:ascii="Times New Roman" w:hAnsi="Times New Roman" w:cs="Times New Roman"/>
          <w:sz w:val="28"/>
          <w:szCs w:val="28"/>
        </w:rPr>
      </w:pPr>
      <w:r w:rsidRPr="005F7D1A">
        <w:rPr>
          <w:rFonts w:ascii="Times New Roman" w:hAnsi="Times New Roman" w:cs="Times New Roman"/>
          <w:sz w:val="28"/>
          <w:szCs w:val="28"/>
          <w:lang w:eastAsia="ar-SA"/>
        </w:rPr>
        <w:t>Среди жилой застройки генеральным планом сохраняются только предприятия IV-V класса, остальные подлежат реконструкции или перепрофилированию.</w:t>
      </w:r>
      <w:r w:rsidRPr="005F7D1A">
        <w:rPr>
          <w:rFonts w:ascii="Times New Roman" w:hAnsi="Times New Roman" w:cs="Times New Roman"/>
          <w:sz w:val="28"/>
          <w:szCs w:val="28"/>
        </w:rPr>
        <w:t xml:space="preserve"> </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Резервирование территорий с четким функциональным назначением предотвратит размещение экологически вредных объектов, препятствующих дальнейшему территориальному развитию поселков.</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Проектом предусмотрены территории для размещения объектов дорожного сервиса, расположенных вдоль категорированной автодороги, проектируемого обхода и дороги на химзавод. </w:t>
      </w:r>
      <w:r w:rsidRPr="005F7D1A">
        <w:rPr>
          <w:rFonts w:ascii="Times New Roman" w:hAnsi="Times New Roman" w:cs="Times New Roman"/>
          <w:sz w:val="28"/>
          <w:szCs w:val="28"/>
          <w:lang w:eastAsia="ar-SA"/>
        </w:rPr>
        <w:t>Рекомендуется строительство кафе, автозаправочных станций, станций технического обслуживания легкового и грузового транспорта, стоянок и т.п.</w:t>
      </w:r>
    </w:p>
    <w:p w:rsidR="005F7D1A" w:rsidRPr="005F7D1A" w:rsidRDefault="005F7D1A" w:rsidP="005F7D1A">
      <w:pPr>
        <w:spacing w:after="0"/>
        <w:ind w:right="283" w:firstLine="709"/>
        <w:jc w:val="both"/>
        <w:rPr>
          <w:rFonts w:ascii="Times New Roman" w:hAnsi="Times New Roman" w:cs="Times New Roman"/>
          <w:sz w:val="28"/>
        </w:rPr>
      </w:pPr>
      <w:r w:rsidRPr="005F7D1A">
        <w:rPr>
          <w:rFonts w:ascii="Times New Roman" w:hAnsi="Times New Roman" w:cs="Times New Roman"/>
          <w:sz w:val="28"/>
        </w:rPr>
        <w:t>Для обеспечения поселков инженерной инфраструктурой в составе проекта разработаны разделы: инженерная подготовка территории, водоснабжение, газоснабжение, электроснабжение, канализация, проводные средства связи.</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Пожарную безопасность в настоящее время обеспечивает пожарное депо на 1 автомобиль, расположенное на территории </w:t>
      </w:r>
      <w:proofErr w:type="spellStart"/>
      <w:r w:rsidRPr="005F7D1A">
        <w:rPr>
          <w:rFonts w:ascii="Times New Roman" w:hAnsi="Times New Roman" w:cs="Times New Roman"/>
          <w:sz w:val="28"/>
          <w:szCs w:val="28"/>
        </w:rPr>
        <w:t>Белореченской</w:t>
      </w:r>
      <w:proofErr w:type="spellEnd"/>
      <w:r w:rsidRPr="005F7D1A">
        <w:rPr>
          <w:rFonts w:ascii="Times New Roman" w:hAnsi="Times New Roman" w:cs="Times New Roman"/>
          <w:sz w:val="28"/>
          <w:szCs w:val="28"/>
        </w:rPr>
        <w:t xml:space="preserve"> воспитательной колонии. Проектом предусмотрено строительство пожарного депо на 2 автомобиля в поселке Южном. Станция скорой медицинской помощи проектом располагается в поликлинике со стационаром, проектируемой в новом </w:t>
      </w:r>
      <w:proofErr w:type="spellStart"/>
      <w:r w:rsidRPr="005F7D1A">
        <w:rPr>
          <w:rFonts w:ascii="Times New Roman" w:hAnsi="Times New Roman" w:cs="Times New Roman"/>
          <w:sz w:val="28"/>
          <w:szCs w:val="28"/>
        </w:rPr>
        <w:t>подцентре</w:t>
      </w:r>
      <w:proofErr w:type="spellEnd"/>
      <w:r w:rsidRPr="005F7D1A">
        <w:rPr>
          <w:rFonts w:ascii="Times New Roman" w:hAnsi="Times New Roman" w:cs="Times New Roman"/>
          <w:sz w:val="28"/>
          <w:szCs w:val="28"/>
        </w:rPr>
        <w:t xml:space="preserve"> поселка Южного.</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Вывоз мусора рекомендуется производить на усовершенствованный полигон твердых бытовых отходов, рассчитанный на обслуживание всех населенных пунктов муниципального образования </w:t>
      </w:r>
      <w:proofErr w:type="spellStart"/>
      <w:r w:rsidRPr="005F7D1A">
        <w:rPr>
          <w:rFonts w:ascii="Times New Roman" w:hAnsi="Times New Roman" w:cs="Times New Roman"/>
          <w:sz w:val="28"/>
          <w:szCs w:val="28"/>
        </w:rPr>
        <w:t>Белореченский</w:t>
      </w:r>
      <w:proofErr w:type="spellEnd"/>
      <w:r w:rsidRPr="005F7D1A">
        <w:rPr>
          <w:rFonts w:ascii="Times New Roman" w:hAnsi="Times New Roman" w:cs="Times New Roman"/>
          <w:sz w:val="28"/>
          <w:szCs w:val="28"/>
        </w:rPr>
        <w:t xml:space="preserve"> район и расположенный в границах Родниковского сельского поселения (согласно проекту «Схема территориального планирования муниципального образования </w:t>
      </w:r>
      <w:proofErr w:type="spellStart"/>
      <w:r w:rsidRPr="005F7D1A">
        <w:rPr>
          <w:rFonts w:ascii="Times New Roman" w:hAnsi="Times New Roman" w:cs="Times New Roman"/>
          <w:sz w:val="28"/>
          <w:szCs w:val="28"/>
        </w:rPr>
        <w:t>Белореченский</w:t>
      </w:r>
      <w:proofErr w:type="spellEnd"/>
      <w:r w:rsidRPr="005F7D1A">
        <w:rPr>
          <w:rFonts w:ascii="Times New Roman" w:hAnsi="Times New Roman" w:cs="Times New Roman"/>
          <w:sz w:val="28"/>
          <w:szCs w:val="28"/>
        </w:rPr>
        <w:t xml:space="preserve"> район», выполненного ОАО «ИТРКК» в 2009 году).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Предложенная генеральным планом территориально-планировочная организация предусматривает органичное развитие сложившейся структуры каждого населенного пункта и перспективных территорий как единой компактной взаимосвязанной пространственной среды. </w:t>
      </w:r>
    </w:p>
    <w:p w:rsidR="005F7D1A" w:rsidRPr="005F7D1A" w:rsidRDefault="005F7D1A" w:rsidP="00512E04">
      <w:pPr>
        <w:jc w:val="center"/>
        <w:rPr>
          <w:rFonts w:ascii="Times New Roman" w:hAnsi="Times New Roman" w:cs="Times New Roman"/>
          <w:b/>
          <w:sz w:val="28"/>
          <w:szCs w:val="28"/>
        </w:rPr>
      </w:pPr>
      <w:r w:rsidRPr="005F7D1A">
        <w:rPr>
          <w:rFonts w:ascii="Times New Roman" w:hAnsi="Times New Roman" w:cs="Times New Roman"/>
          <w:b/>
          <w:sz w:val="28"/>
          <w:szCs w:val="28"/>
        </w:rPr>
        <w:br w:type="page"/>
      </w:r>
      <w:r w:rsidRPr="005F7D1A">
        <w:rPr>
          <w:rFonts w:ascii="Times New Roman" w:hAnsi="Times New Roman" w:cs="Times New Roman"/>
          <w:b/>
          <w:sz w:val="28"/>
          <w:szCs w:val="28"/>
        </w:rPr>
        <w:lastRenderedPageBreak/>
        <w:t>Поселок Южный</w:t>
      </w:r>
    </w:p>
    <w:p w:rsidR="005F7D1A" w:rsidRPr="005F7D1A" w:rsidRDefault="005F7D1A" w:rsidP="005F7D1A">
      <w:pPr>
        <w:spacing w:after="0"/>
        <w:jc w:val="center"/>
        <w:rPr>
          <w:rFonts w:ascii="Times New Roman" w:hAnsi="Times New Roman" w:cs="Times New Roman"/>
          <w:b/>
          <w:sz w:val="28"/>
          <w:szCs w:val="28"/>
        </w:rPr>
      </w:pP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Поселок Южный представляет собой компактное территориальное образование, расположенное вдоль реки Белой по обе стороны железной дороги Туапсе-Армавир и занимает </w:t>
      </w:r>
      <w:r w:rsidRPr="00223D3C">
        <w:rPr>
          <w:rFonts w:ascii="Times New Roman" w:hAnsi="Times New Roman" w:cs="Times New Roman"/>
          <w:sz w:val="28"/>
          <w:szCs w:val="28"/>
          <w:lang w:eastAsia="ar-SA"/>
        </w:rPr>
        <w:t xml:space="preserve">территорию </w:t>
      </w:r>
      <w:r w:rsidRPr="00223D3C">
        <w:rPr>
          <w:rFonts w:ascii="Times New Roman" w:hAnsi="Times New Roman" w:cs="Times New Roman"/>
          <w:sz w:val="28"/>
          <w:szCs w:val="28"/>
        </w:rPr>
        <w:t>73</w:t>
      </w:r>
      <w:r w:rsidR="00512E04" w:rsidRPr="00223D3C">
        <w:rPr>
          <w:rFonts w:ascii="Times New Roman" w:hAnsi="Times New Roman" w:cs="Times New Roman"/>
          <w:sz w:val="28"/>
          <w:szCs w:val="28"/>
        </w:rPr>
        <w:t>5</w:t>
      </w:r>
      <w:r w:rsidRPr="00223D3C">
        <w:rPr>
          <w:rFonts w:ascii="Times New Roman" w:hAnsi="Times New Roman" w:cs="Times New Roman"/>
          <w:sz w:val="28"/>
          <w:szCs w:val="28"/>
        </w:rPr>
        <w:t>,</w:t>
      </w:r>
      <w:r w:rsidR="00512E04" w:rsidRPr="00223D3C">
        <w:rPr>
          <w:rFonts w:ascii="Times New Roman" w:hAnsi="Times New Roman" w:cs="Times New Roman"/>
          <w:sz w:val="28"/>
          <w:szCs w:val="28"/>
        </w:rPr>
        <w:t>94</w:t>
      </w:r>
      <w:r w:rsidRPr="00223D3C">
        <w:rPr>
          <w:rFonts w:ascii="Times New Roman" w:hAnsi="Times New Roman" w:cs="Times New Roman"/>
          <w:bCs/>
          <w:sz w:val="24"/>
          <w:szCs w:val="24"/>
        </w:rPr>
        <w:t xml:space="preserve"> </w:t>
      </w:r>
      <w:r w:rsidRPr="00223D3C">
        <w:rPr>
          <w:rFonts w:ascii="Times New Roman" w:hAnsi="Times New Roman" w:cs="Times New Roman"/>
          <w:sz w:val="28"/>
          <w:szCs w:val="28"/>
          <w:lang w:eastAsia="ar-SA"/>
        </w:rPr>
        <w:t>га в установленных</w:t>
      </w:r>
      <w:r w:rsidRPr="005F7D1A">
        <w:rPr>
          <w:rFonts w:ascii="Times New Roman" w:hAnsi="Times New Roman" w:cs="Times New Roman"/>
          <w:sz w:val="28"/>
          <w:szCs w:val="28"/>
          <w:lang w:eastAsia="ar-SA"/>
        </w:rPr>
        <w:t xml:space="preserve"> границах. </w:t>
      </w:r>
    </w:p>
    <w:p w:rsidR="005F7D1A" w:rsidRPr="005F7D1A" w:rsidRDefault="005F7D1A" w:rsidP="005F7D1A">
      <w:pPr>
        <w:tabs>
          <w:tab w:val="left" w:pos="9214"/>
        </w:tabs>
        <w:spacing w:after="0"/>
        <w:ind w:right="-1" w:firstLine="709"/>
        <w:jc w:val="both"/>
        <w:rPr>
          <w:rFonts w:ascii="Times New Roman" w:hAnsi="Times New Roman" w:cs="Times New Roman"/>
          <w:color w:val="FF6600"/>
          <w:sz w:val="28"/>
          <w:szCs w:val="28"/>
          <w:highlight w:val="yellow"/>
        </w:rPr>
      </w:pPr>
      <w:r w:rsidRPr="005F7D1A">
        <w:rPr>
          <w:rFonts w:ascii="Times New Roman" w:hAnsi="Times New Roman" w:cs="Times New Roman"/>
          <w:sz w:val="28"/>
          <w:szCs w:val="28"/>
        </w:rPr>
        <w:t>В сложившейся структуре транспортных связей задействована автодорога регионального значения</w:t>
      </w:r>
      <w:r w:rsidRPr="005F7D1A">
        <w:rPr>
          <w:rFonts w:ascii="Times New Roman" w:hAnsi="Times New Roman" w:cs="Times New Roman"/>
          <w:sz w:val="28"/>
          <w:szCs w:val="28"/>
          <w:lang w:eastAsia="ar-SA"/>
        </w:rPr>
        <w:t xml:space="preserve"> г</w:t>
      </w:r>
      <w:proofErr w:type="gramStart"/>
      <w:r w:rsidRPr="005F7D1A">
        <w:rPr>
          <w:rFonts w:ascii="Times New Roman" w:hAnsi="Times New Roman" w:cs="Times New Roman"/>
          <w:sz w:val="28"/>
          <w:szCs w:val="28"/>
          <w:lang w:eastAsia="ar-SA"/>
        </w:rPr>
        <w:t>.Б</w:t>
      </w:r>
      <w:proofErr w:type="gramEnd"/>
      <w:r w:rsidRPr="005F7D1A">
        <w:rPr>
          <w:rFonts w:ascii="Times New Roman" w:hAnsi="Times New Roman" w:cs="Times New Roman"/>
          <w:sz w:val="28"/>
          <w:szCs w:val="28"/>
          <w:lang w:eastAsia="ar-SA"/>
        </w:rPr>
        <w:t xml:space="preserve">елореченск –г.Апшеронск </w:t>
      </w:r>
      <w:r w:rsidRPr="005F7D1A">
        <w:rPr>
          <w:rFonts w:ascii="Times New Roman" w:hAnsi="Times New Roman" w:cs="Times New Roman"/>
          <w:sz w:val="28"/>
          <w:szCs w:val="28"/>
          <w:lang w:val="en-US" w:eastAsia="ar-SA"/>
        </w:rPr>
        <w:t>III</w:t>
      </w:r>
      <w:r w:rsidRPr="005F7D1A">
        <w:rPr>
          <w:rFonts w:ascii="Times New Roman" w:hAnsi="Times New Roman" w:cs="Times New Roman"/>
          <w:sz w:val="28"/>
          <w:szCs w:val="28"/>
          <w:lang w:eastAsia="ar-SA"/>
        </w:rPr>
        <w:t>-</w:t>
      </w:r>
      <w:r w:rsidRPr="005F7D1A">
        <w:rPr>
          <w:rFonts w:ascii="Times New Roman" w:hAnsi="Times New Roman" w:cs="Times New Roman"/>
          <w:sz w:val="28"/>
          <w:szCs w:val="28"/>
        </w:rPr>
        <w:t xml:space="preserve"> </w:t>
      </w:r>
      <w:r w:rsidRPr="005F7D1A">
        <w:rPr>
          <w:rFonts w:ascii="Times New Roman" w:hAnsi="Times New Roman" w:cs="Times New Roman"/>
          <w:sz w:val="28"/>
          <w:szCs w:val="28"/>
          <w:lang w:val="en-US"/>
        </w:rPr>
        <w:t>IV</w:t>
      </w:r>
      <w:r w:rsidRPr="005F7D1A">
        <w:rPr>
          <w:rFonts w:ascii="Times New Roman" w:hAnsi="Times New Roman" w:cs="Times New Roman"/>
          <w:sz w:val="28"/>
          <w:szCs w:val="28"/>
          <w:lang w:eastAsia="ar-SA"/>
        </w:rPr>
        <w:t xml:space="preserve"> технической категории - она</w:t>
      </w:r>
      <w:r w:rsidRPr="005F7D1A">
        <w:rPr>
          <w:rFonts w:ascii="Times New Roman" w:hAnsi="Times New Roman" w:cs="Times New Roman"/>
          <w:sz w:val="28"/>
          <w:szCs w:val="28"/>
        </w:rPr>
        <w:t xml:space="preserve"> </w:t>
      </w:r>
      <w:r w:rsidRPr="005F7D1A">
        <w:rPr>
          <w:rFonts w:ascii="Times New Roman" w:hAnsi="Times New Roman" w:cs="Times New Roman"/>
          <w:sz w:val="28"/>
          <w:szCs w:val="28"/>
          <w:lang w:eastAsia="ar-SA"/>
        </w:rPr>
        <w:t xml:space="preserve">проходит по территории жилой застройки, необходима организация санитарно-защитной зоны или строительство </w:t>
      </w:r>
      <w:proofErr w:type="spellStart"/>
      <w:r w:rsidRPr="005F7D1A">
        <w:rPr>
          <w:rFonts w:ascii="Times New Roman" w:hAnsi="Times New Roman" w:cs="Times New Roman"/>
          <w:sz w:val="28"/>
          <w:szCs w:val="28"/>
          <w:lang w:eastAsia="ar-SA"/>
        </w:rPr>
        <w:t>шумозащитных</w:t>
      </w:r>
      <w:proofErr w:type="spellEnd"/>
      <w:r w:rsidRPr="005F7D1A">
        <w:rPr>
          <w:rFonts w:ascii="Times New Roman" w:hAnsi="Times New Roman" w:cs="Times New Roman"/>
          <w:sz w:val="28"/>
          <w:szCs w:val="28"/>
          <w:lang w:eastAsia="ar-SA"/>
        </w:rPr>
        <w:t xml:space="preserve"> экранов.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Совершенствование транспортной инфраструктуры населенного пункта заключается в обеспечении удобных и эффективных транспортных связей путем дифференциации улиц и проездов по категориям в соответствии со </w:t>
      </w:r>
      <w:proofErr w:type="spellStart"/>
      <w:r w:rsidRPr="005F7D1A">
        <w:rPr>
          <w:rFonts w:ascii="Times New Roman" w:hAnsi="Times New Roman" w:cs="Times New Roman"/>
          <w:sz w:val="28"/>
          <w:szCs w:val="28"/>
          <w:lang w:eastAsia="ar-SA"/>
        </w:rPr>
        <w:t>СНиП</w:t>
      </w:r>
      <w:proofErr w:type="spellEnd"/>
      <w:r w:rsidRPr="005F7D1A">
        <w:rPr>
          <w:rFonts w:ascii="Times New Roman" w:hAnsi="Times New Roman" w:cs="Times New Roman"/>
          <w:sz w:val="28"/>
          <w:szCs w:val="28"/>
          <w:lang w:eastAsia="ar-SA"/>
        </w:rPr>
        <w:t xml:space="preserve"> 2.07.01-89* «Градостроительство. Планировка и застройка городских и сельских поселений»; выноса из жилой зоны категорированной автодороги, организации безопасных пересечений путем строительства мостов и развязок.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Для организации безопасного пешеходного движения генеральным планом предусмотрено строительство пешеходного моста через железную дорогу в центре поселка между улицами Садовой и Парковой</w:t>
      </w:r>
      <w:r w:rsidRPr="005F7D1A">
        <w:rPr>
          <w:rFonts w:ascii="Times New Roman" w:hAnsi="Times New Roman" w:cs="Times New Roman"/>
          <w:sz w:val="28"/>
          <w:szCs w:val="28"/>
          <w:lang w:eastAsia="ar-SA"/>
        </w:rPr>
        <w:t>.</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Исторически сложившаяся  планировочная структура в целом сохранена. На основе ее анализа выделены поселковые дороги, главные улицы и улицы в жилой застройке. Проектируемые жилые микрорайоны на окраинах поселка являются естественным продолжением существующей территориальной  композиции.</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Существующий общественный центр поселка расположен в северо-западной части населенного пункта. Проектом предлагается реконструировать его в первую очередь в плане благоустройства, озеленения, реконструкции существующих общественных зданий, расширения сети предприятий общественного питания и торговли, а также пунктов бытового обслуживания. Объекты обслуживания сохраняются по прямому назначению.</w:t>
      </w:r>
    </w:p>
    <w:p w:rsidR="005F7D1A" w:rsidRPr="00620083" w:rsidRDefault="005F7D1A" w:rsidP="005F7D1A">
      <w:pPr>
        <w:spacing w:after="0"/>
        <w:ind w:right="-1" w:firstLine="709"/>
        <w:jc w:val="both"/>
        <w:rPr>
          <w:rFonts w:ascii="Times New Roman" w:hAnsi="Times New Roman" w:cs="Times New Roman"/>
          <w:sz w:val="28"/>
          <w:szCs w:val="28"/>
          <w:lang w:eastAsia="ar-SA"/>
        </w:rPr>
      </w:pPr>
      <w:r w:rsidRPr="00620083">
        <w:rPr>
          <w:rFonts w:ascii="Times New Roman" w:hAnsi="Times New Roman" w:cs="Times New Roman"/>
          <w:sz w:val="28"/>
          <w:szCs w:val="28"/>
          <w:lang w:eastAsia="ar-SA"/>
        </w:rPr>
        <w:t>Для расширения структуры обслуживания на перспективу проектом предусмотрено строительство спортивного комплекса с бассейном и открытыми спортивными площадками, торгово-развлекательного ко</w:t>
      </w:r>
      <w:r w:rsidR="00620083" w:rsidRPr="00620083">
        <w:rPr>
          <w:rFonts w:ascii="Times New Roman" w:hAnsi="Times New Roman" w:cs="Times New Roman"/>
          <w:sz w:val="28"/>
          <w:szCs w:val="28"/>
          <w:lang w:eastAsia="ar-SA"/>
        </w:rPr>
        <w:t>мплекса с гостиницей</w:t>
      </w:r>
      <w:r w:rsidRPr="00620083">
        <w:rPr>
          <w:rFonts w:ascii="Times New Roman" w:hAnsi="Times New Roman" w:cs="Times New Roman"/>
          <w:sz w:val="28"/>
          <w:szCs w:val="28"/>
          <w:lang w:eastAsia="ar-SA"/>
        </w:rPr>
        <w:t>.</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620083">
        <w:rPr>
          <w:rFonts w:ascii="Times New Roman" w:hAnsi="Times New Roman" w:cs="Times New Roman"/>
          <w:sz w:val="28"/>
          <w:szCs w:val="28"/>
          <w:lang w:eastAsia="ar-SA"/>
        </w:rPr>
        <w:t xml:space="preserve">Для обеспечения нормативных радиусов обслуживания генеральным планом запроектированы общественные центры в центре поселка и в его </w:t>
      </w:r>
      <w:r w:rsidR="00620083">
        <w:rPr>
          <w:rFonts w:ascii="Times New Roman" w:hAnsi="Times New Roman" w:cs="Times New Roman"/>
          <w:sz w:val="28"/>
          <w:szCs w:val="28"/>
          <w:lang w:eastAsia="ar-SA"/>
        </w:rPr>
        <w:t>северо</w:t>
      </w:r>
      <w:r w:rsidRPr="00620083">
        <w:rPr>
          <w:rFonts w:ascii="Times New Roman" w:hAnsi="Times New Roman" w:cs="Times New Roman"/>
          <w:sz w:val="28"/>
          <w:szCs w:val="28"/>
          <w:lang w:eastAsia="ar-SA"/>
        </w:rPr>
        <w:t>-западной части в кварталах</w:t>
      </w:r>
      <w:r w:rsidR="00620083">
        <w:rPr>
          <w:rFonts w:ascii="Times New Roman" w:hAnsi="Times New Roman" w:cs="Times New Roman"/>
          <w:sz w:val="28"/>
          <w:szCs w:val="28"/>
          <w:lang w:eastAsia="ar-SA"/>
        </w:rPr>
        <w:t xml:space="preserve"> проектируемой</w:t>
      </w:r>
      <w:r w:rsidRPr="00620083">
        <w:rPr>
          <w:rFonts w:ascii="Times New Roman" w:hAnsi="Times New Roman" w:cs="Times New Roman"/>
          <w:sz w:val="28"/>
          <w:szCs w:val="28"/>
          <w:lang w:eastAsia="ar-SA"/>
        </w:rPr>
        <w:t xml:space="preserve"> застройки</w:t>
      </w:r>
      <w:r w:rsidR="00620083">
        <w:rPr>
          <w:rFonts w:ascii="Times New Roman" w:hAnsi="Times New Roman" w:cs="Times New Roman"/>
          <w:sz w:val="28"/>
          <w:szCs w:val="28"/>
          <w:lang w:eastAsia="ar-SA"/>
        </w:rPr>
        <w:t>.</w:t>
      </w:r>
      <w:r w:rsidRPr="005F7D1A">
        <w:rPr>
          <w:rFonts w:ascii="Times New Roman" w:hAnsi="Times New Roman" w:cs="Times New Roman"/>
          <w:sz w:val="28"/>
          <w:szCs w:val="28"/>
          <w:lang w:eastAsia="ar-SA"/>
        </w:rPr>
        <w:t xml:space="preserve">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В составе проектируемых центров объединены функции эпизодического, периодического и повседневного обслуживания населения поселка Южного. </w:t>
      </w:r>
      <w:r w:rsidRPr="00620083">
        <w:rPr>
          <w:rFonts w:ascii="Times New Roman" w:hAnsi="Times New Roman" w:cs="Times New Roman"/>
          <w:sz w:val="28"/>
          <w:szCs w:val="28"/>
          <w:lang w:eastAsia="ar-SA"/>
        </w:rPr>
        <w:t xml:space="preserve">Таким образом, в центральной части поселка предусмотрена реконструкция существующего футбольного поля с организацией стадиона открытыми </w:t>
      </w:r>
      <w:r w:rsidRPr="00620083">
        <w:rPr>
          <w:rFonts w:ascii="Times New Roman" w:hAnsi="Times New Roman" w:cs="Times New Roman"/>
          <w:sz w:val="28"/>
          <w:szCs w:val="28"/>
          <w:lang w:eastAsia="ar-SA"/>
        </w:rPr>
        <w:lastRenderedPageBreak/>
        <w:t xml:space="preserve">спортивными площадками, строительство спортивного комплекса с бассейном, торгово-развлекательного комплекса, парка, кафе, а также бани с прачечной и химчисткой. В </w:t>
      </w:r>
      <w:r w:rsidR="00620083" w:rsidRPr="00620083">
        <w:rPr>
          <w:rFonts w:ascii="Times New Roman" w:hAnsi="Times New Roman" w:cs="Times New Roman"/>
          <w:sz w:val="28"/>
          <w:szCs w:val="28"/>
          <w:lang w:eastAsia="ar-SA"/>
        </w:rPr>
        <w:t>север</w:t>
      </w:r>
      <w:r w:rsidRPr="00620083">
        <w:rPr>
          <w:rFonts w:ascii="Times New Roman" w:hAnsi="Times New Roman" w:cs="Times New Roman"/>
          <w:sz w:val="28"/>
          <w:szCs w:val="28"/>
          <w:lang w:eastAsia="ar-SA"/>
        </w:rPr>
        <w:t xml:space="preserve">о-западной части запроектирован многофункциональный общественный центр с размещением магазинов товаров повседневного спроса, отделения связи, банка, пункты бытового обслуживания населения, аптеки, а также детского сада и </w:t>
      </w:r>
      <w:r w:rsidR="00620083" w:rsidRPr="00620083">
        <w:rPr>
          <w:rFonts w:ascii="Times New Roman" w:hAnsi="Times New Roman" w:cs="Times New Roman"/>
          <w:sz w:val="28"/>
          <w:szCs w:val="28"/>
          <w:lang w:eastAsia="ar-SA"/>
        </w:rPr>
        <w:t>средней общеобразовательной школы</w:t>
      </w:r>
      <w:r w:rsidRPr="00620083">
        <w:rPr>
          <w:rFonts w:ascii="Times New Roman" w:hAnsi="Times New Roman" w:cs="Times New Roman"/>
          <w:sz w:val="28"/>
          <w:szCs w:val="28"/>
          <w:lang w:eastAsia="ar-SA"/>
        </w:rPr>
        <w:t>.</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Для удобства повседневного обслуживания населения рекомендуется размещение магазинов товаров повседневного спроса, кафе, пунктов бытового обслуживания в существующей застройке силами частных предпринимателей по всей территории поселка.</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Неотъемлемой частью общей архитектурно-планировочной структуры населенного пункта является озеленение. Создание многофункциональной системы зеленых насаждений – одно из важнейших мероприятий генерального плана.</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В состав проектируемых зон отдыха и зеленых насаждений общего пользования входят благоустраиваемые существующие скверы, проектируемый парк в зоне общественного центра, базы отдыха, озеленение прибрежной защитной полосы вдоль реки Белой.</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Система зеленых насаждений формируется для оздоровления окружающей жизненной среды, наилучшей организации массового отдыха населения, обогащения внешнего облика населенного пункта. Ландшафтная архитектура участвует в формировании своеобразного облика каждого  общественного центра, усиливая его композиционное качество. </w:t>
      </w:r>
    </w:p>
    <w:p w:rsidR="005F7D1A" w:rsidRPr="005F7D1A" w:rsidRDefault="005F7D1A" w:rsidP="005F7D1A">
      <w:pPr>
        <w:tabs>
          <w:tab w:val="left" w:pos="690"/>
          <w:tab w:val="left" w:pos="9214"/>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Одним из существенных элементов территориально-планировочной структуры населенного пункта является жилая зона.</w:t>
      </w:r>
    </w:p>
    <w:p w:rsidR="005F7D1A" w:rsidRPr="005F7D1A"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r w:rsidRPr="005F7D1A">
        <w:rPr>
          <w:rFonts w:ascii="Times New Roman" w:hAnsi="Times New Roman" w:cs="Times New Roman"/>
          <w:sz w:val="28"/>
          <w:szCs w:val="28"/>
          <w:lang w:eastAsia="ar-SA"/>
        </w:rPr>
        <w:t xml:space="preserve">Реконструкцию и благоустройство существующей застройки необходимо проводить с учетом степени износа жилого фонда и состояния территории.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При въезде в поселок Южный из города Белореченска вдоль трассы проектом предлагается развитие объектов дорожного сервиса: гостиниц, рынков, стоянок, кафе, станций технического обслуживания, автозаправочных станций и т.д.</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На территории поселка Южного проектом предусмотрены реконструкция и строительство ряда объектов коммунального и производственного назначения:</w:t>
      </w:r>
    </w:p>
    <w:p w:rsidR="005F7D1A" w:rsidRPr="001C4F8F"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 строительство бани, прачечной и химчистки;</w:t>
      </w:r>
    </w:p>
    <w:p w:rsidR="005F7D1A" w:rsidRPr="001C4F8F"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lastRenderedPageBreak/>
        <w:t>- строительство пожарного депо на 2 автомашины согласно требованиям приложения 7 НПБ 101-95 на свободной от застройки территории в северной части поселка;</w:t>
      </w:r>
    </w:p>
    <w:p w:rsidR="005F7D1A" w:rsidRPr="001C4F8F"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 xml:space="preserve">- перепрофилирование производственных территорий высокого класса в предприятия </w:t>
      </w:r>
      <w:r w:rsidRPr="001C4F8F">
        <w:rPr>
          <w:rFonts w:ascii="Times New Roman" w:hAnsi="Times New Roman" w:cs="Times New Roman"/>
          <w:sz w:val="28"/>
          <w:szCs w:val="28"/>
          <w:lang w:val="en-US" w:eastAsia="ar-SA"/>
        </w:rPr>
        <w:t>IV</w:t>
      </w:r>
      <w:r w:rsidRPr="001C4F8F">
        <w:rPr>
          <w:rFonts w:ascii="Times New Roman" w:hAnsi="Times New Roman" w:cs="Times New Roman"/>
          <w:sz w:val="28"/>
          <w:szCs w:val="28"/>
          <w:lang w:eastAsia="ar-SA"/>
        </w:rPr>
        <w:t>-</w:t>
      </w:r>
      <w:r w:rsidRPr="001C4F8F">
        <w:rPr>
          <w:rFonts w:ascii="Times New Roman" w:hAnsi="Times New Roman" w:cs="Times New Roman"/>
          <w:sz w:val="28"/>
          <w:szCs w:val="28"/>
          <w:lang w:val="en-US" w:eastAsia="ar-SA"/>
        </w:rPr>
        <w:t>V</w:t>
      </w:r>
      <w:r w:rsidRPr="001C4F8F">
        <w:rPr>
          <w:rFonts w:ascii="Times New Roman" w:hAnsi="Times New Roman" w:cs="Times New Roman"/>
          <w:sz w:val="28"/>
          <w:szCs w:val="28"/>
          <w:lang w:eastAsia="ar-SA"/>
        </w:rPr>
        <w:t xml:space="preserve"> класса;</w:t>
      </w:r>
    </w:p>
    <w:p w:rsidR="005F7D1A" w:rsidRPr="001C4F8F"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 xml:space="preserve">- строительство животноводческого комплекса по выращиванию КРС и свиней с бойней и первичной переработкой мяса на юго-западной окраине поселка (это один из инвестиционных проектов администрации муниципального образования </w:t>
      </w:r>
      <w:proofErr w:type="spellStart"/>
      <w:r w:rsidRPr="001C4F8F">
        <w:rPr>
          <w:rFonts w:ascii="Times New Roman" w:hAnsi="Times New Roman" w:cs="Times New Roman"/>
          <w:sz w:val="28"/>
          <w:szCs w:val="28"/>
          <w:lang w:eastAsia="ar-SA"/>
        </w:rPr>
        <w:t>Белореченский</w:t>
      </w:r>
      <w:proofErr w:type="spellEnd"/>
      <w:r w:rsidRPr="001C4F8F">
        <w:rPr>
          <w:rFonts w:ascii="Times New Roman" w:hAnsi="Times New Roman" w:cs="Times New Roman"/>
          <w:sz w:val="28"/>
          <w:szCs w:val="28"/>
          <w:lang w:eastAsia="ar-SA"/>
        </w:rPr>
        <w:t xml:space="preserve"> район).</w:t>
      </w:r>
    </w:p>
    <w:p w:rsidR="005F7D1A" w:rsidRPr="001C4F8F"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Развитие производственной зоны предусмотрено к северо-западу от существующих предприятий. Таким образом, между поселками Южным и Заречным образован крупный блок производственных предприятий 3-5 класса.</w:t>
      </w:r>
    </w:p>
    <w:p w:rsidR="005F7D1A"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В настоящее время захоронения производятся на кладбище, расположенном</w:t>
      </w:r>
      <w:r w:rsidRPr="005F7D1A">
        <w:rPr>
          <w:rFonts w:ascii="Times New Roman" w:hAnsi="Times New Roman" w:cs="Times New Roman"/>
          <w:sz w:val="28"/>
          <w:szCs w:val="28"/>
          <w:lang w:eastAsia="ar-SA"/>
        </w:rPr>
        <w:t xml:space="preserve"> в северо-восточной части поселка в </w:t>
      </w:r>
      <w:proofErr w:type="spellStart"/>
      <w:r w:rsidRPr="005F7D1A">
        <w:rPr>
          <w:rFonts w:ascii="Times New Roman" w:hAnsi="Times New Roman" w:cs="Times New Roman"/>
          <w:sz w:val="28"/>
          <w:szCs w:val="28"/>
          <w:lang w:eastAsia="ar-SA"/>
        </w:rPr>
        <w:t>водоохранной</w:t>
      </w:r>
      <w:proofErr w:type="spellEnd"/>
      <w:r w:rsidRPr="005F7D1A">
        <w:rPr>
          <w:rFonts w:ascii="Times New Roman" w:hAnsi="Times New Roman" w:cs="Times New Roman"/>
          <w:sz w:val="28"/>
          <w:szCs w:val="28"/>
          <w:lang w:eastAsia="ar-SA"/>
        </w:rPr>
        <w:t xml:space="preserve"> зоне реки Белой. В связи с несоблюдением санитарных норм проектом предлагается рассматривать его как закрытое. Новые захоронения планируется производить на новом кладбище, расположенном к юго-западу от жилой застройки поселения, рассчитанном </w:t>
      </w:r>
      <w:r w:rsidRPr="005F7D1A">
        <w:rPr>
          <w:rFonts w:ascii="Times New Roman" w:eastAsia="Arial Unicode MS" w:hAnsi="Times New Roman" w:cs="Times New Roman"/>
          <w:sz w:val="28"/>
          <w:szCs w:val="28"/>
        </w:rPr>
        <w:t xml:space="preserve">на обслуживание жителей города и населенных пунктов </w:t>
      </w:r>
      <w:proofErr w:type="spellStart"/>
      <w:r w:rsidRPr="005F7D1A">
        <w:rPr>
          <w:rFonts w:ascii="Times New Roman" w:eastAsia="Arial Unicode MS" w:hAnsi="Times New Roman" w:cs="Times New Roman"/>
          <w:sz w:val="28"/>
          <w:szCs w:val="28"/>
        </w:rPr>
        <w:t>Южненского</w:t>
      </w:r>
      <w:proofErr w:type="spellEnd"/>
      <w:r w:rsidRPr="005F7D1A">
        <w:rPr>
          <w:rFonts w:ascii="Times New Roman" w:eastAsia="Arial Unicode MS" w:hAnsi="Times New Roman" w:cs="Times New Roman"/>
          <w:sz w:val="28"/>
          <w:szCs w:val="28"/>
        </w:rPr>
        <w:t xml:space="preserve"> и Родниковского сельских поселений</w:t>
      </w:r>
      <w:r w:rsidRPr="005F7D1A">
        <w:rPr>
          <w:rFonts w:ascii="Times New Roman" w:hAnsi="Times New Roman" w:cs="Times New Roman"/>
          <w:sz w:val="28"/>
          <w:szCs w:val="28"/>
          <w:lang w:eastAsia="ar-SA"/>
        </w:rPr>
        <w:t>.</w:t>
      </w:r>
    </w:p>
    <w:p w:rsidR="001C4F8F" w:rsidRDefault="00F44708" w:rsidP="005F7D1A">
      <w:pPr>
        <w:spacing w:after="0"/>
        <w:ind w:right="-1"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Площадь</w:t>
      </w:r>
      <w:r w:rsidR="001C4F8F">
        <w:rPr>
          <w:rFonts w:ascii="Times New Roman" w:hAnsi="Times New Roman" w:cs="Times New Roman"/>
          <w:sz w:val="28"/>
          <w:szCs w:val="28"/>
          <w:lang w:eastAsia="ar-SA"/>
        </w:rPr>
        <w:t xml:space="preserve"> населенного пункта подлежит изменению в сторону увеличения</w:t>
      </w:r>
      <w:r>
        <w:rPr>
          <w:rFonts w:ascii="Times New Roman" w:hAnsi="Times New Roman" w:cs="Times New Roman"/>
          <w:sz w:val="28"/>
          <w:szCs w:val="28"/>
          <w:lang w:eastAsia="ar-SA"/>
        </w:rPr>
        <w:t>.</w:t>
      </w:r>
    </w:p>
    <w:p w:rsidR="00F44708" w:rsidRPr="00502CD8" w:rsidRDefault="00F44708" w:rsidP="00F44708">
      <w:pPr>
        <w:spacing w:after="0"/>
        <w:ind w:right="-1" w:firstLine="709"/>
        <w:jc w:val="both"/>
        <w:rPr>
          <w:rFonts w:ascii="Times New Roman" w:hAnsi="Times New Roman" w:cs="Times New Roman"/>
          <w:color w:val="C00000"/>
          <w:sz w:val="28"/>
          <w:szCs w:val="28"/>
          <w:lang w:eastAsia="ar-SA"/>
        </w:rPr>
      </w:pPr>
      <w:r w:rsidRPr="00502CD8">
        <w:rPr>
          <w:rFonts w:ascii="Times New Roman" w:hAnsi="Times New Roman" w:cs="Times New Roman"/>
          <w:color w:val="C00000"/>
          <w:sz w:val="28"/>
          <w:szCs w:val="28"/>
          <w:lang w:eastAsia="ar-SA"/>
        </w:rPr>
        <w:t xml:space="preserve">В границу поселка Южный включены земельные участки с кадастровыми номерами: 23:39:1002006:4 и 23:39:1002006:5, исключен земельный участок с кадастровым номером: </w:t>
      </w:r>
      <w:r w:rsidR="00B82A2B" w:rsidRPr="00502CD8">
        <w:rPr>
          <w:rFonts w:ascii="Times New Roman" w:hAnsi="Times New Roman" w:cs="Times New Roman"/>
          <w:color w:val="C00000"/>
          <w:sz w:val="28"/>
          <w:szCs w:val="28"/>
          <w:lang w:eastAsia="ar-SA"/>
        </w:rPr>
        <w:t>23:39:0000000:2141</w:t>
      </w:r>
      <w:r w:rsidRPr="00502CD8">
        <w:rPr>
          <w:rFonts w:ascii="Times New Roman" w:hAnsi="Times New Roman" w:cs="Times New Roman"/>
          <w:color w:val="C00000"/>
          <w:sz w:val="28"/>
          <w:szCs w:val="28"/>
          <w:lang w:eastAsia="ar-SA"/>
        </w:rPr>
        <w:t>. Прирезаемые земли проектом планируются для размещения микрорайона комплексной жилой застройки, преимущественно усадебной</w:t>
      </w:r>
      <w:r w:rsidR="00223D3C" w:rsidRPr="00502CD8">
        <w:rPr>
          <w:rFonts w:ascii="Times New Roman" w:hAnsi="Times New Roman" w:cs="Times New Roman"/>
          <w:color w:val="C00000"/>
          <w:sz w:val="28"/>
          <w:szCs w:val="28"/>
          <w:lang w:eastAsia="ar-SA"/>
        </w:rPr>
        <w:t>,</w:t>
      </w:r>
      <w:r w:rsidRPr="00502CD8">
        <w:rPr>
          <w:rFonts w:ascii="Times New Roman" w:hAnsi="Times New Roman" w:cs="Times New Roman"/>
          <w:color w:val="C00000"/>
          <w:sz w:val="28"/>
          <w:szCs w:val="28"/>
          <w:lang w:eastAsia="ar-SA"/>
        </w:rPr>
        <w:t xml:space="preserve"> с объектами обслуживания.</w:t>
      </w:r>
      <w:r w:rsidR="00223D3C" w:rsidRPr="00502CD8">
        <w:rPr>
          <w:rFonts w:ascii="Times New Roman" w:hAnsi="Times New Roman" w:cs="Times New Roman"/>
          <w:color w:val="C00000"/>
          <w:sz w:val="28"/>
          <w:szCs w:val="28"/>
          <w:lang w:eastAsia="ar-SA"/>
        </w:rPr>
        <w:t xml:space="preserve"> Площадь поселка Южный в планируемых границах составляет 8</w:t>
      </w:r>
      <w:r w:rsidR="00B82A2B" w:rsidRPr="00502CD8">
        <w:rPr>
          <w:rFonts w:ascii="Times New Roman" w:hAnsi="Times New Roman" w:cs="Times New Roman"/>
          <w:color w:val="C00000"/>
          <w:sz w:val="28"/>
          <w:szCs w:val="28"/>
          <w:lang w:eastAsia="ar-SA"/>
        </w:rPr>
        <w:t>07</w:t>
      </w:r>
      <w:r w:rsidR="00223D3C" w:rsidRPr="00502CD8">
        <w:rPr>
          <w:rFonts w:ascii="Times New Roman" w:hAnsi="Times New Roman" w:cs="Times New Roman"/>
          <w:color w:val="C00000"/>
          <w:sz w:val="28"/>
          <w:szCs w:val="28"/>
          <w:lang w:eastAsia="ar-SA"/>
        </w:rPr>
        <w:t>,</w:t>
      </w:r>
      <w:r w:rsidR="00B82A2B" w:rsidRPr="00502CD8">
        <w:rPr>
          <w:rFonts w:ascii="Times New Roman" w:hAnsi="Times New Roman" w:cs="Times New Roman"/>
          <w:color w:val="C00000"/>
          <w:sz w:val="28"/>
          <w:szCs w:val="28"/>
          <w:lang w:eastAsia="ar-SA"/>
        </w:rPr>
        <w:t>48</w:t>
      </w:r>
      <w:r w:rsidR="00223D3C" w:rsidRPr="00502CD8">
        <w:rPr>
          <w:rFonts w:ascii="Times New Roman" w:hAnsi="Times New Roman" w:cs="Times New Roman"/>
          <w:color w:val="C00000"/>
          <w:sz w:val="28"/>
          <w:szCs w:val="28"/>
          <w:lang w:eastAsia="ar-SA"/>
        </w:rPr>
        <w:t xml:space="preserve"> га.</w:t>
      </w:r>
    </w:p>
    <w:p w:rsidR="00B82A2B" w:rsidRDefault="00B82A2B" w:rsidP="00512E04">
      <w:pPr>
        <w:spacing w:after="0"/>
        <w:jc w:val="center"/>
        <w:rPr>
          <w:rFonts w:ascii="Times New Roman" w:hAnsi="Times New Roman" w:cs="Times New Roman"/>
          <w:b/>
          <w:sz w:val="28"/>
          <w:szCs w:val="28"/>
          <w:lang w:eastAsia="ar-SA"/>
        </w:rPr>
      </w:pPr>
    </w:p>
    <w:p w:rsidR="005F7D1A" w:rsidRPr="005F7D1A" w:rsidRDefault="005F7D1A" w:rsidP="00512E04">
      <w:pPr>
        <w:spacing w:after="0"/>
        <w:jc w:val="center"/>
        <w:rPr>
          <w:rFonts w:ascii="Times New Roman" w:hAnsi="Times New Roman" w:cs="Times New Roman"/>
          <w:b/>
          <w:sz w:val="28"/>
          <w:szCs w:val="28"/>
          <w:lang w:eastAsia="ar-SA"/>
        </w:rPr>
      </w:pPr>
      <w:r w:rsidRPr="005F7D1A">
        <w:rPr>
          <w:rFonts w:ascii="Times New Roman" w:hAnsi="Times New Roman" w:cs="Times New Roman"/>
          <w:b/>
          <w:sz w:val="28"/>
          <w:szCs w:val="28"/>
          <w:lang w:eastAsia="ar-SA"/>
        </w:rPr>
        <w:t>Поселок Заречный</w:t>
      </w:r>
    </w:p>
    <w:p w:rsidR="005F7D1A" w:rsidRPr="005F7D1A" w:rsidRDefault="005F7D1A" w:rsidP="00512E04">
      <w:pPr>
        <w:spacing w:after="0"/>
        <w:jc w:val="center"/>
        <w:rPr>
          <w:rFonts w:ascii="Times New Roman" w:hAnsi="Times New Roman" w:cs="Times New Roman"/>
          <w:b/>
          <w:sz w:val="28"/>
          <w:szCs w:val="28"/>
        </w:rPr>
      </w:pPr>
    </w:p>
    <w:p w:rsidR="005F7D1A" w:rsidRPr="005F7D1A" w:rsidRDefault="005F7D1A" w:rsidP="00512E04">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Поселок Заречный представляет собой компактное территориальное образование, расположенное к северо-западу от поселка Южного между реками </w:t>
      </w:r>
      <w:proofErr w:type="gramStart"/>
      <w:r w:rsidRPr="005F7D1A">
        <w:rPr>
          <w:rFonts w:ascii="Times New Roman" w:hAnsi="Times New Roman" w:cs="Times New Roman"/>
          <w:sz w:val="28"/>
          <w:szCs w:val="28"/>
          <w:lang w:eastAsia="ar-SA"/>
        </w:rPr>
        <w:t>Белая</w:t>
      </w:r>
      <w:proofErr w:type="gramEnd"/>
      <w:r w:rsidRPr="005F7D1A">
        <w:rPr>
          <w:rFonts w:ascii="Times New Roman" w:hAnsi="Times New Roman" w:cs="Times New Roman"/>
          <w:sz w:val="28"/>
          <w:szCs w:val="28"/>
          <w:lang w:eastAsia="ar-SA"/>
        </w:rPr>
        <w:t xml:space="preserve"> и </w:t>
      </w:r>
      <w:proofErr w:type="spellStart"/>
      <w:r w:rsidRPr="005F7D1A">
        <w:rPr>
          <w:rFonts w:ascii="Times New Roman" w:hAnsi="Times New Roman" w:cs="Times New Roman"/>
          <w:sz w:val="28"/>
          <w:szCs w:val="28"/>
          <w:lang w:eastAsia="ar-SA"/>
        </w:rPr>
        <w:t>Пшеха</w:t>
      </w:r>
      <w:proofErr w:type="spellEnd"/>
      <w:r w:rsidRPr="005F7D1A">
        <w:rPr>
          <w:rFonts w:ascii="Times New Roman" w:hAnsi="Times New Roman" w:cs="Times New Roman"/>
          <w:sz w:val="28"/>
          <w:szCs w:val="28"/>
          <w:lang w:eastAsia="ar-SA"/>
        </w:rPr>
        <w:t xml:space="preserve"> и занимает </w:t>
      </w:r>
      <w:r w:rsidRPr="00223D3C">
        <w:rPr>
          <w:rFonts w:ascii="Times New Roman" w:hAnsi="Times New Roman" w:cs="Times New Roman"/>
          <w:sz w:val="28"/>
          <w:szCs w:val="28"/>
          <w:lang w:eastAsia="ar-SA"/>
        </w:rPr>
        <w:t>территорию 657,51 га в</w:t>
      </w:r>
      <w:r w:rsidRPr="005F7D1A">
        <w:rPr>
          <w:rFonts w:ascii="Times New Roman" w:hAnsi="Times New Roman" w:cs="Times New Roman"/>
          <w:sz w:val="28"/>
          <w:szCs w:val="28"/>
          <w:lang w:eastAsia="ar-SA"/>
        </w:rPr>
        <w:t xml:space="preserve"> существующих границах. </w:t>
      </w:r>
    </w:p>
    <w:p w:rsidR="005F7D1A" w:rsidRPr="005F7D1A" w:rsidRDefault="005F7D1A" w:rsidP="005F7D1A">
      <w:pPr>
        <w:tabs>
          <w:tab w:val="left" w:pos="615"/>
          <w:tab w:val="left" w:pos="9214"/>
        </w:tabs>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lang w:eastAsia="ar-SA"/>
        </w:rPr>
        <w:t>Проектом предусмотрено максимальное сохранение</w:t>
      </w:r>
      <w:r w:rsidRPr="005F7D1A">
        <w:rPr>
          <w:rFonts w:ascii="Times New Roman" w:hAnsi="Times New Roman" w:cs="Times New Roman"/>
          <w:sz w:val="28"/>
          <w:szCs w:val="28"/>
        </w:rPr>
        <w:t xml:space="preserve">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rsidR="005F7D1A" w:rsidRPr="005F7D1A"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Как на первую очередь развития генерального плана до 2020 года, так и на расчетный срок до 2030 года предусмотрено развитие индивидуальной жилой застройки с приусадебными участками в западном направлении в </w:t>
      </w:r>
      <w:r w:rsidR="00512E04">
        <w:rPr>
          <w:rFonts w:ascii="Times New Roman" w:hAnsi="Times New Roman" w:cs="Times New Roman"/>
          <w:sz w:val="28"/>
          <w:szCs w:val="28"/>
          <w:lang w:eastAsia="ar-SA"/>
        </w:rPr>
        <w:t>проектны</w:t>
      </w:r>
      <w:r w:rsidRPr="005F7D1A">
        <w:rPr>
          <w:rFonts w:ascii="Times New Roman" w:hAnsi="Times New Roman" w:cs="Times New Roman"/>
          <w:sz w:val="28"/>
          <w:szCs w:val="28"/>
          <w:lang w:eastAsia="ar-SA"/>
        </w:rPr>
        <w:t>х границах поселка.</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lastRenderedPageBreak/>
        <w:t xml:space="preserve">Общественный центр поселка расположен в юго-западной части населенного пункта. Практически все здания общественного назначения расположены на территории </w:t>
      </w:r>
      <w:proofErr w:type="spellStart"/>
      <w:r w:rsidRPr="001C4F8F">
        <w:rPr>
          <w:rFonts w:ascii="Times New Roman" w:hAnsi="Times New Roman" w:cs="Times New Roman"/>
          <w:sz w:val="28"/>
          <w:szCs w:val="28"/>
          <w:lang w:eastAsia="ar-SA"/>
        </w:rPr>
        <w:t>Белореченской</w:t>
      </w:r>
      <w:proofErr w:type="spellEnd"/>
      <w:r w:rsidRPr="001C4F8F">
        <w:rPr>
          <w:rFonts w:ascii="Times New Roman" w:hAnsi="Times New Roman" w:cs="Times New Roman"/>
          <w:sz w:val="28"/>
          <w:szCs w:val="28"/>
          <w:lang w:eastAsia="ar-SA"/>
        </w:rPr>
        <w:t xml:space="preserve"> воспитательной колонии и сохраняются генеральным планом. </w:t>
      </w:r>
      <w:proofErr w:type="gramStart"/>
      <w:r w:rsidRPr="001C4F8F">
        <w:rPr>
          <w:rFonts w:ascii="Times New Roman" w:hAnsi="Times New Roman" w:cs="Times New Roman"/>
          <w:sz w:val="28"/>
          <w:szCs w:val="28"/>
          <w:lang w:eastAsia="ar-SA"/>
        </w:rPr>
        <w:t>К ним относятся: административное здание, клуб, библиотека, почта, столовая, дом свиданий.</w:t>
      </w:r>
      <w:proofErr w:type="gramEnd"/>
      <w:r w:rsidRPr="001C4F8F">
        <w:rPr>
          <w:rFonts w:ascii="Times New Roman" w:hAnsi="Times New Roman" w:cs="Times New Roman"/>
          <w:sz w:val="28"/>
          <w:szCs w:val="28"/>
          <w:lang w:eastAsia="ar-SA"/>
        </w:rPr>
        <w:t xml:space="preserve"> В состав центра также входят детский сад, школа и ФАП.</w:t>
      </w:r>
    </w:p>
    <w:p w:rsidR="00512E04"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Внутри проектируемой на первую очередь застройки генеральным планом предусмотрено строительство общественного центр</w:t>
      </w:r>
      <w:r w:rsidR="00512E04" w:rsidRPr="001C4F8F">
        <w:rPr>
          <w:rFonts w:ascii="Times New Roman" w:hAnsi="Times New Roman" w:cs="Times New Roman"/>
          <w:sz w:val="28"/>
          <w:szCs w:val="28"/>
          <w:lang w:eastAsia="ar-SA"/>
        </w:rPr>
        <w:t>а</w:t>
      </w:r>
      <w:r w:rsidRPr="001C4F8F">
        <w:rPr>
          <w:rFonts w:ascii="Times New Roman" w:hAnsi="Times New Roman" w:cs="Times New Roman"/>
          <w:sz w:val="28"/>
          <w:szCs w:val="28"/>
          <w:lang w:eastAsia="ar-SA"/>
        </w:rPr>
        <w:t xml:space="preserve"> (в западной части поселка), в состав которого входят офисные помещения, магазины товаров повседневного спроса, кафе, пункты бытового обслуживания населения, отделение почтовой связи, банка, детский сад, спорткомплекс со стадионом, сквер, рынок.</w:t>
      </w:r>
      <w:r w:rsidR="001C4F8F" w:rsidRPr="001C4F8F">
        <w:rPr>
          <w:rFonts w:ascii="Times New Roman" w:hAnsi="Times New Roman" w:cs="Times New Roman"/>
          <w:sz w:val="28"/>
          <w:szCs w:val="28"/>
          <w:lang w:eastAsia="ar-SA"/>
        </w:rPr>
        <w:t xml:space="preserve"> Также планируется размещение многофункционального общественного центра обслуживания в планируемом микрорайоне в южной части поселка.</w:t>
      </w:r>
      <w:r w:rsidR="001C4F8F">
        <w:rPr>
          <w:rFonts w:ascii="Times New Roman" w:hAnsi="Times New Roman" w:cs="Times New Roman"/>
          <w:sz w:val="28"/>
          <w:szCs w:val="28"/>
          <w:lang w:eastAsia="ar-SA"/>
        </w:rPr>
        <w:t xml:space="preserve"> </w:t>
      </w:r>
    </w:p>
    <w:p w:rsidR="00512E04"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На территории жилой застройки, расположенной в СЗЗ от сохраняемых проектом предприятий и объектов специального назначения (кладбища, очистные сооружения и т.п.), запрещается размещать объекты капитального строительства</w:t>
      </w:r>
      <w:r w:rsidR="00512E04">
        <w:rPr>
          <w:rFonts w:ascii="Times New Roman" w:hAnsi="Times New Roman" w:cs="Times New Roman"/>
          <w:sz w:val="28"/>
          <w:szCs w:val="28"/>
          <w:lang w:eastAsia="ar-SA"/>
        </w:rPr>
        <w:t>.</w:t>
      </w:r>
    </w:p>
    <w:p w:rsidR="005F7D1A" w:rsidRPr="005F7D1A"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1C4F8F">
        <w:rPr>
          <w:rFonts w:ascii="Times New Roman" w:hAnsi="Times New Roman" w:cs="Times New Roman"/>
          <w:sz w:val="28"/>
          <w:szCs w:val="28"/>
          <w:lang w:eastAsia="ar-SA"/>
        </w:rPr>
        <w:t>В состав проектируемой зоны отдыха и зеленых насаждений общего пользования входит проектируемы</w:t>
      </w:r>
      <w:r w:rsidR="001C4F8F" w:rsidRPr="001C4F8F">
        <w:rPr>
          <w:rFonts w:ascii="Times New Roman" w:hAnsi="Times New Roman" w:cs="Times New Roman"/>
          <w:sz w:val="28"/>
          <w:szCs w:val="28"/>
          <w:lang w:eastAsia="ar-SA"/>
        </w:rPr>
        <w:t>е</w:t>
      </w:r>
      <w:r w:rsidRPr="001C4F8F">
        <w:rPr>
          <w:rFonts w:ascii="Times New Roman" w:hAnsi="Times New Roman" w:cs="Times New Roman"/>
          <w:sz w:val="28"/>
          <w:szCs w:val="28"/>
          <w:lang w:eastAsia="ar-SA"/>
        </w:rPr>
        <w:t xml:space="preserve"> сквер</w:t>
      </w:r>
      <w:r w:rsidR="001C4F8F" w:rsidRPr="001C4F8F">
        <w:rPr>
          <w:rFonts w:ascii="Times New Roman" w:hAnsi="Times New Roman" w:cs="Times New Roman"/>
          <w:sz w:val="28"/>
          <w:szCs w:val="28"/>
          <w:lang w:eastAsia="ar-SA"/>
        </w:rPr>
        <w:t>ы</w:t>
      </w:r>
      <w:r w:rsidRPr="001C4F8F">
        <w:rPr>
          <w:rFonts w:ascii="Times New Roman" w:hAnsi="Times New Roman" w:cs="Times New Roman"/>
          <w:sz w:val="28"/>
          <w:szCs w:val="28"/>
          <w:lang w:eastAsia="ar-SA"/>
        </w:rPr>
        <w:t xml:space="preserve"> в </w:t>
      </w:r>
      <w:r w:rsidR="001C4F8F" w:rsidRPr="001C4F8F">
        <w:rPr>
          <w:rFonts w:ascii="Times New Roman" w:hAnsi="Times New Roman" w:cs="Times New Roman"/>
          <w:sz w:val="28"/>
          <w:szCs w:val="28"/>
          <w:lang w:eastAsia="ar-SA"/>
        </w:rPr>
        <w:t xml:space="preserve">планируемых </w:t>
      </w:r>
      <w:r w:rsidRPr="001C4F8F">
        <w:rPr>
          <w:rFonts w:ascii="Times New Roman" w:hAnsi="Times New Roman" w:cs="Times New Roman"/>
          <w:sz w:val="28"/>
          <w:szCs w:val="28"/>
          <w:lang w:eastAsia="ar-SA"/>
        </w:rPr>
        <w:t>общественн</w:t>
      </w:r>
      <w:r w:rsidR="001C4F8F" w:rsidRPr="001C4F8F">
        <w:rPr>
          <w:rFonts w:ascii="Times New Roman" w:hAnsi="Times New Roman" w:cs="Times New Roman"/>
          <w:sz w:val="28"/>
          <w:szCs w:val="28"/>
          <w:lang w:eastAsia="ar-SA"/>
        </w:rPr>
        <w:t>ых</w:t>
      </w:r>
      <w:r w:rsidRPr="001C4F8F">
        <w:rPr>
          <w:rFonts w:ascii="Times New Roman" w:hAnsi="Times New Roman" w:cs="Times New Roman"/>
          <w:sz w:val="28"/>
          <w:szCs w:val="28"/>
          <w:lang w:eastAsia="ar-SA"/>
        </w:rPr>
        <w:t xml:space="preserve"> центр</w:t>
      </w:r>
      <w:r w:rsidR="001C4F8F" w:rsidRPr="001C4F8F">
        <w:rPr>
          <w:rFonts w:ascii="Times New Roman" w:hAnsi="Times New Roman" w:cs="Times New Roman"/>
          <w:sz w:val="28"/>
          <w:szCs w:val="28"/>
          <w:lang w:eastAsia="ar-SA"/>
        </w:rPr>
        <w:t>ах</w:t>
      </w:r>
      <w:r w:rsidRPr="001C4F8F">
        <w:rPr>
          <w:rFonts w:ascii="Times New Roman" w:hAnsi="Times New Roman" w:cs="Times New Roman"/>
          <w:sz w:val="28"/>
          <w:szCs w:val="28"/>
          <w:lang w:eastAsia="ar-SA"/>
        </w:rPr>
        <w:t>.</w:t>
      </w:r>
      <w:r w:rsidRPr="005F7D1A">
        <w:rPr>
          <w:rFonts w:ascii="Times New Roman" w:hAnsi="Times New Roman" w:cs="Times New Roman"/>
          <w:sz w:val="28"/>
          <w:szCs w:val="28"/>
          <w:lang w:eastAsia="ar-SA"/>
        </w:rPr>
        <w:t xml:space="preserve"> </w:t>
      </w:r>
    </w:p>
    <w:p w:rsidR="005F7D1A" w:rsidRPr="005F7D1A"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На территории поселка Заречного проектом предусмотрена реконструкция очистных сооружений и обеспечение населенного пункта системой </w:t>
      </w:r>
      <w:proofErr w:type="spellStart"/>
      <w:r w:rsidRPr="005F7D1A">
        <w:rPr>
          <w:rFonts w:ascii="Times New Roman" w:hAnsi="Times New Roman" w:cs="Times New Roman"/>
          <w:sz w:val="28"/>
          <w:szCs w:val="28"/>
          <w:lang w:eastAsia="ar-SA"/>
        </w:rPr>
        <w:t>канализования</w:t>
      </w:r>
      <w:proofErr w:type="spellEnd"/>
      <w:r w:rsidRPr="005F7D1A">
        <w:rPr>
          <w:rFonts w:ascii="Times New Roman" w:hAnsi="Times New Roman" w:cs="Times New Roman"/>
          <w:sz w:val="28"/>
          <w:szCs w:val="28"/>
          <w:lang w:eastAsia="ar-SA"/>
        </w:rPr>
        <w:t xml:space="preserve">.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Все действующие предприятия поселка сохраняются.</w:t>
      </w:r>
    </w:p>
    <w:p w:rsidR="00F44708" w:rsidRPr="00F44708" w:rsidRDefault="005F7D1A" w:rsidP="005F7D1A">
      <w:pPr>
        <w:spacing w:after="0"/>
        <w:ind w:right="-1" w:firstLine="709"/>
        <w:jc w:val="both"/>
        <w:rPr>
          <w:rFonts w:ascii="Times New Roman" w:hAnsi="Times New Roman" w:cs="Times New Roman"/>
          <w:sz w:val="28"/>
          <w:szCs w:val="28"/>
          <w:lang w:eastAsia="ar-SA"/>
        </w:rPr>
      </w:pPr>
      <w:r w:rsidRPr="00F44708">
        <w:rPr>
          <w:rFonts w:ascii="Times New Roman" w:hAnsi="Times New Roman" w:cs="Times New Roman"/>
          <w:sz w:val="28"/>
          <w:szCs w:val="28"/>
          <w:lang w:eastAsia="ar-SA"/>
        </w:rPr>
        <w:t xml:space="preserve">Изменение </w:t>
      </w:r>
      <w:r w:rsidR="00F44708" w:rsidRPr="00F44708">
        <w:rPr>
          <w:rFonts w:ascii="Times New Roman" w:hAnsi="Times New Roman" w:cs="Times New Roman"/>
          <w:sz w:val="28"/>
          <w:szCs w:val="28"/>
          <w:lang w:eastAsia="ar-SA"/>
        </w:rPr>
        <w:t>установленной</w:t>
      </w:r>
      <w:r w:rsidRPr="00F44708">
        <w:rPr>
          <w:rFonts w:ascii="Times New Roman" w:hAnsi="Times New Roman" w:cs="Times New Roman"/>
          <w:sz w:val="28"/>
          <w:szCs w:val="28"/>
          <w:lang w:eastAsia="ar-SA"/>
        </w:rPr>
        <w:t xml:space="preserve"> границы поселка Заречного </w:t>
      </w:r>
      <w:r w:rsidR="00F44708" w:rsidRPr="00F44708">
        <w:rPr>
          <w:rFonts w:ascii="Times New Roman" w:hAnsi="Times New Roman" w:cs="Times New Roman"/>
          <w:sz w:val="28"/>
          <w:szCs w:val="28"/>
          <w:lang w:eastAsia="ar-SA"/>
        </w:rPr>
        <w:t>не планируется.</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На территории </w:t>
      </w:r>
      <w:proofErr w:type="spellStart"/>
      <w:r w:rsidRPr="005F7D1A">
        <w:rPr>
          <w:rFonts w:ascii="Times New Roman" w:hAnsi="Times New Roman" w:cs="Times New Roman"/>
          <w:sz w:val="28"/>
          <w:szCs w:val="28"/>
          <w:lang w:eastAsia="ar-SA"/>
        </w:rPr>
        <w:t>водоохранной</w:t>
      </w:r>
      <w:proofErr w:type="spellEnd"/>
      <w:r w:rsidRPr="005F7D1A">
        <w:rPr>
          <w:rFonts w:ascii="Times New Roman" w:hAnsi="Times New Roman" w:cs="Times New Roman"/>
          <w:sz w:val="28"/>
          <w:szCs w:val="28"/>
          <w:lang w:eastAsia="ar-SA"/>
        </w:rPr>
        <w:t xml:space="preserve"> зоны реки необходимо соблюдение специального режима осуществления хозяйственной и иной деятельности, предусмотренного Водным кодексом Российской Федерации.</w:t>
      </w:r>
    </w:p>
    <w:p w:rsidR="00223D3C" w:rsidRDefault="005F7D1A" w:rsidP="00223D3C">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Захоронения планируется производить на новом городском кладбище, расположенном в поселке Южном.</w:t>
      </w:r>
      <w:r w:rsidR="00223D3C" w:rsidRPr="00223D3C">
        <w:rPr>
          <w:rFonts w:ascii="Times New Roman" w:hAnsi="Times New Roman" w:cs="Times New Roman"/>
          <w:sz w:val="28"/>
          <w:szCs w:val="28"/>
          <w:lang w:eastAsia="ar-SA"/>
        </w:rPr>
        <w:t xml:space="preserve"> </w:t>
      </w:r>
    </w:p>
    <w:p w:rsidR="00856990" w:rsidRPr="00502CD8" w:rsidRDefault="00856990" w:rsidP="00856990">
      <w:pPr>
        <w:spacing w:after="0"/>
        <w:ind w:right="-1" w:firstLine="709"/>
        <w:jc w:val="both"/>
        <w:rPr>
          <w:rFonts w:ascii="Times New Roman" w:hAnsi="Times New Roman" w:cs="Times New Roman"/>
          <w:color w:val="C00000"/>
          <w:sz w:val="28"/>
          <w:szCs w:val="28"/>
          <w:lang w:eastAsia="ar-SA"/>
        </w:rPr>
      </w:pPr>
      <w:r w:rsidRPr="00502CD8">
        <w:rPr>
          <w:rFonts w:ascii="Times New Roman" w:hAnsi="Times New Roman" w:cs="Times New Roman"/>
          <w:color w:val="C00000"/>
          <w:sz w:val="28"/>
          <w:szCs w:val="28"/>
          <w:lang w:eastAsia="ar-SA"/>
        </w:rPr>
        <w:t>В границу поселка Заречный включен земельный участок с кадастровым номером 23:39:1001001:50, который граница населенного пункта пересекает. Площадь поселка Заречный в планируемых границах составляет 657,58 га.</w:t>
      </w:r>
    </w:p>
    <w:p w:rsidR="00856990" w:rsidRDefault="00856990" w:rsidP="00512E04">
      <w:pPr>
        <w:spacing w:after="0"/>
        <w:jc w:val="center"/>
        <w:rPr>
          <w:rFonts w:ascii="Times New Roman" w:hAnsi="Times New Roman" w:cs="Times New Roman"/>
          <w:b/>
          <w:sz w:val="28"/>
          <w:szCs w:val="28"/>
          <w:lang w:eastAsia="ar-SA"/>
        </w:rPr>
      </w:pPr>
    </w:p>
    <w:p w:rsidR="005F7D1A" w:rsidRPr="005F7D1A" w:rsidRDefault="005F7D1A" w:rsidP="00512E04">
      <w:pPr>
        <w:spacing w:after="0"/>
        <w:jc w:val="center"/>
        <w:rPr>
          <w:rFonts w:ascii="Times New Roman" w:hAnsi="Times New Roman" w:cs="Times New Roman"/>
          <w:b/>
          <w:sz w:val="28"/>
          <w:szCs w:val="28"/>
          <w:lang w:eastAsia="ar-SA"/>
        </w:rPr>
      </w:pPr>
      <w:r w:rsidRPr="005F7D1A">
        <w:rPr>
          <w:rFonts w:ascii="Times New Roman" w:hAnsi="Times New Roman" w:cs="Times New Roman"/>
          <w:b/>
          <w:sz w:val="28"/>
          <w:szCs w:val="28"/>
          <w:lang w:eastAsia="ar-SA"/>
        </w:rPr>
        <w:t>Поселок Новый</w:t>
      </w:r>
    </w:p>
    <w:p w:rsidR="005F7D1A" w:rsidRPr="005F7D1A" w:rsidRDefault="005F7D1A" w:rsidP="00512E04">
      <w:pPr>
        <w:spacing w:after="0"/>
        <w:jc w:val="center"/>
        <w:rPr>
          <w:rFonts w:ascii="Times New Roman" w:hAnsi="Times New Roman" w:cs="Times New Roman"/>
          <w:b/>
          <w:sz w:val="28"/>
          <w:szCs w:val="28"/>
        </w:rPr>
      </w:pPr>
    </w:p>
    <w:p w:rsidR="00512E04" w:rsidRDefault="005F7D1A" w:rsidP="00512E04">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Поселок Новый представляет собой компактное территориальное образование, расположенное по обе стороны железной дороги Туапсе-Армавир,  занимает территорию 457,27 га в установленных границах</w:t>
      </w:r>
      <w:r w:rsidR="00512E04">
        <w:rPr>
          <w:rFonts w:ascii="Times New Roman" w:hAnsi="Times New Roman" w:cs="Times New Roman"/>
          <w:sz w:val="28"/>
          <w:szCs w:val="28"/>
          <w:lang w:eastAsia="ar-SA"/>
        </w:rPr>
        <w:t>.</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lastRenderedPageBreak/>
        <w:t>Основное жилое образование поселка расположено к северо-западу от железной дороги, к югу от железной дороги расположены несколько домов, цех по деревообработке и земли сельскохозяйственного назначения.</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Поселок Новый имеет общую границу с поселком Южным, они связаны между собой автомобильной дорогой, по которой запроектирован обход автодороги </w:t>
      </w:r>
      <w:proofErr w:type="spellStart"/>
      <w:r w:rsidRPr="005F7D1A">
        <w:rPr>
          <w:rFonts w:ascii="Times New Roman" w:hAnsi="Times New Roman" w:cs="Times New Roman"/>
          <w:sz w:val="28"/>
          <w:szCs w:val="28"/>
          <w:lang w:eastAsia="ar-SA"/>
        </w:rPr>
        <w:t>г</w:t>
      </w:r>
      <w:proofErr w:type="gramStart"/>
      <w:r w:rsidRPr="005F7D1A">
        <w:rPr>
          <w:rFonts w:ascii="Times New Roman" w:hAnsi="Times New Roman" w:cs="Times New Roman"/>
          <w:sz w:val="28"/>
          <w:szCs w:val="28"/>
          <w:lang w:eastAsia="ar-SA"/>
        </w:rPr>
        <w:t>.Б</w:t>
      </w:r>
      <w:proofErr w:type="gramEnd"/>
      <w:r w:rsidRPr="005F7D1A">
        <w:rPr>
          <w:rFonts w:ascii="Times New Roman" w:hAnsi="Times New Roman" w:cs="Times New Roman"/>
          <w:sz w:val="28"/>
          <w:szCs w:val="28"/>
          <w:lang w:eastAsia="ar-SA"/>
        </w:rPr>
        <w:t>елореченск-г.Апшеронск</w:t>
      </w:r>
      <w:proofErr w:type="spellEnd"/>
      <w:r w:rsidRPr="005F7D1A">
        <w:rPr>
          <w:rFonts w:ascii="Times New Roman" w:hAnsi="Times New Roman" w:cs="Times New Roman"/>
          <w:sz w:val="28"/>
          <w:szCs w:val="28"/>
          <w:lang w:eastAsia="ar-SA"/>
        </w:rPr>
        <w:t>.</w:t>
      </w:r>
    </w:p>
    <w:p w:rsidR="005F7D1A" w:rsidRPr="005F7D1A"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На первую очередь развития генерального плана до 2020 года и на расчетный срок до 2030 года предусмотрено развитие индивидуальной жилой застройки в северном и северо-западном направлениях для формирования существующих кварталов.</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Сложившаяся планировочная структура также в целом сохранена. </w:t>
      </w:r>
      <w:r w:rsidRPr="00D628E5">
        <w:rPr>
          <w:rFonts w:ascii="Times New Roman" w:hAnsi="Times New Roman" w:cs="Times New Roman"/>
          <w:sz w:val="28"/>
          <w:szCs w:val="28"/>
          <w:lang w:eastAsia="ar-SA"/>
        </w:rPr>
        <w:t>Общественный центр поселка расположен в центральной части населенного пункта. В его состав входят клуб, детский сад, ФАП, сквер с открытыми спортивными площадками и магазины. Генеральным планом предусмотрено строительство на свободной от застройки территории напротив сквера центра обслуживания населения, в состав которого входят следующие объекты: магазины товаров повседневного спроса, кафе, пункты бытового обслуживания, аптека, отделение почтовой связи, банка.</w:t>
      </w:r>
      <w:r w:rsidRPr="005F7D1A">
        <w:rPr>
          <w:rFonts w:ascii="Times New Roman" w:hAnsi="Times New Roman" w:cs="Times New Roman"/>
          <w:sz w:val="28"/>
          <w:szCs w:val="28"/>
          <w:lang w:eastAsia="ar-SA"/>
        </w:rPr>
        <w:t xml:space="preserve">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Неподалеку от существующего детского сада, в котором рекомендуется размещение класса начальной школы, запроектирована детская спортивная площадка.</w:t>
      </w:r>
    </w:p>
    <w:p w:rsidR="005F7D1A" w:rsidRPr="00D628E5" w:rsidRDefault="005F7D1A" w:rsidP="005F7D1A">
      <w:pPr>
        <w:spacing w:after="0"/>
        <w:ind w:right="-1" w:firstLine="709"/>
        <w:jc w:val="both"/>
        <w:rPr>
          <w:rFonts w:ascii="Times New Roman" w:hAnsi="Times New Roman" w:cs="Times New Roman"/>
          <w:sz w:val="28"/>
          <w:szCs w:val="28"/>
          <w:lang w:eastAsia="ar-SA"/>
        </w:rPr>
      </w:pPr>
      <w:r w:rsidRPr="00D628E5">
        <w:rPr>
          <w:rFonts w:ascii="Times New Roman" w:hAnsi="Times New Roman" w:cs="Times New Roman"/>
          <w:sz w:val="28"/>
          <w:szCs w:val="28"/>
          <w:lang w:eastAsia="ar-SA"/>
        </w:rPr>
        <w:t>При въезде в поселок Новый вдоль проектируемого обхода предусмотрена территория для размещения объектов дорожного сервиса: гостиниц, рынков, кафе, станций технического обслуживания, автозаправочных станций и т.д.</w:t>
      </w:r>
    </w:p>
    <w:p w:rsidR="00512E04"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D628E5">
        <w:rPr>
          <w:rFonts w:ascii="Times New Roman" w:hAnsi="Times New Roman" w:cs="Times New Roman"/>
          <w:sz w:val="28"/>
          <w:szCs w:val="28"/>
        </w:rPr>
        <w:t>На территории поселка Нового расположены две производственные территории – это цех по деревообработке и полевой стан, которые генеральным планом сохраняются.</w:t>
      </w:r>
      <w:r w:rsidRPr="005F7D1A">
        <w:rPr>
          <w:rFonts w:ascii="Times New Roman" w:hAnsi="Times New Roman" w:cs="Times New Roman"/>
          <w:sz w:val="28"/>
          <w:szCs w:val="28"/>
          <w:lang w:eastAsia="ar-SA"/>
        </w:rPr>
        <w:t xml:space="preserve"> </w:t>
      </w:r>
    </w:p>
    <w:p w:rsidR="00512E04" w:rsidRDefault="005F7D1A" w:rsidP="005F7D1A">
      <w:pPr>
        <w:tabs>
          <w:tab w:val="left" w:pos="555"/>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На территории жилой застройки, расположенной в СЗЗ от сохраняемых проектом предприятий и объектов специального назначения (кладбища, очистные сооружения и т.п.), запрещается размещать объекты капитального строительства</w:t>
      </w:r>
      <w:r w:rsidR="00512E04">
        <w:rPr>
          <w:rFonts w:ascii="Times New Roman" w:hAnsi="Times New Roman" w:cs="Times New Roman"/>
          <w:sz w:val="28"/>
          <w:szCs w:val="28"/>
          <w:lang w:eastAsia="ar-SA"/>
        </w:rPr>
        <w:t>.</w:t>
      </w:r>
    </w:p>
    <w:p w:rsidR="005F7D1A" w:rsidRPr="005F7D1A" w:rsidRDefault="005F7D1A" w:rsidP="005F7D1A">
      <w:pPr>
        <w:tabs>
          <w:tab w:val="left" w:pos="9923"/>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Развитие производственной зоны на расчетный срок предусмотрено в южном направлении, где расположены горные отводы месторождений песчано-гравийной </w:t>
      </w:r>
      <w:r w:rsidRPr="00D628E5">
        <w:rPr>
          <w:rFonts w:ascii="Times New Roman" w:hAnsi="Times New Roman" w:cs="Times New Roman"/>
          <w:sz w:val="28"/>
          <w:szCs w:val="28"/>
          <w:lang w:eastAsia="ar-SA"/>
        </w:rPr>
        <w:t>смеси. В северном направлении запроектирована жилая зона, что в дальнейшем обеспечит компактное размещение жилой застройки и беспрепятственное развитие поселков Нового и Заречного навстречу друг другу.</w:t>
      </w:r>
    </w:p>
    <w:p w:rsidR="005F7D1A" w:rsidRPr="005F7D1A" w:rsidRDefault="005F7D1A" w:rsidP="005F7D1A">
      <w:pPr>
        <w:tabs>
          <w:tab w:val="left" w:pos="9923"/>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Свободные от существующей и проектируемой застройки территории являются землями сельскохозяйственного использования на весь период действия генерального плана.</w:t>
      </w:r>
    </w:p>
    <w:p w:rsidR="00F44708" w:rsidRDefault="005F7D1A" w:rsidP="00F44708">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lastRenderedPageBreak/>
        <w:t xml:space="preserve">В настоящее время захоронения производятся на сохраняемом проектом  кладбище, расположенном к юго-западу от застройки. </w:t>
      </w:r>
    </w:p>
    <w:p w:rsidR="00856990" w:rsidRPr="00502CD8" w:rsidRDefault="00856990" w:rsidP="00856990">
      <w:pPr>
        <w:spacing w:after="0"/>
        <w:ind w:right="-1" w:firstLine="709"/>
        <w:jc w:val="both"/>
        <w:rPr>
          <w:rFonts w:ascii="Times New Roman" w:hAnsi="Times New Roman" w:cs="Times New Roman"/>
          <w:color w:val="C00000"/>
          <w:sz w:val="28"/>
          <w:szCs w:val="28"/>
          <w:lang w:eastAsia="ar-SA"/>
        </w:rPr>
      </w:pPr>
      <w:proofErr w:type="gramStart"/>
      <w:r w:rsidRPr="00502CD8">
        <w:rPr>
          <w:rFonts w:ascii="Times New Roman" w:hAnsi="Times New Roman" w:cs="Times New Roman"/>
          <w:color w:val="C00000"/>
          <w:sz w:val="28"/>
          <w:szCs w:val="28"/>
          <w:lang w:eastAsia="ar-SA"/>
        </w:rPr>
        <w:t xml:space="preserve">Развитие поселка Новый настоящим проектом внесения изменений в генеральный план  предусматривается в проектных границах с учетом устранения некоторых пересечений, но без </w:t>
      </w:r>
      <w:proofErr w:type="spellStart"/>
      <w:r w:rsidRPr="00502CD8">
        <w:rPr>
          <w:rFonts w:ascii="Times New Roman" w:hAnsi="Times New Roman" w:cs="Times New Roman"/>
          <w:color w:val="C00000"/>
          <w:sz w:val="28"/>
          <w:szCs w:val="28"/>
          <w:lang w:eastAsia="ar-SA"/>
        </w:rPr>
        <w:t>квлючения</w:t>
      </w:r>
      <w:proofErr w:type="spellEnd"/>
      <w:r w:rsidRPr="00502CD8">
        <w:rPr>
          <w:rFonts w:ascii="Times New Roman" w:hAnsi="Times New Roman" w:cs="Times New Roman"/>
          <w:color w:val="C00000"/>
          <w:sz w:val="28"/>
          <w:szCs w:val="28"/>
          <w:lang w:eastAsia="ar-SA"/>
        </w:rPr>
        <w:t xml:space="preserve"> или исключения отдельных земельных  участков.</w:t>
      </w:r>
      <w:proofErr w:type="gramEnd"/>
    </w:p>
    <w:p w:rsidR="00694BAD" w:rsidRPr="00502CD8" w:rsidRDefault="00694BAD" w:rsidP="00694BAD">
      <w:pPr>
        <w:spacing w:after="0"/>
        <w:ind w:right="-1" w:firstLine="709"/>
        <w:jc w:val="both"/>
        <w:rPr>
          <w:rFonts w:ascii="Times New Roman" w:hAnsi="Times New Roman" w:cs="Times New Roman"/>
          <w:color w:val="C00000"/>
          <w:sz w:val="28"/>
          <w:szCs w:val="28"/>
          <w:lang w:eastAsia="ar-SA"/>
        </w:rPr>
      </w:pPr>
      <w:r w:rsidRPr="00502CD8">
        <w:rPr>
          <w:rFonts w:ascii="Times New Roman" w:hAnsi="Times New Roman" w:cs="Times New Roman"/>
          <w:color w:val="C00000"/>
          <w:sz w:val="28"/>
          <w:szCs w:val="28"/>
          <w:lang w:eastAsia="ar-SA"/>
        </w:rPr>
        <w:t>Площадь поселка Новый в проектных границах составляет 45</w:t>
      </w:r>
      <w:r w:rsidR="00492BE3" w:rsidRPr="00502CD8">
        <w:rPr>
          <w:rFonts w:ascii="Times New Roman" w:hAnsi="Times New Roman" w:cs="Times New Roman"/>
          <w:color w:val="C00000"/>
          <w:sz w:val="28"/>
          <w:szCs w:val="28"/>
          <w:lang w:eastAsia="ar-SA"/>
        </w:rPr>
        <w:t>7</w:t>
      </w:r>
      <w:r w:rsidRPr="00502CD8">
        <w:rPr>
          <w:rFonts w:ascii="Times New Roman" w:hAnsi="Times New Roman" w:cs="Times New Roman"/>
          <w:color w:val="C00000"/>
          <w:sz w:val="28"/>
          <w:szCs w:val="28"/>
          <w:lang w:eastAsia="ar-SA"/>
        </w:rPr>
        <w:t>,</w:t>
      </w:r>
      <w:r w:rsidR="00492BE3" w:rsidRPr="00502CD8">
        <w:rPr>
          <w:rFonts w:ascii="Times New Roman" w:hAnsi="Times New Roman" w:cs="Times New Roman"/>
          <w:color w:val="C00000"/>
          <w:sz w:val="28"/>
          <w:szCs w:val="28"/>
          <w:lang w:eastAsia="ar-SA"/>
        </w:rPr>
        <w:t xml:space="preserve">39 </w:t>
      </w:r>
      <w:r w:rsidRPr="00502CD8">
        <w:rPr>
          <w:rFonts w:ascii="Times New Roman" w:hAnsi="Times New Roman" w:cs="Times New Roman"/>
          <w:color w:val="C00000"/>
          <w:sz w:val="28"/>
          <w:szCs w:val="28"/>
          <w:lang w:eastAsia="ar-SA"/>
        </w:rPr>
        <w:t>га.</w:t>
      </w:r>
    </w:p>
    <w:p w:rsidR="00F44708" w:rsidRDefault="00F44708" w:rsidP="00F44708">
      <w:pPr>
        <w:spacing w:after="0"/>
        <w:ind w:right="-1" w:firstLine="709"/>
        <w:jc w:val="both"/>
        <w:rPr>
          <w:rFonts w:ascii="Times New Roman" w:hAnsi="Times New Roman" w:cs="Times New Roman"/>
          <w:sz w:val="28"/>
          <w:szCs w:val="28"/>
          <w:lang w:eastAsia="ar-SA"/>
        </w:rPr>
      </w:pPr>
    </w:p>
    <w:p w:rsidR="005F7D1A" w:rsidRPr="005F7D1A" w:rsidRDefault="005F7D1A" w:rsidP="005F7D1A">
      <w:pPr>
        <w:spacing w:after="0"/>
        <w:jc w:val="center"/>
        <w:rPr>
          <w:rFonts w:ascii="Times New Roman" w:hAnsi="Times New Roman" w:cs="Times New Roman"/>
          <w:b/>
          <w:sz w:val="28"/>
          <w:szCs w:val="28"/>
        </w:rPr>
      </w:pPr>
      <w:r w:rsidRPr="005F7D1A">
        <w:rPr>
          <w:rFonts w:ascii="Times New Roman" w:hAnsi="Times New Roman" w:cs="Times New Roman"/>
          <w:b/>
          <w:sz w:val="28"/>
          <w:szCs w:val="28"/>
          <w:lang w:eastAsia="ar-SA"/>
        </w:rPr>
        <w:t xml:space="preserve">Дополнения в проектируемую  территориально-планировочную организацию </w:t>
      </w:r>
      <w:proofErr w:type="spellStart"/>
      <w:r w:rsidRPr="005F7D1A">
        <w:rPr>
          <w:rFonts w:ascii="Times New Roman" w:hAnsi="Times New Roman" w:cs="Times New Roman"/>
          <w:b/>
          <w:sz w:val="28"/>
          <w:szCs w:val="28"/>
        </w:rPr>
        <w:t>Южненского</w:t>
      </w:r>
      <w:proofErr w:type="spellEnd"/>
      <w:r w:rsidRPr="005F7D1A">
        <w:rPr>
          <w:rFonts w:ascii="Times New Roman" w:hAnsi="Times New Roman" w:cs="Times New Roman"/>
          <w:b/>
          <w:sz w:val="28"/>
          <w:szCs w:val="28"/>
        </w:rPr>
        <w:t xml:space="preserve"> сельского поселения</w:t>
      </w:r>
    </w:p>
    <w:p w:rsidR="005F7D1A" w:rsidRPr="005F7D1A" w:rsidRDefault="005F7D1A" w:rsidP="005F7D1A">
      <w:pPr>
        <w:spacing w:after="0"/>
        <w:ind w:right="-1" w:firstLine="709"/>
        <w:jc w:val="center"/>
        <w:rPr>
          <w:rFonts w:ascii="Times New Roman" w:hAnsi="Times New Roman" w:cs="Times New Roman"/>
          <w:b/>
          <w:sz w:val="28"/>
          <w:szCs w:val="28"/>
          <w:lang w:eastAsia="ar-SA"/>
        </w:rPr>
      </w:pPr>
    </w:p>
    <w:p w:rsidR="005F7D1A" w:rsidRPr="005F7D1A" w:rsidRDefault="005F7D1A" w:rsidP="005F7D1A">
      <w:pPr>
        <w:spacing w:after="0"/>
        <w:ind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Согласно заданию Заказчика внесены изменения функционального назначения или уточнения следующих территорий:</w:t>
      </w:r>
    </w:p>
    <w:p w:rsidR="005F7D1A" w:rsidRPr="00764958" w:rsidRDefault="00764958" w:rsidP="00764958">
      <w:pPr>
        <w:spacing w:after="0"/>
        <w:ind w:firstLine="709"/>
        <w:jc w:val="right"/>
        <w:rPr>
          <w:rFonts w:ascii="Times New Roman" w:hAnsi="Times New Roman" w:cs="Times New Roman"/>
          <w:sz w:val="28"/>
          <w:szCs w:val="28"/>
          <w:lang w:eastAsia="ar-SA"/>
        </w:rPr>
      </w:pPr>
      <w:r w:rsidRPr="00764958">
        <w:rPr>
          <w:rFonts w:ascii="Times New Roman" w:hAnsi="Times New Roman" w:cs="Times New Roman"/>
          <w:sz w:val="28"/>
          <w:szCs w:val="28"/>
          <w:lang w:eastAsia="ar-SA"/>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94"/>
        <w:gridCol w:w="2976"/>
        <w:gridCol w:w="3544"/>
      </w:tblGrid>
      <w:tr w:rsidR="005F7D1A" w:rsidRPr="005F7D1A" w:rsidTr="00512E04">
        <w:trPr>
          <w:tblHeader/>
        </w:trPr>
        <w:tc>
          <w:tcPr>
            <w:tcW w:w="675" w:type="dxa"/>
            <w:shd w:val="clear" w:color="auto" w:fill="auto"/>
            <w:vAlign w:val="center"/>
          </w:tcPr>
          <w:p w:rsidR="005F7D1A" w:rsidRPr="005F7D1A" w:rsidRDefault="005F7D1A" w:rsidP="005F7D1A">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 xml:space="preserve">№ </w:t>
            </w:r>
            <w:proofErr w:type="spellStart"/>
            <w:r w:rsidRPr="005F7D1A">
              <w:rPr>
                <w:rFonts w:ascii="Times New Roman" w:hAnsi="Times New Roman" w:cs="Times New Roman"/>
                <w:b/>
                <w:sz w:val="24"/>
                <w:szCs w:val="24"/>
                <w:lang w:eastAsia="ar-SA"/>
              </w:rPr>
              <w:t>пп</w:t>
            </w:r>
            <w:proofErr w:type="spellEnd"/>
          </w:p>
        </w:tc>
        <w:tc>
          <w:tcPr>
            <w:tcW w:w="2694" w:type="dxa"/>
            <w:shd w:val="clear" w:color="auto" w:fill="auto"/>
            <w:vAlign w:val="center"/>
          </w:tcPr>
          <w:p w:rsidR="005F7D1A" w:rsidRPr="005F7D1A" w:rsidRDefault="005F7D1A" w:rsidP="005F7D1A">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Место расположения территории, кадастровый номер</w:t>
            </w:r>
          </w:p>
        </w:tc>
        <w:tc>
          <w:tcPr>
            <w:tcW w:w="2976" w:type="dxa"/>
            <w:shd w:val="clear" w:color="auto" w:fill="auto"/>
            <w:vAlign w:val="center"/>
          </w:tcPr>
          <w:p w:rsidR="005F7D1A" w:rsidRPr="005F7D1A" w:rsidRDefault="005F7D1A" w:rsidP="00131788">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Наименование функционального назначения (территории, объекта) в утвержденном генеральном плане в редакции 201</w:t>
            </w:r>
            <w:r w:rsidR="00131788">
              <w:rPr>
                <w:rFonts w:ascii="Times New Roman" w:hAnsi="Times New Roman" w:cs="Times New Roman"/>
                <w:b/>
                <w:sz w:val="24"/>
                <w:szCs w:val="24"/>
                <w:lang w:eastAsia="ar-SA"/>
              </w:rPr>
              <w:t>5</w:t>
            </w:r>
            <w:r w:rsidRPr="005F7D1A">
              <w:rPr>
                <w:rFonts w:ascii="Times New Roman" w:hAnsi="Times New Roman" w:cs="Times New Roman"/>
                <w:b/>
                <w:sz w:val="24"/>
                <w:szCs w:val="24"/>
                <w:lang w:eastAsia="ar-SA"/>
              </w:rPr>
              <w:t xml:space="preserve"> года</w:t>
            </w:r>
          </w:p>
        </w:tc>
        <w:tc>
          <w:tcPr>
            <w:tcW w:w="3544" w:type="dxa"/>
            <w:shd w:val="clear" w:color="auto" w:fill="auto"/>
            <w:vAlign w:val="center"/>
          </w:tcPr>
          <w:p w:rsidR="005F7D1A" w:rsidRPr="005F7D1A" w:rsidRDefault="005F7D1A" w:rsidP="00131788">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Наименование измененного функционального назначения (территории, объекта) во внесении изменений в генеральный план, 201</w:t>
            </w:r>
            <w:r w:rsidR="00131788">
              <w:rPr>
                <w:rFonts w:ascii="Times New Roman" w:hAnsi="Times New Roman" w:cs="Times New Roman"/>
                <w:b/>
                <w:sz w:val="24"/>
                <w:szCs w:val="24"/>
                <w:lang w:eastAsia="ar-SA"/>
              </w:rPr>
              <w:t>7</w:t>
            </w:r>
            <w:r w:rsidRPr="005F7D1A">
              <w:rPr>
                <w:rFonts w:ascii="Times New Roman" w:hAnsi="Times New Roman" w:cs="Times New Roman"/>
                <w:b/>
                <w:sz w:val="24"/>
                <w:szCs w:val="24"/>
                <w:lang w:eastAsia="ar-SA"/>
              </w:rPr>
              <w:t xml:space="preserve"> год</w:t>
            </w:r>
          </w:p>
        </w:tc>
      </w:tr>
      <w:tr w:rsidR="005F7D1A" w:rsidRPr="005F7D1A" w:rsidTr="00512E04">
        <w:tc>
          <w:tcPr>
            <w:tcW w:w="675" w:type="dxa"/>
            <w:shd w:val="clear" w:color="auto" w:fill="auto"/>
            <w:vAlign w:val="center"/>
          </w:tcPr>
          <w:p w:rsidR="005F7D1A" w:rsidRPr="005F7D1A" w:rsidRDefault="005F7D1A" w:rsidP="005F7D1A">
            <w:pPr>
              <w:spacing w:after="0"/>
              <w:jc w:val="center"/>
              <w:rPr>
                <w:rFonts w:ascii="Times New Roman" w:hAnsi="Times New Roman" w:cs="Times New Roman"/>
                <w:sz w:val="28"/>
                <w:szCs w:val="28"/>
                <w:lang w:eastAsia="ar-SA"/>
              </w:rPr>
            </w:pPr>
            <w:r w:rsidRPr="005F7D1A">
              <w:rPr>
                <w:rFonts w:ascii="Times New Roman" w:hAnsi="Times New Roman" w:cs="Times New Roman"/>
                <w:sz w:val="28"/>
                <w:szCs w:val="28"/>
                <w:lang w:eastAsia="ar-SA"/>
              </w:rPr>
              <w:t>1</w:t>
            </w:r>
          </w:p>
        </w:tc>
        <w:tc>
          <w:tcPr>
            <w:tcW w:w="2694" w:type="dxa"/>
            <w:shd w:val="clear" w:color="auto" w:fill="auto"/>
            <w:vAlign w:val="center"/>
          </w:tcPr>
          <w:p w:rsidR="005F7D1A" w:rsidRPr="00512E04" w:rsidRDefault="005F7D1A" w:rsidP="005F7D1A">
            <w:pPr>
              <w:spacing w:after="0"/>
              <w:jc w:val="center"/>
              <w:rPr>
                <w:rFonts w:ascii="Times New Roman" w:hAnsi="Times New Roman" w:cs="Times New Roman"/>
                <w:sz w:val="28"/>
                <w:szCs w:val="28"/>
                <w:highlight w:val="cyan"/>
                <w:lang w:eastAsia="ar-SA"/>
              </w:rPr>
            </w:pPr>
          </w:p>
        </w:tc>
        <w:tc>
          <w:tcPr>
            <w:tcW w:w="2976" w:type="dxa"/>
            <w:shd w:val="clear" w:color="auto" w:fill="auto"/>
            <w:vAlign w:val="center"/>
          </w:tcPr>
          <w:p w:rsidR="005F7D1A" w:rsidRPr="00512E04" w:rsidRDefault="005F7D1A" w:rsidP="005F7D1A">
            <w:pPr>
              <w:spacing w:after="0"/>
              <w:ind w:right="-108"/>
              <w:rPr>
                <w:rFonts w:ascii="Times New Roman" w:hAnsi="Times New Roman" w:cs="Times New Roman"/>
                <w:sz w:val="28"/>
                <w:szCs w:val="28"/>
                <w:highlight w:val="yellow"/>
                <w:lang w:eastAsia="ar-SA"/>
              </w:rPr>
            </w:pPr>
          </w:p>
        </w:tc>
        <w:tc>
          <w:tcPr>
            <w:tcW w:w="3544" w:type="dxa"/>
            <w:shd w:val="clear" w:color="auto" w:fill="auto"/>
            <w:vAlign w:val="center"/>
          </w:tcPr>
          <w:p w:rsidR="005F7D1A" w:rsidRPr="00512E04" w:rsidRDefault="00131788" w:rsidP="005F7D1A">
            <w:pPr>
              <w:spacing w:after="0"/>
              <w:rPr>
                <w:rFonts w:ascii="Times New Roman" w:hAnsi="Times New Roman" w:cs="Times New Roman"/>
                <w:sz w:val="28"/>
                <w:szCs w:val="28"/>
                <w:highlight w:val="yellow"/>
                <w:lang w:eastAsia="ar-SA"/>
              </w:rPr>
            </w:pPr>
            <w:r w:rsidRPr="00131788">
              <w:rPr>
                <w:rFonts w:ascii="Times New Roman" w:hAnsi="Times New Roman" w:cs="Times New Roman"/>
                <w:sz w:val="28"/>
                <w:szCs w:val="28"/>
                <w:lang w:eastAsia="ar-SA"/>
              </w:rPr>
              <w:t xml:space="preserve">Уточнить границы охранных </w:t>
            </w:r>
            <w:r w:rsidR="00D628E5">
              <w:rPr>
                <w:rFonts w:ascii="Times New Roman" w:hAnsi="Times New Roman" w:cs="Times New Roman"/>
                <w:sz w:val="28"/>
                <w:szCs w:val="28"/>
                <w:lang w:eastAsia="ar-SA"/>
              </w:rPr>
              <w:t xml:space="preserve"> и защитных </w:t>
            </w:r>
            <w:r w:rsidRPr="00131788">
              <w:rPr>
                <w:rFonts w:ascii="Times New Roman" w:hAnsi="Times New Roman" w:cs="Times New Roman"/>
                <w:sz w:val="28"/>
                <w:szCs w:val="28"/>
                <w:lang w:eastAsia="ar-SA"/>
              </w:rPr>
              <w:t>зон объектов культурного наследия в соответствие с Федеральный закон от 25.06.2002 года №73-ФЗ «Об объектах культурного наследия (памятниках истории и культуры) народов Российской Федерации»</w:t>
            </w:r>
          </w:p>
        </w:tc>
      </w:tr>
      <w:tr w:rsidR="00131788" w:rsidRPr="005F7D1A" w:rsidTr="00512E04">
        <w:tc>
          <w:tcPr>
            <w:tcW w:w="675" w:type="dxa"/>
            <w:shd w:val="clear" w:color="auto" w:fill="auto"/>
            <w:vAlign w:val="center"/>
          </w:tcPr>
          <w:p w:rsidR="00131788" w:rsidRPr="005F7D1A" w:rsidRDefault="0013178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2</w:t>
            </w:r>
          </w:p>
        </w:tc>
        <w:tc>
          <w:tcPr>
            <w:tcW w:w="2694" w:type="dxa"/>
            <w:shd w:val="clear" w:color="auto" w:fill="auto"/>
            <w:vAlign w:val="center"/>
          </w:tcPr>
          <w:p w:rsidR="00131788" w:rsidRPr="00512E04" w:rsidRDefault="00131788" w:rsidP="005F7D1A">
            <w:pPr>
              <w:spacing w:after="0"/>
              <w:jc w:val="center"/>
              <w:rPr>
                <w:rFonts w:ascii="Times New Roman" w:hAnsi="Times New Roman" w:cs="Times New Roman"/>
                <w:sz w:val="28"/>
                <w:szCs w:val="28"/>
                <w:highlight w:val="cyan"/>
                <w:lang w:eastAsia="ar-SA"/>
              </w:rPr>
            </w:pPr>
            <w:r w:rsidRPr="00131788">
              <w:rPr>
                <w:rFonts w:ascii="Times New Roman" w:hAnsi="Times New Roman" w:cs="Times New Roman"/>
                <w:sz w:val="28"/>
                <w:szCs w:val="28"/>
                <w:lang w:eastAsia="ar-SA"/>
              </w:rPr>
              <w:t>земельный участок с кадастровым номером 23:39:1004001:279</w:t>
            </w:r>
          </w:p>
        </w:tc>
        <w:tc>
          <w:tcPr>
            <w:tcW w:w="2976" w:type="dxa"/>
            <w:shd w:val="clear" w:color="auto" w:fill="auto"/>
            <w:vAlign w:val="center"/>
          </w:tcPr>
          <w:p w:rsidR="00131788" w:rsidRPr="004A6B52" w:rsidRDefault="00131788" w:rsidP="005F7D1A">
            <w:pPr>
              <w:spacing w:after="0"/>
              <w:ind w:right="-108"/>
              <w:rPr>
                <w:rFonts w:ascii="Times New Roman" w:hAnsi="Times New Roman" w:cs="Times New Roman"/>
                <w:sz w:val="28"/>
                <w:szCs w:val="28"/>
                <w:lang w:eastAsia="ar-SA"/>
              </w:rPr>
            </w:pPr>
            <w:r w:rsidRPr="004A6B52">
              <w:rPr>
                <w:rFonts w:ascii="Times New Roman" w:hAnsi="Times New Roman" w:cs="Times New Roman"/>
                <w:sz w:val="28"/>
                <w:szCs w:val="28"/>
                <w:lang w:eastAsia="ar-SA"/>
              </w:rPr>
              <w:t>зона существующих садоводческих объединений и зона транспортной инфраструктуры</w:t>
            </w:r>
          </w:p>
        </w:tc>
        <w:tc>
          <w:tcPr>
            <w:tcW w:w="3544" w:type="dxa"/>
            <w:shd w:val="clear" w:color="auto" w:fill="auto"/>
            <w:vAlign w:val="center"/>
          </w:tcPr>
          <w:p w:rsidR="00131788" w:rsidRPr="004A6B52" w:rsidRDefault="00131788" w:rsidP="00131788">
            <w:pPr>
              <w:spacing w:after="0"/>
              <w:ind w:right="-108"/>
              <w:rPr>
                <w:rFonts w:ascii="Times New Roman" w:hAnsi="Times New Roman" w:cs="Times New Roman"/>
                <w:sz w:val="28"/>
                <w:szCs w:val="28"/>
                <w:lang w:eastAsia="ar-SA"/>
              </w:rPr>
            </w:pPr>
            <w:r w:rsidRPr="004A6B52">
              <w:rPr>
                <w:rFonts w:ascii="Times New Roman" w:hAnsi="Times New Roman" w:cs="Times New Roman"/>
                <w:sz w:val="28"/>
                <w:szCs w:val="28"/>
                <w:lang w:eastAsia="ar-SA"/>
              </w:rPr>
              <w:t>зона существующих садоводческих объединений в соответствии с кадастром,  зона транспортной инфраструктуры, уточнить границы  транспортной инфраструктуры в соответствие со схемой</w:t>
            </w:r>
          </w:p>
        </w:tc>
      </w:tr>
      <w:tr w:rsidR="00131788" w:rsidRPr="005F7D1A" w:rsidTr="00512E04">
        <w:tc>
          <w:tcPr>
            <w:tcW w:w="675" w:type="dxa"/>
            <w:shd w:val="clear" w:color="auto" w:fill="auto"/>
            <w:vAlign w:val="center"/>
          </w:tcPr>
          <w:p w:rsidR="00131788" w:rsidRDefault="0013178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3</w:t>
            </w:r>
          </w:p>
        </w:tc>
        <w:tc>
          <w:tcPr>
            <w:tcW w:w="2694" w:type="dxa"/>
            <w:shd w:val="clear" w:color="auto" w:fill="auto"/>
            <w:vAlign w:val="center"/>
          </w:tcPr>
          <w:p w:rsidR="00131788" w:rsidRPr="004A6B52" w:rsidRDefault="00131788" w:rsidP="005F7D1A">
            <w:pPr>
              <w:spacing w:after="0"/>
              <w:jc w:val="center"/>
              <w:rPr>
                <w:rFonts w:ascii="Times New Roman" w:hAnsi="Times New Roman" w:cs="Times New Roman"/>
                <w:sz w:val="28"/>
                <w:szCs w:val="28"/>
                <w:lang w:eastAsia="ar-SA"/>
              </w:rPr>
            </w:pPr>
            <w:r w:rsidRPr="004A6B52">
              <w:rPr>
                <w:rFonts w:ascii="Times New Roman" w:hAnsi="Times New Roman" w:cs="Times New Roman"/>
                <w:sz w:val="28"/>
                <w:szCs w:val="28"/>
                <w:lang w:eastAsia="ar-SA"/>
              </w:rPr>
              <w:t xml:space="preserve">земельный участок </w:t>
            </w:r>
            <w:r w:rsidRPr="004A6B52">
              <w:rPr>
                <w:rFonts w:ascii="Times New Roman" w:hAnsi="Times New Roman" w:cs="Times New Roman"/>
                <w:sz w:val="28"/>
                <w:szCs w:val="28"/>
                <w:lang w:eastAsia="ar-SA"/>
              </w:rPr>
              <w:lastRenderedPageBreak/>
              <w:t>в кадастровом квартале 23:39:1001008 в соответствие со схемой на КПТ</w:t>
            </w:r>
          </w:p>
        </w:tc>
        <w:tc>
          <w:tcPr>
            <w:tcW w:w="2976" w:type="dxa"/>
            <w:shd w:val="clear" w:color="auto" w:fill="auto"/>
            <w:vAlign w:val="center"/>
          </w:tcPr>
          <w:p w:rsidR="00131788" w:rsidRPr="004A6B52" w:rsidRDefault="00131788" w:rsidP="005F7D1A">
            <w:pPr>
              <w:spacing w:after="0"/>
              <w:ind w:right="-108"/>
              <w:rPr>
                <w:rFonts w:ascii="Times New Roman" w:hAnsi="Times New Roman" w:cs="Times New Roman"/>
                <w:sz w:val="28"/>
                <w:szCs w:val="28"/>
                <w:lang w:eastAsia="ar-SA"/>
              </w:rPr>
            </w:pPr>
            <w:r w:rsidRPr="004A6B52">
              <w:rPr>
                <w:rFonts w:ascii="Times New Roman" w:hAnsi="Times New Roman" w:cs="Times New Roman"/>
                <w:sz w:val="28"/>
                <w:szCs w:val="28"/>
                <w:lang w:eastAsia="ar-SA"/>
              </w:rPr>
              <w:lastRenderedPageBreak/>
              <w:t xml:space="preserve">зона </w:t>
            </w:r>
            <w:r w:rsidRPr="004A6B52">
              <w:rPr>
                <w:rFonts w:ascii="Times New Roman" w:hAnsi="Times New Roman" w:cs="Times New Roman"/>
                <w:sz w:val="28"/>
                <w:szCs w:val="28"/>
                <w:lang w:eastAsia="ar-SA"/>
              </w:rPr>
              <w:lastRenderedPageBreak/>
              <w:t>сельскохозяйственного использования</w:t>
            </w:r>
          </w:p>
        </w:tc>
        <w:tc>
          <w:tcPr>
            <w:tcW w:w="3544" w:type="dxa"/>
            <w:shd w:val="clear" w:color="auto" w:fill="auto"/>
            <w:vAlign w:val="center"/>
          </w:tcPr>
          <w:p w:rsidR="00131788" w:rsidRPr="004A6B52" w:rsidRDefault="009F73C8" w:rsidP="00131788">
            <w:pPr>
              <w:spacing w:after="0"/>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п</w:t>
            </w:r>
            <w:r w:rsidR="00131788" w:rsidRPr="004A6B52">
              <w:rPr>
                <w:rFonts w:ascii="Times New Roman" w:hAnsi="Times New Roman" w:cs="Times New Roman"/>
                <w:sz w:val="28"/>
                <w:szCs w:val="28"/>
                <w:lang w:eastAsia="ar-SA"/>
              </w:rPr>
              <w:t xml:space="preserve">роектируемая зона </w:t>
            </w:r>
            <w:r w:rsidR="00131788" w:rsidRPr="004A6B52">
              <w:rPr>
                <w:rFonts w:ascii="Times New Roman" w:hAnsi="Times New Roman" w:cs="Times New Roman"/>
                <w:sz w:val="28"/>
                <w:szCs w:val="28"/>
                <w:lang w:eastAsia="ar-SA"/>
              </w:rPr>
              <w:lastRenderedPageBreak/>
              <w:t>индивидуального жилищного строительства</w:t>
            </w:r>
          </w:p>
        </w:tc>
      </w:tr>
      <w:tr w:rsidR="00131788" w:rsidRPr="005F7D1A" w:rsidTr="00512E04">
        <w:tc>
          <w:tcPr>
            <w:tcW w:w="675" w:type="dxa"/>
            <w:shd w:val="clear" w:color="auto" w:fill="auto"/>
            <w:vAlign w:val="center"/>
          </w:tcPr>
          <w:p w:rsidR="00131788" w:rsidRDefault="0013178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4</w:t>
            </w:r>
          </w:p>
        </w:tc>
        <w:tc>
          <w:tcPr>
            <w:tcW w:w="2694" w:type="dxa"/>
            <w:shd w:val="clear" w:color="auto" w:fill="auto"/>
            <w:vAlign w:val="center"/>
          </w:tcPr>
          <w:p w:rsidR="00131788" w:rsidRPr="004A6B52" w:rsidRDefault="00131788" w:rsidP="005F7D1A">
            <w:pPr>
              <w:spacing w:after="0"/>
              <w:jc w:val="center"/>
              <w:rPr>
                <w:rFonts w:ascii="Times New Roman" w:hAnsi="Times New Roman" w:cs="Times New Roman"/>
                <w:sz w:val="28"/>
                <w:szCs w:val="28"/>
                <w:lang w:eastAsia="ar-SA"/>
              </w:rPr>
            </w:pPr>
            <w:r w:rsidRPr="004A6B52">
              <w:rPr>
                <w:rFonts w:ascii="Times New Roman" w:hAnsi="Times New Roman" w:cs="Times New Roman"/>
                <w:sz w:val="28"/>
                <w:szCs w:val="28"/>
                <w:lang w:eastAsia="ar-SA"/>
              </w:rPr>
              <w:t>земельный участок с кадастровым номером 23:39:1001008:129</w:t>
            </w:r>
          </w:p>
        </w:tc>
        <w:tc>
          <w:tcPr>
            <w:tcW w:w="2976" w:type="dxa"/>
            <w:shd w:val="clear" w:color="auto" w:fill="auto"/>
            <w:vAlign w:val="center"/>
          </w:tcPr>
          <w:p w:rsidR="00131788" w:rsidRPr="004A6B52" w:rsidRDefault="00131788" w:rsidP="005F7D1A">
            <w:pPr>
              <w:spacing w:after="0"/>
              <w:ind w:right="-108"/>
              <w:rPr>
                <w:rFonts w:ascii="Times New Roman" w:hAnsi="Times New Roman" w:cs="Times New Roman"/>
                <w:sz w:val="28"/>
                <w:szCs w:val="28"/>
                <w:lang w:eastAsia="ar-SA"/>
              </w:rPr>
            </w:pPr>
            <w:r w:rsidRPr="004A6B52">
              <w:rPr>
                <w:rFonts w:ascii="Times New Roman" w:hAnsi="Times New Roman" w:cs="Times New Roman"/>
                <w:sz w:val="28"/>
                <w:szCs w:val="28"/>
                <w:lang w:eastAsia="ar-SA"/>
              </w:rPr>
              <w:t>зона сельскохозяйственного использования</w:t>
            </w:r>
          </w:p>
        </w:tc>
        <w:tc>
          <w:tcPr>
            <w:tcW w:w="3544" w:type="dxa"/>
            <w:shd w:val="clear" w:color="auto" w:fill="auto"/>
            <w:vAlign w:val="center"/>
          </w:tcPr>
          <w:p w:rsidR="00131788" w:rsidRPr="004A6B52" w:rsidRDefault="00131788" w:rsidP="00131788">
            <w:pPr>
              <w:spacing w:after="0"/>
              <w:rPr>
                <w:rFonts w:ascii="Times New Roman" w:hAnsi="Times New Roman" w:cs="Times New Roman"/>
                <w:sz w:val="28"/>
                <w:szCs w:val="28"/>
                <w:lang w:eastAsia="ar-SA"/>
              </w:rPr>
            </w:pPr>
            <w:r w:rsidRPr="004A6B52">
              <w:rPr>
                <w:rFonts w:ascii="Times New Roman" w:hAnsi="Times New Roman" w:cs="Times New Roman"/>
                <w:sz w:val="28"/>
                <w:szCs w:val="28"/>
                <w:lang w:eastAsia="ar-SA"/>
              </w:rPr>
              <w:t xml:space="preserve">производственная зона для размещения предприятий 5-го класса </w:t>
            </w:r>
          </w:p>
        </w:tc>
      </w:tr>
      <w:tr w:rsidR="008211B9" w:rsidRPr="005F7D1A" w:rsidTr="002419B3">
        <w:tc>
          <w:tcPr>
            <w:tcW w:w="675" w:type="dxa"/>
            <w:shd w:val="clear" w:color="auto" w:fill="auto"/>
            <w:vAlign w:val="center"/>
          </w:tcPr>
          <w:p w:rsidR="008211B9" w:rsidRPr="00DA3BB9" w:rsidRDefault="008211B9" w:rsidP="005F7D1A">
            <w:pPr>
              <w:spacing w:after="0"/>
              <w:jc w:val="center"/>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5</w:t>
            </w:r>
          </w:p>
        </w:tc>
        <w:tc>
          <w:tcPr>
            <w:tcW w:w="2694" w:type="dxa"/>
            <w:shd w:val="clear" w:color="auto" w:fill="auto"/>
          </w:tcPr>
          <w:p w:rsidR="008211B9" w:rsidRPr="00DA3BB9" w:rsidRDefault="008211B9" w:rsidP="008211B9">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 xml:space="preserve">земельный участок с кадастровым номером 23:39:1001008:65 </w:t>
            </w:r>
          </w:p>
        </w:tc>
        <w:tc>
          <w:tcPr>
            <w:tcW w:w="2976" w:type="dxa"/>
            <w:shd w:val="clear" w:color="auto" w:fill="auto"/>
          </w:tcPr>
          <w:p w:rsidR="008211B9" w:rsidRPr="00DA3BB9" w:rsidRDefault="008211B9" w:rsidP="008211B9">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 xml:space="preserve">производственная зона </w:t>
            </w:r>
          </w:p>
        </w:tc>
        <w:tc>
          <w:tcPr>
            <w:tcW w:w="3544" w:type="dxa"/>
            <w:shd w:val="clear" w:color="auto" w:fill="auto"/>
          </w:tcPr>
          <w:p w:rsidR="008211B9" w:rsidRPr="00DA3BB9" w:rsidRDefault="00DA3BB9" w:rsidP="002419B3">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Общественно-деловая зона</w:t>
            </w:r>
          </w:p>
        </w:tc>
      </w:tr>
      <w:tr w:rsidR="008211B9" w:rsidRPr="005F7D1A" w:rsidTr="002419B3">
        <w:tc>
          <w:tcPr>
            <w:tcW w:w="675" w:type="dxa"/>
            <w:shd w:val="clear" w:color="auto" w:fill="auto"/>
            <w:vAlign w:val="center"/>
          </w:tcPr>
          <w:p w:rsidR="008211B9" w:rsidRDefault="009F73C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6</w:t>
            </w:r>
          </w:p>
        </w:tc>
        <w:tc>
          <w:tcPr>
            <w:tcW w:w="269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земельный участок с кадастровым номером 23:39:1002006:5 </w:t>
            </w:r>
          </w:p>
        </w:tc>
        <w:tc>
          <w:tcPr>
            <w:tcW w:w="2976" w:type="dxa"/>
            <w:shd w:val="clear" w:color="auto" w:fill="auto"/>
          </w:tcPr>
          <w:p w:rsidR="008211B9" w:rsidRPr="009F73C8" w:rsidRDefault="008211B9" w:rsidP="009F73C8">
            <w:pPr>
              <w:widowControl w:val="0"/>
              <w:autoSpaceDE w:val="0"/>
              <w:autoSpaceDN w:val="0"/>
              <w:adjustRightInd w:val="0"/>
              <w:spacing w:after="0" w:line="240" w:lineRule="auto"/>
              <w:ind w:right="-108"/>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земли сельскохозяйственного назначения</w:t>
            </w:r>
          </w:p>
        </w:tc>
        <w:tc>
          <w:tcPr>
            <w:tcW w:w="3544" w:type="dxa"/>
            <w:shd w:val="clear" w:color="auto" w:fill="auto"/>
          </w:tcPr>
          <w:p w:rsidR="008211B9" w:rsidRPr="009F73C8" w:rsidRDefault="009F73C8" w:rsidP="009F73C8">
            <w:pPr>
              <w:widowControl w:val="0"/>
              <w:autoSpaceDE w:val="0"/>
              <w:autoSpaceDN w:val="0"/>
              <w:adjustRightIn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включить </w:t>
            </w:r>
            <w:r w:rsidR="008211B9" w:rsidRPr="009F73C8">
              <w:rPr>
                <w:rFonts w:ascii="Times New Roman" w:hAnsi="Times New Roman" w:cs="Times New Roman"/>
                <w:sz w:val="28"/>
                <w:szCs w:val="28"/>
                <w:lang w:eastAsia="ar-SA"/>
              </w:rPr>
              <w:t xml:space="preserve">в </w:t>
            </w:r>
            <w:r>
              <w:rPr>
                <w:rFonts w:ascii="Times New Roman" w:hAnsi="Times New Roman" w:cs="Times New Roman"/>
                <w:sz w:val="28"/>
                <w:szCs w:val="28"/>
                <w:lang w:eastAsia="ar-SA"/>
              </w:rPr>
              <w:t xml:space="preserve">границы </w:t>
            </w:r>
            <w:r w:rsidR="008211B9" w:rsidRPr="009F73C8">
              <w:rPr>
                <w:rFonts w:ascii="Times New Roman" w:hAnsi="Times New Roman" w:cs="Times New Roman"/>
                <w:sz w:val="28"/>
                <w:szCs w:val="28"/>
                <w:lang w:eastAsia="ar-SA"/>
              </w:rPr>
              <w:t>населенного пункта</w:t>
            </w:r>
            <w:r>
              <w:rPr>
                <w:rFonts w:ascii="Times New Roman" w:hAnsi="Times New Roman" w:cs="Times New Roman"/>
                <w:sz w:val="28"/>
                <w:szCs w:val="28"/>
                <w:lang w:eastAsia="ar-SA"/>
              </w:rPr>
              <w:t xml:space="preserve"> для размещения</w:t>
            </w:r>
            <w:r w:rsidR="008211B9" w:rsidRPr="009F73C8">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4A6B52">
              <w:rPr>
                <w:rFonts w:ascii="Times New Roman" w:hAnsi="Times New Roman" w:cs="Times New Roman"/>
                <w:sz w:val="28"/>
                <w:szCs w:val="28"/>
                <w:lang w:eastAsia="ar-SA"/>
              </w:rPr>
              <w:t>роектируем</w:t>
            </w:r>
            <w:r>
              <w:rPr>
                <w:rFonts w:ascii="Times New Roman" w:hAnsi="Times New Roman" w:cs="Times New Roman"/>
                <w:sz w:val="28"/>
                <w:szCs w:val="28"/>
                <w:lang w:eastAsia="ar-SA"/>
              </w:rPr>
              <w:t>ой</w:t>
            </w:r>
            <w:r w:rsidRPr="004A6B52">
              <w:rPr>
                <w:rFonts w:ascii="Times New Roman" w:hAnsi="Times New Roman" w:cs="Times New Roman"/>
                <w:sz w:val="28"/>
                <w:szCs w:val="28"/>
                <w:lang w:eastAsia="ar-SA"/>
              </w:rPr>
              <w:t xml:space="preserve"> зон</w:t>
            </w:r>
            <w:r>
              <w:rPr>
                <w:rFonts w:ascii="Times New Roman" w:hAnsi="Times New Roman" w:cs="Times New Roman"/>
                <w:sz w:val="28"/>
                <w:szCs w:val="28"/>
                <w:lang w:eastAsia="ar-SA"/>
              </w:rPr>
              <w:t>ы</w:t>
            </w:r>
            <w:r w:rsidRPr="004A6B52">
              <w:rPr>
                <w:rFonts w:ascii="Times New Roman" w:hAnsi="Times New Roman" w:cs="Times New Roman"/>
                <w:sz w:val="28"/>
                <w:szCs w:val="28"/>
                <w:lang w:eastAsia="ar-SA"/>
              </w:rPr>
              <w:t xml:space="preserve"> индивидуального жилищного строительства</w:t>
            </w:r>
          </w:p>
        </w:tc>
      </w:tr>
      <w:tr w:rsidR="008211B9" w:rsidRPr="005F7D1A" w:rsidTr="002419B3">
        <w:tc>
          <w:tcPr>
            <w:tcW w:w="675" w:type="dxa"/>
            <w:shd w:val="clear" w:color="auto" w:fill="auto"/>
            <w:vAlign w:val="center"/>
          </w:tcPr>
          <w:p w:rsidR="008211B9" w:rsidRDefault="009F73C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7</w:t>
            </w:r>
          </w:p>
        </w:tc>
        <w:tc>
          <w:tcPr>
            <w:tcW w:w="269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земельный участок с кадастровым номером 23:39:1002006:4 </w:t>
            </w:r>
          </w:p>
        </w:tc>
        <w:tc>
          <w:tcPr>
            <w:tcW w:w="2976" w:type="dxa"/>
            <w:shd w:val="clear" w:color="auto" w:fill="auto"/>
          </w:tcPr>
          <w:p w:rsidR="008211B9" w:rsidRPr="009F73C8" w:rsidRDefault="008211B9" w:rsidP="009F73C8">
            <w:pPr>
              <w:widowControl w:val="0"/>
              <w:autoSpaceDE w:val="0"/>
              <w:autoSpaceDN w:val="0"/>
              <w:adjustRightInd w:val="0"/>
              <w:spacing w:after="0" w:line="240" w:lineRule="auto"/>
              <w:ind w:right="-108"/>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земли сельскохозяйственного назначения</w:t>
            </w:r>
          </w:p>
        </w:tc>
        <w:tc>
          <w:tcPr>
            <w:tcW w:w="3544" w:type="dxa"/>
            <w:shd w:val="clear" w:color="auto" w:fill="auto"/>
          </w:tcPr>
          <w:p w:rsidR="008211B9" w:rsidRPr="009F73C8" w:rsidRDefault="009F73C8" w:rsidP="009F73C8">
            <w:pPr>
              <w:widowControl w:val="0"/>
              <w:autoSpaceDE w:val="0"/>
              <w:autoSpaceDN w:val="0"/>
              <w:adjustRightIn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 xml:space="preserve">включить </w:t>
            </w:r>
            <w:r w:rsidRPr="009F73C8">
              <w:rPr>
                <w:rFonts w:ascii="Times New Roman" w:hAnsi="Times New Roman" w:cs="Times New Roman"/>
                <w:sz w:val="28"/>
                <w:szCs w:val="28"/>
                <w:lang w:eastAsia="ar-SA"/>
              </w:rPr>
              <w:t xml:space="preserve">в </w:t>
            </w:r>
            <w:r>
              <w:rPr>
                <w:rFonts w:ascii="Times New Roman" w:hAnsi="Times New Roman" w:cs="Times New Roman"/>
                <w:sz w:val="28"/>
                <w:szCs w:val="28"/>
                <w:lang w:eastAsia="ar-SA"/>
              </w:rPr>
              <w:t xml:space="preserve">границы </w:t>
            </w:r>
            <w:r w:rsidRPr="009F73C8">
              <w:rPr>
                <w:rFonts w:ascii="Times New Roman" w:hAnsi="Times New Roman" w:cs="Times New Roman"/>
                <w:sz w:val="28"/>
                <w:szCs w:val="28"/>
                <w:lang w:eastAsia="ar-SA"/>
              </w:rPr>
              <w:t>населенного пункта</w:t>
            </w:r>
            <w:r>
              <w:rPr>
                <w:rFonts w:ascii="Times New Roman" w:hAnsi="Times New Roman" w:cs="Times New Roman"/>
                <w:sz w:val="28"/>
                <w:szCs w:val="28"/>
                <w:lang w:eastAsia="ar-SA"/>
              </w:rPr>
              <w:t xml:space="preserve"> для размещения</w:t>
            </w:r>
            <w:r w:rsidRPr="009F73C8">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w:t>
            </w:r>
            <w:r w:rsidRPr="004A6B52">
              <w:rPr>
                <w:rFonts w:ascii="Times New Roman" w:hAnsi="Times New Roman" w:cs="Times New Roman"/>
                <w:sz w:val="28"/>
                <w:szCs w:val="28"/>
                <w:lang w:eastAsia="ar-SA"/>
              </w:rPr>
              <w:t>роектируем</w:t>
            </w:r>
            <w:r>
              <w:rPr>
                <w:rFonts w:ascii="Times New Roman" w:hAnsi="Times New Roman" w:cs="Times New Roman"/>
                <w:sz w:val="28"/>
                <w:szCs w:val="28"/>
                <w:lang w:eastAsia="ar-SA"/>
              </w:rPr>
              <w:t>ой</w:t>
            </w:r>
            <w:r w:rsidRPr="004A6B52">
              <w:rPr>
                <w:rFonts w:ascii="Times New Roman" w:hAnsi="Times New Roman" w:cs="Times New Roman"/>
                <w:sz w:val="28"/>
                <w:szCs w:val="28"/>
                <w:lang w:eastAsia="ar-SA"/>
              </w:rPr>
              <w:t xml:space="preserve"> зон</w:t>
            </w:r>
            <w:r>
              <w:rPr>
                <w:rFonts w:ascii="Times New Roman" w:hAnsi="Times New Roman" w:cs="Times New Roman"/>
                <w:sz w:val="28"/>
                <w:szCs w:val="28"/>
                <w:lang w:eastAsia="ar-SA"/>
              </w:rPr>
              <w:t>ы</w:t>
            </w:r>
            <w:r w:rsidRPr="004A6B52">
              <w:rPr>
                <w:rFonts w:ascii="Times New Roman" w:hAnsi="Times New Roman" w:cs="Times New Roman"/>
                <w:sz w:val="28"/>
                <w:szCs w:val="28"/>
                <w:lang w:eastAsia="ar-SA"/>
              </w:rPr>
              <w:t xml:space="preserve"> индивидуального жилищного строительства</w:t>
            </w:r>
          </w:p>
        </w:tc>
      </w:tr>
      <w:tr w:rsidR="008211B9" w:rsidRPr="005F7D1A" w:rsidTr="002419B3">
        <w:tc>
          <w:tcPr>
            <w:tcW w:w="675" w:type="dxa"/>
            <w:shd w:val="clear" w:color="auto" w:fill="auto"/>
            <w:vAlign w:val="center"/>
          </w:tcPr>
          <w:p w:rsidR="008211B9" w:rsidRDefault="009F73C8"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8</w:t>
            </w:r>
          </w:p>
        </w:tc>
        <w:tc>
          <w:tcPr>
            <w:tcW w:w="269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земельный участок с кадастровым номером 23:39:1002006:99 </w:t>
            </w:r>
          </w:p>
        </w:tc>
        <w:tc>
          <w:tcPr>
            <w:tcW w:w="2976" w:type="dxa"/>
            <w:shd w:val="clear" w:color="auto" w:fill="auto"/>
          </w:tcPr>
          <w:p w:rsidR="009F73C8" w:rsidRDefault="008211B9" w:rsidP="009F73C8">
            <w:pPr>
              <w:widowControl w:val="0"/>
              <w:autoSpaceDE w:val="0"/>
              <w:autoSpaceDN w:val="0"/>
              <w:adjustRightInd w:val="0"/>
              <w:spacing w:after="0" w:line="240" w:lineRule="auto"/>
              <w:ind w:left="-108" w:right="-108"/>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земли </w:t>
            </w:r>
            <w:proofErr w:type="gramStart"/>
            <w:r w:rsidRPr="009F73C8">
              <w:rPr>
                <w:rFonts w:ascii="Times New Roman" w:hAnsi="Times New Roman" w:cs="Times New Roman"/>
                <w:sz w:val="28"/>
                <w:szCs w:val="28"/>
                <w:lang w:eastAsia="ar-SA"/>
              </w:rPr>
              <w:t>сельскохозяйственног</w:t>
            </w:r>
            <w:r w:rsidR="009F73C8">
              <w:rPr>
                <w:rFonts w:ascii="Times New Roman" w:hAnsi="Times New Roman" w:cs="Times New Roman"/>
                <w:sz w:val="28"/>
                <w:szCs w:val="28"/>
                <w:lang w:eastAsia="ar-SA"/>
              </w:rPr>
              <w:t>о</w:t>
            </w:r>
            <w:proofErr w:type="gramEnd"/>
          </w:p>
          <w:p w:rsidR="008211B9" w:rsidRPr="009F73C8" w:rsidRDefault="009F73C8" w:rsidP="009F73C8">
            <w:pPr>
              <w:widowControl w:val="0"/>
              <w:autoSpaceDE w:val="0"/>
              <w:autoSpaceDN w:val="0"/>
              <w:adjustRightInd w:val="0"/>
              <w:spacing w:after="0" w:line="240" w:lineRule="auto"/>
              <w:ind w:left="-108" w:right="-108"/>
              <w:rPr>
                <w:rFonts w:ascii="Times New Roman" w:hAnsi="Times New Roman" w:cs="Times New Roman"/>
                <w:sz w:val="28"/>
                <w:szCs w:val="28"/>
                <w:lang w:eastAsia="ar-SA"/>
              </w:rPr>
            </w:pPr>
            <w:r>
              <w:rPr>
                <w:rFonts w:ascii="Times New Roman" w:hAnsi="Times New Roman" w:cs="Times New Roman"/>
                <w:sz w:val="28"/>
                <w:szCs w:val="28"/>
                <w:lang w:eastAsia="ar-SA"/>
              </w:rPr>
              <w:t>н</w:t>
            </w:r>
            <w:r w:rsidR="008211B9" w:rsidRPr="009F73C8">
              <w:rPr>
                <w:rFonts w:ascii="Times New Roman" w:hAnsi="Times New Roman" w:cs="Times New Roman"/>
                <w:sz w:val="28"/>
                <w:szCs w:val="28"/>
                <w:lang w:eastAsia="ar-SA"/>
              </w:rPr>
              <w:t>азначения</w:t>
            </w:r>
          </w:p>
        </w:tc>
        <w:tc>
          <w:tcPr>
            <w:tcW w:w="3544" w:type="dxa"/>
            <w:shd w:val="clear" w:color="auto" w:fill="auto"/>
          </w:tcPr>
          <w:p w:rsidR="008211B9" w:rsidRPr="009F73C8" w:rsidRDefault="008211B9" w:rsidP="002419B3">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зона сельскохозяйственного производства</w:t>
            </w:r>
          </w:p>
        </w:tc>
      </w:tr>
      <w:tr w:rsidR="008211B9" w:rsidRPr="005F7D1A" w:rsidTr="002419B3">
        <w:tc>
          <w:tcPr>
            <w:tcW w:w="675" w:type="dxa"/>
            <w:shd w:val="clear" w:color="auto" w:fill="auto"/>
            <w:vAlign w:val="center"/>
          </w:tcPr>
          <w:p w:rsidR="008211B9" w:rsidRPr="00DA3BB9" w:rsidRDefault="00D53615" w:rsidP="005F7D1A">
            <w:pPr>
              <w:spacing w:after="0"/>
              <w:jc w:val="center"/>
              <w:rPr>
                <w:rFonts w:ascii="Times New Roman" w:hAnsi="Times New Roman" w:cs="Times New Roman"/>
                <w:color w:val="C00000"/>
                <w:sz w:val="28"/>
                <w:szCs w:val="28"/>
                <w:lang w:eastAsia="ar-SA"/>
              </w:rPr>
            </w:pPr>
            <w:r>
              <w:rPr>
                <w:rFonts w:ascii="Times New Roman" w:hAnsi="Times New Roman" w:cs="Times New Roman"/>
                <w:color w:val="C00000"/>
                <w:sz w:val="28"/>
                <w:szCs w:val="28"/>
                <w:lang w:eastAsia="ar-SA"/>
              </w:rPr>
              <w:t>9</w:t>
            </w:r>
          </w:p>
        </w:tc>
        <w:tc>
          <w:tcPr>
            <w:tcW w:w="2694" w:type="dxa"/>
            <w:shd w:val="clear" w:color="auto" w:fill="auto"/>
          </w:tcPr>
          <w:p w:rsidR="008211B9" w:rsidRPr="00DA3BB9" w:rsidRDefault="008211B9" w:rsidP="009F73C8">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 xml:space="preserve">земельный участок с кадастровым номером 23:39:1001008:69 </w:t>
            </w:r>
          </w:p>
        </w:tc>
        <w:tc>
          <w:tcPr>
            <w:tcW w:w="2976" w:type="dxa"/>
            <w:shd w:val="clear" w:color="auto" w:fill="auto"/>
          </w:tcPr>
          <w:p w:rsidR="008211B9" w:rsidRPr="00DA3BB9" w:rsidRDefault="008211B9" w:rsidP="009F73C8">
            <w:pPr>
              <w:widowControl w:val="0"/>
              <w:autoSpaceDE w:val="0"/>
              <w:autoSpaceDN w:val="0"/>
              <w:adjustRightInd w:val="0"/>
              <w:spacing w:after="0" w:line="240" w:lineRule="auto"/>
              <w:ind w:right="-108"/>
              <w:rPr>
                <w:rFonts w:ascii="Times New Roman" w:hAnsi="Times New Roman" w:cs="Times New Roman"/>
                <w:color w:val="C00000"/>
                <w:sz w:val="28"/>
                <w:szCs w:val="28"/>
                <w:lang w:eastAsia="ar-SA"/>
              </w:rPr>
            </w:pPr>
            <w:r w:rsidRPr="00DA3BB9">
              <w:rPr>
                <w:rFonts w:ascii="Times New Roman" w:hAnsi="Times New Roman" w:cs="Times New Roman"/>
                <w:color w:val="C00000"/>
                <w:sz w:val="28"/>
                <w:szCs w:val="28"/>
                <w:lang w:eastAsia="ar-SA"/>
              </w:rPr>
              <w:t>зона сельскохозяйственного использования</w:t>
            </w:r>
          </w:p>
        </w:tc>
        <w:tc>
          <w:tcPr>
            <w:tcW w:w="3544" w:type="dxa"/>
            <w:shd w:val="clear" w:color="auto" w:fill="auto"/>
          </w:tcPr>
          <w:p w:rsidR="008211B9" w:rsidRPr="009F73C8" w:rsidRDefault="00DA3BB9" w:rsidP="002419B3">
            <w:pPr>
              <w:widowControl w:val="0"/>
              <w:autoSpaceDE w:val="0"/>
              <w:autoSpaceDN w:val="0"/>
              <w:adjustRightInd w:val="0"/>
              <w:spacing w:after="0" w:line="240" w:lineRule="auto"/>
              <w:rPr>
                <w:rFonts w:ascii="Times New Roman" w:hAnsi="Times New Roman" w:cs="Times New Roman"/>
                <w:sz w:val="28"/>
                <w:szCs w:val="28"/>
                <w:lang w:eastAsia="ar-SA"/>
              </w:rPr>
            </w:pPr>
            <w:r w:rsidRPr="00DA3BB9">
              <w:rPr>
                <w:rFonts w:ascii="Times New Roman" w:hAnsi="Times New Roman" w:cs="Times New Roman"/>
                <w:color w:val="C00000"/>
                <w:sz w:val="28"/>
                <w:szCs w:val="28"/>
                <w:lang w:eastAsia="ar-SA"/>
              </w:rPr>
              <w:t>Общественно-деловая зона</w:t>
            </w:r>
          </w:p>
        </w:tc>
      </w:tr>
      <w:tr w:rsidR="008211B9" w:rsidRPr="005F7D1A" w:rsidTr="002419B3">
        <w:tc>
          <w:tcPr>
            <w:tcW w:w="675" w:type="dxa"/>
            <w:shd w:val="clear" w:color="auto" w:fill="auto"/>
            <w:vAlign w:val="center"/>
          </w:tcPr>
          <w:p w:rsidR="008211B9" w:rsidRPr="00AA4CAC" w:rsidRDefault="009F73C8" w:rsidP="00D53615">
            <w:pPr>
              <w:spacing w:after="0"/>
              <w:jc w:val="center"/>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1</w:t>
            </w:r>
            <w:r w:rsidR="00D53615" w:rsidRPr="00AA4CAC">
              <w:rPr>
                <w:rFonts w:ascii="Times New Roman" w:hAnsi="Times New Roman" w:cs="Times New Roman"/>
                <w:color w:val="C00000"/>
                <w:sz w:val="28"/>
                <w:szCs w:val="28"/>
                <w:lang w:eastAsia="ar-SA"/>
              </w:rPr>
              <w:t>0</w:t>
            </w:r>
          </w:p>
        </w:tc>
        <w:tc>
          <w:tcPr>
            <w:tcW w:w="2694" w:type="dxa"/>
            <w:shd w:val="clear" w:color="auto" w:fill="auto"/>
          </w:tcPr>
          <w:p w:rsidR="008211B9" w:rsidRPr="00AA4CAC" w:rsidRDefault="008211B9" w:rsidP="00AA4CAC">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земельный участок с кадастровым номером 23:39:0901006:</w:t>
            </w:r>
            <w:r w:rsidR="00AA4CAC" w:rsidRPr="00AA4CAC">
              <w:rPr>
                <w:rFonts w:ascii="Times New Roman" w:hAnsi="Times New Roman" w:cs="Times New Roman"/>
                <w:color w:val="C00000"/>
                <w:sz w:val="28"/>
                <w:szCs w:val="28"/>
                <w:lang w:eastAsia="ar-SA"/>
              </w:rPr>
              <w:t>631</w:t>
            </w:r>
            <w:r w:rsidRPr="00AA4CAC">
              <w:rPr>
                <w:rFonts w:ascii="Times New Roman" w:hAnsi="Times New Roman" w:cs="Times New Roman"/>
                <w:color w:val="C00000"/>
                <w:sz w:val="28"/>
                <w:szCs w:val="28"/>
                <w:lang w:eastAsia="ar-SA"/>
              </w:rPr>
              <w:t xml:space="preserve"> </w:t>
            </w:r>
          </w:p>
        </w:tc>
        <w:tc>
          <w:tcPr>
            <w:tcW w:w="2976" w:type="dxa"/>
            <w:shd w:val="clear" w:color="auto" w:fill="auto"/>
          </w:tcPr>
          <w:p w:rsidR="008211B9" w:rsidRPr="00AA4CAC" w:rsidRDefault="008211B9" w:rsidP="009F73C8">
            <w:pPr>
              <w:widowControl w:val="0"/>
              <w:autoSpaceDE w:val="0"/>
              <w:autoSpaceDN w:val="0"/>
              <w:adjustRightInd w:val="0"/>
              <w:spacing w:after="0" w:line="240" w:lineRule="auto"/>
              <w:ind w:right="-108"/>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зона сельскохозяйственного использования</w:t>
            </w:r>
          </w:p>
        </w:tc>
        <w:tc>
          <w:tcPr>
            <w:tcW w:w="3544" w:type="dxa"/>
            <w:shd w:val="clear" w:color="auto" w:fill="auto"/>
          </w:tcPr>
          <w:p w:rsidR="008211B9" w:rsidRPr="00AA4CAC" w:rsidRDefault="009F73C8" w:rsidP="002419B3">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проектируемая зона индивидуального жилищного строительства</w:t>
            </w:r>
          </w:p>
        </w:tc>
      </w:tr>
      <w:tr w:rsidR="00AA4CAC" w:rsidRPr="005F7D1A" w:rsidTr="002419B3">
        <w:tc>
          <w:tcPr>
            <w:tcW w:w="675" w:type="dxa"/>
            <w:shd w:val="clear" w:color="auto" w:fill="auto"/>
            <w:vAlign w:val="center"/>
          </w:tcPr>
          <w:p w:rsidR="00AA4CAC" w:rsidRPr="00AA4CAC" w:rsidRDefault="00AA4CAC" w:rsidP="00AA4CAC">
            <w:pPr>
              <w:spacing w:after="0"/>
              <w:ind w:right="-108"/>
              <w:jc w:val="center"/>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lastRenderedPageBreak/>
              <w:t>10.1</w:t>
            </w:r>
          </w:p>
        </w:tc>
        <w:tc>
          <w:tcPr>
            <w:tcW w:w="2694" w:type="dxa"/>
            <w:shd w:val="clear" w:color="auto" w:fill="auto"/>
          </w:tcPr>
          <w:p w:rsidR="00AA4CAC" w:rsidRPr="00AA4CAC" w:rsidRDefault="00AA4CAC" w:rsidP="00AA4CAC">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земельный участок с кадастровым номером 23:39:0901006:63</w:t>
            </w:r>
            <w:r w:rsidRPr="00AA4CAC">
              <w:rPr>
                <w:rFonts w:ascii="Times New Roman" w:hAnsi="Times New Roman" w:cs="Times New Roman"/>
                <w:color w:val="C00000"/>
                <w:sz w:val="28"/>
                <w:szCs w:val="28"/>
                <w:lang w:eastAsia="ar-SA"/>
              </w:rPr>
              <w:t>2</w:t>
            </w:r>
            <w:r w:rsidRPr="00AA4CAC">
              <w:rPr>
                <w:rFonts w:ascii="Times New Roman" w:hAnsi="Times New Roman" w:cs="Times New Roman"/>
                <w:color w:val="C00000"/>
                <w:sz w:val="28"/>
                <w:szCs w:val="28"/>
                <w:lang w:eastAsia="ar-SA"/>
              </w:rPr>
              <w:t xml:space="preserve"> </w:t>
            </w:r>
          </w:p>
        </w:tc>
        <w:tc>
          <w:tcPr>
            <w:tcW w:w="2976" w:type="dxa"/>
            <w:shd w:val="clear" w:color="auto" w:fill="auto"/>
          </w:tcPr>
          <w:p w:rsidR="00AA4CAC" w:rsidRPr="00AA4CAC" w:rsidRDefault="00AA4CAC" w:rsidP="001B68B7">
            <w:pPr>
              <w:widowControl w:val="0"/>
              <w:autoSpaceDE w:val="0"/>
              <w:autoSpaceDN w:val="0"/>
              <w:adjustRightInd w:val="0"/>
              <w:spacing w:after="0" w:line="240" w:lineRule="auto"/>
              <w:ind w:right="-108"/>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зона сельскохозяйственного использования</w:t>
            </w:r>
          </w:p>
        </w:tc>
        <w:tc>
          <w:tcPr>
            <w:tcW w:w="3544" w:type="dxa"/>
            <w:shd w:val="clear" w:color="auto" w:fill="auto"/>
          </w:tcPr>
          <w:p w:rsidR="00AA4CAC" w:rsidRPr="00AA4CAC" w:rsidRDefault="00AA4CAC" w:rsidP="001B68B7">
            <w:pPr>
              <w:widowControl w:val="0"/>
              <w:autoSpaceDE w:val="0"/>
              <w:autoSpaceDN w:val="0"/>
              <w:adjustRightInd w:val="0"/>
              <w:spacing w:after="0" w:line="240" w:lineRule="auto"/>
              <w:rPr>
                <w:rFonts w:ascii="Times New Roman" w:hAnsi="Times New Roman" w:cs="Times New Roman"/>
                <w:color w:val="C00000"/>
                <w:sz w:val="28"/>
                <w:szCs w:val="28"/>
                <w:lang w:eastAsia="ar-SA"/>
              </w:rPr>
            </w:pPr>
            <w:r w:rsidRPr="00AA4CAC">
              <w:rPr>
                <w:rFonts w:ascii="Times New Roman" w:hAnsi="Times New Roman" w:cs="Times New Roman"/>
                <w:color w:val="C00000"/>
                <w:sz w:val="28"/>
                <w:szCs w:val="28"/>
                <w:lang w:eastAsia="ar-SA"/>
              </w:rPr>
              <w:t>территория для размещения объектов для придорожного сервиса</w:t>
            </w:r>
          </w:p>
        </w:tc>
      </w:tr>
      <w:tr w:rsidR="008211B9" w:rsidRPr="005F7D1A" w:rsidTr="002419B3">
        <w:tc>
          <w:tcPr>
            <w:tcW w:w="675" w:type="dxa"/>
            <w:shd w:val="clear" w:color="auto" w:fill="auto"/>
            <w:vAlign w:val="center"/>
          </w:tcPr>
          <w:p w:rsidR="008211B9" w:rsidRDefault="009F73C8"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1</w:t>
            </w:r>
          </w:p>
        </w:tc>
        <w:tc>
          <w:tcPr>
            <w:tcW w:w="269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земельные участки с кадастровыми номерами 23:39:0000000:136 и 23:39:1005001:19 </w:t>
            </w:r>
          </w:p>
        </w:tc>
        <w:tc>
          <w:tcPr>
            <w:tcW w:w="2976" w:type="dxa"/>
            <w:shd w:val="clear" w:color="auto" w:fill="auto"/>
          </w:tcPr>
          <w:p w:rsidR="008211B9" w:rsidRPr="009F73C8" w:rsidRDefault="008211B9" w:rsidP="009F73C8">
            <w:pPr>
              <w:widowControl w:val="0"/>
              <w:autoSpaceDE w:val="0"/>
              <w:autoSpaceDN w:val="0"/>
              <w:adjustRightInd w:val="0"/>
              <w:spacing w:after="0" w:line="240" w:lineRule="auto"/>
              <w:ind w:right="-108"/>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зона сельскохозяйственного использования (резервная производственная и коммунально-складская территория)</w:t>
            </w:r>
          </w:p>
        </w:tc>
        <w:tc>
          <w:tcPr>
            <w:tcW w:w="354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производственная зона</w:t>
            </w:r>
            <w:r w:rsidR="009F73C8">
              <w:rPr>
                <w:rFonts w:ascii="Times New Roman" w:hAnsi="Times New Roman" w:cs="Times New Roman"/>
                <w:sz w:val="28"/>
                <w:szCs w:val="28"/>
                <w:lang w:eastAsia="ar-SA"/>
              </w:rPr>
              <w:t xml:space="preserve"> для размещения предприятий</w:t>
            </w:r>
            <w:r w:rsidRPr="009F73C8">
              <w:rPr>
                <w:rFonts w:ascii="Times New Roman" w:hAnsi="Times New Roman" w:cs="Times New Roman"/>
                <w:sz w:val="28"/>
                <w:szCs w:val="28"/>
                <w:lang w:eastAsia="ar-SA"/>
              </w:rPr>
              <w:t xml:space="preserve"> 3-го класса </w:t>
            </w:r>
          </w:p>
        </w:tc>
      </w:tr>
      <w:tr w:rsidR="008211B9" w:rsidRPr="005F7D1A" w:rsidTr="002419B3">
        <w:tc>
          <w:tcPr>
            <w:tcW w:w="675" w:type="dxa"/>
            <w:shd w:val="clear" w:color="auto" w:fill="auto"/>
            <w:vAlign w:val="center"/>
          </w:tcPr>
          <w:p w:rsidR="008211B9" w:rsidRDefault="009F73C8"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2</w:t>
            </w:r>
          </w:p>
        </w:tc>
        <w:tc>
          <w:tcPr>
            <w:tcW w:w="2694" w:type="dxa"/>
            <w:shd w:val="clear" w:color="auto" w:fill="auto"/>
          </w:tcPr>
          <w:p w:rsidR="008211B9" w:rsidRPr="009F73C8" w:rsidRDefault="008211B9"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земельные участки с кадастровыми номерами 23:39:1002006:100 и 23:39:1002006:102 </w:t>
            </w:r>
          </w:p>
        </w:tc>
        <w:tc>
          <w:tcPr>
            <w:tcW w:w="2976" w:type="dxa"/>
            <w:shd w:val="clear" w:color="auto" w:fill="auto"/>
          </w:tcPr>
          <w:p w:rsidR="008211B9" w:rsidRPr="009F73C8" w:rsidRDefault="008211B9" w:rsidP="009F73C8">
            <w:pPr>
              <w:widowControl w:val="0"/>
              <w:autoSpaceDE w:val="0"/>
              <w:autoSpaceDN w:val="0"/>
              <w:adjustRightInd w:val="0"/>
              <w:spacing w:after="0" w:line="240" w:lineRule="auto"/>
              <w:ind w:right="-108"/>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зона сельскохозяйственного использования</w:t>
            </w:r>
          </w:p>
        </w:tc>
        <w:tc>
          <w:tcPr>
            <w:tcW w:w="3544" w:type="dxa"/>
            <w:shd w:val="clear" w:color="auto" w:fill="auto"/>
          </w:tcPr>
          <w:p w:rsidR="008211B9" w:rsidRPr="009F73C8" w:rsidRDefault="009F73C8"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производственная зона</w:t>
            </w:r>
            <w:r>
              <w:rPr>
                <w:rFonts w:ascii="Times New Roman" w:hAnsi="Times New Roman" w:cs="Times New Roman"/>
                <w:sz w:val="28"/>
                <w:szCs w:val="28"/>
                <w:lang w:eastAsia="ar-SA"/>
              </w:rPr>
              <w:t xml:space="preserve"> для размещения предприятий</w:t>
            </w:r>
            <w:r w:rsidRPr="009F73C8">
              <w:rPr>
                <w:rFonts w:ascii="Times New Roman" w:hAnsi="Times New Roman" w:cs="Times New Roman"/>
                <w:sz w:val="28"/>
                <w:szCs w:val="28"/>
                <w:lang w:eastAsia="ar-SA"/>
              </w:rPr>
              <w:t xml:space="preserve"> </w:t>
            </w:r>
            <w:r w:rsidR="008211B9" w:rsidRPr="009F73C8">
              <w:rPr>
                <w:rFonts w:ascii="Times New Roman" w:hAnsi="Times New Roman" w:cs="Times New Roman"/>
                <w:sz w:val="28"/>
                <w:szCs w:val="28"/>
                <w:lang w:eastAsia="ar-SA"/>
              </w:rPr>
              <w:t xml:space="preserve">4 и 5 </w:t>
            </w:r>
            <w:r w:rsidR="00D628E5">
              <w:rPr>
                <w:rFonts w:ascii="Times New Roman" w:hAnsi="Times New Roman" w:cs="Times New Roman"/>
                <w:sz w:val="28"/>
                <w:szCs w:val="28"/>
                <w:lang w:eastAsia="ar-SA"/>
              </w:rPr>
              <w:t>–</w:t>
            </w:r>
            <w:r w:rsidR="008211B9" w:rsidRPr="009F73C8">
              <w:rPr>
                <w:rFonts w:ascii="Times New Roman" w:hAnsi="Times New Roman" w:cs="Times New Roman"/>
                <w:sz w:val="28"/>
                <w:szCs w:val="28"/>
                <w:lang w:eastAsia="ar-SA"/>
              </w:rPr>
              <w:t>го класса опасности в соответствие со схемой</w:t>
            </w:r>
            <w:r>
              <w:rPr>
                <w:rFonts w:ascii="Times New Roman" w:hAnsi="Times New Roman" w:cs="Times New Roman"/>
                <w:sz w:val="28"/>
                <w:szCs w:val="28"/>
                <w:lang w:eastAsia="ar-SA"/>
              </w:rPr>
              <w:t xml:space="preserve">, остальные территории – </w:t>
            </w:r>
            <w:proofErr w:type="spellStart"/>
            <w:r>
              <w:rPr>
                <w:rFonts w:ascii="Times New Roman" w:hAnsi="Times New Roman" w:cs="Times New Roman"/>
                <w:sz w:val="28"/>
                <w:szCs w:val="28"/>
                <w:lang w:eastAsia="ar-SA"/>
              </w:rPr>
              <w:t>золна</w:t>
            </w:r>
            <w:proofErr w:type="spellEnd"/>
            <w:r>
              <w:rPr>
                <w:rFonts w:ascii="Times New Roman" w:hAnsi="Times New Roman" w:cs="Times New Roman"/>
                <w:sz w:val="28"/>
                <w:szCs w:val="28"/>
                <w:lang w:eastAsia="ar-SA"/>
              </w:rPr>
              <w:t xml:space="preserve"> объектов </w:t>
            </w:r>
            <w:r w:rsidR="008211B9" w:rsidRPr="009F73C8">
              <w:rPr>
                <w:rFonts w:ascii="Times New Roman" w:hAnsi="Times New Roman" w:cs="Times New Roman"/>
                <w:sz w:val="28"/>
                <w:szCs w:val="28"/>
                <w:lang w:eastAsia="ar-SA"/>
              </w:rPr>
              <w:t>придорожн</w:t>
            </w:r>
            <w:r>
              <w:rPr>
                <w:rFonts w:ascii="Times New Roman" w:hAnsi="Times New Roman" w:cs="Times New Roman"/>
                <w:sz w:val="28"/>
                <w:szCs w:val="28"/>
                <w:lang w:eastAsia="ar-SA"/>
              </w:rPr>
              <w:t>ого</w:t>
            </w:r>
            <w:r w:rsidR="008211B9" w:rsidRPr="009F73C8">
              <w:rPr>
                <w:rFonts w:ascii="Times New Roman" w:hAnsi="Times New Roman" w:cs="Times New Roman"/>
                <w:sz w:val="28"/>
                <w:szCs w:val="28"/>
                <w:lang w:eastAsia="ar-SA"/>
              </w:rPr>
              <w:t xml:space="preserve"> сервис</w:t>
            </w:r>
            <w:r>
              <w:rPr>
                <w:rFonts w:ascii="Times New Roman" w:hAnsi="Times New Roman" w:cs="Times New Roman"/>
                <w:sz w:val="28"/>
                <w:szCs w:val="28"/>
                <w:lang w:eastAsia="ar-SA"/>
              </w:rPr>
              <w:t>а</w:t>
            </w:r>
          </w:p>
        </w:tc>
      </w:tr>
      <w:tr w:rsidR="008211B9" w:rsidRPr="005F7D1A" w:rsidTr="002419B3">
        <w:tc>
          <w:tcPr>
            <w:tcW w:w="675" w:type="dxa"/>
            <w:shd w:val="clear" w:color="auto" w:fill="auto"/>
            <w:vAlign w:val="center"/>
          </w:tcPr>
          <w:p w:rsidR="008211B9" w:rsidRDefault="009F73C8"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3</w:t>
            </w:r>
          </w:p>
        </w:tc>
        <w:tc>
          <w:tcPr>
            <w:tcW w:w="2694" w:type="dxa"/>
            <w:shd w:val="clear" w:color="auto" w:fill="auto"/>
          </w:tcPr>
          <w:p w:rsidR="008211B9" w:rsidRPr="009F73C8" w:rsidRDefault="009F73C8" w:rsidP="009F73C8">
            <w:pPr>
              <w:widowControl w:val="0"/>
              <w:autoSpaceDE w:val="0"/>
              <w:autoSpaceDN w:val="0"/>
              <w:adjustRightInd w:val="0"/>
              <w:spacing w:after="0" w:line="240" w:lineRule="auto"/>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земельный участок с</w:t>
            </w:r>
            <w:r>
              <w:rPr>
                <w:rFonts w:ascii="Times New Roman" w:hAnsi="Times New Roman" w:cs="Times New Roman"/>
                <w:lang w:eastAsia="ar-SA"/>
              </w:rPr>
              <w:t xml:space="preserve"> </w:t>
            </w:r>
            <w:r w:rsidRPr="009F73C8">
              <w:rPr>
                <w:rFonts w:ascii="Times New Roman" w:hAnsi="Times New Roman" w:cs="Times New Roman"/>
                <w:sz w:val="28"/>
                <w:szCs w:val="28"/>
                <w:lang w:eastAsia="ar-SA"/>
              </w:rPr>
              <w:t>кадастровым номером 23:39:1002001:119</w:t>
            </w:r>
            <w:r>
              <w:rPr>
                <w:rFonts w:ascii="Times New Roman" w:hAnsi="Times New Roman" w:cs="Times New Roman"/>
                <w:lang w:eastAsia="ar-SA"/>
              </w:rPr>
              <w:t xml:space="preserve"> </w:t>
            </w:r>
          </w:p>
        </w:tc>
        <w:tc>
          <w:tcPr>
            <w:tcW w:w="2976" w:type="dxa"/>
            <w:shd w:val="clear" w:color="auto" w:fill="auto"/>
          </w:tcPr>
          <w:p w:rsidR="008211B9" w:rsidRPr="009F73C8" w:rsidRDefault="008211B9" w:rsidP="009F73C8">
            <w:pPr>
              <w:widowControl w:val="0"/>
              <w:autoSpaceDE w:val="0"/>
              <w:autoSpaceDN w:val="0"/>
              <w:adjustRightInd w:val="0"/>
              <w:spacing w:after="0" w:line="240" w:lineRule="auto"/>
              <w:ind w:right="-108"/>
              <w:rPr>
                <w:rFonts w:ascii="Times New Roman" w:hAnsi="Times New Roman" w:cs="Times New Roman"/>
                <w:sz w:val="28"/>
                <w:szCs w:val="28"/>
                <w:lang w:eastAsia="ar-SA"/>
              </w:rPr>
            </w:pPr>
          </w:p>
        </w:tc>
        <w:tc>
          <w:tcPr>
            <w:tcW w:w="3544" w:type="dxa"/>
            <w:shd w:val="clear" w:color="auto" w:fill="auto"/>
          </w:tcPr>
          <w:p w:rsidR="008211B9" w:rsidRPr="009F73C8" w:rsidRDefault="00C26726" w:rsidP="004B273F">
            <w:pPr>
              <w:widowControl w:val="0"/>
              <w:autoSpaceDE w:val="0"/>
              <w:autoSpaceDN w:val="0"/>
              <w:adjustRightInd w:val="0"/>
              <w:spacing w:after="0" w:line="240" w:lineRule="auto"/>
              <w:rPr>
                <w:rFonts w:ascii="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p>
        </w:tc>
      </w:tr>
      <w:tr w:rsidR="00131788" w:rsidRPr="005F7D1A" w:rsidTr="00512E04">
        <w:tc>
          <w:tcPr>
            <w:tcW w:w="675" w:type="dxa"/>
            <w:shd w:val="clear" w:color="auto" w:fill="auto"/>
            <w:vAlign w:val="center"/>
          </w:tcPr>
          <w:p w:rsidR="00131788" w:rsidRDefault="004B273F"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4</w:t>
            </w:r>
          </w:p>
        </w:tc>
        <w:tc>
          <w:tcPr>
            <w:tcW w:w="2694" w:type="dxa"/>
            <w:shd w:val="clear" w:color="auto" w:fill="auto"/>
            <w:vAlign w:val="center"/>
          </w:tcPr>
          <w:p w:rsidR="00131788" w:rsidRPr="009F73C8" w:rsidRDefault="004B273F" w:rsidP="005F7D1A">
            <w:pPr>
              <w:spacing w:after="0"/>
              <w:jc w:val="center"/>
              <w:rPr>
                <w:rFonts w:ascii="Times New Roman" w:hAnsi="Times New Roman" w:cs="Times New Roman"/>
                <w:sz w:val="28"/>
                <w:szCs w:val="28"/>
                <w:lang w:eastAsia="ar-SA"/>
              </w:rPr>
            </w:pPr>
            <w:r w:rsidRPr="00B12A99">
              <w:rPr>
                <w:rFonts w:ascii="Times New Roman" w:hAnsi="Times New Roman" w:cs="Times New Roman"/>
                <w:sz w:val="28"/>
                <w:szCs w:val="28"/>
                <w:lang w:eastAsia="ar-SA"/>
              </w:rPr>
              <w:t>земельный участок с кадастровым номером 23:39:1002001:45</w:t>
            </w:r>
          </w:p>
        </w:tc>
        <w:tc>
          <w:tcPr>
            <w:tcW w:w="2976" w:type="dxa"/>
            <w:shd w:val="clear" w:color="auto" w:fill="auto"/>
            <w:vAlign w:val="center"/>
          </w:tcPr>
          <w:p w:rsidR="00131788" w:rsidRPr="009F73C8" w:rsidRDefault="00131788" w:rsidP="009F73C8">
            <w:pPr>
              <w:spacing w:after="0"/>
              <w:ind w:right="-108"/>
              <w:rPr>
                <w:rFonts w:ascii="Times New Roman" w:hAnsi="Times New Roman" w:cs="Times New Roman"/>
                <w:sz w:val="28"/>
                <w:szCs w:val="28"/>
                <w:lang w:eastAsia="ar-SA"/>
              </w:rPr>
            </w:pPr>
          </w:p>
        </w:tc>
        <w:tc>
          <w:tcPr>
            <w:tcW w:w="3544" w:type="dxa"/>
            <w:shd w:val="clear" w:color="auto" w:fill="auto"/>
            <w:vAlign w:val="center"/>
          </w:tcPr>
          <w:p w:rsidR="00131788" w:rsidRPr="009F73C8" w:rsidRDefault="004B273F" w:rsidP="005F7D1A">
            <w:pPr>
              <w:spacing w:after="0"/>
              <w:rPr>
                <w:rFonts w:ascii="Times New Roman" w:hAnsi="Times New Roman" w:cs="Times New Roman"/>
                <w:sz w:val="28"/>
                <w:szCs w:val="28"/>
                <w:lang w:eastAsia="ar-SA"/>
              </w:rPr>
            </w:pPr>
            <w:r>
              <w:rPr>
                <w:rFonts w:ascii="Times New Roman" w:hAnsi="Times New Roman" w:cs="Times New Roman"/>
                <w:sz w:val="28"/>
                <w:szCs w:val="28"/>
                <w:lang w:eastAsia="ar-SA"/>
              </w:rPr>
              <w:t>Общественно-деловая зона</w:t>
            </w:r>
          </w:p>
        </w:tc>
      </w:tr>
      <w:tr w:rsidR="00131788" w:rsidRPr="005F7D1A" w:rsidTr="00512E04">
        <w:tc>
          <w:tcPr>
            <w:tcW w:w="675" w:type="dxa"/>
            <w:shd w:val="clear" w:color="auto" w:fill="auto"/>
            <w:vAlign w:val="center"/>
          </w:tcPr>
          <w:p w:rsidR="00131788" w:rsidRDefault="00B12A99"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5</w:t>
            </w:r>
          </w:p>
        </w:tc>
        <w:tc>
          <w:tcPr>
            <w:tcW w:w="2694" w:type="dxa"/>
            <w:shd w:val="clear" w:color="auto" w:fill="auto"/>
            <w:vAlign w:val="center"/>
          </w:tcPr>
          <w:p w:rsidR="00131788" w:rsidRPr="009F73C8" w:rsidRDefault="00B12A99" w:rsidP="005F7D1A">
            <w:pPr>
              <w:spacing w:after="0"/>
              <w:jc w:val="center"/>
              <w:rPr>
                <w:rFonts w:ascii="Times New Roman" w:hAnsi="Times New Roman" w:cs="Times New Roman"/>
                <w:sz w:val="28"/>
                <w:szCs w:val="28"/>
                <w:lang w:eastAsia="ar-SA"/>
              </w:rPr>
            </w:pPr>
            <w:r w:rsidRPr="00B12A99">
              <w:rPr>
                <w:rFonts w:ascii="Times New Roman" w:hAnsi="Times New Roman" w:cs="Times New Roman"/>
                <w:sz w:val="28"/>
                <w:szCs w:val="28"/>
                <w:lang w:eastAsia="ar-SA"/>
              </w:rPr>
              <w:t>земельные участки с кадастровыми номерами 23:39:1002006:130, 23:39:1002006:139 и 23:39:1002006:140</w:t>
            </w:r>
          </w:p>
        </w:tc>
        <w:tc>
          <w:tcPr>
            <w:tcW w:w="2976" w:type="dxa"/>
            <w:shd w:val="clear" w:color="auto" w:fill="auto"/>
            <w:vAlign w:val="center"/>
          </w:tcPr>
          <w:p w:rsidR="00131788" w:rsidRPr="009F73C8" w:rsidRDefault="00B12A99" w:rsidP="00B12A99">
            <w:pPr>
              <w:spacing w:after="0"/>
              <w:jc w:val="center"/>
              <w:rPr>
                <w:rFonts w:ascii="Times New Roman" w:hAnsi="Times New Roman" w:cs="Times New Roman"/>
                <w:sz w:val="28"/>
                <w:szCs w:val="28"/>
                <w:lang w:eastAsia="ar-SA"/>
              </w:rPr>
            </w:pPr>
            <w:r w:rsidRPr="00B12A99">
              <w:rPr>
                <w:rFonts w:ascii="Times New Roman" w:hAnsi="Times New Roman" w:cs="Times New Roman"/>
                <w:sz w:val="28"/>
                <w:szCs w:val="28"/>
                <w:lang w:eastAsia="ar-SA"/>
              </w:rPr>
              <w:t>резервная территория жилой застройки</w:t>
            </w:r>
          </w:p>
        </w:tc>
        <w:tc>
          <w:tcPr>
            <w:tcW w:w="3544" w:type="dxa"/>
            <w:shd w:val="clear" w:color="auto" w:fill="auto"/>
            <w:vAlign w:val="center"/>
          </w:tcPr>
          <w:p w:rsidR="00131788" w:rsidRPr="009F73C8" w:rsidRDefault="00B12A99" w:rsidP="00B12A99">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4A6B52">
              <w:rPr>
                <w:rFonts w:ascii="Times New Roman" w:hAnsi="Times New Roman" w:cs="Times New Roman"/>
                <w:sz w:val="28"/>
                <w:szCs w:val="28"/>
                <w:lang w:eastAsia="ar-SA"/>
              </w:rPr>
              <w:t>роектируемая зона индивидуального жилищного строительства</w:t>
            </w:r>
            <w:r>
              <w:rPr>
                <w:rFonts w:ascii="Times New Roman" w:hAnsi="Times New Roman" w:cs="Times New Roman"/>
                <w:sz w:val="28"/>
                <w:szCs w:val="28"/>
                <w:lang w:eastAsia="ar-SA"/>
              </w:rPr>
              <w:t>, уточнить границы водной территории</w:t>
            </w:r>
          </w:p>
        </w:tc>
      </w:tr>
      <w:tr w:rsidR="00B12A99" w:rsidRPr="005F7D1A" w:rsidTr="00512E04">
        <w:tc>
          <w:tcPr>
            <w:tcW w:w="675" w:type="dxa"/>
            <w:shd w:val="clear" w:color="auto" w:fill="auto"/>
            <w:vAlign w:val="center"/>
          </w:tcPr>
          <w:p w:rsidR="00B12A99" w:rsidRDefault="00B12A99"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6</w:t>
            </w:r>
          </w:p>
        </w:tc>
        <w:tc>
          <w:tcPr>
            <w:tcW w:w="2694" w:type="dxa"/>
            <w:shd w:val="clear" w:color="auto" w:fill="auto"/>
            <w:vAlign w:val="center"/>
          </w:tcPr>
          <w:p w:rsidR="00B12A99" w:rsidRPr="009F73C8" w:rsidRDefault="00B12A99" w:rsidP="005F7D1A">
            <w:pPr>
              <w:spacing w:after="0"/>
              <w:jc w:val="center"/>
              <w:rPr>
                <w:rFonts w:ascii="Times New Roman" w:hAnsi="Times New Roman" w:cs="Times New Roman"/>
                <w:sz w:val="28"/>
                <w:szCs w:val="28"/>
                <w:lang w:eastAsia="ar-SA"/>
              </w:rPr>
            </w:pPr>
          </w:p>
        </w:tc>
        <w:tc>
          <w:tcPr>
            <w:tcW w:w="2976" w:type="dxa"/>
            <w:shd w:val="clear" w:color="auto" w:fill="auto"/>
            <w:vAlign w:val="center"/>
          </w:tcPr>
          <w:p w:rsidR="00B12A99" w:rsidRPr="009F73C8" w:rsidRDefault="00B12A99" w:rsidP="00B12A99">
            <w:pPr>
              <w:spacing w:after="0"/>
              <w:jc w:val="center"/>
              <w:rPr>
                <w:rFonts w:ascii="Times New Roman" w:hAnsi="Times New Roman" w:cs="Times New Roman"/>
                <w:sz w:val="28"/>
                <w:szCs w:val="28"/>
                <w:lang w:eastAsia="ar-SA"/>
              </w:rPr>
            </w:pPr>
          </w:p>
        </w:tc>
        <w:tc>
          <w:tcPr>
            <w:tcW w:w="3544" w:type="dxa"/>
            <w:shd w:val="clear" w:color="auto" w:fill="auto"/>
            <w:vAlign w:val="center"/>
          </w:tcPr>
          <w:p w:rsidR="00B12A99" w:rsidRPr="009F73C8" w:rsidRDefault="00B12A99" w:rsidP="00B12A99">
            <w:pPr>
              <w:spacing w:after="0"/>
              <w:jc w:val="center"/>
              <w:rPr>
                <w:rFonts w:ascii="Times New Roman" w:hAnsi="Times New Roman" w:cs="Times New Roman"/>
                <w:sz w:val="28"/>
                <w:szCs w:val="28"/>
                <w:lang w:eastAsia="ar-SA"/>
              </w:rPr>
            </w:pPr>
            <w:r w:rsidRPr="00B12A99">
              <w:rPr>
                <w:rFonts w:ascii="Times New Roman" w:hAnsi="Times New Roman" w:cs="Times New Roman"/>
                <w:sz w:val="28"/>
                <w:szCs w:val="28"/>
                <w:lang w:eastAsia="ar-SA"/>
              </w:rPr>
              <w:t xml:space="preserve">Нанести новый мостовой переход через реку </w:t>
            </w:r>
            <w:proofErr w:type="gramStart"/>
            <w:r w:rsidRPr="00B12A99">
              <w:rPr>
                <w:rFonts w:ascii="Times New Roman" w:hAnsi="Times New Roman" w:cs="Times New Roman"/>
                <w:sz w:val="28"/>
                <w:szCs w:val="28"/>
                <w:lang w:eastAsia="ar-SA"/>
              </w:rPr>
              <w:t>Белая</w:t>
            </w:r>
            <w:proofErr w:type="gramEnd"/>
          </w:p>
        </w:tc>
      </w:tr>
      <w:tr w:rsidR="00D628E5" w:rsidRPr="005F7D1A" w:rsidTr="00512E04">
        <w:tc>
          <w:tcPr>
            <w:tcW w:w="675" w:type="dxa"/>
            <w:shd w:val="clear" w:color="auto" w:fill="auto"/>
            <w:vAlign w:val="center"/>
          </w:tcPr>
          <w:p w:rsidR="00D628E5" w:rsidRDefault="00D628E5" w:rsidP="00D5361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w:t>
            </w:r>
            <w:r w:rsidR="00D53615">
              <w:rPr>
                <w:rFonts w:ascii="Times New Roman" w:hAnsi="Times New Roman" w:cs="Times New Roman"/>
                <w:sz w:val="28"/>
                <w:szCs w:val="28"/>
                <w:lang w:eastAsia="ar-SA"/>
              </w:rPr>
              <w:t>7</w:t>
            </w:r>
          </w:p>
        </w:tc>
        <w:tc>
          <w:tcPr>
            <w:tcW w:w="2694" w:type="dxa"/>
            <w:shd w:val="clear" w:color="auto" w:fill="auto"/>
            <w:vAlign w:val="center"/>
          </w:tcPr>
          <w:p w:rsidR="00B709BF" w:rsidRDefault="00D628E5" w:rsidP="00B709BF">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w:t>
            </w:r>
            <w:r w:rsidR="00B709BF">
              <w:rPr>
                <w:rFonts w:ascii="Times New Roman" w:hAnsi="Times New Roman" w:cs="Times New Roman"/>
                <w:sz w:val="28"/>
                <w:szCs w:val="28"/>
                <w:lang w:eastAsia="ar-SA"/>
              </w:rPr>
              <w:t>е</w:t>
            </w:r>
            <w:r w:rsidRPr="009F73C8">
              <w:rPr>
                <w:rFonts w:ascii="Times New Roman" w:hAnsi="Times New Roman" w:cs="Times New Roman"/>
                <w:sz w:val="28"/>
                <w:szCs w:val="28"/>
                <w:lang w:eastAsia="ar-SA"/>
              </w:rPr>
              <w:t xml:space="preserve"> участ</w:t>
            </w:r>
            <w:r w:rsidR="00B709BF">
              <w:rPr>
                <w:rFonts w:ascii="Times New Roman" w:hAnsi="Times New Roman" w:cs="Times New Roman"/>
                <w:sz w:val="28"/>
                <w:szCs w:val="28"/>
                <w:lang w:eastAsia="ar-SA"/>
              </w:rPr>
              <w:t>ки</w:t>
            </w:r>
            <w:r w:rsidRPr="009F73C8">
              <w:rPr>
                <w:rFonts w:ascii="Times New Roman" w:hAnsi="Times New Roman" w:cs="Times New Roman"/>
                <w:sz w:val="28"/>
                <w:szCs w:val="28"/>
                <w:lang w:eastAsia="ar-SA"/>
              </w:rPr>
              <w:t xml:space="preserve"> с кадастровым</w:t>
            </w:r>
            <w:r w:rsidR="00B709BF">
              <w:rPr>
                <w:rFonts w:ascii="Times New Roman" w:hAnsi="Times New Roman" w:cs="Times New Roman"/>
                <w:sz w:val="28"/>
                <w:szCs w:val="28"/>
                <w:lang w:eastAsia="ar-SA"/>
              </w:rPr>
              <w:t>и</w:t>
            </w:r>
            <w:r w:rsidRPr="009F73C8">
              <w:rPr>
                <w:rFonts w:ascii="Times New Roman" w:hAnsi="Times New Roman" w:cs="Times New Roman"/>
                <w:sz w:val="28"/>
                <w:szCs w:val="28"/>
                <w:lang w:eastAsia="ar-SA"/>
              </w:rPr>
              <w:t xml:space="preserve"> номер</w:t>
            </w:r>
            <w:r w:rsidR="00B709BF">
              <w:rPr>
                <w:rFonts w:ascii="Times New Roman" w:hAnsi="Times New Roman" w:cs="Times New Roman"/>
                <w:sz w:val="28"/>
                <w:szCs w:val="28"/>
                <w:lang w:eastAsia="ar-SA"/>
              </w:rPr>
              <w:t>а</w:t>
            </w:r>
            <w:r w:rsidRPr="009F73C8">
              <w:rPr>
                <w:rFonts w:ascii="Times New Roman" w:hAnsi="Times New Roman" w:cs="Times New Roman"/>
                <w:sz w:val="28"/>
                <w:szCs w:val="28"/>
                <w:lang w:eastAsia="ar-SA"/>
              </w:rPr>
              <w:t>м</w:t>
            </w:r>
            <w:r w:rsidR="00B709BF">
              <w:rPr>
                <w:rFonts w:ascii="Times New Roman" w:hAnsi="Times New Roman" w:cs="Times New Roman"/>
                <w:sz w:val="28"/>
                <w:szCs w:val="28"/>
                <w:lang w:eastAsia="ar-SA"/>
              </w:rPr>
              <w:t>и</w:t>
            </w:r>
            <w:r w:rsidRPr="009F73C8">
              <w:rPr>
                <w:rFonts w:ascii="Times New Roman" w:hAnsi="Times New Roman" w:cs="Times New Roman"/>
                <w:sz w:val="28"/>
                <w:szCs w:val="28"/>
                <w:lang w:eastAsia="ar-SA"/>
              </w:rPr>
              <w:t xml:space="preserve"> </w:t>
            </w:r>
            <w:r w:rsidRPr="009F73C8">
              <w:rPr>
                <w:rFonts w:ascii="Times New Roman" w:hAnsi="Times New Roman" w:cs="Times New Roman"/>
                <w:sz w:val="28"/>
                <w:szCs w:val="28"/>
                <w:lang w:eastAsia="ar-SA"/>
              </w:rPr>
              <w:lastRenderedPageBreak/>
              <w:t>23:39:1002006:</w:t>
            </w:r>
            <w:r>
              <w:rPr>
                <w:rFonts w:ascii="Times New Roman" w:hAnsi="Times New Roman" w:cs="Times New Roman"/>
                <w:sz w:val="28"/>
                <w:szCs w:val="28"/>
                <w:lang w:eastAsia="ar-SA"/>
              </w:rPr>
              <w:t>115</w:t>
            </w:r>
            <w:r w:rsidR="00A3658F">
              <w:rPr>
                <w:rFonts w:ascii="Times New Roman" w:hAnsi="Times New Roman" w:cs="Times New Roman"/>
                <w:sz w:val="28"/>
                <w:szCs w:val="28"/>
                <w:lang w:eastAsia="ar-SA"/>
              </w:rPr>
              <w:t xml:space="preserve"> и</w:t>
            </w:r>
          </w:p>
          <w:p w:rsidR="00D628E5" w:rsidRPr="009F73C8" w:rsidRDefault="00B709BF" w:rsidP="00B709BF">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23:39:1002006:</w:t>
            </w:r>
            <w:r>
              <w:rPr>
                <w:rFonts w:ascii="Times New Roman" w:hAnsi="Times New Roman" w:cs="Times New Roman"/>
                <w:sz w:val="28"/>
                <w:szCs w:val="28"/>
                <w:lang w:eastAsia="ar-SA"/>
              </w:rPr>
              <w:t xml:space="preserve">119 </w:t>
            </w:r>
          </w:p>
        </w:tc>
        <w:tc>
          <w:tcPr>
            <w:tcW w:w="2976" w:type="dxa"/>
            <w:shd w:val="clear" w:color="auto" w:fill="auto"/>
            <w:vAlign w:val="center"/>
          </w:tcPr>
          <w:p w:rsidR="00D628E5" w:rsidRPr="009F73C8" w:rsidRDefault="00D628E5" w:rsidP="00D628E5">
            <w:pPr>
              <w:spacing w:after="0"/>
              <w:ind w:right="-108"/>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lastRenderedPageBreak/>
              <w:t>зона сельскохозяйственного использования</w:t>
            </w:r>
            <w:r>
              <w:rPr>
                <w:rFonts w:ascii="Times New Roman" w:hAnsi="Times New Roman" w:cs="Times New Roman"/>
                <w:sz w:val="28"/>
                <w:szCs w:val="28"/>
                <w:lang w:eastAsia="ar-SA"/>
              </w:rPr>
              <w:t xml:space="preserve"> и </w:t>
            </w:r>
            <w:r>
              <w:rPr>
                <w:rFonts w:ascii="Times New Roman" w:hAnsi="Times New Roman" w:cs="Times New Roman"/>
                <w:sz w:val="28"/>
                <w:szCs w:val="28"/>
                <w:lang w:eastAsia="ar-SA"/>
              </w:rPr>
              <w:lastRenderedPageBreak/>
              <w:t>производственная</w:t>
            </w:r>
          </w:p>
        </w:tc>
        <w:tc>
          <w:tcPr>
            <w:tcW w:w="3544" w:type="dxa"/>
            <w:shd w:val="clear" w:color="auto" w:fill="auto"/>
            <w:vAlign w:val="center"/>
          </w:tcPr>
          <w:p w:rsidR="00D628E5" w:rsidRPr="00B12A99" w:rsidRDefault="00D628E5" w:rsidP="00D628E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производственная зона</w:t>
            </w:r>
          </w:p>
        </w:tc>
      </w:tr>
      <w:tr w:rsidR="00A3658F" w:rsidRPr="005F7D1A" w:rsidTr="00512E04">
        <w:tc>
          <w:tcPr>
            <w:tcW w:w="675" w:type="dxa"/>
            <w:shd w:val="clear" w:color="auto" w:fill="auto"/>
            <w:vAlign w:val="center"/>
          </w:tcPr>
          <w:p w:rsidR="00A3658F" w:rsidRDefault="00D53615"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18</w:t>
            </w:r>
          </w:p>
        </w:tc>
        <w:tc>
          <w:tcPr>
            <w:tcW w:w="2694" w:type="dxa"/>
            <w:shd w:val="clear" w:color="auto" w:fill="auto"/>
            <w:vAlign w:val="center"/>
          </w:tcPr>
          <w:p w:rsidR="00A3658F" w:rsidRDefault="00A3658F" w:rsidP="00DA3BB9">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w:t>
            </w:r>
            <w:r>
              <w:rPr>
                <w:rFonts w:ascii="Times New Roman" w:hAnsi="Times New Roman" w:cs="Times New Roman"/>
                <w:sz w:val="28"/>
                <w:szCs w:val="28"/>
                <w:lang w:eastAsia="ar-SA"/>
              </w:rPr>
              <w:t>е</w:t>
            </w:r>
            <w:r w:rsidRPr="009F73C8">
              <w:rPr>
                <w:rFonts w:ascii="Times New Roman" w:hAnsi="Times New Roman" w:cs="Times New Roman"/>
                <w:sz w:val="28"/>
                <w:szCs w:val="28"/>
                <w:lang w:eastAsia="ar-SA"/>
              </w:rPr>
              <w:t xml:space="preserve"> участ</w:t>
            </w:r>
            <w:r>
              <w:rPr>
                <w:rFonts w:ascii="Times New Roman" w:hAnsi="Times New Roman" w:cs="Times New Roman"/>
                <w:sz w:val="28"/>
                <w:szCs w:val="28"/>
                <w:lang w:eastAsia="ar-SA"/>
              </w:rPr>
              <w:t>ки</w:t>
            </w:r>
            <w:r w:rsidRPr="009F73C8">
              <w:rPr>
                <w:rFonts w:ascii="Times New Roman" w:hAnsi="Times New Roman" w:cs="Times New Roman"/>
                <w:sz w:val="28"/>
                <w:szCs w:val="28"/>
                <w:lang w:eastAsia="ar-SA"/>
              </w:rPr>
              <w:t xml:space="preserve"> с кадастровым</w:t>
            </w:r>
            <w:r>
              <w:rPr>
                <w:rFonts w:ascii="Times New Roman" w:hAnsi="Times New Roman" w:cs="Times New Roman"/>
                <w:sz w:val="28"/>
                <w:szCs w:val="28"/>
                <w:lang w:eastAsia="ar-SA"/>
              </w:rPr>
              <w:t>и</w:t>
            </w:r>
            <w:r w:rsidRPr="009F73C8">
              <w:rPr>
                <w:rFonts w:ascii="Times New Roman" w:hAnsi="Times New Roman" w:cs="Times New Roman"/>
                <w:sz w:val="28"/>
                <w:szCs w:val="28"/>
                <w:lang w:eastAsia="ar-SA"/>
              </w:rPr>
              <w:t xml:space="preserve"> номер</w:t>
            </w:r>
            <w:r>
              <w:rPr>
                <w:rFonts w:ascii="Times New Roman" w:hAnsi="Times New Roman" w:cs="Times New Roman"/>
                <w:sz w:val="28"/>
                <w:szCs w:val="28"/>
                <w:lang w:eastAsia="ar-SA"/>
              </w:rPr>
              <w:t>а</w:t>
            </w:r>
            <w:r w:rsidRPr="009F73C8">
              <w:rPr>
                <w:rFonts w:ascii="Times New Roman" w:hAnsi="Times New Roman" w:cs="Times New Roman"/>
                <w:sz w:val="28"/>
                <w:szCs w:val="28"/>
                <w:lang w:eastAsia="ar-SA"/>
              </w:rPr>
              <w:t>м</w:t>
            </w:r>
            <w:r>
              <w:rPr>
                <w:rFonts w:ascii="Times New Roman" w:hAnsi="Times New Roman" w:cs="Times New Roman"/>
                <w:sz w:val="28"/>
                <w:szCs w:val="28"/>
                <w:lang w:eastAsia="ar-SA"/>
              </w:rPr>
              <w:t>и</w:t>
            </w:r>
            <w:r w:rsidRPr="009F73C8">
              <w:rPr>
                <w:rFonts w:ascii="Times New Roman" w:hAnsi="Times New Roman" w:cs="Times New Roman"/>
                <w:sz w:val="28"/>
                <w:szCs w:val="28"/>
                <w:lang w:eastAsia="ar-SA"/>
              </w:rPr>
              <w:t xml:space="preserve"> 23:39:100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00</w:t>
            </w:r>
            <w:r>
              <w:rPr>
                <w:rFonts w:ascii="Times New Roman" w:hAnsi="Times New Roman" w:cs="Times New Roman"/>
                <w:sz w:val="28"/>
                <w:szCs w:val="28"/>
                <w:lang w:eastAsia="ar-SA"/>
              </w:rPr>
              <w:t>8</w:t>
            </w:r>
            <w:r w:rsidRPr="009F73C8">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114 </w:t>
            </w:r>
          </w:p>
          <w:p w:rsidR="00A3658F" w:rsidRDefault="00A3658F" w:rsidP="00DA3BB9">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23:39:100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00</w:t>
            </w:r>
            <w:r>
              <w:rPr>
                <w:rFonts w:ascii="Times New Roman" w:hAnsi="Times New Roman" w:cs="Times New Roman"/>
                <w:sz w:val="28"/>
                <w:szCs w:val="28"/>
                <w:lang w:eastAsia="ar-SA"/>
              </w:rPr>
              <w:t>8</w:t>
            </w:r>
            <w:r w:rsidRPr="009F73C8">
              <w:rPr>
                <w:rFonts w:ascii="Times New Roman" w:hAnsi="Times New Roman" w:cs="Times New Roman"/>
                <w:sz w:val="28"/>
                <w:szCs w:val="28"/>
                <w:lang w:eastAsia="ar-SA"/>
              </w:rPr>
              <w:t>:</w:t>
            </w:r>
            <w:r>
              <w:rPr>
                <w:rFonts w:ascii="Times New Roman" w:hAnsi="Times New Roman" w:cs="Times New Roman"/>
                <w:sz w:val="28"/>
                <w:szCs w:val="28"/>
                <w:lang w:eastAsia="ar-SA"/>
              </w:rPr>
              <w:t>115 и</w:t>
            </w:r>
          </w:p>
          <w:p w:rsidR="00A3658F" w:rsidRPr="009F73C8" w:rsidRDefault="00A3658F" w:rsidP="00A3658F">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23:39:100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00</w:t>
            </w:r>
            <w:r>
              <w:rPr>
                <w:rFonts w:ascii="Times New Roman" w:hAnsi="Times New Roman" w:cs="Times New Roman"/>
                <w:sz w:val="28"/>
                <w:szCs w:val="28"/>
                <w:lang w:eastAsia="ar-SA"/>
              </w:rPr>
              <w:t>8</w:t>
            </w:r>
            <w:r w:rsidRPr="009F73C8">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117 </w:t>
            </w:r>
          </w:p>
        </w:tc>
        <w:tc>
          <w:tcPr>
            <w:tcW w:w="2976" w:type="dxa"/>
            <w:shd w:val="clear" w:color="auto" w:fill="auto"/>
            <w:vAlign w:val="center"/>
          </w:tcPr>
          <w:p w:rsidR="00A3658F" w:rsidRPr="009F73C8" w:rsidRDefault="00A3658F" w:rsidP="00A3658F">
            <w:pPr>
              <w:spacing w:after="0"/>
              <w:ind w:right="-108"/>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зона сельскохозяйственного использования</w:t>
            </w:r>
            <w:r>
              <w:rPr>
                <w:rFonts w:ascii="Times New Roman" w:hAnsi="Times New Roman" w:cs="Times New Roman"/>
                <w:sz w:val="28"/>
                <w:szCs w:val="28"/>
                <w:lang w:eastAsia="ar-SA"/>
              </w:rPr>
              <w:t xml:space="preserve"> </w:t>
            </w:r>
          </w:p>
        </w:tc>
        <w:tc>
          <w:tcPr>
            <w:tcW w:w="3544" w:type="dxa"/>
            <w:shd w:val="clear" w:color="auto" w:fill="auto"/>
            <w:vAlign w:val="center"/>
          </w:tcPr>
          <w:p w:rsidR="00A3658F" w:rsidRPr="00B12A99" w:rsidRDefault="00A3658F" w:rsidP="00DA3BB9">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производственная зона</w:t>
            </w:r>
          </w:p>
        </w:tc>
      </w:tr>
      <w:tr w:rsidR="00A3658F" w:rsidRPr="005F7D1A" w:rsidTr="00512E04">
        <w:tc>
          <w:tcPr>
            <w:tcW w:w="675" w:type="dxa"/>
            <w:shd w:val="clear" w:color="auto" w:fill="auto"/>
            <w:vAlign w:val="center"/>
          </w:tcPr>
          <w:p w:rsidR="00A3658F" w:rsidRDefault="00D53615" w:rsidP="005F7D1A">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19</w:t>
            </w:r>
          </w:p>
        </w:tc>
        <w:tc>
          <w:tcPr>
            <w:tcW w:w="2694" w:type="dxa"/>
            <w:shd w:val="clear" w:color="auto" w:fill="auto"/>
            <w:vAlign w:val="center"/>
          </w:tcPr>
          <w:p w:rsidR="00A3658F" w:rsidRPr="009F73C8" w:rsidRDefault="00A3658F" w:rsidP="00A3658F">
            <w:pPr>
              <w:spacing w:after="0"/>
              <w:jc w:val="center"/>
              <w:rPr>
                <w:rFonts w:ascii="Times New Roman" w:hAnsi="Times New Roman" w:cs="Times New Roman"/>
                <w:sz w:val="28"/>
                <w:szCs w:val="28"/>
                <w:lang w:eastAsia="ar-SA"/>
              </w:rPr>
            </w:pPr>
            <w:r w:rsidRPr="00B12A99">
              <w:rPr>
                <w:rFonts w:ascii="Times New Roman" w:hAnsi="Times New Roman" w:cs="Times New Roman"/>
                <w:sz w:val="28"/>
                <w:szCs w:val="28"/>
                <w:lang w:eastAsia="ar-SA"/>
              </w:rPr>
              <w:t>земельный участок с кадастровым номером 23:39:100200</w:t>
            </w:r>
            <w:r>
              <w:rPr>
                <w:rFonts w:ascii="Times New Roman" w:hAnsi="Times New Roman" w:cs="Times New Roman"/>
                <w:sz w:val="28"/>
                <w:szCs w:val="28"/>
                <w:lang w:eastAsia="ar-SA"/>
              </w:rPr>
              <w:t>6</w:t>
            </w:r>
            <w:r w:rsidRPr="00B12A99">
              <w:rPr>
                <w:rFonts w:ascii="Times New Roman" w:hAnsi="Times New Roman" w:cs="Times New Roman"/>
                <w:sz w:val="28"/>
                <w:szCs w:val="28"/>
                <w:lang w:eastAsia="ar-SA"/>
              </w:rPr>
              <w:t>:</w:t>
            </w:r>
            <w:r>
              <w:rPr>
                <w:rFonts w:ascii="Times New Roman" w:hAnsi="Times New Roman" w:cs="Times New Roman"/>
                <w:sz w:val="28"/>
                <w:szCs w:val="28"/>
                <w:lang w:eastAsia="ar-SA"/>
              </w:rPr>
              <w:t>109</w:t>
            </w:r>
          </w:p>
        </w:tc>
        <w:tc>
          <w:tcPr>
            <w:tcW w:w="2976" w:type="dxa"/>
            <w:shd w:val="clear" w:color="auto" w:fill="auto"/>
            <w:vAlign w:val="center"/>
          </w:tcPr>
          <w:p w:rsidR="00A3658F" w:rsidRPr="009F73C8" w:rsidRDefault="00A3658F" w:rsidP="00DA3BB9">
            <w:pPr>
              <w:spacing w:after="0"/>
              <w:rPr>
                <w:rFonts w:ascii="Times New Roman" w:hAnsi="Times New Roman" w:cs="Times New Roman"/>
                <w:sz w:val="28"/>
                <w:szCs w:val="28"/>
                <w:lang w:eastAsia="ar-SA"/>
              </w:rPr>
            </w:pPr>
            <w:r>
              <w:rPr>
                <w:rFonts w:ascii="Times New Roman" w:hAnsi="Times New Roman" w:cs="Times New Roman"/>
                <w:sz w:val="28"/>
                <w:szCs w:val="28"/>
                <w:lang w:eastAsia="ar-SA"/>
              </w:rPr>
              <w:t>общественно-деловая зона</w:t>
            </w:r>
          </w:p>
        </w:tc>
        <w:tc>
          <w:tcPr>
            <w:tcW w:w="3544" w:type="dxa"/>
            <w:shd w:val="clear" w:color="auto" w:fill="auto"/>
            <w:vAlign w:val="center"/>
          </w:tcPr>
          <w:p w:rsidR="00A3658F" w:rsidRPr="009F73C8" w:rsidRDefault="00C26726" w:rsidP="00C26726">
            <w:pPr>
              <w:spacing w:after="0"/>
              <w:rPr>
                <w:rFonts w:ascii="Times New Roman" w:hAnsi="Times New Roman" w:cs="Times New Roman"/>
                <w:sz w:val="28"/>
                <w:szCs w:val="28"/>
                <w:lang w:eastAsia="ar-SA"/>
              </w:rPr>
            </w:pPr>
            <w:r>
              <w:rPr>
                <w:rFonts w:ascii="Times New Roman" w:hAnsi="Times New Roman" w:cs="Times New Roman"/>
                <w:sz w:val="28"/>
                <w:szCs w:val="28"/>
                <w:lang w:eastAsia="ar-SA"/>
              </w:rPr>
              <w:t>существующая</w:t>
            </w:r>
            <w:r w:rsidRPr="004A6B52">
              <w:rPr>
                <w:rFonts w:ascii="Times New Roman" w:hAnsi="Times New Roman" w:cs="Times New Roman"/>
                <w:sz w:val="28"/>
                <w:szCs w:val="28"/>
                <w:lang w:eastAsia="ar-SA"/>
              </w:rPr>
              <w:t xml:space="preserve"> зона индивидуального жилищного строительства</w:t>
            </w:r>
            <w:r>
              <w:rPr>
                <w:rFonts w:ascii="Times New Roman" w:hAnsi="Times New Roman" w:cs="Times New Roman"/>
                <w:sz w:val="28"/>
                <w:szCs w:val="28"/>
                <w:lang w:eastAsia="ar-SA"/>
              </w:rPr>
              <w:t xml:space="preserve"> </w:t>
            </w:r>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0</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земельный участок с кадастровым номером 23:39:0000000:2254</w:t>
            </w:r>
          </w:p>
        </w:tc>
        <w:tc>
          <w:tcPr>
            <w:tcW w:w="2976" w:type="dxa"/>
            <w:shd w:val="clear" w:color="auto" w:fill="auto"/>
          </w:tcPr>
          <w:p w:rsidR="00F14A0F" w:rsidRPr="00C37678" w:rsidRDefault="00C26726" w:rsidP="00C26726">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r>
              <w:rPr>
                <w:rFonts w:ascii="Times New Roman" w:hAnsi="Times New Roman" w:cs="Times New Roman"/>
                <w:sz w:val="28"/>
                <w:szCs w:val="28"/>
                <w:lang w:eastAsia="ar-SA"/>
              </w:rPr>
              <w:t xml:space="preserve"> </w:t>
            </w:r>
            <w:r w:rsidR="00F14A0F" w:rsidRPr="00C37678">
              <w:rPr>
                <w:rFonts w:ascii="Times New Roman" w:eastAsia="Times New Roman" w:hAnsi="Times New Roman" w:cs="Times New Roman"/>
                <w:sz w:val="28"/>
                <w:szCs w:val="28"/>
                <w:lang w:eastAsia="ar-SA"/>
              </w:rPr>
              <w:t xml:space="preserve">и </w:t>
            </w:r>
            <w:r>
              <w:rPr>
                <w:rFonts w:ascii="Times New Roman" w:eastAsia="Times New Roman" w:hAnsi="Times New Roman" w:cs="Times New Roman"/>
                <w:sz w:val="28"/>
                <w:szCs w:val="28"/>
                <w:lang w:eastAsia="ar-SA"/>
              </w:rPr>
              <w:t>транспортной инфраструктуры</w:t>
            </w:r>
          </w:p>
        </w:tc>
        <w:tc>
          <w:tcPr>
            <w:tcW w:w="3544" w:type="dxa"/>
            <w:shd w:val="clear" w:color="auto" w:fill="auto"/>
          </w:tcPr>
          <w:p w:rsidR="00F14A0F" w:rsidRPr="00C37678" w:rsidRDefault="00C26726"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1</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земельный участок с кадастровым номером 23:39:0000000:991</w:t>
            </w:r>
          </w:p>
        </w:tc>
        <w:tc>
          <w:tcPr>
            <w:tcW w:w="2976" w:type="dxa"/>
            <w:shd w:val="clear" w:color="auto" w:fill="auto"/>
          </w:tcPr>
          <w:p w:rsidR="00F14A0F" w:rsidRPr="00C37678" w:rsidRDefault="00F14A0F" w:rsidP="00C26726">
            <w:pPr>
              <w:widowControl w:val="0"/>
              <w:autoSpaceDE w:val="0"/>
              <w:autoSpaceDN w:val="0"/>
              <w:adjustRightInd w:val="0"/>
              <w:spacing w:after="0" w:line="240" w:lineRule="auto"/>
              <w:ind w:right="-108"/>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зона сельскохозяйственного использования и земель лесного фонда</w:t>
            </w:r>
          </w:p>
        </w:tc>
        <w:tc>
          <w:tcPr>
            <w:tcW w:w="3544" w:type="dxa"/>
            <w:shd w:val="clear" w:color="auto" w:fill="auto"/>
          </w:tcPr>
          <w:p w:rsidR="00F14A0F" w:rsidRPr="00C37678" w:rsidRDefault="00F14A0F"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земли лесного фонда</w:t>
            </w:r>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2</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земельный участок с кадастровым номером 23:39:1002002:835</w:t>
            </w:r>
          </w:p>
        </w:tc>
        <w:tc>
          <w:tcPr>
            <w:tcW w:w="2976" w:type="dxa"/>
            <w:shd w:val="clear" w:color="auto" w:fill="auto"/>
          </w:tcPr>
          <w:p w:rsidR="00F14A0F" w:rsidRPr="00C37678" w:rsidRDefault="00F14A0F" w:rsidP="00C26726">
            <w:pPr>
              <w:widowControl w:val="0"/>
              <w:autoSpaceDE w:val="0"/>
              <w:autoSpaceDN w:val="0"/>
              <w:adjustRightInd w:val="0"/>
              <w:spacing w:after="0" w:line="240" w:lineRule="auto"/>
              <w:ind w:right="-108"/>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зона сельскохозяйственного использования</w:t>
            </w:r>
          </w:p>
        </w:tc>
        <w:tc>
          <w:tcPr>
            <w:tcW w:w="3544" w:type="dxa"/>
            <w:shd w:val="clear" w:color="auto" w:fill="auto"/>
          </w:tcPr>
          <w:p w:rsidR="00F14A0F" w:rsidRPr="00C37678" w:rsidRDefault="00C26726"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3</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p>
        </w:tc>
        <w:tc>
          <w:tcPr>
            <w:tcW w:w="2976" w:type="dxa"/>
            <w:shd w:val="clear" w:color="auto" w:fill="auto"/>
          </w:tcPr>
          <w:p w:rsidR="00F14A0F" w:rsidRPr="00C37678" w:rsidRDefault="00F14A0F"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p>
        </w:tc>
        <w:tc>
          <w:tcPr>
            <w:tcW w:w="3544" w:type="dxa"/>
            <w:shd w:val="clear" w:color="auto" w:fill="auto"/>
          </w:tcPr>
          <w:p w:rsidR="00F14A0F" w:rsidRPr="00C37678" w:rsidRDefault="00F14A0F"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уточнение красной линии по ул.</w:t>
            </w:r>
            <w:r>
              <w:rPr>
                <w:rFonts w:ascii="Times New Roman" w:eastAsia="Times New Roman" w:hAnsi="Times New Roman" w:cs="Times New Roman"/>
                <w:sz w:val="28"/>
                <w:szCs w:val="28"/>
                <w:lang w:eastAsia="ar-SA"/>
              </w:rPr>
              <w:t xml:space="preserve"> </w:t>
            </w:r>
            <w:proofErr w:type="gramStart"/>
            <w:r w:rsidRPr="00C37678">
              <w:rPr>
                <w:rFonts w:ascii="Times New Roman" w:eastAsia="Times New Roman" w:hAnsi="Times New Roman" w:cs="Times New Roman"/>
                <w:sz w:val="28"/>
                <w:szCs w:val="28"/>
                <w:lang w:eastAsia="ar-SA"/>
              </w:rPr>
              <w:t>Клубная</w:t>
            </w:r>
            <w:proofErr w:type="gramEnd"/>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4</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земельный участок с кадастровым номером 23:39:1002001:766</w:t>
            </w:r>
          </w:p>
        </w:tc>
        <w:tc>
          <w:tcPr>
            <w:tcW w:w="2976" w:type="dxa"/>
            <w:shd w:val="clear" w:color="auto" w:fill="auto"/>
          </w:tcPr>
          <w:p w:rsidR="00F14A0F" w:rsidRPr="00C37678" w:rsidRDefault="00C26726"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r>
              <w:rPr>
                <w:rFonts w:ascii="Times New Roman" w:hAnsi="Times New Roman" w:cs="Times New Roman"/>
                <w:sz w:val="28"/>
                <w:szCs w:val="28"/>
                <w:lang w:eastAsia="ar-SA"/>
              </w:rPr>
              <w:t xml:space="preserve"> </w:t>
            </w:r>
            <w:r w:rsidRPr="00C37678">
              <w:rPr>
                <w:rFonts w:ascii="Times New Roman" w:eastAsia="Times New Roman" w:hAnsi="Times New Roman" w:cs="Times New Roman"/>
                <w:sz w:val="28"/>
                <w:szCs w:val="28"/>
                <w:lang w:eastAsia="ar-SA"/>
              </w:rPr>
              <w:t xml:space="preserve">и </w:t>
            </w:r>
            <w:r>
              <w:rPr>
                <w:rFonts w:ascii="Times New Roman" w:eastAsia="Times New Roman" w:hAnsi="Times New Roman" w:cs="Times New Roman"/>
                <w:sz w:val="28"/>
                <w:szCs w:val="28"/>
                <w:lang w:eastAsia="ar-SA"/>
              </w:rPr>
              <w:t>транспортной инфраструктуры</w:t>
            </w:r>
          </w:p>
        </w:tc>
        <w:tc>
          <w:tcPr>
            <w:tcW w:w="3544" w:type="dxa"/>
            <w:shd w:val="clear" w:color="auto" w:fill="auto"/>
          </w:tcPr>
          <w:p w:rsidR="00F14A0F" w:rsidRPr="00C37678" w:rsidRDefault="00C26726"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4A6B52">
              <w:rPr>
                <w:rFonts w:ascii="Times New Roman" w:hAnsi="Times New Roman" w:cs="Times New Roman"/>
                <w:sz w:val="28"/>
                <w:szCs w:val="28"/>
                <w:lang w:eastAsia="ar-SA"/>
              </w:rPr>
              <w:t>зона индивидуального жилищного строительства</w:t>
            </w:r>
          </w:p>
        </w:tc>
      </w:tr>
      <w:tr w:rsidR="00F14A0F" w:rsidRPr="005F7D1A" w:rsidTr="00F56764">
        <w:tc>
          <w:tcPr>
            <w:tcW w:w="675" w:type="dxa"/>
            <w:shd w:val="clear" w:color="auto" w:fill="auto"/>
            <w:vAlign w:val="center"/>
          </w:tcPr>
          <w:p w:rsidR="00F14A0F" w:rsidRPr="00C37678" w:rsidRDefault="00F14A0F" w:rsidP="006811CC">
            <w:pPr>
              <w:spacing w:after="0"/>
              <w:jc w:val="center"/>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2</w:t>
            </w:r>
            <w:r w:rsidR="006811CC">
              <w:rPr>
                <w:rFonts w:ascii="Times New Roman" w:eastAsia="Times New Roman" w:hAnsi="Times New Roman" w:cs="Times New Roman"/>
                <w:sz w:val="28"/>
                <w:szCs w:val="28"/>
                <w:lang w:eastAsia="ar-SA"/>
              </w:rPr>
              <w:t>5</w:t>
            </w:r>
          </w:p>
        </w:tc>
        <w:tc>
          <w:tcPr>
            <w:tcW w:w="2694" w:type="dxa"/>
            <w:shd w:val="clear" w:color="auto" w:fill="auto"/>
            <w:vAlign w:val="center"/>
          </w:tcPr>
          <w:p w:rsidR="00F14A0F" w:rsidRPr="00C37678" w:rsidRDefault="00F14A0F" w:rsidP="00104D00">
            <w:pPr>
              <w:spacing w:after="0"/>
              <w:jc w:val="center"/>
              <w:rPr>
                <w:rFonts w:ascii="Times New Roman" w:eastAsia="Times New Roman" w:hAnsi="Times New Roman" w:cs="Times New Roman"/>
                <w:sz w:val="28"/>
                <w:szCs w:val="28"/>
                <w:lang w:eastAsia="ar-SA"/>
              </w:rPr>
            </w:pPr>
          </w:p>
        </w:tc>
        <w:tc>
          <w:tcPr>
            <w:tcW w:w="2976" w:type="dxa"/>
            <w:shd w:val="clear" w:color="auto" w:fill="auto"/>
          </w:tcPr>
          <w:p w:rsidR="00F14A0F" w:rsidRPr="00C37678" w:rsidRDefault="00F14A0F" w:rsidP="00104D00">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p>
        </w:tc>
        <w:tc>
          <w:tcPr>
            <w:tcW w:w="3544" w:type="dxa"/>
            <w:shd w:val="clear" w:color="auto" w:fill="auto"/>
          </w:tcPr>
          <w:p w:rsidR="00F14A0F" w:rsidRPr="00C37678" w:rsidRDefault="00F14A0F" w:rsidP="00C26726">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37678">
              <w:rPr>
                <w:rFonts w:ascii="Times New Roman" w:eastAsia="Times New Roman" w:hAnsi="Times New Roman" w:cs="Times New Roman"/>
                <w:sz w:val="28"/>
                <w:szCs w:val="28"/>
                <w:lang w:eastAsia="ar-SA"/>
              </w:rPr>
              <w:t xml:space="preserve">проектируемая зона индивидуального жилищного строительства         в пос. </w:t>
            </w:r>
            <w:proofErr w:type="gramStart"/>
            <w:r w:rsidRPr="00C37678">
              <w:rPr>
                <w:rFonts w:ascii="Times New Roman" w:eastAsia="Times New Roman" w:hAnsi="Times New Roman" w:cs="Times New Roman"/>
                <w:sz w:val="28"/>
                <w:szCs w:val="28"/>
                <w:lang w:eastAsia="ar-SA"/>
              </w:rPr>
              <w:t>Заречный</w:t>
            </w:r>
            <w:proofErr w:type="gramEnd"/>
            <w:r w:rsidRPr="00C37678">
              <w:rPr>
                <w:rFonts w:ascii="Times New Roman" w:eastAsia="Times New Roman" w:hAnsi="Times New Roman" w:cs="Times New Roman"/>
                <w:sz w:val="28"/>
                <w:szCs w:val="28"/>
                <w:lang w:eastAsia="ar-SA"/>
              </w:rPr>
              <w:t xml:space="preserve"> ул. </w:t>
            </w:r>
            <w:r w:rsidRPr="00C37678">
              <w:rPr>
                <w:rFonts w:ascii="Times New Roman" w:eastAsia="Times New Roman" w:hAnsi="Times New Roman" w:cs="Times New Roman"/>
                <w:sz w:val="28"/>
                <w:szCs w:val="28"/>
                <w:lang w:eastAsia="ar-SA"/>
              </w:rPr>
              <w:lastRenderedPageBreak/>
              <w:t>Танкистов, согласно проекту планировки</w:t>
            </w:r>
            <w:r w:rsidR="00C26726">
              <w:rPr>
                <w:rFonts w:ascii="Times New Roman" w:eastAsia="Times New Roman" w:hAnsi="Times New Roman" w:cs="Times New Roman"/>
                <w:sz w:val="28"/>
                <w:szCs w:val="28"/>
                <w:lang w:eastAsia="ar-SA"/>
              </w:rPr>
              <w:t>,</w:t>
            </w:r>
            <w:r w:rsidRPr="00C37678">
              <w:rPr>
                <w:rFonts w:ascii="Times New Roman" w:eastAsia="Times New Roman" w:hAnsi="Times New Roman" w:cs="Times New Roman"/>
                <w:sz w:val="28"/>
                <w:szCs w:val="28"/>
                <w:lang w:eastAsia="ar-SA"/>
              </w:rPr>
              <w:t xml:space="preserve"> предоставленно</w:t>
            </w:r>
            <w:r w:rsidR="00C26726">
              <w:rPr>
                <w:rFonts w:ascii="Times New Roman" w:eastAsia="Times New Roman" w:hAnsi="Times New Roman" w:cs="Times New Roman"/>
                <w:sz w:val="28"/>
                <w:szCs w:val="28"/>
                <w:lang w:eastAsia="ar-SA"/>
              </w:rPr>
              <w:t>му</w:t>
            </w:r>
            <w:r w:rsidRPr="00C37678">
              <w:rPr>
                <w:rFonts w:ascii="Times New Roman" w:eastAsia="Times New Roman" w:hAnsi="Times New Roman" w:cs="Times New Roman"/>
                <w:sz w:val="28"/>
                <w:szCs w:val="28"/>
                <w:lang w:eastAsia="ar-SA"/>
              </w:rPr>
              <w:t xml:space="preserve"> заказчиком</w:t>
            </w:r>
          </w:p>
        </w:tc>
      </w:tr>
      <w:tr w:rsidR="001D1CE5" w:rsidRPr="005F7D1A" w:rsidTr="003E2198">
        <w:tc>
          <w:tcPr>
            <w:tcW w:w="675"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lastRenderedPageBreak/>
              <w:t>26</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земельный участок с кадастровым номером</w:t>
            </w:r>
          </w:p>
          <w:p w:rsidR="001D1CE5" w:rsidRPr="008F1E19" w:rsidRDefault="001D1CE5" w:rsidP="00104D00">
            <w:pPr>
              <w:spacing w:after="0"/>
              <w:jc w:val="center"/>
              <w:rPr>
                <w:rFonts w:ascii="Times New Roman" w:eastAsia="Times New Roman" w:hAnsi="Times New Roman" w:cs="Times New Roman"/>
                <w:color w:val="C00000"/>
                <w:sz w:val="28"/>
                <w:szCs w:val="28"/>
                <w:highlight w:val="cyan"/>
                <w:lang w:eastAsia="ar-SA"/>
              </w:rPr>
            </w:pPr>
            <w:r w:rsidRPr="008F1E19">
              <w:rPr>
                <w:rFonts w:ascii="Times New Roman" w:eastAsia="Times New Roman" w:hAnsi="Times New Roman" w:cs="Times New Roman"/>
                <w:color w:val="C00000"/>
                <w:sz w:val="28"/>
                <w:szCs w:val="28"/>
                <w:lang w:eastAsia="ar-SA"/>
              </w:rPr>
              <w:t>23:39:1001002:901</w:t>
            </w:r>
          </w:p>
        </w:tc>
        <w:tc>
          <w:tcPr>
            <w:tcW w:w="2976"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highlight w:val="yellow"/>
                <w:lang w:eastAsia="ar-SA"/>
              </w:rPr>
            </w:pPr>
            <w:r w:rsidRPr="008F1E19">
              <w:rPr>
                <w:rFonts w:ascii="Times New Roman" w:hAnsi="Times New Roman" w:cs="Times New Roman"/>
                <w:color w:val="C00000"/>
                <w:sz w:val="28"/>
                <w:szCs w:val="28"/>
                <w:lang w:eastAsia="ar-SA"/>
              </w:rPr>
              <w:t>общественно-деловая зона</w:t>
            </w:r>
            <w:r w:rsidRPr="008F1E19">
              <w:rPr>
                <w:rFonts w:ascii="Times New Roman" w:eastAsia="Times New Roman" w:hAnsi="Times New Roman" w:cs="Times New Roman"/>
                <w:color w:val="C00000"/>
                <w:sz w:val="28"/>
                <w:szCs w:val="28"/>
                <w:lang w:eastAsia="ar-SA"/>
              </w:rPr>
              <w:t xml:space="preserve"> и зона зеленых насаждений санитарно-защитного назначения </w:t>
            </w:r>
          </w:p>
        </w:tc>
        <w:tc>
          <w:tcPr>
            <w:tcW w:w="3544" w:type="dxa"/>
            <w:shd w:val="clear" w:color="auto" w:fill="auto"/>
            <w:vAlign w:val="center"/>
          </w:tcPr>
          <w:p w:rsidR="001D1CE5" w:rsidRPr="008F1E19" w:rsidRDefault="001D1CE5" w:rsidP="00104D00">
            <w:pPr>
              <w:spacing w:after="0"/>
              <w:rPr>
                <w:rFonts w:ascii="Times New Roman" w:eastAsia="Times New Roman" w:hAnsi="Times New Roman" w:cs="Times New Roman"/>
                <w:color w:val="C00000"/>
                <w:sz w:val="28"/>
                <w:szCs w:val="28"/>
                <w:highlight w:val="yellow"/>
                <w:lang w:eastAsia="ar-SA"/>
              </w:rPr>
            </w:pPr>
            <w:r w:rsidRPr="008F1E19">
              <w:rPr>
                <w:rFonts w:ascii="Times New Roman" w:hAnsi="Times New Roman" w:cs="Times New Roman"/>
                <w:color w:val="C00000"/>
                <w:sz w:val="28"/>
                <w:szCs w:val="28"/>
                <w:lang w:eastAsia="ar-SA"/>
              </w:rPr>
              <w:t>общественно-деловая зона</w:t>
            </w:r>
          </w:p>
        </w:tc>
      </w:tr>
      <w:tr w:rsidR="001D1CE5" w:rsidRPr="005F7D1A" w:rsidTr="00512E04">
        <w:tc>
          <w:tcPr>
            <w:tcW w:w="675" w:type="dxa"/>
            <w:shd w:val="clear" w:color="auto" w:fill="auto"/>
            <w:vAlign w:val="center"/>
          </w:tcPr>
          <w:p w:rsidR="001D1CE5" w:rsidRPr="008F1E19" w:rsidRDefault="001D1CE5" w:rsidP="005F7D1A">
            <w:pPr>
              <w:spacing w:after="0"/>
              <w:jc w:val="center"/>
              <w:rPr>
                <w:rFonts w:ascii="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27</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прилегающая территория к земельным участкам с кадастровыми номерами 23:39:1002002:900</w:t>
            </w:r>
          </w:p>
          <w:p w:rsidR="001D1CE5" w:rsidRPr="008F1E19" w:rsidRDefault="001D1CE5" w:rsidP="00104D00">
            <w:pPr>
              <w:spacing w:after="0"/>
              <w:jc w:val="center"/>
              <w:rPr>
                <w:rFonts w:ascii="Times New Roman" w:eastAsia="Times New Roman" w:hAnsi="Times New Roman" w:cs="Times New Roman"/>
                <w:color w:val="C00000"/>
                <w:sz w:val="28"/>
                <w:szCs w:val="28"/>
                <w:highlight w:val="cyan"/>
                <w:lang w:eastAsia="ar-SA"/>
              </w:rPr>
            </w:pPr>
            <w:r w:rsidRPr="008F1E19">
              <w:rPr>
                <w:rFonts w:ascii="Times New Roman" w:eastAsia="Times New Roman" w:hAnsi="Times New Roman" w:cs="Times New Roman"/>
                <w:color w:val="C00000"/>
                <w:sz w:val="28"/>
                <w:szCs w:val="28"/>
                <w:lang w:eastAsia="ar-SA"/>
              </w:rPr>
              <w:t>23:39:1002002:902</w:t>
            </w:r>
          </w:p>
        </w:tc>
        <w:tc>
          <w:tcPr>
            <w:tcW w:w="2976" w:type="dxa"/>
            <w:shd w:val="clear" w:color="auto" w:fill="auto"/>
            <w:vAlign w:val="center"/>
          </w:tcPr>
          <w:p w:rsidR="001D1CE5" w:rsidRPr="008F1E19" w:rsidRDefault="00803529" w:rsidP="00104D00">
            <w:pPr>
              <w:spacing w:after="0"/>
              <w:ind w:right="-108"/>
              <w:rPr>
                <w:rFonts w:ascii="Times New Roman" w:eastAsia="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зона индивидуального жилищного строительства</w:t>
            </w:r>
          </w:p>
        </w:tc>
        <w:tc>
          <w:tcPr>
            <w:tcW w:w="3544"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зона транспортной инфраструктуры</w:t>
            </w:r>
          </w:p>
        </w:tc>
      </w:tr>
      <w:tr w:rsidR="001D1CE5" w:rsidRPr="005F7D1A" w:rsidTr="00512E04">
        <w:tc>
          <w:tcPr>
            <w:tcW w:w="675" w:type="dxa"/>
            <w:shd w:val="clear" w:color="auto" w:fill="auto"/>
            <w:vAlign w:val="center"/>
          </w:tcPr>
          <w:p w:rsidR="001D1CE5" w:rsidRPr="008F1E19" w:rsidRDefault="001D1CE5" w:rsidP="005F7D1A">
            <w:pPr>
              <w:spacing w:after="0"/>
              <w:jc w:val="center"/>
              <w:rPr>
                <w:rFonts w:ascii="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28</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земельный участок кадастровым номером 23:39:0000000:2141 </w:t>
            </w:r>
          </w:p>
        </w:tc>
        <w:tc>
          <w:tcPr>
            <w:tcW w:w="2976"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lang w:eastAsia="ar-SA"/>
              </w:rPr>
            </w:pPr>
          </w:p>
        </w:tc>
        <w:tc>
          <w:tcPr>
            <w:tcW w:w="3544" w:type="dxa"/>
            <w:shd w:val="clear" w:color="auto" w:fill="auto"/>
            <w:vAlign w:val="center"/>
          </w:tcPr>
          <w:p w:rsidR="001D1CE5" w:rsidRPr="008F1E19" w:rsidRDefault="001D1CE5" w:rsidP="00803529">
            <w:pPr>
              <w:spacing w:after="0"/>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исключить из черты населенного пункта пос. </w:t>
            </w:r>
            <w:proofErr w:type="gramStart"/>
            <w:r w:rsidRPr="008F1E19">
              <w:rPr>
                <w:rFonts w:ascii="Times New Roman" w:eastAsia="Times New Roman" w:hAnsi="Times New Roman" w:cs="Times New Roman"/>
                <w:color w:val="C00000"/>
                <w:sz w:val="28"/>
                <w:szCs w:val="28"/>
                <w:lang w:eastAsia="ar-SA"/>
              </w:rPr>
              <w:t>Южный</w:t>
            </w:r>
            <w:proofErr w:type="gramEnd"/>
            <w:r w:rsidRPr="008F1E19">
              <w:rPr>
                <w:rFonts w:ascii="Times New Roman" w:eastAsia="Times New Roman" w:hAnsi="Times New Roman" w:cs="Times New Roman"/>
                <w:color w:val="C00000"/>
                <w:sz w:val="28"/>
                <w:szCs w:val="28"/>
                <w:lang w:eastAsia="ar-SA"/>
              </w:rPr>
              <w:t xml:space="preserve">, </w:t>
            </w:r>
            <w:r w:rsidR="00803529" w:rsidRPr="008F1E19">
              <w:rPr>
                <w:rFonts w:ascii="Times New Roman" w:eastAsia="Times New Roman" w:hAnsi="Times New Roman" w:cs="Times New Roman"/>
                <w:color w:val="C00000"/>
                <w:sz w:val="28"/>
                <w:szCs w:val="28"/>
                <w:lang w:eastAsia="ar-SA"/>
              </w:rPr>
              <w:t xml:space="preserve">земли </w:t>
            </w:r>
            <w:r w:rsidRPr="008F1E19">
              <w:rPr>
                <w:rFonts w:ascii="Times New Roman" w:eastAsia="Times New Roman" w:hAnsi="Times New Roman" w:cs="Times New Roman"/>
                <w:color w:val="C00000"/>
                <w:sz w:val="28"/>
                <w:szCs w:val="28"/>
                <w:lang w:eastAsia="ar-SA"/>
              </w:rPr>
              <w:t>сельскохозяйственного назначения</w:t>
            </w:r>
          </w:p>
        </w:tc>
      </w:tr>
      <w:tr w:rsidR="001D1CE5" w:rsidRPr="005F7D1A" w:rsidTr="00512E04">
        <w:tc>
          <w:tcPr>
            <w:tcW w:w="675" w:type="dxa"/>
            <w:shd w:val="clear" w:color="auto" w:fill="auto"/>
            <w:vAlign w:val="center"/>
          </w:tcPr>
          <w:p w:rsidR="001D1CE5" w:rsidRPr="008F1E19" w:rsidRDefault="001D1CE5" w:rsidP="005F7D1A">
            <w:pPr>
              <w:spacing w:after="0"/>
              <w:jc w:val="center"/>
              <w:rPr>
                <w:rFonts w:ascii="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29</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земельный участок, прилегающий к земельному участку с кадастровым номером </w:t>
            </w:r>
          </w:p>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23:39:</w:t>
            </w:r>
            <w:r w:rsidRPr="008F1E19">
              <w:rPr>
                <w:color w:val="C00000"/>
              </w:rPr>
              <w:t xml:space="preserve"> </w:t>
            </w:r>
            <w:r w:rsidRPr="008F1E19">
              <w:rPr>
                <w:rFonts w:ascii="Times New Roman" w:eastAsia="Times New Roman" w:hAnsi="Times New Roman" w:cs="Times New Roman"/>
                <w:color w:val="C00000"/>
                <w:sz w:val="28"/>
                <w:szCs w:val="28"/>
                <w:lang w:eastAsia="ar-SA"/>
              </w:rPr>
              <w:t>0901006:393</w:t>
            </w:r>
          </w:p>
        </w:tc>
        <w:tc>
          <w:tcPr>
            <w:tcW w:w="2976"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зона зеленых насаждений санитарно-защитного назначения</w:t>
            </w:r>
          </w:p>
        </w:tc>
        <w:tc>
          <w:tcPr>
            <w:tcW w:w="3544" w:type="dxa"/>
            <w:shd w:val="clear" w:color="auto" w:fill="auto"/>
            <w:vAlign w:val="center"/>
          </w:tcPr>
          <w:p w:rsidR="001D1CE5" w:rsidRPr="008F1E19" w:rsidRDefault="001D1CE5" w:rsidP="00104D00">
            <w:pPr>
              <w:spacing w:after="0"/>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производственная зона </w:t>
            </w:r>
          </w:p>
          <w:p w:rsidR="001D1CE5" w:rsidRPr="008F1E19" w:rsidRDefault="001D1CE5" w:rsidP="00104D00">
            <w:pPr>
              <w:spacing w:after="0"/>
              <w:rPr>
                <w:rFonts w:ascii="Times New Roman" w:eastAsia="Times New Roman" w:hAnsi="Times New Roman" w:cs="Times New Roman"/>
                <w:color w:val="C00000"/>
                <w:sz w:val="28"/>
                <w:szCs w:val="28"/>
                <w:lang w:eastAsia="ar-SA"/>
              </w:rPr>
            </w:pPr>
          </w:p>
        </w:tc>
      </w:tr>
      <w:tr w:rsidR="001D1CE5" w:rsidRPr="005F7D1A" w:rsidTr="00512E04">
        <w:tc>
          <w:tcPr>
            <w:tcW w:w="675" w:type="dxa"/>
            <w:shd w:val="clear" w:color="auto" w:fill="auto"/>
            <w:vAlign w:val="center"/>
          </w:tcPr>
          <w:p w:rsidR="001D1CE5" w:rsidRPr="008F1E19" w:rsidRDefault="001D1CE5" w:rsidP="005F7D1A">
            <w:pPr>
              <w:spacing w:after="0"/>
              <w:jc w:val="center"/>
              <w:rPr>
                <w:rFonts w:ascii="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30</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земельный участок с кадастровым номером </w:t>
            </w:r>
          </w:p>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23:39:1002001:84</w:t>
            </w:r>
          </w:p>
        </w:tc>
        <w:tc>
          <w:tcPr>
            <w:tcW w:w="2976"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производственная зона и зона транспортной инфраструктуры</w:t>
            </w:r>
          </w:p>
        </w:tc>
        <w:tc>
          <w:tcPr>
            <w:tcW w:w="3544" w:type="dxa"/>
            <w:shd w:val="clear" w:color="auto" w:fill="auto"/>
            <w:vAlign w:val="center"/>
          </w:tcPr>
          <w:p w:rsidR="001D1CE5" w:rsidRPr="008F1E19" w:rsidRDefault="001D1CE5" w:rsidP="00803529">
            <w:pPr>
              <w:spacing w:after="0"/>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производственная зона</w:t>
            </w:r>
          </w:p>
        </w:tc>
      </w:tr>
      <w:tr w:rsidR="001D1CE5" w:rsidRPr="005F7D1A" w:rsidTr="00512E04">
        <w:tc>
          <w:tcPr>
            <w:tcW w:w="675" w:type="dxa"/>
            <w:shd w:val="clear" w:color="auto" w:fill="auto"/>
            <w:vAlign w:val="center"/>
          </w:tcPr>
          <w:p w:rsidR="001D1CE5" w:rsidRPr="008F1E19" w:rsidRDefault="001D1CE5" w:rsidP="005F7D1A">
            <w:pPr>
              <w:spacing w:after="0"/>
              <w:jc w:val="center"/>
              <w:rPr>
                <w:rFonts w:ascii="Times New Roman" w:hAnsi="Times New Roman" w:cs="Times New Roman"/>
                <w:color w:val="C00000"/>
                <w:sz w:val="28"/>
                <w:szCs w:val="28"/>
                <w:lang w:eastAsia="ar-SA"/>
              </w:rPr>
            </w:pPr>
            <w:r w:rsidRPr="008F1E19">
              <w:rPr>
                <w:rFonts w:ascii="Times New Roman" w:hAnsi="Times New Roman" w:cs="Times New Roman"/>
                <w:color w:val="C00000"/>
                <w:sz w:val="28"/>
                <w:szCs w:val="28"/>
                <w:lang w:eastAsia="ar-SA"/>
              </w:rPr>
              <w:t>31</w:t>
            </w:r>
          </w:p>
        </w:tc>
        <w:tc>
          <w:tcPr>
            <w:tcW w:w="2694" w:type="dxa"/>
            <w:shd w:val="clear" w:color="auto" w:fill="auto"/>
            <w:vAlign w:val="center"/>
          </w:tcPr>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t xml:space="preserve">земельный участок с кадастровым номером </w:t>
            </w:r>
          </w:p>
          <w:p w:rsidR="001D1CE5" w:rsidRPr="008F1E19" w:rsidRDefault="001D1CE5" w:rsidP="00104D00">
            <w:pPr>
              <w:spacing w:after="0"/>
              <w:jc w:val="center"/>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lastRenderedPageBreak/>
              <w:t>23:39:1001008:144</w:t>
            </w:r>
          </w:p>
        </w:tc>
        <w:tc>
          <w:tcPr>
            <w:tcW w:w="2976" w:type="dxa"/>
            <w:shd w:val="clear" w:color="auto" w:fill="auto"/>
            <w:vAlign w:val="center"/>
          </w:tcPr>
          <w:p w:rsidR="001D1CE5" w:rsidRPr="008F1E19" w:rsidRDefault="001D1CE5" w:rsidP="00104D00">
            <w:pPr>
              <w:spacing w:after="0"/>
              <w:ind w:right="-108"/>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lastRenderedPageBreak/>
              <w:t xml:space="preserve">зона инженерной и транспортной инфраструктуры и </w:t>
            </w:r>
            <w:r w:rsidRPr="008F1E19">
              <w:rPr>
                <w:rFonts w:ascii="Times New Roman" w:eastAsia="Times New Roman" w:hAnsi="Times New Roman" w:cs="Times New Roman"/>
                <w:color w:val="C00000"/>
                <w:sz w:val="28"/>
                <w:szCs w:val="28"/>
                <w:lang w:eastAsia="ar-SA"/>
              </w:rPr>
              <w:lastRenderedPageBreak/>
              <w:t>территория для размещения объектов для придорожного сервиса</w:t>
            </w:r>
          </w:p>
        </w:tc>
        <w:tc>
          <w:tcPr>
            <w:tcW w:w="3544" w:type="dxa"/>
            <w:shd w:val="clear" w:color="auto" w:fill="auto"/>
            <w:vAlign w:val="center"/>
          </w:tcPr>
          <w:p w:rsidR="001D1CE5" w:rsidRPr="008F1E19" w:rsidRDefault="001D1CE5" w:rsidP="00104D00">
            <w:pPr>
              <w:spacing w:after="0"/>
              <w:rPr>
                <w:rFonts w:ascii="Times New Roman" w:eastAsia="Times New Roman" w:hAnsi="Times New Roman" w:cs="Times New Roman"/>
                <w:color w:val="C00000"/>
                <w:sz w:val="28"/>
                <w:szCs w:val="28"/>
                <w:lang w:eastAsia="ar-SA"/>
              </w:rPr>
            </w:pPr>
            <w:r w:rsidRPr="008F1E19">
              <w:rPr>
                <w:rFonts w:ascii="Times New Roman" w:eastAsia="Times New Roman" w:hAnsi="Times New Roman" w:cs="Times New Roman"/>
                <w:color w:val="C00000"/>
                <w:sz w:val="28"/>
                <w:szCs w:val="28"/>
                <w:lang w:eastAsia="ar-SA"/>
              </w:rPr>
              <w:lastRenderedPageBreak/>
              <w:t>территория для размещения объектов для придорожного сервиса</w:t>
            </w:r>
          </w:p>
        </w:tc>
      </w:tr>
    </w:tbl>
    <w:p w:rsidR="00DA3BB9" w:rsidRDefault="00DA3BB9" w:rsidP="00DA3BB9">
      <w:pPr>
        <w:ind w:firstLine="709"/>
        <w:jc w:val="both"/>
        <w:rPr>
          <w:rFonts w:ascii="Times New Roman" w:eastAsia="Times New Roman" w:hAnsi="Times New Roman" w:cs="Times New Roman"/>
          <w:sz w:val="28"/>
          <w:szCs w:val="28"/>
          <w:lang w:eastAsia="ar-SA"/>
        </w:rPr>
      </w:pPr>
    </w:p>
    <w:p w:rsidR="00E43A6C" w:rsidRDefault="003D7EC3" w:rsidP="00E43A6C">
      <w:pPr>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По результатам публичных слушаний </w:t>
      </w:r>
      <w:r w:rsidR="00E43A6C">
        <w:rPr>
          <w:rFonts w:ascii="Times New Roman" w:hAnsi="Times New Roman" w:cs="Times New Roman"/>
          <w:sz w:val="28"/>
          <w:szCs w:val="28"/>
          <w:lang w:eastAsia="ar-SA"/>
        </w:rPr>
        <w:t xml:space="preserve">от 02.03.2018 г. </w:t>
      </w:r>
      <w:r>
        <w:rPr>
          <w:rFonts w:ascii="Times New Roman" w:hAnsi="Times New Roman" w:cs="Times New Roman"/>
          <w:sz w:val="28"/>
          <w:szCs w:val="28"/>
          <w:lang w:eastAsia="ar-SA"/>
        </w:rPr>
        <w:t>принято решение о дополнительных изменениях</w:t>
      </w:r>
      <w:r w:rsidRPr="005F7D1A">
        <w:rPr>
          <w:rFonts w:ascii="Times New Roman" w:hAnsi="Times New Roman" w:cs="Times New Roman"/>
          <w:sz w:val="28"/>
          <w:szCs w:val="28"/>
          <w:lang w:eastAsia="ar-SA"/>
        </w:rPr>
        <w:t xml:space="preserve"> функционального назначения или уточнения следующих территорий:</w:t>
      </w:r>
    </w:p>
    <w:p w:rsidR="003D7EC3" w:rsidRPr="00764958" w:rsidRDefault="003D7EC3" w:rsidP="003D7EC3">
      <w:pPr>
        <w:spacing w:after="0"/>
        <w:ind w:firstLine="709"/>
        <w:jc w:val="right"/>
        <w:rPr>
          <w:rFonts w:ascii="Times New Roman" w:hAnsi="Times New Roman" w:cs="Times New Roman"/>
          <w:sz w:val="28"/>
          <w:szCs w:val="28"/>
          <w:lang w:eastAsia="ar-SA"/>
        </w:rPr>
      </w:pPr>
      <w:r w:rsidRPr="00764958">
        <w:rPr>
          <w:rFonts w:ascii="Times New Roman" w:hAnsi="Times New Roman" w:cs="Times New Roman"/>
          <w:sz w:val="28"/>
          <w:szCs w:val="28"/>
          <w:lang w:eastAsia="ar-SA"/>
        </w:rPr>
        <w:t>Таблица 23</w:t>
      </w:r>
      <w:r>
        <w:rPr>
          <w:rFonts w:ascii="Times New Roman" w:hAnsi="Times New Roman" w:cs="Times New Roman"/>
          <w:sz w:val="28"/>
          <w:szCs w:val="28"/>
          <w:lang w:eastAsia="ar-SA"/>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694"/>
        <w:gridCol w:w="2976"/>
        <w:gridCol w:w="3544"/>
      </w:tblGrid>
      <w:tr w:rsidR="003D7EC3" w:rsidRPr="005F7D1A" w:rsidTr="00AC34D2">
        <w:trPr>
          <w:tblHeader/>
        </w:trPr>
        <w:tc>
          <w:tcPr>
            <w:tcW w:w="675" w:type="dxa"/>
            <w:shd w:val="clear" w:color="auto" w:fill="auto"/>
            <w:vAlign w:val="center"/>
          </w:tcPr>
          <w:p w:rsidR="003D7EC3" w:rsidRPr="005F7D1A" w:rsidRDefault="003D7EC3" w:rsidP="003D7EC3">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 xml:space="preserve">№ </w:t>
            </w:r>
            <w:proofErr w:type="spellStart"/>
            <w:r w:rsidRPr="005F7D1A">
              <w:rPr>
                <w:rFonts w:ascii="Times New Roman" w:hAnsi="Times New Roman" w:cs="Times New Roman"/>
                <w:b/>
                <w:sz w:val="24"/>
                <w:szCs w:val="24"/>
                <w:lang w:eastAsia="ar-SA"/>
              </w:rPr>
              <w:t>пп</w:t>
            </w:r>
            <w:proofErr w:type="spellEnd"/>
          </w:p>
        </w:tc>
        <w:tc>
          <w:tcPr>
            <w:tcW w:w="2694" w:type="dxa"/>
            <w:shd w:val="clear" w:color="auto" w:fill="auto"/>
            <w:vAlign w:val="center"/>
          </w:tcPr>
          <w:p w:rsidR="003D7EC3" w:rsidRPr="005F7D1A" w:rsidRDefault="003D7EC3" w:rsidP="003D7EC3">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Место расположения территории, кадастровый номер</w:t>
            </w:r>
          </w:p>
        </w:tc>
        <w:tc>
          <w:tcPr>
            <w:tcW w:w="2976" w:type="dxa"/>
            <w:shd w:val="clear" w:color="auto" w:fill="auto"/>
            <w:vAlign w:val="center"/>
          </w:tcPr>
          <w:p w:rsidR="003D7EC3" w:rsidRPr="005F7D1A" w:rsidRDefault="003D7EC3" w:rsidP="003D7EC3">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Наименование функционального назначения (территории, объекта) в утвержденном генеральном плане в редакции 201</w:t>
            </w:r>
            <w:r>
              <w:rPr>
                <w:rFonts w:ascii="Times New Roman" w:hAnsi="Times New Roman" w:cs="Times New Roman"/>
                <w:b/>
                <w:sz w:val="24"/>
                <w:szCs w:val="24"/>
                <w:lang w:eastAsia="ar-SA"/>
              </w:rPr>
              <w:t>5</w:t>
            </w:r>
            <w:r w:rsidRPr="005F7D1A">
              <w:rPr>
                <w:rFonts w:ascii="Times New Roman" w:hAnsi="Times New Roman" w:cs="Times New Roman"/>
                <w:b/>
                <w:sz w:val="24"/>
                <w:szCs w:val="24"/>
                <w:lang w:eastAsia="ar-SA"/>
              </w:rPr>
              <w:t xml:space="preserve"> года</w:t>
            </w:r>
          </w:p>
        </w:tc>
        <w:tc>
          <w:tcPr>
            <w:tcW w:w="3544" w:type="dxa"/>
            <w:shd w:val="clear" w:color="auto" w:fill="auto"/>
            <w:vAlign w:val="center"/>
          </w:tcPr>
          <w:p w:rsidR="003D7EC3" w:rsidRPr="005F7D1A" w:rsidRDefault="003D7EC3" w:rsidP="003D7EC3">
            <w:pPr>
              <w:spacing w:after="0"/>
              <w:jc w:val="center"/>
              <w:rPr>
                <w:rFonts w:ascii="Times New Roman" w:hAnsi="Times New Roman" w:cs="Times New Roman"/>
                <w:b/>
                <w:sz w:val="24"/>
                <w:szCs w:val="24"/>
                <w:lang w:eastAsia="ar-SA"/>
              </w:rPr>
            </w:pPr>
            <w:r w:rsidRPr="005F7D1A">
              <w:rPr>
                <w:rFonts w:ascii="Times New Roman" w:hAnsi="Times New Roman" w:cs="Times New Roman"/>
                <w:b/>
                <w:sz w:val="24"/>
                <w:szCs w:val="24"/>
                <w:lang w:eastAsia="ar-SA"/>
              </w:rPr>
              <w:t>Наименование измененного функционального назначения (территории, объекта) во внесении изменений в генеральный план, 201</w:t>
            </w:r>
            <w:r>
              <w:rPr>
                <w:rFonts w:ascii="Times New Roman" w:hAnsi="Times New Roman" w:cs="Times New Roman"/>
                <w:b/>
                <w:sz w:val="24"/>
                <w:szCs w:val="24"/>
                <w:lang w:eastAsia="ar-SA"/>
              </w:rPr>
              <w:t>7</w:t>
            </w:r>
            <w:r w:rsidRPr="005F7D1A">
              <w:rPr>
                <w:rFonts w:ascii="Times New Roman" w:hAnsi="Times New Roman" w:cs="Times New Roman"/>
                <w:b/>
                <w:sz w:val="24"/>
                <w:szCs w:val="24"/>
                <w:lang w:eastAsia="ar-SA"/>
              </w:rPr>
              <w:t xml:space="preserve"> год</w:t>
            </w:r>
          </w:p>
        </w:tc>
      </w:tr>
      <w:tr w:rsidR="003D7EC3" w:rsidRPr="005F7D1A" w:rsidTr="00AC34D2">
        <w:tc>
          <w:tcPr>
            <w:tcW w:w="675" w:type="dxa"/>
            <w:shd w:val="clear" w:color="auto" w:fill="auto"/>
            <w:vAlign w:val="center"/>
          </w:tcPr>
          <w:p w:rsidR="003D7EC3" w:rsidRPr="003D7EC3" w:rsidRDefault="003D7EC3" w:rsidP="003D7EC3">
            <w:pPr>
              <w:spacing w:after="0"/>
              <w:jc w:val="center"/>
              <w:rPr>
                <w:rFonts w:ascii="Times New Roman" w:hAnsi="Times New Roman" w:cs="Times New Roman"/>
                <w:sz w:val="24"/>
                <w:szCs w:val="24"/>
                <w:lang w:eastAsia="ar-SA"/>
              </w:rPr>
            </w:pPr>
            <w:r w:rsidRPr="003D7EC3">
              <w:rPr>
                <w:rFonts w:ascii="Times New Roman" w:hAnsi="Times New Roman" w:cs="Times New Roman"/>
                <w:sz w:val="24"/>
                <w:szCs w:val="24"/>
                <w:lang w:eastAsia="ar-SA"/>
              </w:rPr>
              <w:t>1</w:t>
            </w:r>
          </w:p>
        </w:tc>
        <w:tc>
          <w:tcPr>
            <w:tcW w:w="2694" w:type="dxa"/>
            <w:shd w:val="clear" w:color="auto" w:fill="auto"/>
            <w:vAlign w:val="center"/>
          </w:tcPr>
          <w:p w:rsidR="003D7EC3" w:rsidRPr="009F73C8" w:rsidRDefault="003D7EC3" w:rsidP="003D7EC3">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w:t>
            </w:r>
            <w:r>
              <w:rPr>
                <w:rFonts w:ascii="Times New Roman" w:hAnsi="Times New Roman" w:cs="Times New Roman"/>
                <w:sz w:val="28"/>
                <w:szCs w:val="28"/>
                <w:lang w:eastAsia="ar-SA"/>
              </w:rPr>
              <w:t>й</w:t>
            </w:r>
            <w:r w:rsidRPr="009F73C8">
              <w:rPr>
                <w:rFonts w:ascii="Times New Roman" w:hAnsi="Times New Roman" w:cs="Times New Roman"/>
                <w:sz w:val="28"/>
                <w:szCs w:val="28"/>
                <w:lang w:eastAsia="ar-SA"/>
              </w:rPr>
              <w:t xml:space="preserve"> участ</w:t>
            </w:r>
            <w:r>
              <w:rPr>
                <w:rFonts w:ascii="Times New Roman" w:hAnsi="Times New Roman" w:cs="Times New Roman"/>
                <w:sz w:val="28"/>
                <w:szCs w:val="28"/>
                <w:lang w:eastAsia="ar-SA"/>
              </w:rPr>
              <w:t>ок</w:t>
            </w:r>
            <w:r w:rsidRPr="009F73C8">
              <w:rPr>
                <w:rFonts w:ascii="Times New Roman" w:hAnsi="Times New Roman" w:cs="Times New Roman"/>
                <w:sz w:val="28"/>
                <w:szCs w:val="28"/>
                <w:lang w:eastAsia="ar-SA"/>
              </w:rPr>
              <w:t xml:space="preserve"> с кадастровым номер</w:t>
            </w:r>
            <w:r>
              <w:rPr>
                <w:rFonts w:ascii="Times New Roman" w:hAnsi="Times New Roman" w:cs="Times New Roman"/>
                <w:sz w:val="28"/>
                <w:szCs w:val="28"/>
                <w:lang w:eastAsia="ar-SA"/>
              </w:rPr>
              <w:t>о</w:t>
            </w:r>
            <w:r w:rsidRPr="009F73C8">
              <w:rPr>
                <w:rFonts w:ascii="Times New Roman" w:hAnsi="Times New Roman" w:cs="Times New Roman"/>
                <w:sz w:val="28"/>
                <w:szCs w:val="28"/>
                <w:lang w:eastAsia="ar-SA"/>
              </w:rPr>
              <w:t>м 23:39:100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00</w:t>
            </w:r>
            <w:r>
              <w:rPr>
                <w:rFonts w:ascii="Times New Roman" w:hAnsi="Times New Roman" w:cs="Times New Roman"/>
                <w:sz w:val="28"/>
                <w:szCs w:val="28"/>
                <w:lang w:eastAsia="ar-SA"/>
              </w:rPr>
              <w:t>2</w:t>
            </w:r>
            <w:r w:rsidRPr="009F73C8">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290 </w:t>
            </w:r>
          </w:p>
        </w:tc>
        <w:tc>
          <w:tcPr>
            <w:tcW w:w="2976" w:type="dxa"/>
            <w:shd w:val="clear" w:color="auto" w:fill="auto"/>
            <w:vAlign w:val="center"/>
          </w:tcPr>
          <w:p w:rsidR="003D7EC3" w:rsidRPr="009F73C8" w:rsidRDefault="003D7EC3" w:rsidP="003D7EC3">
            <w:pPr>
              <w:spacing w:after="0"/>
              <w:ind w:right="-108"/>
              <w:jc w:val="center"/>
              <w:rPr>
                <w:rFonts w:ascii="Times New Roman" w:hAnsi="Times New Roman" w:cs="Times New Roman"/>
                <w:sz w:val="28"/>
                <w:szCs w:val="28"/>
                <w:lang w:eastAsia="ar-SA"/>
              </w:rPr>
            </w:pPr>
            <w:r>
              <w:rPr>
                <w:rFonts w:ascii="Times New Roman" w:hAnsi="Times New Roman" w:cs="Times New Roman"/>
                <w:sz w:val="28"/>
                <w:szCs w:val="28"/>
                <w:lang w:eastAsia="ar-SA"/>
              </w:rPr>
              <w:t>рекреационная</w:t>
            </w:r>
          </w:p>
        </w:tc>
        <w:tc>
          <w:tcPr>
            <w:tcW w:w="3544" w:type="dxa"/>
            <w:shd w:val="clear" w:color="auto" w:fill="auto"/>
            <w:vAlign w:val="center"/>
          </w:tcPr>
          <w:p w:rsidR="003D7EC3" w:rsidRPr="00B12A99" w:rsidRDefault="003D7EC3" w:rsidP="003D7EC3">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территория жилой застройки с приусадебными участками</w:t>
            </w:r>
          </w:p>
        </w:tc>
      </w:tr>
      <w:tr w:rsidR="003D7EC3" w:rsidRPr="005F7D1A" w:rsidTr="00AC34D2">
        <w:tc>
          <w:tcPr>
            <w:tcW w:w="675" w:type="dxa"/>
            <w:shd w:val="clear" w:color="auto" w:fill="auto"/>
            <w:vAlign w:val="center"/>
          </w:tcPr>
          <w:p w:rsidR="003D7EC3" w:rsidRPr="003D7EC3" w:rsidRDefault="003D7EC3" w:rsidP="003D7EC3">
            <w:pPr>
              <w:spacing w:after="0"/>
              <w:jc w:val="center"/>
              <w:rPr>
                <w:rFonts w:ascii="Times New Roman" w:hAnsi="Times New Roman" w:cs="Times New Roman"/>
                <w:sz w:val="24"/>
                <w:szCs w:val="24"/>
                <w:lang w:eastAsia="ar-SA"/>
              </w:rPr>
            </w:pPr>
            <w:r w:rsidRPr="003D7EC3">
              <w:rPr>
                <w:rFonts w:ascii="Times New Roman" w:hAnsi="Times New Roman" w:cs="Times New Roman"/>
                <w:sz w:val="24"/>
                <w:szCs w:val="24"/>
                <w:lang w:eastAsia="ar-SA"/>
              </w:rPr>
              <w:t>2</w:t>
            </w:r>
          </w:p>
        </w:tc>
        <w:tc>
          <w:tcPr>
            <w:tcW w:w="2694" w:type="dxa"/>
            <w:shd w:val="clear" w:color="auto" w:fill="auto"/>
            <w:vAlign w:val="center"/>
          </w:tcPr>
          <w:p w:rsidR="003D7EC3" w:rsidRPr="009F73C8" w:rsidRDefault="003D7EC3" w:rsidP="003D7EC3">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w:t>
            </w:r>
            <w:r>
              <w:rPr>
                <w:rFonts w:ascii="Times New Roman" w:hAnsi="Times New Roman" w:cs="Times New Roman"/>
                <w:sz w:val="28"/>
                <w:szCs w:val="28"/>
                <w:lang w:eastAsia="ar-SA"/>
              </w:rPr>
              <w:t>й</w:t>
            </w:r>
            <w:r w:rsidRPr="009F73C8">
              <w:rPr>
                <w:rFonts w:ascii="Times New Roman" w:hAnsi="Times New Roman" w:cs="Times New Roman"/>
                <w:sz w:val="28"/>
                <w:szCs w:val="28"/>
                <w:lang w:eastAsia="ar-SA"/>
              </w:rPr>
              <w:t xml:space="preserve"> участ</w:t>
            </w:r>
            <w:r>
              <w:rPr>
                <w:rFonts w:ascii="Times New Roman" w:hAnsi="Times New Roman" w:cs="Times New Roman"/>
                <w:sz w:val="28"/>
                <w:szCs w:val="28"/>
                <w:lang w:eastAsia="ar-SA"/>
              </w:rPr>
              <w:t>ок</w:t>
            </w:r>
            <w:r w:rsidRPr="009F73C8">
              <w:rPr>
                <w:rFonts w:ascii="Times New Roman" w:hAnsi="Times New Roman" w:cs="Times New Roman"/>
                <w:sz w:val="28"/>
                <w:szCs w:val="28"/>
                <w:lang w:eastAsia="ar-SA"/>
              </w:rPr>
              <w:t xml:space="preserve"> с кадастровым номер</w:t>
            </w:r>
            <w:r>
              <w:rPr>
                <w:rFonts w:ascii="Times New Roman" w:hAnsi="Times New Roman" w:cs="Times New Roman"/>
                <w:sz w:val="28"/>
                <w:szCs w:val="28"/>
                <w:lang w:eastAsia="ar-SA"/>
              </w:rPr>
              <w:t>о</w:t>
            </w:r>
            <w:r w:rsidRPr="009F73C8">
              <w:rPr>
                <w:rFonts w:ascii="Times New Roman" w:hAnsi="Times New Roman" w:cs="Times New Roman"/>
                <w:sz w:val="28"/>
                <w:szCs w:val="28"/>
                <w:lang w:eastAsia="ar-SA"/>
              </w:rPr>
              <w:t>м 23:39:100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00</w:t>
            </w:r>
            <w:r>
              <w:rPr>
                <w:rFonts w:ascii="Times New Roman" w:hAnsi="Times New Roman" w:cs="Times New Roman"/>
                <w:sz w:val="28"/>
                <w:szCs w:val="28"/>
                <w:lang w:eastAsia="ar-SA"/>
              </w:rPr>
              <w:t>1</w:t>
            </w:r>
            <w:r w:rsidRPr="009F73C8">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50 </w:t>
            </w:r>
          </w:p>
        </w:tc>
        <w:tc>
          <w:tcPr>
            <w:tcW w:w="2976" w:type="dxa"/>
            <w:shd w:val="clear" w:color="auto" w:fill="auto"/>
            <w:vAlign w:val="center"/>
          </w:tcPr>
          <w:p w:rsidR="003D7EC3" w:rsidRPr="009F73C8" w:rsidRDefault="007D47F9" w:rsidP="00A3658F">
            <w:pPr>
              <w:spacing w:after="0"/>
              <w:ind w:right="-108"/>
              <w:jc w:val="center"/>
              <w:rPr>
                <w:rFonts w:ascii="Times New Roman" w:hAnsi="Times New Roman" w:cs="Times New Roman"/>
                <w:sz w:val="28"/>
                <w:szCs w:val="28"/>
                <w:lang w:eastAsia="ar-SA"/>
              </w:rPr>
            </w:pPr>
            <w:r w:rsidRPr="004A6B52">
              <w:rPr>
                <w:rFonts w:ascii="Times New Roman" w:hAnsi="Times New Roman" w:cs="Times New Roman"/>
                <w:sz w:val="28"/>
                <w:szCs w:val="28"/>
                <w:lang w:eastAsia="ar-SA"/>
              </w:rPr>
              <w:t>индивидуального жилищного строительства</w:t>
            </w:r>
            <w:r w:rsidR="003D7EC3">
              <w:rPr>
                <w:rFonts w:ascii="Times New Roman" w:hAnsi="Times New Roman" w:cs="Times New Roman"/>
                <w:sz w:val="28"/>
                <w:szCs w:val="28"/>
                <w:lang w:eastAsia="ar-SA"/>
              </w:rPr>
              <w:t xml:space="preserve"> и сельскохозяйственного </w:t>
            </w:r>
            <w:r w:rsidR="00A3658F">
              <w:rPr>
                <w:rFonts w:ascii="Times New Roman" w:hAnsi="Times New Roman" w:cs="Times New Roman"/>
                <w:sz w:val="28"/>
                <w:szCs w:val="28"/>
                <w:lang w:eastAsia="ar-SA"/>
              </w:rPr>
              <w:t>и</w:t>
            </w:r>
            <w:r w:rsidR="003D7EC3">
              <w:rPr>
                <w:rFonts w:ascii="Times New Roman" w:hAnsi="Times New Roman" w:cs="Times New Roman"/>
                <w:sz w:val="28"/>
                <w:szCs w:val="28"/>
                <w:lang w:eastAsia="ar-SA"/>
              </w:rPr>
              <w:t>спользования</w:t>
            </w:r>
          </w:p>
        </w:tc>
        <w:tc>
          <w:tcPr>
            <w:tcW w:w="3544" w:type="dxa"/>
            <w:shd w:val="clear" w:color="auto" w:fill="auto"/>
            <w:vAlign w:val="center"/>
          </w:tcPr>
          <w:p w:rsidR="003D7EC3" w:rsidRPr="00B12A99" w:rsidRDefault="007D47F9" w:rsidP="003D7EC3">
            <w:pPr>
              <w:spacing w:after="0"/>
              <w:jc w:val="center"/>
              <w:rPr>
                <w:rFonts w:ascii="Times New Roman" w:hAnsi="Times New Roman" w:cs="Times New Roman"/>
                <w:sz w:val="28"/>
                <w:szCs w:val="28"/>
                <w:lang w:eastAsia="ar-SA"/>
              </w:rPr>
            </w:pPr>
            <w:r w:rsidRPr="007D47F9">
              <w:rPr>
                <w:rFonts w:ascii="Times New Roman" w:hAnsi="Times New Roman" w:cs="Times New Roman"/>
                <w:color w:val="C00000"/>
                <w:sz w:val="28"/>
                <w:szCs w:val="28"/>
                <w:lang w:eastAsia="ar-SA"/>
              </w:rPr>
              <w:t>включить в границы населенного пункта</w:t>
            </w:r>
            <w:r w:rsidR="008E58FD">
              <w:rPr>
                <w:rFonts w:ascii="Times New Roman" w:hAnsi="Times New Roman" w:cs="Times New Roman"/>
                <w:color w:val="C00000"/>
                <w:sz w:val="28"/>
                <w:szCs w:val="28"/>
                <w:lang w:eastAsia="ar-SA"/>
              </w:rPr>
              <w:t xml:space="preserve"> п. </w:t>
            </w:r>
            <w:proofErr w:type="gramStart"/>
            <w:r w:rsidR="008E58FD">
              <w:rPr>
                <w:rFonts w:ascii="Times New Roman" w:hAnsi="Times New Roman" w:cs="Times New Roman"/>
                <w:color w:val="C00000"/>
                <w:sz w:val="28"/>
                <w:szCs w:val="28"/>
                <w:lang w:eastAsia="ar-SA"/>
              </w:rPr>
              <w:t>Заречный</w:t>
            </w:r>
            <w:proofErr w:type="gramEnd"/>
            <w:r>
              <w:rPr>
                <w:rFonts w:ascii="Times New Roman" w:hAnsi="Times New Roman" w:cs="Times New Roman"/>
                <w:color w:val="C00000"/>
                <w:sz w:val="28"/>
                <w:szCs w:val="28"/>
                <w:lang w:eastAsia="ar-SA"/>
              </w:rPr>
              <w:t>,</w:t>
            </w:r>
            <w:r w:rsidRPr="009F73C8">
              <w:rPr>
                <w:rFonts w:ascii="Times New Roman" w:hAnsi="Times New Roman" w:cs="Times New Roman"/>
                <w:sz w:val="28"/>
                <w:szCs w:val="28"/>
                <w:lang w:eastAsia="ar-SA"/>
              </w:rPr>
              <w:t xml:space="preserve"> </w:t>
            </w:r>
            <w:r w:rsidR="003D7EC3" w:rsidRPr="009F73C8">
              <w:rPr>
                <w:rFonts w:ascii="Times New Roman" w:hAnsi="Times New Roman" w:cs="Times New Roman"/>
                <w:sz w:val="28"/>
                <w:szCs w:val="28"/>
                <w:lang w:eastAsia="ar-SA"/>
              </w:rPr>
              <w:t>территория жилой застройки с приусадебными участками</w:t>
            </w:r>
          </w:p>
        </w:tc>
      </w:tr>
      <w:tr w:rsidR="003D7EC3" w:rsidRPr="005F7D1A" w:rsidTr="00AC34D2">
        <w:tc>
          <w:tcPr>
            <w:tcW w:w="675" w:type="dxa"/>
            <w:shd w:val="clear" w:color="auto" w:fill="auto"/>
            <w:vAlign w:val="center"/>
          </w:tcPr>
          <w:p w:rsidR="003D7EC3" w:rsidRPr="003D7EC3" w:rsidRDefault="001D1CE5"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2694" w:type="dxa"/>
            <w:shd w:val="clear" w:color="auto" w:fill="auto"/>
            <w:vAlign w:val="center"/>
          </w:tcPr>
          <w:p w:rsidR="003D7EC3" w:rsidRPr="00623A79" w:rsidRDefault="00623A79" w:rsidP="003D7EC3">
            <w:pPr>
              <w:spacing w:after="0"/>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земельны</w:t>
            </w:r>
            <w:r>
              <w:rPr>
                <w:rFonts w:ascii="Times New Roman" w:hAnsi="Times New Roman" w:cs="Times New Roman"/>
                <w:sz w:val="28"/>
                <w:szCs w:val="28"/>
                <w:lang w:eastAsia="ar-SA"/>
              </w:rPr>
              <w:t>й</w:t>
            </w:r>
            <w:r w:rsidRPr="009F73C8">
              <w:rPr>
                <w:rFonts w:ascii="Times New Roman" w:hAnsi="Times New Roman" w:cs="Times New Roman"/>
                <w:sz w:val="28"/>
                <w:szCs w:val="28"/>
                <w:lang w:eastAsia="ar-SA"/>
              </w:rPr>
              <w:t xml:space="preserve"> участ</w:t>
            </w:r>
            <w:r>
              <w:rPr>
                <w:rFonts w:ascii="Times New Roman" w:hAnsi="Times New Roman" w:cs="Times New Roman"/>
                <w:sz w:val="28"/>
                <w:szCs w:val="28"/>
                <w:lang w:eastAsia="ar-SA"/>
              </w:rPr>
              <w:t>ок площадью 117264 кв.м. на восточной окраине п. Заречный</w:t>
            </w:r>
          </w:p>
        </w:tc>
        <w:tc>
          <w:tcPr>
            <w:tcW w:w="2976" w:type="dxa"/>
            <w:shd w:val="clear" w:color="auto" w:fill="auto"/>
            <w:vAlign w:val="center"/>
          </w:tcPr>
          <w:p w:rsidR="00526235" w:rsidRDefault="00526235" w:rsidP="00526235">
            <w:pPr>
              <w:widowControl w:val="0"/>
              <w:autoSpaceDE w:val="0"/>
              <w:autoSpaceDN w:val="0"/>
              <w:adjustRightInd w:val="0"/>
              <w:spacing w:after="0" w:line="240" w:lineRule="auto"/>
              <w:ind w:left="-108" w:right="-108"/>
              <w:jc w:val="center"/>
              <w:rPr>
                <w:rFonts w:ascii="Times New Roman" w:hAnsi="Times New Roman" w:cs="Times New Roman"/>
                <w:sz w:val="28"/>
                <w:szCs w:val="28"/>
                <w:lang w:eastAsia="ar-SA"/>
              </w:rPr>
            </w:pPr>
            <w:r w:rsidRPr="009F73C8">
              <w:rPr>
                <w:rFonts w:ascii="Times New Roman" w:hAnsi="Times New Roman" w:cs="Times New Roman"/>
                <w:sz w:val="28"/>
                <w:szCs w:val="28"/>
                <w:lang w:eastAsia="ar-SA"/>
              </w:rPr>
              <w:t xml:space="preserve">земли </w:t>
            </w:r>
            <w:proofErr w:type="gramStart"/>
            <w:r w:rsidRPr="009F73C8">
              <w:rPr>
                <w:rFonts w:ascii="Times New Roman" w:hAnsi="Times New Roman" w:cs="Times New Roman"/>
                <w:sz w:val="28"/>
                <w:szCs w:val="28"/>
                <w:lang w:eastAsia="ar-SA"/>
              </w:rPr>
              <w:t>сельскохозяйственног</w:t>
            </w:r>
            <w:r>
              <w:rPr>
                <w:rFonts w:ascii="Times New Roman" w:hAnsi="Times New Roman" w:cs="Times New Roman"/>
                <w:sz w:val="28"/>
                <w:szCs w:val="28"/>
                <w:lang w:eastAsia="ar-SA"/>
              </w:rPr>
              <w:t>о</w:t>
            </w:r>
            <w:proofErr w:type="gramEnd"/>
          </w:p>
          <w:p w:rsidR="003D7EC3" w:rsidRPr="00623A79" w:rsidRDefault="00526235" w:rsidP="00526235">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н</w:t>
            </w:r>
            <w:r w:rsidRPr="009F73C8">
              <w:rPr>
                <w:rFonts w:ascii="Times New Roman" w:hAnsi="Times New Roman" w:cs="Times New Roman"/>
                <w:sz w:val="28"/>
                <w:szCs w:val="28"/>
                <w:lang w:eastAsia="ar-SA"/>
              </w:rPr>
              <w:t>азначения</w:t>
            </w:r>
          </w:p>
        </w:tc>
        <w:tc>
          <w:tcPr>
            <w:tcW w:w="3544" w:type="dxa"/>
            <w:shd w:val="clear" w:color="auto" w:fill="auto"/>
            <w:vAlign w:val="center"/>
          </w:tcPr>
          <w:p w:rsidR="003D7EC3" w:rsidRPr="00623A79" w:rsidRDefault="00623A79" w:rsidP="00961106">
            <w:pPr>
              <w:spacing w:after="0"/>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Обозначить контура участка месторождения, </w:t>
            </w:r>
            <w:proofErr w:type="spellStart"/>
            <w:r>
              <w:rPr>
                <w:rFonts w:ascii="Times New Roman" w:hAnsi="Times New Roman" w:cs="Times New Roman"/>
                <w:sz w:val="28"/>
                <w:szCs w:val="28"/>
                <w:lang w:eastAsia="ar-SA"/>
              </w:rPr>
              <w:t>недропользования</w:t>
            </w:r>
            <w:proofErr w:type="spellEnd"/>
            <w:r>
              <w:rPr>
                <w:rFonts w:ascii="Times New Roman" w:hAnsi="Times New Roman" w:cs="Times New Roman"/>
                <w:sz w:val="28"/>
                <w:szCs w:val="28"/>
                <w:lang w:eastAsia="ar-SA"/>
              </w:rPr>
              <w:t>*</w:t>
            </w:r>
            <w:r w:rsidR="00526235">
              <w:rPr>
                <w:rFonts w:ascii="Times New Roman" w:hAnsi="Times New Roman" w:cs="Times New Roman"/>
                <w:sz w:val="28"/>
                <w:szCs w:val="28"/>
                <w:lang w:eastAsia="ar-SA"/>
              </w:rPr>
              <w:t xml:space="preserve">, </w:t>
            </w:r>
            <w:r w:rsidR="00526235" w:rsidRPr="00526235">
              <w:rPr>
                <w:rFonts w:ascii="Times New Roman" w:hAnsi="Times New Roman" w:cs="Times New Roman"/>
                <w:color w:val="C00000"/>
                <w:sz w:val="28"/>
                <w:szCs w:val="28"/>
                <w:lang w:eastAsia="ar-SA"/>
              </w:rPr>
              <w:t xml:space="preserve">производственная территория </w:t>
            </w:r>
          </w:p>
        </w:tc>
      </w:tr>
      <w:tr w:rsidR="00AC34D2" w:rsidRPr="005F7D1A" w:rsidTr="00AC34D2">
        <w:tc>
          <w:tcPr>
            <w:tcW w:w="675" w:type="dxa"/>
            <w:shd w:val="clear" w:color="auto" w:fill="auto"/>
            <w:vAlign w:val="center"/>
          </w:tcPr>
          <w:p w:rsidR="00AC34D2" w:rsidRDefault="00AC34D2"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2694" w:type="dxa"/>
            <w:shd w:val="clear" w:color="auto" w:fill="auto"/>
            <w:vAlign w:val="center"/>
          </w:tcPr>
          <w:p w:rsidR="00AC34D2" w:rsidRPr="008D2852" w:rsidRDefault="00AC34D2" w:rsidP="003D7EC3">
            <w:pPr>
              <w:spacing w:after="0"/>
              <w:jc w:val="center"/>
              <w:rPr>
                <w:rFonts w:ascii="Times New Roman" w:hAnsi="Times New Roman" w:cs="Times New Roman"/>
                <w:color w:val="FF0000"/>
                <w:sz w:val="28"/>
                <w:szCs w:val="28"/>
                <w:lang w:eastAsia="ar-SA"/>
              </w:rPr>
            </w:pPr>
          </w:p>
        </w:tc>
        <w:tc>
          <w:tcPr>
            <w:tcW w:w="2976" w:type="dxa"/>
            <w:shd w:val="clear" w:color="auto" w:fill="auto"/>
            <w:vAlign w:val="center"/>
          </w:tcPr>
          <w:p w:rsidR="00AC34D2" w:rsidRPr="008D2852" w:rsidRDefault="00AC34D2" w:rsidP="00526235">
            <w:pPr>
              <w:widowControl w:val="0"/>
              <w:autoSpaceDE w:val="0"/>
              <w:autoSpaceDN w:val="0"/>
              <w:adjustRightInd w:val="0"/>
              <w:spacing w:after="0" w:line="240" w:lineRule="auto"/>
              <w:ind w:left="-108" w:right="-108"/>
              <w:jc w:val="center"/>
              <w:rPr>
                <w:rFonts w:ascii="Times New Roman" w:hAnsi="Times New Roman" w:cs="Times New Roman"/>
                <w:color w:val="FF0000"/>
                <w:sz w:val="28"/>
                <w:szCs w:val="28"/>
                <w:lang w:eastAsia="ar-SA"/>
              </w:rPr>
            </w:pPr>
          </w:p>
        </w:tc>
        <w:tc>
          <w:tcPr>
            <w:tcW w:w="3544" w:type="dxa"/>
            <w:shd w:val="clear" w:color="auto" w:fill="auto"/>
            <w:vAlign w:val="center"/>
          </w:tcPr>
          <w:p w:rsidR="00AC34D2" w:rsidRPr="008D2852" w:rsidRDefault="00AC34D2" w:rsidP="00961106">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Обозначить контура ЗСО трех источников водоснабжения «</w:t>
            </w:r>
            <w:proofErr w:type="spellStart"/>
            <w:r w:rsidRPr="008D2852">
              <w:rPr>
                <w:rFonts w:ascii="Times New Roman" w:hAnsi="Times New Roman" w:cs="Times New Roman"/>
                <w:color w:val="FF0000"/>
                <w:sz w:val="28"/>
                <w:szCs w:val="28"/>
                <w:lang w:eastAsia="ar-SA"/>
              </w:rPr>
              <w:t>ВиК</w:t>
            </w:r>
            <w:proofErr w:type="spellEnd"/>
            <w:r w:rsidRPr="008D2852">
              <w:rPr>
                <w:rFonts w:ascii="Times New Roman" w:hAnsi="Times New Roman" w:cs="Times New Roman"/>
                <w:color w:val="FF0000"/>
                <w:sz w:val="28"/>
                <w:szCs w:val="28"/>
                <w:lang w:eastAsia="ar-SA"/>
              </w:rPr>
              <w:t>»</w:t>
            </w:r>
          </w:p>
        </w:tc>
      </w:tr>
      <w:tr w:rsidR="00AC34D2" w:rsidRPr="005F7D1A" w:rsidTr="00AC34D2">
        <w:tc>
          <w:tcPr>
            <w:tcW w:w="675" w:type="dxa"/>
            <w:shd w:val="clear" w:color="auto" w:fill="auto"/>
            <w:vAlign w:val="center"/>
          </w:tcPr>
          <w:p w:rsidR="00AC34D2" w:rsidRDefault="00AC34D2"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5</w:t>
            </w:r>
          </w:p>
        </w:tc>
        <w:tc>
          <w:tcPr>
            <w:tcW w:w="2694" w:type="dxa"/>
            <w:shd w:val="clear" w:color="auto" w:fill="auto"/>
            <w:vAlign w:val="center"/>
          </w:tcPr>
          <w:p w:rsidR="00AC34D2" w:rsidRPr="008D2852" w:rsidRDefault="00AC34D2" w:rsidP="00AC34D2">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 xml:space="preserve">Часть земельного </w:t>
            </w:r>
            <w:r w:rsidRPr="008D2852">
              <w:rPr>
                <w:rFonts w:ascii="Times New Roman" w:hAnsi="Times New Roman" w:cs="Times New Roman"/>
                <w:color w:val="FF0000"/>
                <w:sz w:val="28"/>
                <w:szCs w:val="28"/>
                <w:lang w:eastAsia="ar-SA"/>
              </w:rPr>
              <w:lastRenderedPageBreak/>
              <w:t>участка с кадастровым номером 23:39:1002006:5</w:t>
            </w:r>
          </w:p>
        </w:tc>
        <w:tc>
          <w:tcPr>
            <w:tcW w:w="2976" w:type="dxa"/>
            <w:shd w:val="clear" w:color="auto" w:fill="auto"/>
            <w:vAlign w:val="center"/>
          </w:tcPr>
          <w:p w:rsidR="00AC34D2" w:rsidRPr="008D2852" w:rsidRDefault="00AC34D2" w:rsidP="00526235">
            <w:pPr>
              <w:widowControl w:val="0"/>
              <w:autoSpaceDE w:val="0"/>
              <w:autoSpaceDN w:val="0"/>
              <w:adjustRightInd w:val="0"/>
              <w:spacing w:after="0" w:line="240" w:lineRule="auto"/>
              <w:ind w:left="-108" w:right="-108"/>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lastRenderedPageBreak/>
              <w:t>производственная</w:t>
            </w:r>
          </w:p>
        </w:tc>
        <w:tc>
          <w:tcPr>
            <w:tcW w:w="3544" w:type="dxa"/>
            <w:shd w:val="clear" w:color="auto" w:fill="auto"/>
            <w:vAlign w:val="center"/>
          </w:tcPr>
          <w:p w:rsidR="00AC34D2" w:rsidRPr="008D2852" w:rsidRDefault="00AC34D2" w:rsidP="00961106">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общественно-деловая зона</w:t>
            </w:r>
          </w:p>
        </w:tc>
      </w:tr>
      <w:tr w:rsidR="00AC34D2" w:rsidRPr="005F7D1A" w:rsidTr="00AC34D2">
        <w:tc>
          <w:tcPr>
            <w:tcW w:w="675" w:type="dxa"/>
            <w:shd w:val="clear" w:color="auto" w:fill="auto"/>
            <w:vAlign w:val="center"/>
          </w:tcPr>
          <w:p w:rsidR="00AC34D2" w:rsidRDefault="00B33EBD"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6</w:t>
            </w:r>
          </w:p>
        </w:tc>
        <w:tc>
          <w:tcPr>
            <w:tcW w:w="2694" w:type="dxa"/>
            <w:shd w:val="clear" w:color="auto" w:fill="auto"/>
            <w:vAlign w:val="center"/>
          </w:tcPr>
          <w:p w:rsidR="00AC34D2" w:rsidRPr="008D2852" w:rsidRDefault="00AC34D2" w:rsidP="00AC34D2">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земельный участок с кадастровым номером 23:39:1001008:137</w:t>
            </w:r>
          </w:p>
        </w:tc>
        <w:tc>
          <w:tcPr>
            <w:tcW w:w="2976" w:type="dxa"/>
            <w:shd w:val="clear" w:color="auto" w:fill="auto"/>
            <w:vAlign w:val="center"/>
          </w:tcPr>
          <w:p w:rsidR="00AC34D2" w:rsidRPr="008D2852" w:rsidRDefault="00B33EBD" w:rsidP="00526235">
            <w:pPr>
              <w:widowControl w:val="0"/>
              <w:autoSpaceDE w:val="0"/>
              <w:autoSpaceDN w:val="0"/>
              <w:adjustRightInd w:val="0"/>
              <w:spacing w:after="0" w:line="240" w:lineRule="auto"/>
              <w:ind w:left="-108" w:right="-108"/>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сельскохозяйственного использования</w:t>
            </w:r>
          </w:p>
        </w:tc>
        <w:tc>
          <w:tcPr>
            <w:tcW w:w="3544" w:type="dxa"/>
            <w:shd w:val="clear" w:color="auto" w:fill="auto"/>
            <w:vAlign w:val="center"/>
          </w:tcPr>
          <w:p w:rsidR="00AC34D2" w:rsidRDefault="00B33EBD" w:rsidP="00961106">
            <w:pPr>
              <w:spacing w:after="0"/>
              <w:jc w:val="center"/>
              <w:rPr>
                <w:rFonts w:ascii="Times New Roman" w:hAnsi="Times New Roman" w:cs="Times New Roman"/>
                <w:sz w:val="28"/>
                <w:szCs w:val="28"/>
                <w:lang w:eastAsia="ar-SA"/>
              </w:rPr>
            </w:pPr>
            <w:r w:rsidRPr="008F1E19">
              <w:rPr>
                <w:rFonts w:ascii="Times New Roman" w:hAnsi="Times New Roman" w:cs="Times New Roman"/>
                <w:color w:val="C00000"/>
                <w:sz w:val="28"/>
                <w:szCs w:val="28"/>
                <w:lang w:eastAsia="ar-SA"/>
              </w:rPr>
              <w:t>общественно-деловая зона</w:t>
            </w:r>
          </w:p>
        </w:tc>
      </w:tr>
      <w:tr w:rsidR="00AC34D2" w:rsidRPr="005F7D1A" w:rsidTr="00AC34D2">
        <w:tc>
          <w:tcPr>
            <w:tcW w:w="675" w:type="dxa"/>
            <w:shd w:val="clear" w:color="auto" w:fill="auto"/>
            <w:vAlign w:val="center"/>
          </w:tcPr>
          <w:p w:rsidR="00AC34D2" w:rsidRDefault="00B33EBD"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p>
        </w:tc>
        <w:tc>
          <w:tcPr>
            <w:tcW w:w="2694" w:type="dxa"/>
            <w:shd w:val="clear" w:color="auto" w:fill="auto"/>
            <w:vAlign w:val="center"/>
          </w:tcPr>
          <w:p w:rsidR="00AC34D2" w:rsidRPr="008D2852" w:rsidRDefault="00AC34D2" w:rsidP="003D7EC3">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 xml:space="preserve">земельный участок с кадастровым номером </w:t>
            </w:r>
          </w:p>
          <w:p w:rsidR="00AC34D2" w:rsidRPr="008D2852" w:rsidRDefault="00AC34D2" w:rsidP="00AC34D2">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23:39: 1001008:141</w:t>
            </w:r>
          </w:p>
        </w:tc>
        <w:tc>
          <w:tcPr>
            <w:tcW w:w="2976" w:type="dxa"/>
            <w:shd w:val="clear" w:color="auto" w:fill="auto"/>
            <w:vAlign w:val="center"/>
          </w:tcPr>
          <w:p w:rsidR="00AC34D2" w:rsidRPr="008D2852" w:rsidRDefault="00B33EBD" w:rsidP="00526235">
            <w:pPr>
              <w:widowControl w:val="0"/>
              <w:autoSpaceDE w:val="0"/>
              <w:autoSpaceDN w:val="0"/>
              <w:adjustRightInd w:val="0"/>
              <w:spacing w:after="0" w:line="240" w:lineRule="auto"/>
              <w:ind w:left="-108" w:right="-108"/>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сельскохозяйственного использования</w:t>
            </w:r>
          </w:p>
        </w:tc>
        <w:tc>
          <w:tcPr>
            <w:tcW w:w="3544" w:type="dxa"/>
            <w:shd w:val="clear" w:color="auto" w:fill="auto"/>
            <w:vAlign w:val="center"/>
          </w:tcPr>
          <w:p w:rsidR="00AC34D2" w:rsidRDefault="00B33EBD" w:rsidP="00961106">
            <w:pPr>
              <w:spacing w:after="0"/>
              <w:jc w:val="center"/>
              <w:rPr>
                <w:rFonts w:ascii="Times New Roman" w:hAnsi="Times New Roman" w:cs="Times New Roman"/>
                <w:sz w:val="28"/>
                <w:szCs w:val="28"/>
                <w:lang w:eastAsia="ar-SA"/>
              </w:rPr>
            </w:pPr>
            <w:r w:rsidRPr="008F1E19">
              <w:rPr>
                <w:rFonts w:ascii="Times New Roman" w:hAnsi="Times New Roman" w:cs="Times New Roman"/>
                <w:color w:val="C00000"/>
                <w:sz w:val="28"/>
                <w:szCs w:val="28"/>
                <w:lang w:eastAsia="ar-SA"/>
              </w:rPr>
              <w:t>общественно-деловая зона</w:t>
            </w:r>
          </w:p>
        </w:tc>
      </w:tr>
      <w:tr w:rsidR="00AC34D2" w:rsidRPr="005F7D1A" w:rsidTr="00AC34D2">
        <w:tc>
          <w:tcPr>
            <w:tcW w:w="675" w:type="dxa"/>
            <w:shd w:val="clear" w:color="auto" w:fill="auto"/>
            <w:vAlign w:val="center"/>
          </w:tcPr>
          <w:p w:rsidR="00AC34D2" w:rsidRDefault="00B33EBD" w:rsidP="003D7EC3">
            <w:pPr>
              <w:spacing w:after="0"/>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p>
        </w:tc>
        <w:tc>
          <w:tcPr>
            <w:tcW w:w="2694" w:type="dxa"/>
            <w:shd w:val="clear" w:color="auto" w:fill="auto"/>
            <w:vAlign w:val="center"/>
          </w:tcPr>
          <w:p w:rsidR="00AC34D2" w:rsidRPr="008D2852" w:rsidRDefault="00AC34D2" w:rsidP="003D7EC3">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 xml:space="preserve">земельный участок с кадастровым номером </w:t>
            </w:r>
          </w:p>
          <w:p w:rsidR="00AC34D2" w:rsidRPr="008D2852" w:rsidRDefault="00AC34D2" w:rsidP="00AC34D2">
            <w:pPr>
              <w:spacing w:after="0"/>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23:39: 1001008:142</w:t>
            </w:r>
          </w:p>
        </w:tc>
        <w:tc>
          <w:tcPr>
            <w:tcW w:w="2976" w:type="dxa"/>
            <w:shd w:val="clear" w:color="auto" w:fill="auto"/>
            <w:vAlign w:val="center"/>
          </w:tcPr>
          <w:p w:rsidR="00AC34D2" w:rsidRPr="008D2852" w:rsidRDefault="00B33EBD" w:rsidP="00526235">
            <w:pPr>
              <w:widowControl w:val="0"/>
              <w:autoSpaceDE w:val="0"/>
              <w:autoSpaceDN w:val="0"/>
              <w:adjustRightInd w:val="0"/>
              <w:spacing w:after="0" w:line="240" w:lineRule="auto"/>
              <w:ind w:left="-108" w:right="-108"/>
              <w:jc w:val="center"/>
              <w:rPr>
                <w:rFonts w:ascii="Times New Roman" w:hAnsi="Times New Roman" w:cs="Times New Roman"/>
                <w:color w:val="FF0000"/>
                <w:sz w:val="28"/>
                <w:szCs w:val="28"/>
                <w:lang w:eastAsia="ar-SA"/>
              </w:rPr>
            </w:pPr>
            <w:r w:rsidRPr="008D2852">
              <w:rPr>
                <w:rFonts w:ascii="Times New Roman" w:hAnsi="Times New Roman" w:cs="Times New Roman"/>
                <w:color w:val="FF0000"/>
                <w:sz w:val="28"/>
                <w:szCs w:val="28"/>
                <w:lang w:eastAsia="ar-SA"/>
              </w:rPr>
              <w:t>сельскохозяйственного использования</w:t>
            </w:r>
          </w:p>
        </w:tc>
        <w:tc>
          <w:tcPr>
            <w:tcW w:w="3544" w:type="dxa"/>
            <w:shd w:val="clear" w:color="auto" w:fill="auto"/>
            <w:vAlign w:val="center"/>
          </w:tcPr>
          <w:p w:rsidR="00AC34D2" w:rsidRDefault="00B33EBD" w:rsidP="00961106">
            <w:pPr>
              <w:spacing w:after="0"/>
              <w:jc w:val="center"/>
              <w:rPr>
                <w:rFonts w:ascii="Times New Roman" w:hAnsi="Times New Roman" w:cs="Times New Roman"/>
                <w:sz w:val="28"/>
                <w:szCs w:val="28"/>
                <w:lang w:eastAsia="ar-SA"/>
              </w:rPr>
            </w:pPr>
            <w:r w:rsidRPr="008F1E19">
              <w:rPr>
                <w:rFonts w:ascii="Times New Roman" w:hAnsi="Times New Roman" w:cs="Times New Roman"/>
                <w:color w:val="C00000"/>
                <w:sz w:val="28"/>
                <w:szCs w:val="28"/>
                <w:lang w:eastAsia="ar-SA"/>
              </w:rPr>
              <w:t>общественно-деловая зона</w:t>
            </w:r>
          </w:p>
        </w:tc>
      </w:tr>
    </w:tbl>
    <w:p w:rsidR="001D1CE5" w:rsidRPr="00694BAD" w:rsidRDefault="001D1CE5" w:rsidP="001D1CE5">
      <w:pPr>
        <w:spacing w:after="0"/>
        <w:ind w:firstLine="709"/>
        <w:jc w:val="both"/>
        <w:rPr>
          <w:rFonts w:ascii="Times New Roman" w:hAnsi="Times New Roman" w:cs="Times New Roman"/>
          <w:sz w:val="28"/>
          <w:szCs w:val="28"/>
          <w:lang w:eastAsia="ar-SA"/>
        </w:rPr>
      </w:pPr>
      <w:r w:rsidRPr="00694BAD">
        <w:rPr>
          <w:rFonts w:ascii="Times New Roman" w:hAnsi="Times New Roman" w:cs="Times New Roman"/>
          <w:i/>
          <w:sz w:val="28"/>
          <w:szCs w:val="28"/>
          <w:lang w:eastAsia="ar-SA"/>
        </w:rPr>
        <w:t>Примечание:</w:t>
      </w:r>
      <w:r w:rsidRPr="00694BAD">
        <w:rPr>
          <w:rFonts w:ascii="Times New Roman" w:hAnsi="Times New Roman" w:cs="Times New Roman"/>
          <w:sz w:val="28"/>
          <w:szCs w:val="28"/>
          <w:lang w:eastAsia="ar-SA"/>
        </w:rPr>
        <w:t xml:space="preserve"> </w:t>
      </w:r>
    </w:p>
    <w:p w:rsidR="001D1CE5" w:rsidRPr="003A2FD3" w:rsidRDefault="001D1CE5" w:rsidP="001D1CE5">
      <w:pPr>
        <w:spacing w:after="0"/>
        <w:ind w:right="-1" w:firstLine="709"/>
        <w:jc w:val="both"/>
        <w:rPr>
          <w:rFonts w:ascii="Times New Roman" w:hAnsi="Times New Roman" w:cs="Times New Roman"/>
          <w:color w:val="C00000"/>
          <w:sz w:val="26"/>
          <w:szCs w:val="26"/>
          <w:lang w:eastAsia="ar-SA"/>
        </w:rPr>
      </w:pPr>
      <w:proofErr w:type="gramStart"/>
      <w:r w:rsidRPr="003A2FD3">
        <w:rPr>
          <w:rFonts w:ascii="Times New Roman" w:hAnsi="Times New Roman" w:cs="Times New Roman"/>
          <w:color w:val="C00000"/>
          <w:sz w:val="26"/>
          <w:szCs w:val="26"/>
          <w:lang w:eastAsia="ar-SA"/>
        </w:rPr>
        <w:t xml:space="preserve">1.Развитие поселка Южный настоящим проектом </w:t>
      </w:r>
      <w:r w:rsidR="008E58FD" w:rsidRPr="003A2FD3">
        <w:rPr>
          <w:rFonts w:ascii="Times New Roman" w:eastAsia="Arial Unicode MS" w:hAnsi="Times New Roman" w:cs="Times New Roman"/>
          <w:bCs/>
          <w:color w:val="C00000"/>
          <w:sz w:val="26"/>
          <w:szCs w:val="26"/>
        </w:rPr>
        <w:t xml:space="preserve">внесения изменений в генеральный план  </w:t>
      </w:r>
      <w:r w:rsidRPr="003A2FD3">
        <w:rPr>
          <w:rFonts w:ascii="Times New Roman" w:hAnsi="Times New Roman" w:cs="Times New Roman"/>
          <w:color w:val="C00000"/>
          <w:sz w:val="26"/>
          <w:szCs w:val="26"/>
          <w:lang w:eastAsia="ar-SA"/>
        </w:rPr>
        <w:t>предусматривается в проектных границах: с включением земельных участков с кадастровыми номерами: 23:39:1002006:4 и 23:39:1002006:5 в границы населенного пункта для индивидуального жилищного строительства</w:t>
      </w:r>
      <w:r w:rsidR="008E58FD" w:rsidRPr="003A2FD3">
        <w:rPr>
          <w:rFonts w:ascii="Times New Roman" w:hAnsi="Times New Roman" w:cs="Times New Roman"/>
          <w:color w:val="C00000"/>
          <w:sz w:val="26"/>
          <w:szCs w:val="26"/>
          <w:lang w:eastAsia="ar-SA"/>
        </w:rPr>
        <w:t xml:space="preserve"> и исключением земельного участка с кадастровым номером: 23:39:0000000:2141</w:t>
      </w:r>
      <w:r w:rsidRPr="003A2FD3">
        <w:rPr>
          <w:rFonts w:ascii="Times New Roman" w:hAnsi="Times New Roman" w:cs="Times New Roman"/>
          <w:color w:val="C00000"/>
          <w:sz w:val="26"/>
          <w:szCs w:val="26"/>
          <w:lang w:eastAsia="ar-SA"/>
        </w:rPr>
        <w:t>.</w:t>
      </w:r>
      <w:proofErr w:type="gramEnd"/>
      <w:r w:rsidRPr="003A2FD3">
        <w:rPr>
          <w:rFonts w:ascii="Times New Roman" w:hAnsi="Times New Roman" w:cs="Times New Roman"/>
          <w:color w:val="C00000"/>
          <w:sz w:val="26"/>
          <w:szCs w:val="26"/>
          <w:lang w:eastAsia="ar-SA"/>
        </w:rPr>
        <w:t xml:space="preserve"> Площадь поселка Южный в планируемых границах составляет 8</w:t>
      </w:r>
      <w:r w:rsidR="00502CD8" w:rsidRPr="003A2FD3">
        <w:rPr>
          <w:rFonts w:ascii="Times New Roman" w:hAnsi="Times New Roman" w:cs="Times New Roman"/>
          <w:color w:val="C00000"/>
          <w:sz w:val="26"/>
          <w:szCs w:val="26"/>
          <w:lang w:eastAsia="ar-SA"/>
        </w:rPr>
        <w:t>07</w:t>
      </w:r>
      <w:r w:rsidRPr="003A2FD3">
        <w:rPr>
          <w:rFonts w:ascii="Times New Roman" w:hAnsi="Times New Roman" w:cs="Times New Roman"/>
          <w:color w:val="C00000"/>
          <w:sz w:val="26"/>
          <w:szCs w:val="26"/>
          <w:lang w:eastAsia="ar-SA"/>
        </w:rPr>
        <w:t>,</w:t>
      </w:r>
      <w:r w:rsidR="00502CD8" w:rsidRPr="003A2FD3">
        <w:rPr>
          <w:rFonts w:ascii="Times New Roman" w:hAnsi="Times New Roman" w:cs="Times New Roman"/>
          <w:color w:val="C00000"/>
          <w:sz w:val="26"/>
          <w:szCs w:val="26"/>
          <w:lang w:eastAsia="ar-SA"/>
        </w:rPr>
        <w:t>48</w:t>
      </w:r>
      <w:r w:rsidRPr="003A2FD3">
        <w:rPr>
          <w:rFonts w:ascii="Times New Roman" w:hAnsi="Times New Roman" w:cs="Times New Roman"/>
          <w:color w:val="C00000"/>
          <w:sz w:val="26"/>
          <w:szCs w:val="26"/>
          <w:lang w:eastAsia="ar-SA"/>
        </w:rPr>
        <w:t xml:space="preserve"> га.</w:t>
      </w:r>
    </w:p>
    <w:p w:rsidR="00502CD8" w:rsidRPr="003A2FD3" w:rsidRDefault="001D1CE5" w:rsidP="00502CD8">
      <w:pPr>
        <w:spacing w:after="0"/>
        <w:ind w:right="-1" w:firstLine="709"/>
        <w:jc w:val="both"/>
        <w:rPr>
          <w:rFonts w:ascii="Times New Roman" w:hAnsi="Times New Roman" w:cs="Times New Roman"/>
          <w:color w:val="C00000"/>
          <w:sz w:val="26"/>
          <w:szCs w:val="26"/>
          <w:lang w:eastAsia="ar-SA"/>
        </w:rPr>
      </w:pPr>
      <w:r w:rsidRPr="003A2FD3">
        <w:rPr>
          <w:rFonts w:ascii="Times New Roman" w:hAnsi="Times New Roman" w:cs="Times New Roman"/>
          <w:color w:val="C00000"/>
          <w:sz w:val="26"/>
          <w:szCs w:val="26"/>
          <w:lang w:eastAsia="ar-SA"/>
        </w:rPr>
        <w:t xml:space="preserve">2. </w:t>
      </w:r>
      <w:proofErr w:type="gramStart"/>
      <w:r w:rsidRPr="003A2FD3">
        <w:rPr>
          <w:rFonts w:ascii="Times New Roman" w:hAnsi="Times New Roman" w:cs="Times New Roman"/>
          <w:color w:val="C00000"/>
          <w:sz w:val="26"/>
          <w:szCs w:val="26"/>
          <w:lang w:eastAsia="ar-SA"/>
        </w:rPr>
        <w:t xml:space="preserve">Развитие поселка Новый настоящим проектом </w:t>
      </w:r>
      <w:r w:rsidR="008E58FD" w:rsidRPr="003A2FD3">
        <w:rPr>
          <w:rFonts w:ascii="Times New Roman" w:eastAsia="Arial Unicode MS" w:hAnsi="Times New Roman" w:cs="Times New Roman"/>
          <w:bCs/>
          <w:color w:val="C00000"/>
          <w:sz w:val="26"/>
          <w:szCs w:val="26"/>
        </w:rPr>
        <w:t xml:space="preserve">внесения изменений в генеральный план  </w:t>
      </w:r>
      <w:r w:rsidRPr="003A2FD3">
        <w:rPr>
          <w:rFonts w:ascii="Times New Roman" w:hAnsi="Times New Roman" w:cs="Times New Roman"/>
          <w:color w:val="C00000"/>
          <w:sz w:val="26"/>
          <w:szCs w:val="26"/>
          <w:lang w:eastAsia="ar-SA"/>
        </w:rPr>
        <w:t xml:space="preserve">предусматривается в </w:t>
      </w:r>
      <w:r w:rsidR="007803E8" w:rsidRPr="003A2FD3">
        <w:rPr>
          <w:rFonts w:ascii="Times New Roman" w:hAnsi="Times New Roman" w:cs="Times New Roman"/>
          <w:color w:val="C00000"/>
          <w:sz w:val="26"/>
          <w:szCs w:val="26"/>
          <w:lang w:eastAsia="ar-SA"/>
        </w:rPr>
        <w:t>проектны</w:t>
      </w:r>
      <w:r w:rsidR="008E58FD" w:rsidRPr="003A2FD3">
        <w:rPr>
          <w:rFonts w:ascii="Times New Roman" w:hAnsi="Times New Roman" w:cs="Times New Roman"/>
          <w:color w:val="C00000"/>
          <w:sz w:val="26"/>
          <w:szCs w:val="26"/>
          <w:lang w:eastAsia="ar-SA"/>
        </w:rPr>
        <w:t>х</w:t>
      </w:r>
      <w:r w:rsidRPr="003A2FD3">
        <w:rPr>
          <w:rFonts w:ascii="Times New Roman" w:hAnsi="Times New Roman" w:cs="Times New Roman"/>
          <w:color w:val="C00000"/>
          <w:sz w:val="26"/>
          <w:szCs w:val="26"/>
          <w:lang w:eastAsia="ar-SA"/>
        </w:rPr>
        <w:t xml:space="preserve"> границах</w:t>
      </w:r>
      <w:r w:rsidR="007803E8" w:rsidRPr="003A2FD3">
        <w:rPr>
          <w:rFonts w:ascii="Times New Roman" w:hAnsi="Times New Roman" w:cs="Times New Roman"/>
          <w:color w:val="C00000"/>
          <w:sz w:val="26"/>
          <w:szCs w:val="26"/>
          <w:lang w:eastAsia="ar-SA"/>
        </w:rPr>
        <w:t xml:space="preserve"> с учетом устранения некоторых пересечений</w:t>
      </w:r>
      <w:r w:rsidR="008E58FD" w:rsidRPr="003A2FD3">
        <w:rPr>
          <w:rFonts w:ascii="Times New Roman" w:hAnsi="Times New Roman" w:cs="Times New Roman"/>
          <w:color w:val="C00000"/>
          <w:sz w:val="26"/>
          <w:szCs w:val="26"/>
          <w:lang w:eastAsia="ar-SA"/>
        </w:rPr>
        <w:t>.</w:t>
      </w:r>
      <w:proofErr w:type="gramEnd"/>
      <w:r w:rsidR="00502CD8" w:rsidRPr="003A2FD3">
        <w:rPr>
          <w:rFonts w:ascii="Times New Roman" w:hAnsi="Times New Roman" w:cs="Times New Roman"/>
          <w:color w:val="C00000"/>
          <w:sz w:val="26"/>
          <w:szCs w:val="26"/>
          <w:lang w:eastAsia="ar-SA"/>
        </w:rPr>
        <w:t xml:space="preserve"> Площадь поселка Новый в планируемых границах составляет 457,39 га.</w:t>
      </w:r>
    </w:p>
    <w:p w:rsidR="00E04CA4" w:rsidRPr="003A2FD3" w:rsidRDefault="001D1CE5" w:rsidP="00E04CA4">
      <w:pPr>
        <w:spacing w:after="0"/>
        <w:ind w:right="-1" w:firstLine="709"/>
        <w:jc w:val="both"/>
        <w:rPr>
          <w:rFonts w:ascii="Times New Roman" w:hAnsi="Times New Roman" w:cs="Times New Roman"/>
          <w:color w:val="C00000"/>
          <w:sz w:val="26"/>
          <w:szCs w:val="26"/>
          <w:lang w:eastAsia="ar-SA"/>
        </w:rPr>
      </w:pPr>
      <w:r w:rsidRPr="003A2FD3">
        <w:rPr>
          <w:rFonts w:ascii="Times New Roman" w:eastAsia="Arial Unicode MS" w:hAnsi="Times New Roman" w:cs="Times New Roman"/>
          <w:bCs/>
          <w:color w:val="C00000"/>
          <w:sz w:val="26"/>
          <w:szCs w:val="26"/>
        </w:rPr>
        <w:t xml:space="preserve">3. Границы населенного пункта поселок Заречный настоящим проектом внесения изменений в генеральный план  </w:t>
      </w:r>
      <w:r w:rsidR="008E58FD" w:rsidRPr="003A2FD3">
        <w:rPr>
          <w:rFonts w:ascii="Times New Roman" w:hAnsi="Times New Roman" w:cs="Times New Roman"/>
          <w:color w:val="C00000"/>
          <w:sz w:val="26"/>
          <w:szCs w:val="26"/>
          <w:lang w:eastAsia="ar-SA"/>
        </w:rPr>
        <w:t>предусматривается в проектных границах: с включением земельн</w:t>
      </w:r>
      <w:r w:rsidR="00B95588" w:rsidRPr="003A2FD3">
        <w:rPr>
          <w:rFonts w:ascii="Times New Roman" w:hAnsi="Times New Roman" w:cs="Times New Roman"/>
          <w:color w:val="C00000"/>
          <w:sz w:val="26"/>
          <w:szCs w:val="26"/>
          <w:lang w:eastAsia="ar-SA"/>
        </w:rPr>
        <w:t>ого</w:t>
      </w:r>
      <w:r w:rsidR="008E58FD" w:rsidRPr="003A2FD3">
        <w:rPr>
          <w:rFonts w:ascii="Times New Roman" w:hAnsi="Times New Roman" w:cs="Times New Roman"/>
          <w:color w:val="C00000"/>
          <w:sz w:val="26"/>
          <w:szCs w:val="26"/>
          <w:lang w:eastAsia="ar-SA"/>
        </w:rPr>
        <w:t xml:space="preserve"> участк</w:t>
      </w:r>
      <w:r w:rsidR="00B95588" w:rsidRPr="003A2FD3">
        <w:rPr>
          <w:rFonts w:ascii="Times New Roman" w:hAnsi="Times New Roman" w:cs="Times New Roman"/>
          <w:color w:val="C00000"/>
          <w:sz w:val="26"/>
          <w:szCs w:val="26"/>
          <w:lang w:eastAsia="ar-SA"/>
        </w:rPr>
        <w:t>а</w:t>
      </w:r>
      <w:r w:rsidR="008E58FD" w:rsidRPr="003A2FD3">
        <w:rPr>
          <w:rFonts w:ascii="Times New Roman" w:hAnsi="Times New Roman" w:cs="Times New Roman"/>
          <w:color w:val="C00000"/>
          <w:sz w:val="26"/>
          <w:szCs w:val="26"/>
          <w:lang w:eastAsia="ar-SA"/>
        </w:rPr>
        <w:t xml:space="preserve"> с кадастровым номер</w:t>
      </w:r>
      <w:r w:rsidR="00B95588" w:rsidRPr="003A2FD3">
        <w:rPr>
          <w:rFonts w:ascii="Times New Roman" w:hAnsi="Times New Roman" w:cs="Times New Roman"/>
          <w:color w:val="C00000"/>
          <w:sz w:val="26"/>
          <w:szCs w:val="26"/>
          <w:lang w:eastAsia="ar-SA"/>
        </w:rPr>
        <w:t>о</w:t>
      </w:r>
      <w:r w:rsidR="008E58FD" w:rsidRPr="003A2FD3">
        <w:rPr>
          <w:rFonts w:ascii="Times New Roman" w:hAnsi="Times New Roman" w:cs="Times New Roman"/>
          <w:color w:val="C00000"/>
          <w:sz w:val="26"/>
          <w:szCs w:val="26"/>
          <w:lang w:eastAsia="ar-SA"/>
        </w:rPr>
        <w:t>м 23:39:1001001:50</w:t>
      </w:r>
      <w:r w:rsidRPr="003A2FD3">
        <w:rPr>
          <w:rFonts w:ascii="Times New Roman" w:hAnsi="Times New Roman" w:cs="Times New Roman"/>
          <w:color w:val="C00000"/>
          <w:sz w:val="26"/>
          <w:szCs w:val="26"/>
          <w:lang w:eastAsia="ar-SA"/>
        </w:rPr>
        <w:t>.</w:t>
      </w:r>
      <w:r w:rsidR="00E04CA4" w:rsidRPr="003A2FD3">
        <w:rPr>
          <w:rFonts w:ascii="Times New Roman" w:hAnsi="Times New Roman" w:cs="Times New Roman"/>
          <w:color w:val="C00000"/>
          <w:sz w:val="26"/>
          <w:szCs w:val="26"/>
          <w:lang w:eastAsia="ar-SA"/>
        </w:rPr>
        <w:t xml:space="preserve"> Площадь поселка </w:t>
      </w:r>
      <w:r w:rsidR="00C27973" w:rsidRPr="003A2FD3">
        <w:rPr>
          <w:rFonts w:ascii="Times New Roman" w:hAnsi="Times New Roman" w:cs="Times New Roman"/>
          <w:color w:val="C00000"/>
          <w:sz w:val="26"/>
          <w:szCs w:val="26"/>
          <w:lang w:eastAsia="ar-SA"/>
        </w:rPr>
        <w:t>Заречн</w:t>
      </w:r>
      <w:r w:rsidR="00E04CA4" w:rsidRPr="003A2FD3">
        <w:rPr>
          <w:rFonts w:ascii="Times New Roman" w:hAnsi="Times New Roman" w:cs="Times New Roman"/>
          <w:color w:val="C00000"/>
          <w:sz w:val="26"/>
          <w:szCs w:val="26"/>
          <w:lang w:eastAsia="ar-SA"/>
        </w:rPr>
        <w:t xml:space="preserve">ый в планируемых границах составляет </w:t>
      </w:r>
      <w:r w:rsidR="00502CD8" w:rsidRPr="003A2FD3">
        <w:rPr>
          <w:rFonts w:ascii="Times New Roman" w:hAnsi="Times New Roman" w:cs="Times New Roman"/>
          <w:color w:val="C00000"/>
          <w:sz w:val="26"/>
          <w:szCs w:val="26"/>
          <w:lang w:eastAsia="ar-SA"/>
        </w:rPr>
        <w:t>657</w:t>
      </w:r>
      <w:r w:rsidR="00E04CA4" w:rsidRPr="003A2FD3">
        <w:rPr>
          <w:rFonts w:ascii="Times New Roman" w:hAnsi="Times New Roman" w:cs="Times New Roman"/>
          <w:color w:val="C00000"/>
          <w:sz w:val="26"/>
          <w:szCs w:val="26"/>
          <w:lang w:eastAsia="ar-SA"/>
        </w:rPr>
        <w:t>,</w:t>
      </w:r>
      <w:r w:rsidR="00502CD8" w:rsidRPr="003A2FD3">
        <w:rPr>
          <w:rFonts w:ascii="Times New Roman" w:hAnsi="Times New Roman" w:cs="Times New Roman"/>
          <w:color w:val="C00000"/>
          <w:sz w:val="26"/>
          <w:szCs w:val="26"/>
          <w:lang w:eastAsia="ar-SA"/>
        </w:rPr>
        <w:t>5</w:t>
      </w:r>
      <w:r w:rsidR="00E04CA4" w:rsidRPr="003A2FD3">
        <w:rPr>
          <w:rFonts w:ascii="Times New Roman" w:hAnsi="Times New Roman" w:cs="Times New Roman"/>
          <w:color w:val="C00000"/>
          <w:sz w:val="26"/>
          <w:szCs w:val="26"/>
          <w:lang w:eastAsia="ar-SA"/>
        </w:rPr>
        <w:t>8 га.</w:t>
      </w:r>
    </w:p>
    <w:p w:rsidR="003D7EC3" w:rsidRDefault="00623A79" w:rsidP="005F7D1A">
      <w:pPr>
        <w:widowControl w:val="0"/>
        <w:suppressAutoHyphens/>
        <w:spacing w:after="0"/>
        <w:ind w:firstLine="709"/>
        <w:jc w:val="both"/>
        <w:rPr>
          <w:rFonts w:ascii="Times New Roman" w:hAnsi="Times New Roman" w:cs="Times New Roman"/>
          <w:i/>
          <w:sz w:val="28"/>
          <w:szCs w:val="28"/>
          <w:lang w:eastAsia="ar-SA"/>
        </w:rPr>
      </w:pPr>
      <w:r>
        <w:rPr>
          <w:rFonts w:ascii="Times New Roman" w:eastAsia="Arial Unicode MS" w:hAnsi="Times New Roman" w:cs="Times New Roman"/>
          <w:bCs/>
          <w:sz w:val="26"/>
          <w:szCs w:val="26"/>
        </w:rPr>
        <w:t>*</w:t>
      </w:r>
      <w:r w:rsidRPr="00623A79">
        <w:rPr>
          <w:rFonts w:ascii="Times New Roman" w:hAnsi="Times New Roman" w:cs="Times New Roman"/>
          <w:i/>
          <w:sz w:val="28"/>
          <w:szCs w:val="28"/>
          <w:lang w:eastAsia="ar-SA"/>
        </w:rPr>
        <w:t>Примечание.</w:t>
      </w:r>
    </w:p>
    <w:p w:rsidR="00623A79" w:rsidRDefault="00623A79" w:rsidP="005F7D1A">
      <w:pPr>
        <w:widowControl w:val="0"/>
        <w:suppressAutoHyphens/>
        <w:spacing w:after="0"/>
        <w:ind w:firstLine="709"/>
        <w:jc w:val="both"/>
        <w:rPr>
          <w:rFonts w:ascii="Times New Roman" w:hAnsi="Times New Roman" w:cs="Times New Roman"/>
          <w:i/>
          <w:sz w:val="28"/>
          <w:szCs w:val="28"/>
          <w:lang w:eastAsia="ar-SA"/>
        </w:rPr>
      </w:pPr>
      <w:r>
        <w:rPr>
          <w:rFonts w:ascii="Times New Roman" w:hAnsi="Times New Roman" w:cs="Times New Roman"/>
          <w:i/>
          <w:sz w:val="28"/>
          <w:szCs w:val="28"/>
          <w:lang w:eastAsia="ar-SA"/>
        </w:rPr>
        <w:t>Участок обозначен на основании заявления ОАО «</w:t>
      </w:r>
      <w:proofErr w:type="spellStart"/>
      <w:r>
        <w:rPr>
          <w:rFonts w:ascii="Times New Roman" w:hAnsi="Times New Roman" w:cs="Times New Roman"/>
          <w:i/>
          <w:sz w:val="28"/>
          <w:szCs w:val="28"/>
          <w:lang w:eastAsia="ar-SA"/>
        </w:rPr>
        <w:t>Белнеруд</w:t>
      </w:r>
      <w:proofErr w:type="spellEnd"/>
      <w:r>
        <w:rPr>
          <w:rFonts w:ascii="Times New Roman" w:hAnsi="Times New Roman" w:cs="Times New Roman"/>
          <w:i/>
          <w:sz w:val="28"/>
          <w:szCs w:val="28"/>
          <w:lang w:eastAsia="ar-SA"/>
        </w:rPr>
        <w:t xml:space="preserve">», лицензии на пользование недрами КРД 80747-ТР и договора от 28 ноября 2017 года с Министерством природных ресурсов Краснодарского края об условиях </w:t>
      </w:r>
      <w:r>
        <w:rPr>
          <w:rFonts w:ascii="Times New Roman" w:hAnsi="Times New Roman" w:cs="Times New Roman"/>
          <w:i/>
          <w:sz w:val="28"/>
          <w:szCs w:val="28"/>
          <w:lang w:eastAsia="ar-SA"/>
        </w:rPr>
        <w:lastRenderedPageBreak/>
        <w:t xml:space="preserve">пользования </w:t>
      </w:r>
      <w:proofErr w:type="spellStart"/>
      <w:r>
        <w:rPr>
          <w:rFonts w:ascii="Times New Roman" w:hAnsi="Times New Roman" w:cs="Times New Roman"/>
          <w:i/>
          <w:sz w:val="28"/>
          <w:szCs w:val="28"/>
          <w:lang w:eastAsia="ar-SA"/>
        </w:rPr>
        <w:t>участом</w:t>
      </w:r>
      <w:proofErr w:type="spellEnd"/>
      <w:r>
        <w:rPr>
          <w:rFonts w:ascii="Times New Roman" w:hAnsi="Times New Roman" w:cs="Times New Roman"/>
          <w:i/>
          <w:sz w:val="28"/>
          <w:szCs w:val="28"/>
          <w:lang w:eastAsia="ar-SA"/>
        </w:rPr>
        <w:t xml:space="preserve"> недр местного значения на Южном фланге Магистрального месторождения </w:t>
      </w:r>
      <w:proofErr w:type="spellStart"/>
      <w:r>
        <w:rPr>
          <w:rFonts w:ascii="Times New Roman" w:hAnsi="Times New Roman" w:cs="Times New Roman"/>
          <w:i/>
          <w:sz w:val="28"/>
          <w:szCs w:val="28"/>
          <w:lang w:eastAsia="ar-SA"/>
        </w:rPr>
        <w:t>Белореченского</w:t>
      </w:r>
      <w:proofErr w:type="spellEnd"/>
      <w:r>
        <w:rPr>
          <w:rFonts w:ascii="Times New Roman" w:hAnsi="Times New Roman" w:cs="Times New Roman"/>
          <w:i/>
          <w:sz w:val="28"/>
          <w:szCs w:val="28"/>
          <w:lang w:eastAsia="ar-SA"/>
        </w:rPr>
        <w:t xml:space="preserve"> района Краснодарского края для геологического изучения, разведки и добычи песчано-гравийной смеси.</w:t>
      </w:r>
    </w:p>
    <w:p w:rsidR="005F7D1A" w:rsidRPr="005F7D1A" w:rsidRDefault="005F7D1A" w:rsidP="005F7D1A">
      <w:pPr>
        <w:pageBreakBefore/>
        <w:tabs>
          <w:tab w:val="left" w:pos="9214"/>
        </w:tabs>
        <w:spacing w:after="0"/>
        <w:ind w:left="851"/>
        <w:jc w:val="center"/>
        <w:rPr>
          <w:rFonts w:ascii="Times New Roman" w:hAnsi="Times New Roman" w:cs="Times New Roman"/>
          <w:b/>
          <w:sz w:val="28"/>
          <w:szCs w:val="28"/>
        </w:rPr>
      </w:pPr>
      <w:r w:rsidRPr="005F7D1A">
        <w:rPr>
          <w:rFonts w:ascii="Times New Roman" w:hAnsi="Times New Roman" w:cs="Times New Roman"/>
          <w:b/>
          <w:sz w:val="28"/>
          <w:szCs w:val="28"/>
        </w:rPr>
        <w:lastRenderedPageBreak/>
        <w:t xml:space="preserve">(Основной чертеж) Генеральный план – ГП-1 </w:t>
      </w:r>
    </w:p>
    <w:p w:rsidR="005F7D1A" w:rsidRPr="005F7D1A" w:rsidRDefault="005F7D1A" w:rsidP="00304DF7">
      <w:pPr>
        <w:pStyle w:val="20"/>
        <w:rPr>
          <w:b/>
        </w:rPr>
      </w:pPr>
      <w:r w:rsidRPr="005F7D1A">
        <w:rPr>
          <w:b/>
        </w:rPr>
        <w:br w:type="page"/>
      </w:r>
      <w:bookmarkStart w:id="20" w:name="_Toc508956613"/>
      <w:r w:rsidRPr="005F7D1A">
        <w:rPr>
          <w:b/>
        </w:rPr>
        <w:lastRenderedPageBreak/>
        <w:t>5.2. Функциональное зонирование</w:t>
      </w:r>
      <w:bookmarkEnd w:id="20"/>
      <w:r w:rsidRPr="005F7D1A">
        <w:rPr>
          <w:b/>
        </w:rPr>
        <w:t xml:space="preserve">  </w:t>
      </w:r>
    </w:p>
    <w:p w:rsidR="005F7D1A" w:rsidRPr="005F7D1A" w:rsidRDefault="005F7D1A" w:rsidP="005F7D1A">
      <w:pPr>
        <w:spacing w:after="0"/>
        <w:ind w:right="-1" w:firstLine="709"/>
        <w:jc w:val="center"/>
        <w:rPr>
          <w:rFonts w:ascii="Times New Roman" w:hAnsi="Times New Roman" w:cs="Times New Roman"/>
          <w:b/>
          <w:sz w:val="28"/>
        </w:rPr>
      </w:pPr>
    </w:p>
    <w:p w:rsidR="005F7D1A" w:rsidRPr="005F7D1A" w:rsidRDefault="005F7D1A" w:rsidP="002419B3">
      <w:pPr>
        <w:pStyle w:val="30"/>
        <w:rPr>
          <w:b/>
        </w:rPr>
      </w:pPr>
      <w:bookmarkStart w:id="21" w:name="_Toc508956614"/>
      <w:r w:rsidRPr="005F7D1A">
        <w:rPr>
          <w:b/>
        </w:rPr>
        <w:t>5.2.1. Параметры  и характеристика функциональных зон, сведения о планируемых в них объектах регионального и местного значения</w:t>
      </w:r>
      <w:bookmarkEnd w:id="21"/>
      <w:r w:rsidRPr="005F7D1A">
        <w:rPr>
          <w:b/>
        </w:rPr>
        <w:t xml:space="preserve"> </w:t>
      </w:r>
    </w:p>
    <w:p w:rsidR="005F7D1A" w:rsidRPr="005F7D1A" w:rsidRDefault="005F7D1A" w:rsidP="005F7D1A">
      <w:pPr>
        <w:spacing w:after="0"/>
        <w:ind w:right="-142"/>
        <w:jc w:val="center"/>
        <w:rPr>
          <w:rFonts w:ascii="Times New Roman" w:hAnsi="Times New Roman" w:cs="Times New Roman"/>
          <w:b/>
          <w:sz w:val="28"/>
        </w:rPr>
      </w:pPr>
    </w:p>
    <w:p w:rsidR="005F7D1A" w:rsidRPr="005F7D1A" w:rsidRDefault="005F7D1A" w:rsidP="002419B3">
      <w:pPr>
        <w:spacing w:after="0"/>
        <w:jc w:val="center"/>
        <w:rPr>
          <w:rFonts w:ascii="Times New Roman" w:hAnsi="Times New Roman" w:cs="Times New Roman"/>
          <w:b/>
          <w:sz w:val="28"/>
        </w:rPr>
      </w:pPr>
      <w:r w:rsidRPr="005F7D1A">
        <w:rPr>
          <w:rFonts w:ascii="Times New Roman" w:hAnsi="Times New Roman" w:cs="Times New Roman"/>
          <w:b/>
          <w:sz w:val="28"/>
        </w:rPr>
        <w:t>Общие сведения</w:t>
      </w:r>
    </w:p>
    <w:p w:rsidR="005F7D1A" w:rsidRPr="005F7D1A" w:rsidRDefault="005F7D1A" w:rsidP="002419B3">
      <w:pPr>
        <w:spacing w:after="0"/>
        <w:ind w:right="-142"/>
        <w:jc w:val="center"/>
        <w:rPr>
          <w:rFonts w:ascii="Times New Roman" w:hAnsi="Times New Roman" w:cs="Times New Roman"/>
          <w:b/>
          <w:sz w:val="28"/>
        </w:rPr>
      </w:pP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Основной составляющей документов территориального планирования - в данном случае проекта генерального плана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 является функциональное зонирование с определением видов градостроительного использования установленных зон, параметров планируемого развития и ограничений на их использование.</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Основными целями функционального зонирования, утверждаемого в данном генеральном плане, являются:</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установление назначений и видов использования территории поселения;</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 выявление территориальных ресурсов и оптимальной </w:t>
      </w:r>
      <w:proofErr w:type="spellStart"/>
      <w:r w:rsidRPr="005F7D1A">
        <w:rPr>
          <w:rFonts w:ascii="Times New Roman" w:hAnsi="Times New Roman" w:cs="Times New Roman"/>
          <w:sz w:val="28"/>
          <w:szCs w:val="28"/>
        </w:rPr>
        <w:t>инвестиционн</w:t>
      </w:r>
      <w:proofErr w:type="gramStart"/>
      <w:r w:rsidRPr="005F7D1A">
        <w:rPr>
          <w:rFonts w:ascii="Times New Roman" w:hAnsi="Times New Roman" w:cs="Times New Roman"/>
          <w:sz w:val="28"/>
          <w:szCs w:val="28"/>
        </w:rPr>
        <w:t>о</w:t>
      </w:r>
      <w:proofErr w:type="spellEnd"/>
      <w:r w:rsidRPr="005F7D1A">
        <w:rPr>
          <w:rFonts w:ascii="Times New Roman" w:hAnsi="Times New Roman" w:cs="Times New Roman"/>
          <w:sz w:val="28"/>
          <w:szCs w:val="28"/>
        </w:rPr>
        <w:t>-</w:t>
      </w:r>
      <w:proofErr w:type="gramEnd"/>
      <w:r w:rsidRPr="005F7D1A">
        <w:rPr>
          <w:rFonts w:ascii="Times New Roman" w:hAnsi="Times New Roman" w:cs="Times New Roman"/>
          <w:sz w:val="28"/>
          <w:szCs w:val="28"/>
        </w:rPr>
        <w:t xml:space="preserve"> строительной стратегии развития поселения.</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Функциональное зонирование территории поселения предусматривает упорядочение существующего зонирования в целях эффективного развития каждой зоны. </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Функциональное зонирование территории – это инструмент регулирования территориального развития, где определяется состав функциональных зон, их границы, режимы использования территории. Границы функциональных зон устанавливаются на основе выявленных в процессе анализа территории участков, однородных по природным признакам и характеру хозяйственного использования.</w:t>
      </w: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Функциональная зона – это территория в определенных границах, с однородным функциональным назначением и соответствующими ему режимами использования. Функциональное назначение территории понимается как преимущественный вид деятельности, для которого предназначена территория.</w:t>
      </w: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Задачами функционального зонирования территории являются:</w:t>
      </w:r>
    </w:p>
    <w:p w:rsidR="005F7D1A" w:rsidRPr="005F7D1A" w:rsidRDefault="005F7D1A" w:rsidP="002419B3">
      <w:pPr>
        <w:pStyle w:val="af0"/>
        <w:numPr>
          <w:ilvl w:val="0"/>
          <w:numId w:val="20"/>
        </w:numPr>
        <w:spacing w:after="0"/>
        <w:ind w:right="-1"/>
        <w:jc w:val="both"/>
        <w:rPr>
          <w:rFonts w:ascii="Times New Roman" w:hAnsi="Times New Roman"/>
          <w:sz w:val="28"/>
          <w:szCs w:val="28"/>
        </w:rPr>
      </w:pPr>
      <w:r w:rsidRPr="005F7D1A">
        <w:rPr>
          <w:rFonts w:ascii="Times New Roman" w:hAnsi="Times New Roman"/>
          <w:sz w:val="28"/>
          <w:szCs w:val="28"/>
        </w:rPr>
        <w:t>определение типологии и количества функциональных зон, подлежащих выделению на территории, данного района;</w:t>
      </w:r>
    </w:p>
    <w:p w:rsidR="005F7D1A" w:rsidRPr="005F7D1A" w:rsidRDefault="005F7D1A" w:rsidP="002419B3">
      <w:pPr>
        <w:pStyle w:val="af0"/>
        <w:numPr>
          <w:ilvl w:val="0"/>
          <w:numId w:val="20"/>
        </w:numPr>
        <w:spacing w:after="0"/>
        <w:ind w:right="-1"/>
        <w:jc w:val="both"/>
        <w:rPr>
          <w:rFonts w:ascii="Times New Roman" w:hAnsi="Times New Roman"/>
          <w:sz w:val="28"/>
          <w:szCs w:val="28"/>
        </w:rPr>
      </w:pPr>
      <w:r w:rsidRPr="005F7D1A">
        <w:rPr>
          <w:rFonts w:ascii="Times New Roman" w:hAnsi="Times New Roman"/>
          <w:sz w:val="28"/>
          <w:szCs w:val="28"/>
        </w:rPr>
        <w:t>привязка определенных типов функциональных зон к конкретным элементам территории и формирование ее перспективного функционального зонирования;</w:t>
      </w:r>
    </w:p>
    <w:p w:rsidR="005F7D1A" w:rsidRPr="005F7D1A" w:rsidRDefault="005F7D1A" w:rsidP="002419B3">
      <w:pPr>
        <w:pStyle w:val="af0"/>
        <w:numPr>
          <w:ilvl w:val="0"/>
          <w:numId w:val="20"/>
        </w:numPr>
        <w:spacing w:after="0"/>
        <w:ind w:right="-1"/>
        <w:jc w:val="both"/>
        <w:rPr>
          <w:rFonts w:ascii="Times New Roman" w:hAnsi="Times New Roman"/>
          <w:sz w:val="28"/>
          <w:szCs w:val="28"/>
        </w:rPr>
      </w:pPr>
      <w:r w:rsidRPr="005F7D1A">
        <w:rPr>
          <w:rFonts w:ascii="Times New Roman" w:hAnsi="Times New Roman"/>
          <w:sz w:val="28"/>
          <w:szCs w:val="28"/>
        </w:rPr>
        <w:lastRenderedPageBreak/>
        <w:t>разработка рекомендаций по оптимизации режима использования территорий в пределах функциональных зон разного типа.</w:t>
      </w: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Утвержденное в соответствующем порядке, функциональное зонирование является одним из регламентов правоотношений в градостроительстве, природопользовании, пользовании землей и иной недвижимостью.</w:t>
      </w: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Решения функционального зонирования отражают стратегию развития муниципального образования </w:t>
      </w:r>
      <w:proofErr w:type="spellStart"/>
      <w:r w:rsidRPr="005F7D1A">
        <w:rPr>
          <w:rFonts w:ascii="Times New Roman" w:hAnsi="Times New Roman" w:cs="Times New Roman"/>
          <w:sz w:val="28"/>
          <w:szCs w:val="28"/>
        </w:rPr>
        <w:t>Южненское</w:t>
      </w:r>
      <w:proofErr w:type="spellEnd"/>
      <w:r w:rsidRPr="005F7D1A">
        <w:rPr>
          <w:rFonts w:ascii="Times New Roman" w:hAnsi="Times New Roman" w:cs="Times New Roman"/>
          <w:sz w:val="28"/>
          <w:szCs w:val="28"/>
        </w:rPr>
        <w:t xml:space="preserve"> сельское поселение как одного из сельскохозяйственных регионов Кубани с преобладанием сельскохозяйственных отраслей.</w:t>
      </w:r>
    </w:p>
    <w:p w:rsidR="005F7D1A" w:rsidRPr="005F7D1A" w:rsidRDefault="005F7D1A" w:rsidP="002419B3">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Основными принципами предлагаемого функционального зонирования территории являются:</w:t>
      </w:r>
    </w:p>
    <w:p w:rsidR="005F7D1A" w:rsidRPr="005F7D1A" w:rsidRDefault="005F7D1A" w:rsidP="002419B3">
      <w:pPr>
        <w:pStyle w:val="af0"/>
        <w:numPr>
          <w:ilvl w:val="0"/>
          <w:numId w:val="21"/>
        </w:numPr>
        <w:spacing w:after="0"/>
        <w:ind w:right="-1"/>
        <w:jc w:val="both"/>
        <w:rPr>
          <w:rFonts w:ascii="Times New Roman" w:hAnsi="Times New Roman"/>
          <w:sz w:val="28"/>
          <w:szCs w:val="28"/>
        </w:rPr>
      </w:pPr>
      <w:r w:rsidRPr="005F7D1A">
        <w:rPr>
          <w:rFonts w:ascii="Times New Roman" w:hAnsi="Times New Roman"/>
          <w:sz w:val="28"/>
          <w:szCs w:val="28"/>
        </w:rPr>
        <w:t>- территориальное развитие складывающихся селитебных территорий;</w:t>
      </w:r>
    </w:p>
    <w:p w:rsidR="005F7D1A" w:rsidRPr="005F7D1A" w:rsidRDefault="005F7D1A" w:rsidP="002419B3">
      <w:pPr>
        <w:pStyle w:val="af0"/>
        <w:numPr>
          <w:ilvl w:val="0"/>
          <w:numId w:val="21"/>
        </w:numPr>
        <w:spacing w:after="0"/>
        <w:ind w:right="-1"/>
        <w:jc w:val="both"/>
        <w:rPr>
          <w:rFonts w:ascii="Times New Roman" w:hAnsi="Times New Roman"/>
          <w:sz w:val="28"/>
          <w:szCs w:val="28"/>
        </w:rPr>
      </w:pPr>
      <w:r w:rsidRPr="005F7D1A">
        <w:rPr>
          <w:rFonts w:ascii="Times New Roman" w:hAnsi="Times New Roman"/>
          <w:sz w:val="28"/>
          <w:szCs w:val="28"/>
        </w:rPr>
        <w:t>- формирование рекреационных территорий;</w:t>
      </w:r>
    </w:p>
    <w:p w:rsidR="005F7D1A" w:rsidRPr="005F7D1A" w:rsidRDefault="005F7D1A" w:rsidP="002419B3">
      <w:pPr>
        <w:pStyle w:val="af0"/>
        <w:numPr>
          <w:ilvl w:val="0"/>
          <w:numId w:val="21"/>
        </w:numPr>
        <w:spacing w:after="0"/>
        <w:ind w:right="-1"/>
        <w:jc w:val="both"/>
        <w:rPr>
          <w:rFonts w:ascii="Times New Roman" w:hAnsi="Times New Roman"/>
          <w:sz w:val="28"/>
          <w:szCs w:val="28"/>
        </w:rPr>
      </w:pPr>
      <w:r w:rsidRPr="005F7D1A">
        <w:rPr>
          <w:rFonts w:ascii="Times New Roman" w:hAnsi="Times New Roman"/>
          <w:sz w:val="28"/>
          <w:szCs w:val="28"/>
        </w:rPr>
        <w:t>- упорядочение функциональной структуры территории.</w:t>
      </w:r>
    </w:p>
    <w:p w:rsidR="005F7D1A" w:rsidRPr="005F7D1A" w:rsidRDefault="005F7D1A" w:rsidP="002419B3">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Основная цель функционального зонирования - установление назначения и видов использования территорий за счет:</w:t>
      </w:r>
    </w:p>
    <w:p w:rsidR="005F7D1A" w:rsidRPr="005F7D1A" w:rsidRDefault="005F7D1A" w:rsidP="002419B3">
      <w:pPr>
        <w:pStyle w:val="af0"/>
        <w:numPr>
          <w:ilvl w:val="0"/>
          <w:numId w:val="21"/>
        </w:numPr>
        <w:spacing w:after="0"/>
        <w:jc w:val="both"/>
        <w:rPr>
          <w:rFonts w:ascii="Times New Roman" w:hAnsi="Times New Roman"/>
          <w:sz w:val="28"/>
          <w:szCs w:val="28"/>
        </w:rPr>
      </w:pPr>
      <w:r w:rsidRPr="005F7D1A">
        <w:rPr>
          <w:rFonts w:ascii="Times New Roman" w:hAnsi="Times New Roman"/>
          <w:sz w:val="28"/>
          <w:szCs w:val="28"/>
        </w:rPr>
        <w:t>введения функциональных зон с указанием характеристик их планируемого развития, включая резервирование земель для нужд реализации национальных проектов;</w:t>
      </w:r>
    </w:p>
    <w:p w:rsidR="005F7D1A" w:rsidRPr="005F7D1A" w:rsidRDefault="005F7D1A" w:rsidP="002419B3">
      <w:pPr>
        <w:pStyle w:val="af0"/>
        <w:numPr>
          <w:ilvl w:val="0"/>
          <w:numId w:val="21"/>
        </w:numPr>
        <w:spacing w:after="0"/>
        <w:jc w:val="both"/>
        <w:rPr>
          <w:rFonts w:ascii="Times New Roman" w:hAnsi="Times New Roman"/>
          <w:sz w:val="28"/>
          <w:szCs w:val="28"/>
        </w:rPr>
      </w:pPr>
      <w:r w:rsidRPr="005F7D1A">
        <w:rPr>
          <w:rFonts w:ascii="Times New Roman" w:hAnsi="Times New Roman"/>
          <w:sz w:val="28"/>
          <w:szCs w:val="28"/>
        </w:rPr>
        <w:t>приведения в соответствие с функциональным зонированием структуры землепользования по границам, назначению и видам использования земель;</w:t>
      </w:r>
    </w:p>
    <w:p w:rsidR="005F7D1A" w:rsidRPr="005F7D1A" w:rsidRDefault="005F7D1A" w:rsidP="002419B3">
      <w:pPr>
        <w:pStyle w:val="af0"/>
        <w:numPr>
          <w:ilvl w:val="0"/>
          <w:numId w:val="21"/>
        </w:numPr>
        <w:spacing w:after="0"/>
        <w:jc w:val="both"/>
        <w:rPr>
          <w:rFonts w:ascii="Times New Roman" w:hAnsi="Times New Roman"/>
          <w:sz w:val="28"/>
          <w:szCs w:val="28"/>
        </w:rPr>
      </w:pPr>
      <w:r w:rsidRPr="005F7D1A">
        <w:rPr>
          <w:rFonts w:ascii="Times New Roman" w:hAnsi="Times New Roman"/>
          <w:sz w:val="28"/>
          <w:szCs w:val="28"/>
        </w:rPr>
        <w:t>рекомендаций по выделению на территории поселения земель, относимых к категории особо охраняемых;</w:t>
      </w:r>
    </w:p>
    <w:p w:rsidR="005F7D1A" w:rsidRPr="005F7D1A" w:rsidRDefault="005F7D1A" w:rsidP="002419B3">
      <w:pPr>
        <w:pStyle w:val="af0"/>
        <w:numPr>
          <w:ilvl w:val="0"/>
          <w:numId w:val="21"/>
        </w:numPr>
        <w:spacing w:after="0"/>
        <w:jc w:val="both"/>
        <w:rPr>
          <w:rFonts w:ascii="Times New Roman" w:eastAsia="Arial Unicode MS" w:hAnsi="Times New Roman"/>
          <w:sz w:val="28"/>
          <w:szCs w:val="28"/>
        </w:rPr>
      </w:pPr>
      <w:r w:rsidRPr="005F7D1A">
        <w:rPr>
          <w:rFonts w:ascii="Times New Roman" w:hAnsi="Times New Roman"/>
          <w:sz w:val="28"/>
          <w:szCs w:val="28"/>
        </w:rPr>
        <w:t xml:space="preserve">выявление территориальных ресурсов и оптимальной </w:t>
      </w:r>
      <w:proofErr w:type="spellStart"/>
      <w:r w:rsidRPr="005F7D1A">
        <w:rPr>
          <w:rFonts w:ascii="Times New Roman" w:hAnsi="Times New Roman"/>
          <w:sz w:val="28"/>
          <w:szCs w:val="28"/>
        </w:rPr>
        <w:t>инвестиционно-строительной</w:t>
      </w:r>
      <w:proofErr w:type="spellEnd"/>
      <w:r w:rsidRPr="005F7D1A">
        <w:rPr>
          <w:rFonts w:ascii="Times New Roman" w:hAnsi="Times New Roman"/>
          <w:sz w:val="28"/>
          <w:szCs w:val="28"/>
        </w:rPr>
        <w:t xml:space="preserve"> стратегии развития поселения, основанных на эффективном градостроительном использовании. </w:t>
      </w:r>
    </w:p>
    <w:p w:rsidR="005F7D1A" w:rsidRPr="005F7D1A" w:rsidRDefault="005F7D1A" w:rsidP="002419B3">
      <w:pPr>
        <w:pStyle w:val="af0"/>
        <w:spacing w:after="0"/>
        <w:ind w:left="0" w:firstLine="709"/>
        <w:jc w:val="both"/>
        <w:rPr>
          <w:rFonts w:ascii="Times New Roman" w:eastAsia="Arial Unicode MS" w:hAnsi="Times New Roman"/>
          <w:sz w:val="28"/>
          <w:szCs w:val="28"/>
        </w:rPr>
      </w:pPr>
      <w:r w:rsidRPr="005F7D1A">
        <w:rPr>
          <w:rFonts w:ascii="Times New Roman" w:eastAsia="Arial Unicode MS" w:hAnsi="Times New Roman"/>
          <w:sz w:val="28"/>
          <w:szCs w:val="28"/>
        </w:rPr>
        <w:t>На территории поселения  выделены следующие группы функциональных зон:</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Жилая зона;</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Общественно-деловая зона;</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Производственная зона;</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Зона инженерной и транспортной инфраструктур;</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Зона сельскохозяйственного использования;</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Рекреационная зона;</w:t>
      </w:r>
    </w:p>
    <w:p w:rsidR="005F7D1A" w:rsidRPr="005F7D1A" w:rsidRDefault="005F7D1A" w:rsidP="002419B3">
      <w:pPr>
        <w:numPr>
          <w:ilvl w:val="0"/>
          <w:numId w:val="22"/>
        </w:numPr>
        <w:tabs>
          <w:tab w:val="clear" w:pos="720"/>
          <w:tab w:val="left" w:pos="1069"/>
          <w:tab w:val="num" w:pos="1425"/>
        </w:tabs>
        <w:suppressAutoHyphens/>
        <w:spacing w:after="0"/>
        <w:ind w:left="1069" w:right="141"/>
        <w:jc w:val="both"/>
        <w:rPr>
          <w:rFonts w:ascii="Times New Roman" w:hAnsi="Times New Roman" w:cs="Times New Roman"/>
          <w:sz w:val="28"/>
          <w:szCs w:val="28"/>
        </w:rPr>
      </w:pPr>
      <w:r w:rsidRPr="005F7D1A">
        <w:rPr>
          <w:rFonts w:ascii="Times New Roman" w:hAnsi="Times New Roman" w:cs="Times New Roman"/>
          <w:sz w:val="28"/>
          <w:szCs w:val="28"/>
        </w:rPr>
        <w:t>Зона специального назначения.</w:t>
      </w:r>
    </w:p>
    <w:p w:rsidR="005F7D1A" w:rsidRPr="005F7D1A" w:rsidRDefault="005F7D1A" w:rsidP="002419B3">
      <w:pPr>
        <w:tabs>
          <w:tab w:val="left" w:pos="9639"/>
        </w:tabs>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С помощью функционального зонирования территории практически каждому из основных планировочных элементов населенного пункта в </w:t>
      </w:r>
      <w:r w:rsidRPr="005F7D1A">
        <w:rPr>
          <w:rFonts w:ascii="Times New Roman" w:hAnsi="Times New Roman" w:cs="Times New Roman"/>
          <w:sz w:val="28"/>
          <w:szCs w:val="28"/>
        </w:rPr>
        <w:lastRenderedPageBreak/>
        <w:t>природном пространстве и структуре отведено свое закономерное место и обеспечена возможность дальнейшего развития.</w:t>
      </w:r>
    </w:p>
    <w:p w:rsidR="005F7D1A" w:rsidRPr="005F7D1A" w:rsidRDefault="005F7D1A" w:rsidP="002419B3">
      <w:pPr>
        <w:tabs>
          <w:tab w:val="left" w:pos="9639"/>
        </w:tabs>
        <w:spacing w:after="0"/>
        <w:ind w:firstLine="709"/>
        <w:jc w:val="both"/>
        <w:rPr>
          <w:rFonts w:ascii="Times New Roman" w:hAnsi="Times New Roman" w:cs="Times New Roman"/>
          <w:sz w:val="28"/>
          <w:szCs w:val="28"/>
        </w:rPr>
      </w:pPr>
    </w:p>
    <w:p w:rsidR="005F7D1A" w:rsidRPr="005F7D1A" w:rsidRDefault="00410077" w:rsidP="00410077">
      <w:pPr>
        <w:pStyle w:val="30"/>
        <w:rPr>
          <w:b/>
          <w:szCs w:val="28"/>
        </w:rPr>
      </w:pPr>
      <w:bookmarkStart w:id="22" w:name="_Toc508956615"/>
      <w:r>
        <w:rPr>
          <w:b/>
          <w:szCs w:val="28"/>
        </w:rPr>
        <w:t>5.2.1.</w:t>
      </w:r>
      <w:r w:rsidRPr="00410077">
        <w:rPr>
          <w:b/>
          <w:szCs w:val="28"/>
        </w:rPr>
        <w:t>1</w:t>
      </w:r>
      <w:r>
        <w:rPr>
          <w:b/>
        </w:rPr>
        <w:t xml:space="preserve"> </w:t>
      </w:r>
      <w:r w:rsidR="005F7D1A" w:rsidRPr="005F7D1A">
        <w:rPr>
          <w:b/>
          <w:szCs w:val="28"/>
        </w:rPr>
        <w:t>Жилая зона</w:t>
      </w:r>
      <w:bookmarkEnd w:id="22"/>
    </w:p>
    <w:p w:rsidR="005F7D1A" w:rsidRPr="005F7D1A" w:rsidRDefault="005F7D1A" w:rsidP="002419B3">
      <w:pPr>
        <w:tabs>
          <w:tab w:val="left" w:pos="9781"/>
        </w:tabs>
        <w:spacing w:after="0"/>
        <w:ind w:left="540" w:hanging="360"/>
        <w:jc w:val="center"/>
        <w:rPr>
          <w:rFonts w:ascii="Times New Roman" w:hAnsi="Times New Roman" w:cs="Times New Roman"/>
          <w:b/>
          <w:sz w:val="28"/>
          <w:szCs w:val="28"/>
        </w:rPr>
      </w:pPr>
    </w:p>
    <w:p w:rsidR="005F7D1A" w:rsidRPr="005F7D1A" w:rsidRDefault="005F7D1A" w:rsidP="005F7D1A">
      <w:pPr>
        <w:tabs>
          <w:tab w:val="left" w:pos="9781"/>
        </w:tabs>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Жилая зона</w:t>
      </w:r>
      <w:r w:rsidRPr="005F7D1A">
        <w:rPr>
          <w:rFonts w:ascii="Times New Roman" w:hAnsi="Times New Roman" w:cs="Times New Roman"/>
          <w:sz w:val="28"/>
          <w:szCs w:val="28"/>
        </w:rPr>
        <w:t xml:space="preserve"> занимает основную часть территории населенных пунктов и представлена в основном территориями существующей 1 – 2-х этажной индивидуальной застройки, а также территориями, предназначенными для размещения проектируемой усадебной застройки. </w:t>
      </w:r>
    </w:p>
    <w:p w:rsidR="005F7D1A" w:rsidRPr="005F7D1A" w:rsidRDefault="005F7D1A" w:rsidP="005F7D1A">
      <w:pPr>
        <w:tabs>
          <w:tab w:val="left" w:pos="9781"/>
        </w:tabs>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В жилой зоне размещаются отдельно стоящие, встроенные и пристроенные объекты социального, культурно-бытового обслуживания населения, культовые здания, стоянки автомашин, гаражи индивидуальных машин, коммунально-бытовые объекты, для которых не требуется установление санитарно-защитных зон и деятельность которых не оказывает вредное воздействие на окружающую среду.</w:t>
      </w:r>
    </w:p>
    <w:p w:rsidR="005F7D1A" w:rsidRPr="005F7D1A" w:rsidRDefault="005F7D1A" w:rsidP="005F7D1A">
      <w:pPr>
        <w:tabs>
          <w:tab w:val="left" w:pos="720"/>
          <w:tab w:val="left" w:pos="9781"/>
        </w:tabs>
        <w:spacing w:after="0"/>
        <w:ind w:right="-1"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rPr>
        <w:t xml:space="preserve">Для жилой застройки, расположенной в пределах ориентировочных санитарно-защитных зон объектов производственного и коммунального назначения, выделенных на основе </w:t>
      </w:r>
      <w:proofErr w:type="spellStart"/>
      <w:r w:rsidRPr="005F7D1A">
        <w:rPr>
          <w:rFonts w:ascii="Times New Roman" w:hAnsi="Times New Roman" w:cs="Times New Roman"/>
          <w:sz w:val="28"/>
          <w:szCs w:val="28"/>
        </w:rPr>
        <w:t>СанПиН</w:t>
      </w:r>
      <w:proofErr w:type="spellEnd"/>
      <w:r w:rsidRPr="005F7D1A">
        <w:rPr>
          <w:rFonts w:ascii="Times New Roman" w:hAnsi="Times New Roman" w:cs="Times New Roman"/>
          <w:sz w:val="28"/>
          <w:szCs w:val="28"/>
        </w:rPr>
        <w:t xml:space="preserve">  2.2.1/2.1.1.1200-03, </w:t>
      </w:r>
      <w:proofErr w:type="spellStart"/>
      <w:r w:rsidRPr="005F7D1A">
        <w:rPr>
          <w:rFonts w:ascii="Times New Roman" w:hAnsi="Times New Roman" w:cs="Times New Roman"/>
          <w:sz w:val="28"/>
          <w:szCs w:val="28"/>
        </w:rPr>
        <w:t>водоохранных</w:t>
      </w:r>
      <w:proofErr w:type="spellEnd"/>
      <w:r w:rsidRPr="005F7D1A">
        <w:rPr>
          <w:rFonts w:ascii="Times New Roman" w:hAnsi="Times New Roman" w:cs="Times New Roman"/>
          <w:sz w:val="28"/>
          <w:szCs w:val="28"/>
        </w:rPr>
        <w:t xml:space="preserve"> зон, определенных постановлением Водным кодексом и Законодательного собрания Краснодарского края от 15 июля 2009 года №1492-П, </w:t>
      </w:r>
      <w:r w:rsidR="002419B3">
        <w:rPr>
          <w:rFonts w:ascii="Times New Roman" w:hAnsi="Times New Roman" w:cs="Times New Roman"/>
          <w:sz w:val="28"/>
          <w:szCs w:val="28"/>
        </w:rPr>
        <w:t xml:space="preserve">других </w:t>
      </w:r>
      <w:r w:rsidRPr="005F7D1A">
        <w:rPr>
          <w:rFonts w:ascii="Times New Roman" w:hAnsi="Times New Roman" w:cs="Times New Roman"/>
          <w:sz w:val="28"/>
          <w:szCs w:val="28"/>
        </w:rPr>
        <w:t xml:space="preserve">зонах </w:t>
      </w:r>
      <w:r w:rsidR="002419B3">
        <w:rPr>
          <w:rFonts w:ascii="Times New Roman" w:hAnsi="Times New Roman" w:cs="Times New Roman"/>
          <w:sz w:val="28"/>
          <w:szCs w:val="28"/>
        </w:rPr>
        <w:t>ограничений</w:t>
      </w:r>
      <w:r w:rsidRPr="005F7D1A">
        <w:rPr>
          <w:rFonts w:ascii="Times New Roman" w:hAnsi="Times New Roman" w:cs="Times New Roman"/>
          <w:color w:val="000000"/>
          <w:sz w:val="28"/>
          <w:szCs w:val="28"/>
        </w:rPr>
        <w:t xml:space="preserve"> </w:t>
      </w:r>
      <w:r w:rsidRPr="005F7D1A">
        <w:rPr>
          <w:rFonts w:ascii="Times New Roman" w:hAnsi="Times New Roman" w:cs="Times New Roman"/>
          <w:sz w:val="28"/>
          <w:szCs w:val="28"/>
        </w:rPr>
        <w:t xml:space="preserve">установлены </w:t>
      </w:r>
      <w:r w:rsidR="002419B3">
        <w:rPr>
          <w:rFonts w:ascii="Times New Roman" w:hAnsi="Times New Roman" w:cs="Times New Roman"/>
          <w:sz w:val="28"/>
          <w:szCs w:val="28"/>
        </w:rPr>
        <w:t xml:space="preserve">особые </w:t>
      </w:r>
      <w:r w:rsidRPr="005F7D1A">
        <w:rPr>
          <w:rFonts w:ascii="Times New Roman" w:hAnsi="Times New Roman" w:cs="Times New Roman"/>
          <w:sz w:val="28"/>
          <w:szCs w:val="28"/>
        </w:rPr>
        <w:t xml:space="preserve">режимы осуществления градостроительной хозяйственной деятельности в соответствии с правовыми документами. </w:t>
      </w:r>
      <w:proofErr w:type="gramEnd"/>
    </w:p>
    <w:p w:rsidR="005F7D1A" w:rsidRPr="005F7D1A" w:rsidRDefault="005F7D1A" w:rsidP="005F7D1A">
      <w:pPr>
        <w:tabs>
          <w:tab w:val="left" w:pos="3969"/>
        </w:tabs>
        <w:spacing w:after="0"/>
        <w:ind w:right="141"/>
        <w:jc w:val="center"/>
        <w:rPr>
          <w:rFonts w:ascii="Times New Roman" w:hAnsi="Times New Roman" w:cs="Times New Roman"/>
          <w:b/>
          <w:sz w:val="28"/>
          <w:szCs w:val="28"/>
        </w:rPr>
      </w:pPr>
    </w:p>
    <w:p w:rsidR="005F7D1A" w:rsidRPr="005F7D1A" w:rsidRDefault="005F7D1A" w:rsidP="002419B3">
      <w:pPr>
        <w:spacing w:after="0"/>
        <w:jc w:val="center"/>
        <w:rPr>
          <w:rFonts w:ascii="Times New Roman" w:hAnsi="Times New Roman" w:cs="Times New Roman"/>
          <w:b/>
          <w:sz w:val="28"/>
          <w:u w:val="single"/>
        </w:rPr>
      </w:pPr>
      <w:r w:rsidRPr="005F7D1A">
        <w:rPr>
          <w:rFonts w:ascii="Times New Roman" w:hAnsi="Times New Roman" w:cs="Times New Roman"/>
          <w:b/>
          <w:sz w:val="28"/>
          <w:u w:val="single"/>
        </w:rPr>
        <w:t>Поселок Южный</w:t>
      </w:r>
    </w:p>
    <w:p w:rsidR="005F7D1A" w:rsidRPr="005F7D1A" w:rsidRDefault="005F7D1A" w:rsidP="002419B3">
      <w:pPr>
        <w:spacing w:after="0"/>
        <w:ind w:firstLine="709"/>
        <w:jc w:val="both"/>
        <w:rPr>
          <w:rFonts w:ascii="Times New Roman" w:hAnsi="Times New Roman" w:cs="Times New Roman"/>
          <w:sz w:val="28"/>
        </w:rPr>
      </w:pPr>
    </w:p>
    <w:p w:rsidR="005F7D1A" w:rsidRPr="005F7D1A" w:rsidRDefault="005F7D1A" w:rsidP="002419B3">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Оценка сложившейся жилой застройки и качества существующего жилищного фонда выявила необходимость проведения:</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реконструкции и модернизации существующих домов «морально устаревших» серий с перепланировкой и увеличением площади квартир, а также улучшением внешнего вида зданий;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мероприятий по обеспечению  новым жилищным фондом прирастающего населения и населения, проживающего в экологически не благоприятных зонах.</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Генеральным планом предусмотрено максимальное сохранение существующего жилищного фонда. Убыль жилищного фонда составит:</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жилые помещения, расположенные в санитарно-защитных зонах производственных предприятий (к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 – 48 домовладений (4,1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из них 1 многоквартирный дом (18 квартир). Число проживающих – 226 человек;</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ветхое и аварийное жилье (к </w:t>
      </w:r>
      <w:smartTag w:uri="urn:schemas-microsoft-com:office:smarttags" w:element="metricconverter">
        <w:smartTagPr>
          <w:attr w:name="ProductID" w:val="2020 г"/>
        </w:smartTagPr>
        <w:r w:rsidRPr="005F7D1A">
          <w:rPr>
            <w:rFonts w:ascii="Times New Roman" w:hAnsi="Times New Roman" w:cs="Times New Roman"/>
            <w:sz w:val="28"/>
          </w:rPr>
          <w:t>2020 г</w:t>
        </w:r>
      </w:smartTag>
      <w:r w:rsidRPr="005F7D1A">
        <w:rPr>
          <w:rFonts w:ascii="Times New Roman" w:hAnsi="Times New Roman" w:cs="Times New Roman"/>
          <w:sz w:val="28"/>
        </w:rPr>
        <w:t>.) – 0,4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6 домов (18 человек).</w:t>
      </w:r>
    </w:p>
    <w:p w:rsidR="005F7D1A" w:rsidRPr="005F7D1A" w:rsidRDefault="005F7D1A" w:rsidP="005F7D1A">
      <w:pPr>
        <w:spacing w:after="0"/>
        <w:ind w:firstLine="709"/>
        <w:rPr>
          <w:rFonts w:ascii="Times New Roman" w:hAnsi="Times New Roman" w:cs="Times New Roman"/>
          <w:b/>
          <w:sz w:val="28"/>
          <w:highlight w:val="yellow"/>
        </w:rPr>
      </w:pPr>
      <w:r w:rsidRPr="005F7D1A">
        <w:rPr>
          <w:rFonts w:ascii="Times New Roman" w:hAnsi="Times New Roman" w:cs="Times New Roman"/>
          <w:sz w:val="28"/>
        </w:rPr>
        <w:lastRenderedPageBreak/>
        <w:t>Таким образом, убыль жилищного фонда к расчетному сроку генерального плана поселка составит 4,5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xml:space="preserve"> (8,5 %) и общая площадь сохраняемого существующего жилищного фонда составит 48,7 тыс. м</w:t>
      </w:r>
      <w:r w:rsidRPr="005F7D1A">
        <w:rPr>
          <w:rFonts w:ascii="Times New Roman" w:hAnsi="Times New Roman" w:cs="Times New Roman"/>
          <w:sz w:val="28"/>
          <w:vertAlign w:val="superscript"/>
        </w:rPr>
        <w:t>2</w:t>
      </w:r>
      <w:r w:rsidRPr="005F7D1A">
        <w:rPr>
          <w:rFonts w:ascii="Times New Roman" w:hAnsi="Times New Roman" w:cs="Times New Roman"/>
          <w:sz w:val="28"/>
        </w:rPr>
        <w:t>.</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Существующая средняя обеспеченность жилищным фондом на 1 жителя в среднем по поселку составляет </w:t>
      </w:r>
      <w:smartTag w:uri="urn:schemas-microsoft-com:office:smarttags" w:element="metricconverter">
        <w:smartTagPr>
          <w:attr w:name="ProductID" w:val="15,0 м2"/>
        </w:smartTagPr>
        <w:r w:rsidRPr="005F7D1A">
          <w:rPr>
            <w:rFonts w:ascii="Times New Roman" w:hAnsi="Times New Roman" w:cs="Times New Roman"/>
            <w:sz w:val="28"/>
            <w:szCs w:val="28"/>
          </w:rPr>
          <w:t>15,0 м</w:t>
        </w:r>
        <w:proofErr w:type="gramStart"/>
        <w:r w:rsidRPr="005F7D1A">
          <w:rPr>
            <w:rFonts w:ascii="Times New Roman" w:hAnsi="Times New Roman" w:cs="Times New Roman"/>
            <w:sz w:val="28"/>
            <w:szCs w:val="28"/>
            <w:vertAlign w:val="superscript"/>
          </w:rPr>
          <w:t>2</w:t>
        </w:r>
      </w:smartTag>
      <w:proofErr w:type="gramEnd"/>
      <w:r w:rsidRPr="005F7D1A">
        <w:rPr>
          <w:rFonts w:ascii="Times New Roman" w:hAnsi="Times New Roman" w:cs="Times New Roman"/>
          <w:sz w:val="28"/>
          <w:szCs w:val="28"/>
        </w:rPr>
        <w:t xml:space="preserve">, что ниже средней обеспеченности сельского населения по </w:t>
      </w:r>
      <w:proofErr w:type="spellStart"/>
      <w:r w:rsidRPr="005F7D1A">
        <w:rPr>
          <w:rFonts w:ascii="Times New Roman" w:hAnsi="Times New Roman" w:cs="Times New Roman"/>
          <w:sz w:val="28"/>
          <w:szCs w:val="28"/>
        </w:rPr>
        <w:t>Белореченскому</w:t>
      </w:r>
      <w:proofErr w:type="spellEnd"/>
      <w:r w:rsidRPr="005F7D1A">
        <w:rPr>
          <w:rFonts w:ascii="Times New Roman" w:hAnsi="Times New Roman" w:cs="Times New Roman"/>
          <w:sz w:val="28"/>
          <w:szCs w:val="28"/>
        </w:rPr>
        <w:t xml:space="preserve">  району – </w:t>
      </w:r>
      <w:smartTag w:uri="urn:schemas-microsoft-com:office:smarttags" w:element="metricconverter">
        <w:smartTagPr>
          <w:attr w:name="ProductID" w:val="15,6 м2"/>
        </w:smartTagPr>
        <w:r w:rsidRPr="005F7D1A">
          <w:rPr>
            <w:rFonts w:ascii="Times New Roman" w:hAnsi="Times New Roman" w:cs="Times New Roman"/>
            <w:sz w:val="28"/>
            <w:szCs w:val="28"/>
          </w:rPr>
          <w:t>15,6 м</w:t>
        </w:r>
        <w:r w:rsidRPr="005F7D1A">
          <w:rPr>
            <w:rFonts w:ascii="Times New Roman" w:hAnsi="Times New Roman" w:cs="Times New Roman"/>
            <w:sz w:val="28"/>
            <w:szCs w:val="28"/>
            <w:vertAlign w:val="superscript"/>
          </w:rPr>
          <w:t>2</w:t>
        </w:r>
      </w:smartTag>
      <w:r w:rsidRPr="005F7D1A">
        <w:rPr>
          <w:rFonts w:ascii="Times New Roman" w:hAnsi="Times New Roman" w:cs="Times New Roman"/>
          <w:sz w:val="28"/>
          <w:szCs w:val="28"/>
        </w:rPr>
        <w:t>.</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Проектом предусматривается новое жилищное строительство на свободных от застройки территориях. В результате комплексного анализа территориальных резервов определены направления и объемы жилищного строительства на перспективу:</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вынос жилой застройки по мере амортизации, расположенной в санитарно-защитной зоне производственных предприятий, и ликвидация ветхого и аварийного жилищного фонда (4,5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 формирование новой жилой застройки усадебного типа в проектируемых кварталах поселка; генеральным планом предлагается размещение домов усадебного типа, в которых средняя обеспеченность составит не ниже </w:t>
      </w:r>
      <w:smartTag w:uri="urn:schemas-microsoft-com:office:smarttags" w:element="metricconverter">
        <w:smartTagPr>
          <w:attr w:name="ProductID" w:val="32 м2"/>
        </w:smartTagPr>
        <w:r w:rsidRPr="005F7D1A">
          <w:rPr>
            <w:rFonts w:ascii="Times New Roman" w:hAnsi="Times New Roman" w:cs="Times New Roman"/>
            <w:sz w:val="28"/>
          </w:rPr>
          <w:t>32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Данный тип застройки в наибольшей степени будет отвечать современным требованиям комфортности проживания, обеспечивающий более гибкое реагирование на запросы населения в изменяющихся социально-экономических условиях; </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rPr>
        <w:t xml:space="preserve">- существующая средняя жилищная обеспеченность по пос. Южному составляет </w:t>
      </w:r>
      <w:smartTag w:uri="urn:schemas-microsoft-com:office:smarttags" w:element="metricconverter">
        <w:smartTagPr>
          <w:attr w:name="ProductID" w:val="15,0 м2"/>
        </w:smartTagPr>
        <w:r w:rsidRPr="005F7D1A">
          <w:rPr>
            <w:rFonts w:ascii="Times New Roman" w:hAnsi="Times New Roman" w:cs="Times New Roman"/>
            <w:sz w:val="28"/>
          </w:rPr>
          <w:t>15,0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что ниже социального минимума. Генеральным планом предлагается доведение жилищной обеспеченности существующего населения к расчетному сроку до </w:t>
      </w:r>
      <w:smartTag w:uri="urn:schemas-microsoft-com:office:smarttags" w:element="metricconverter">
        <w:smartTagPr>
          <w:attr w:name="ProductID" w:val="18 м2"/>
        </w:smartTagPr>
        <w:r w:rsidRPr="005F7D1A">
          <w:rPr>
            <w:rFonts w:ascii="Times New Roman" w:hAnsi="Times New Roman" w:cs="Times New Roman"/>
            <w:sz w:val="28"/>
          </w:rPr>
          <w:t>18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Улучшение жилищных условий существующего населения предполагается путем реконструкции, предусматривающей различные варианты включающие уширение корпусов зданий, достройку дополнительных секций, надстройку новых этажей и мансард. При реализации данных мероприятий конструктивно дом увеличивает жилую площадь.</w:t>
      </w:r>
    </w:p>
    <w:p w:rsid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Динамика жилищного фонда на расчётный срок генерального плана представлена ниже.</w:t>
      </w:r>
    </w:p>
    <w:p w:rsidR="00764958" w:rsidRPr="005F7D1A" w:rsidRDefault="00764958" w:rsidP="00764958">
      <w:pPr>
        <w:spacing w:after="0"/>
        <w:ind w:firstLine="709"/>
        <w:jc w:val="right"/>
        <w:rPr>
          <w:rFonts w:ascii="Times New Roman" w:hAnsi="Times New Roman" w:cs="Times New Roman"/>
          <w:sz w:val="28"/>
        </w:rPr>
      </w:pPr>
      <w:r>
        <w:rPr>
          <w:rFonts w:ascii="Times New Roman" w:hAnsi="Times New Roman" w:cs="Times New Roman"/>
          <w:sz w:val="28"/>
        </w:rPr>
        <w:t>Таблица 24</w:t>
      </w:r>
    </w:p>
    <w:tbl>
      <w:tblPr>
        <w:tblW w:w="9718" w:type="dxa"/>
        <w:tblInd w:w="93" w:type="dxa"/>
        <w:tblLayout w:type="fixed"/>
        <w:tblLook w:val="04A0"/>
      </w:tblPr>
      <w:tblGrid>
        <w:gridCol w:w="595"/>
        <w:gridCol w:w="4665"/>
        <w:gridCol w:w="1276"/>
        <w:gridCol w:w="914"/>
        <w:gridCol w:w="1070"/>
        <w:gridCol w:w="1198"/>
      </w:tblGrid>
      <w:tr w:rsidR="005F7D1A" w:rsidRPr="005F7D1A" w:rsidTr="00764958">
        <w:trPr>
          <w:trHeight w:val="1611"/>
          <w:tblHeader/>
        </w:trPr>
        <w:tc>
          <w:tcPr>
            <w:tcW w:w="595" w:type="dxa"/>
            <w:tcBorders>
              <w:top w:val="single" w:sz="8" w:space="0" w:color="auto"/>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 xml:space="preserve">№ </w:t>
            </w:r>
            <w:proofErr w:type="spellStart"/>
            <w:proofErr w:type="gramStart"/>
            <w:r w:rsidRPr="005F7D1A">
              <w:rPr>
                <w:rFonts w:ascii="Times New Roman" w:hAnsi="Times New Roman" w:cs="Times New Roman"/>
                <w:color w:val="000000"/>
                <w:sz w:val="24"/>
                <w:szCs w:val="24"/>
              </w:rPr>
              <w:t>п</w:t>
            </w:r>
            <w:proofErr w:type="spellEnd"/>
            <w:proofErr w:type="gramEnd"/>
            <w:r w:rsidRPr="005F7D1A">
              <w:rPr>
                <w:rFonts w:ascii="Times New Roman" w:hAnsi="Times New Roman" w:cs="Times New Roman"/>
                <w:color w:val="000000"/>
                <w:sz w:val="24"/>
                <w:szCs w:val="24"/>
              </w:rPr>
              <w:t>/</w:t>
            </w:r>
            <w:proofErr w:type="spellStart"/>
            <w:r w:rsidRPr="005F7D1A">
              <w:rPr>
                <w:rFonts w:ascii="Times New Roman" w:hAnsi="Times New Roman" w:cs="Times New Roman"/>
                <w:color w:val="000000"/>
                <w:sz w:val="24"/>
                <w:szCs w:val="24"/>
              </w:rPr>
              <w:t>п</w:t>
            </w:r>
            <w:proofErr w:type="spellEnd"/>
          </w:p>
        </w:tc>
        <w:tc>
          <w:tcPr>
            <w:tcW w:w="4665" w:type="dxa"/>
            <w:tcBorders>
              <w:top w:val="single" w:sz="8" w:space="0" w:color="auto"/>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Показатели</w:t>
            </w:r>
          </w:p>
        </w:tc>
        <w:tc>
          <w:tcPr>
            <w:tcW w:w="1276"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Единица измерения</w:t>
            </w:r>
          </w:p>
        </w:tc>
        <w:tc>
          <w:tcPr>
            <w:tcW w:w="91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Исх. год (01.01.2009 г.)</w:t>
            </w:r>
          </w:p>
        </w:tc>
        <w:tc>
          <w:tcPr>
            <w:tcW w:w="1070"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 xml:space="preserve">I очередь </w:t>
            </w:r>
          </w:p>
          <w:p w:rsidR="005F7D1A" w:rsidRPr="005F7D1A" w:rsidRDefault="005F7D1A" w:rsidP="005F7D1A">
            <w:pPr>
              <w:spacing w:after="0"/>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w:t>
            </w:r>
            <w:smartTag w:uri="urn:schemas-microsoft-com:office:smarttags" w:element="metricconverter">
              <w:smartTagPr>
                <w:attr w:name="ProductID" w:val="2020 г"/>
              </w:smartTagPr>
              <w:r w:rsidRPr="005F7D1A">
                <w:rPr>
                  <w:rFonts w:ascii="Times New Roman" w:hAnsi="Times New Roman" w:cs="Times New Roman"/>
                  <w:color w:val="000000"/>
                  <w:sz w:val="24"/>
                  <w:szCs w:val="24"/>
                </w:rPr>
                <w:t>2020 г</w:t>
              </w:r>
            </w:smartTag>
            <w:r w:rsidRPr="005F7D1A">
              <w:rPr>
                <w:rFonts w:ascii="Times New Roman" w:hAnsi="Times New Roman" w:cs="Times New Roman"/>
                <w:color w:val="000000"/>
                <w:sz w:val="24"/>
                <w:szCs w:val="24"/>
              </w:rPr>
              <w:t>.)</w:t>
            </w:r>
          </w:p>
        </w:tc>
        <w:tc>
          <w:tcPr>
            <w:tcW w:w="1198" w:type="dxa"/>
            <w:tcBorders>
              <w:top w:val="single" w:sz="8" w:space="0" w:color="auto"/>
              <w:left w:val="nil"/>
              <w:bottom w:val="single" w:sz="8" w:space="0" w:color="auto"/>
              <w:right w:val="single" w:sz="8" w:space="0" w:color="auto"/>
            </w:tcBorders>
            <w:shd w:val="clear" w:color="auto" w:fill="auto"/>
            <w:textDirection w:val="btLr"/>
            <w:vAlign w:val="center"/>
          </w:tcPr>
          <w:p w:rsidR="00764958" w:rsidRDefault="005F7D1A" w:rsidP="00764958">
            <w:pPr>
              <w:spacing w:after="0" w:line="240" w:lineRule="auto"/>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Расчетный срок (</w:t>
            </w:r>
            <w:smartTag w:uri="urn:schemas-microsoft-com:office:smarttags" w:element="metricconverter">
              <w:smartTagPr>
                <w:attr w:name="ProductID" w:val="2030 г"/>
              </w:smartTagPr>
              <w:r w:rsidRPr="005F7D1A">
                <w:rPr>
                  <w:rFonts w:ascii="Times New Roman" w:hAnsi="Times New Roman" w:cs="Times New Roman"/>
                  <w:color w:val="000000"/>
                  <w:sz w:val="24"/>
                  <w:szCs w:val="24"/>
                </w:rPr>
                <w:t>2030 г</w:t>
              </w:r>
            </w:smartTag>
            <w:r w:rsidRPr="005F7D1A">
              <w:rPr>
                <w:rFonts w:ascii="Times New Roman" w:hAnsi="Times New Roman" w:cs="Times New Roman"/>
                <w:color w:val="000000"/>
                <w:sz w:val="24"/>
                <w:szCs w:val="24"/>
              </w:rPr>
              <w:t xml:space="preserve">.), в т.ч. </w:t>
            </w:r>
          </w:p>
          <w:p w:rsidR="005F7D1A" w:rsidRPr="005F7D1A" w:rsidRDefault="005F7D1A" w:rsidP="00764958">
            <w:pPr>
              <w:spacing w:after="0" w:line="240" w:lineRule="auto"/>
              <w:jc w:val="center"/>
              <w:rPr>
                <w:rFonts w:ascii="Times New Roman" w:hAnsi="Times New Roman" w:cs="Times New Roman"/>
                <w:color w:val="000000"/>
                <w:sz w:val="24"/>
                <w:szCs w:val="24"/>
              </w:rPr>
            </w:pPr>
            <w:r w:rsidRPr="005F7D1A">
              <w:rPr>
                <w:rFonts w:ascii="Times New Roman" w:hAnsi="Times New Roman" w:cs="Times New Roman"/>
                <w:color w:val="000000"/>
                <w:sz w:val="24"/>
                <w:szCs w:val="24"/>
              </w:rPr>
              <w:t>1 очередь</w:t>
            </w:r>
          </w:p>
        </w:tc>
      </w:tr>
      <w:tr w:rsidR="005F7D1A" w:rsidRPr="005F7D1A" w:rsidTr="00764958">
        <w:trPr>
          <w:trHeight w:val="80"/>
        </w:trPr>
        <w:tc>
          <w:tcPr>
            <w:tcW w:w="595" w:type="dxa"/>
            <w:vMerge w:val="restart"/>
            <w:tcBorders>
              <w:top w:val="nil"/>
              <w:left w:val="single" w:sz="8" w:space="0" w:color="auto"/>
              <w:bottom w:val="single" w:sz="8" w:space="0" w:color="000000"/>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Жилой фонд, в т.ч.</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53,2</w:t>
            </w: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65,0</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93,97</w:t>
            </w:r>
          </w:p>
        </w:tc>
      </w:tr>
      <w:tr w:rsidR="005F7D1A" w:rsidRPr="005F7D1A" w:rsidTr="00764958">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 xml:space="preserve">малоэтажный </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1,6</w:t>
            </w: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1,6</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0,8</w:t>
            </w:r>
          </w:p>
        </w:tc>
      </w:tr>
      <w:tr w:rsidR="005F7D1A" w:rsidRPr="005F7D1A" w:rsidTr="00764958">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усадебный</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51,6</w:t>
            </w: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63,5</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93,17</w:t>
            </w:r>
          </w:p>
        </w:tc>
      </w:tr>
      <w:tr w:rsidR="005F7D1A" w:rsidRPr="005F7D1A" w:rsidTr="00764958">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Население</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3551</w:t>
            </w: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3810</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4380</w:t>
            </w:r>
          </w:p>
        </w:tc>
      </w:tr>
      <w:tr w:rsidR="005F7D1A" w:rsidRPr="005F7D1A" w:rsidTr="00764958">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lastRenderedPageBreak/>
              <w:t>3</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Жилищная обеспеченность</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15,0</w:t>
            </w: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17,1</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21,5</w:t>
            </w:r>
          </w:p>
        </w:tc>
      </w:tr>
      <w:tr w:rsidR="005F7D1A" w:rsidRPr="005F7D1A" w:rsidTr="00764958">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Убыль жилого фонда</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0,4</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4,5</w:t>
            </w:r>
          </w:p>
        </w:tc>
      </w:tr>
      <w:tr w:rsidR="005F7D1A" w:rsidRPr="005F7D1A" w:rsidTr="00764958">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Сохраняемый существующий жилищный фонд</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52,8/99,3</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48,7/89,9</w:t>
            </w:r>
          </w:p>
        </w:tc>
      </w:tr>
      <w:tr w:rsidR="005F7D1A" w:rsidRPr="005F7D1A" w:rsidTr="00764958">
        <w:trPr>
          <w:trHeight w:val="80"/>
        </w:trPr>
        <w:tc>
          <w:tcPr>
            <w:tcW w:w="595" w:type="dxa"/>
            <w:vMerge w:val="restart"/>
            <w:tcBorders>
              <w:top w:val="nil"/>
              <w:left w:val="single" w:sz="8" w:space="0" w:color="auto"/>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Новое строительство, в т.ч.</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12,2</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45,27</w:t>
            </w:r>
          </w:p>
        </w:tc>
      </w:tr>
      <w:tr w:rsidR="005F7D1A" w:rsidRPr="005F7D1A" w:rsidTr="00764958">
        <w:trPr>
          <w:trHeight w:val="80"/>
        </w:trPr>
        <w:tc>
          <w:tcPr>
            <w:tcW w:w="595" w:type="dxa"/>
            <w:vMerge/>
            <w:tcBorders>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за счет реконструкции существующей застройки</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5,1</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6,33</w:t>
            </w:r>
          </w:p>
        </w:tc>
      </w:tr>
      <w:tr w:rsidR="005F7D1A" w:rsidRPr="005F7D1A" w:rsidTr="00764958">
        <w:trPr>
          <w:trHeight w:val="80"/>
        </w:trPr>
        <w:tc>
          <w:tcPr>
            <w:tcW w:w="595" w:type="dxa"/>
            <w:tcBorders>
              <w:top w:val="nil"/>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w:t>
            </w:r>
          </w:p>
        </w:tc>
        <w:tc>
          <w:tcPr>
            <w:tcW w:w="4665"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Среднегодовой объем строительства</w:t>
            </w:r>
          </w:p>
        </w:tc>
        <w:tc>
          <w:tcPr>
            <w:tcW w:w="127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070"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1,22</w:t>
            </w:r>
          </w:p>
        </w:tc>
        <w:tc>
          <w:tcPr>
            <w:tcW w:w="1198"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2,26</w:t>
            </w:r>
          </w:p>
        </w:tc>
      </w:tr>
    </w:tbl>
    <w:p w:rsidR="002419B3" w:rsidRDefault="002419B3" w:rsidP="005F7D1A">
      <w:pPr>
        <w:spacing w:after="0"/>
        <w:ind w:right="141" w:firstLine="709"/>
        <w:jc w:val="both"/>
        <w:rPr>
          <w:rFonts w:ascii="Times New Roman" w:hAnsi="Times New Roman" w:cs="Times New Roman"/>
          <w:sz w:val="28"/>
          <w:szCs w:val="28"/>
          <w:lang w:eastAsia="ar-SA"/>
        </w:rPr>
      </w:pPr>
    </w:p>
    <w:p w:rsidR="005F7D1A" w:rsidRPr="005F7D1A" w:rsidRDefault="005F7D1A" w:rsidP="005F7D1A">
      <w:pPr>
        <w:spacing w:after="0"/>
        <w:ind w:right="141" w:firstLine="709"/>
        <w:jc w:val="both"/>
        <w:rPr>
          <w:rFonts w:ascii="Times New Roman" w:hAnsi="Times New Roman" w:cs="Times New Roman"/>
          <w:b/>
          <w:sz w:val="28"/>
          <w:highlight w:val="yellow"/>
        </w:rPr>
      </w:pPr>
      <w:r w:rsidRPr="005F7D1A">
        <w:rPr>
          <w:rFonts w:ascii="Times New Roman" w:hAnsi="Times New Roman" w:cs="Times New Roman"/>
          <w:sz w:val="28"/>
          <w:szCs w:val="28"/>
          <w:lang w:eastAsia="ar-SA"/>
        </w:rPr>
        <w:t>В соответствии с предложениями по развитию жилищного комплекса к расчетному сроку возможно создание жилищного фонда общей площадью 93,97 тыс</w:t>
      </w:r>
      <w:proofErr w:type="gramStart"/>
      <w:r w:rsidRPr="005F7D1A">
        <w:rPr>
          <w:rFonts w:ascii="Times New Roman" w:hAnsi="Times New Roman" w:cs="Times New Roman"/>
          <w:sz w:val="28"/>
          <w:szCs w:val="28"/>
          <w:lang w:eastAsia="ar-SA"/>
        </w:rPr>
        <w:t>.м</w:t>
      </w:r>
      <w:proofErr w:type="gramEnd"/>
      <w:r w:rsidRPr="005F7D1A">
        <w:rPr>
          <w:rFonts w:ascii="Times New Roman" w:hAnsi="Times New Roman" w:cs="Times New Roman"/>
          <w:sz w:val="28"/>
          <w:szCs w:val="28"/>
          <w:lang w:eastAsia="ar-SA"/>
        </w:rPr>
        <w:t xml:space="preserve"> </w:t>
      </w:r>
      <w:r w:rsidRPr="005F7D1A">
        <w:rPr>
          <w:rFonts w:ascii="Times New Roman" w:hAnsi="Times New Roman" w:cs="Times New Roman"/>
          <w:sz w:val="28"/>
          <w:szCs w:val="28"/>
          <w:vertAlign w:val="superscript"/>
          <w:lang w:eastAsia="ar-SA"/>
        </w:rPr>
        <w:t>2</w:t>
      </w:r>
      <w:r w:rsidRPr="005F7D1A">
        <w:rPr>
          <w:rFonts w:ascii="Times New Roman" w:hAnsi="Times New Roman" w:cs="Times New Roman"/>
          <w:sz w:val="28"/>
          <w:szCs w:val="28"/>
          <w:lang w:eastAsia="ar-SA"/>
        </w:rPr>
        <w:t xml:space="preserve">, что позволит повысить среднюю обеспеченность жильем до </w:t>
      </w:r>
      <w:smartTag w:uri="urn:schemas-microsoft-com:office:smarttags" w:element="metricconverter">
        <w:smartTagPr>
          <w:attr w:name="ProductID" w:val="21,5 м2"/>
        </w:smartTagPr>
        <w:r w:rsidRPr="005F7D1A">
          <w:rPr>
            <w:rFonts w:ascii="Times New Roman" w:hAnsi="Times New Roman" w:cs="Times New Roman"/>
            <w:sz w:val="28"/>
            <w:szCs w:val="28"/>
            <w:lang w:eastAsia="ar-SA"/>
          </w:rPr>
          <w:t>21,5 м</w:t>
        </w:r>
        <w:r w:rsidRPr="005F7D1A">
          <w:rPr>
            <w:rFonts w:ascii="Times New Roman" w:hAnsi="Times New Roman" w:cs="Times New Roman"/>
            <w:sz w:val="28"/>
            <w:szCs w:val="28"/>
            <w:vertAlign w:val="superscript"/>
            <w:lang w:eastAsia="ar-SA"/>
          </w:rPr>
          <w:t>2</w:t>
        </w:r>
      </w:smartTag>
      <w:r w:rsidRPr="005F7D1A">
        <w:rPr>
          <w:rFonts w:ascii="Times New Roman" w:hAnsi="Times New Roman" w:cs="Times New Roman"/>
          <w:sz w:val="28"/>
          <w:szCs w:val="28"/>
          <w:lang w:eastAsia="ar-SA"/>
        </w:rPr>
        <w:t xml:space="preserve"> на человека.</w:t>
      </w:r>
    </w:p>
    <w:p w:rsidR="005F7D1A" w:rsidRPr="005F7D1A" w:rsidRDefault="005F7D1A" w:rsidP="005F7D1A">
      <w:pPr>
        <w:spacing w:after="0"/>
        <w:ind w:right="141" w:firstLine="709"/>
        <w:jc w:val="center"/>
        <w:rPr>
          <w:rFonts w:ascii="Times New Roman" w:hAnsi="Times New Roman" w:cs="Times New Roman"/>
          <w:b/>
          <w:sz w:val="28"/>
          <w:szCs w:val="28"/>
          <w:highlight w:val="yellow"/>
          <w:lang w:eastAsia="ar-SA"/>
        </w:rPr>
      </w:pPr>
    </w:p>
    <w:p w:rsidR="005F7D1A" w:rsidRPr="005F7D1A" w:rsidRDefault="005F7D1A" w:rsidP="002419B3">
      <w:pPr>
        <w:spacing w:after="0"/>
        <w:jc w:val="center"/>
        <w:rPr>
          <w:rFonts w:ascii="Times New Roman" w:hAnsi="Times New Roman" w:cs="Times New Roman"/>
          <w:b/>
          <w:sz w:val="28"/>
          <w:u w:val="single"/>
        </w:rPr>
      </w:pPr>
      <w:r w:rsidRPr="005F7D1A">
        <w:rPr>
          <w:rFonts w:ascii="Times New Roman" w:hAnsi="Times New Roman" w:cs="Times New Roman"/>
          <w:b/>
          <w:sz w:val="28"/>
          <w:u w:val="single"/>
        </w:rPr>
        <w:t>Поселок Заречный</w:t>
      </w:r>
    </w:p>
    <w:p w:rsidR="005F7D1A" w:rsidRPr="005F7D1A" w:rsidRDefault="005F7D1A" w:rsidP="002419B3">
      <w:pPr>
        <w:spacing w:after="0"/>
        <w:ind w:right="141" w:firstLine="709"/>
        <w:jc w:val="both"/>
        <w:rPr>
          <w:rFonts w:ascii="Times New Roman" w:hAnsi="Times New Roman" w:cs="Times New Roman"/>
          <w:b/>
          <w:sz w:val="28"/>
          <w:u w:val="single"/>
        </w:rPr>
      </w:pP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Оценка сложившейся жилой застройки и качества существующего жилищного фонда выявила необходимость проведения:</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реконструкции и модернизации существующих домов «морально устаревших» серий с перепланировкой и увеличением площади квартир, а также улучшением внешнего вида зданий;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мероприятий по обеспечению  новым жилищным фондом прирастающего населения и населения, проживающего в экологически не благоприятных зонах для проживания.</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Генеральным планом предусмотрено максимальное сохранение существующего жилищного фонда. Убыль жилищного фонда составит:</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жилые помещения, расположенные в санитарно-защитных зонах производственных предприятий (к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 – 39 домовладений (5,14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из них 2 многоквартирных дома (48 квартир). Число проживающих – 255 человек;</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ветхое и аварийное жилье (к </w:t>
      </w:r>
      <w:smartTag w:uri="urn:schemas-microsoft-com:office:smarttags" w:element="metricconverter">
        <w:smartTagPr>
          <w:attr w:name="ProductID" w:val="2020 г"/>
        </w:smartTagPr>
        <w:r w:rsidRPr="005F7D1A">
          <w:rPr>
            <w:rFonts w:ascii="Times New Roman" w:hAnsi="Times New Roman" w:cs="Times New Roman"/>
            <w:sz w:val="28"/>
          </w:rPr>
          <w:t>2020 г</w:t>
        </w:r>
      </w:smartTag>
      <w:r w:rsidRPr="005F7D1A">
        <w:rPr>
          <w:rFonts w:ascii="Times New Roman" w:hAnsi="Times New Roman" w:cs="Times New Roman"/>
          <w:sz w:val="28"/>
        </w:rPr>
        <w:t>.) – 0,55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8 домов (29 человек).</w:t>
      </w:r>
    </w:p>
    <w:p w:rsidR="005F7D1A" w:rsidRPr="005F7D1A" w:rsidRDefault="005F7D1A" w:rsidP="005F7D1A">
      <w:pPr>
        <w:spacing w:after="0"/>
        <w:ind w:firstLine="709"/>
        <w:rPr>
          <w:rFonts w:ascii="Times New Roman" w:hAnsi="Times New Roman" w:cs="Times New Roman"/>
          <w:b/>
          <w:sz w:val="28"/>
          <w:highlight w:val="yellow"/>
        </w:rPr>
      </w:pPr>
      <w:r w:rsidRPr="005F7D1A">
        <w:rPr>
          <w:rFonts w:ascii="Times New Roman" w:hAnsi="Times New Roman" w:cs="Times New Roman"/>
          <w:sz w:val="28"/>
        </w:rPr>
        <w:t>Таким образом, убыль жилищного фонда к расчетному сроку генерального плана поселка составит 5,69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xml:space="preserve"> (13,0 % от общей площади жилищного фонда) и общая площадь сохраняемого существующего жилищного фонда составит 38,01 тыс. м</w:t>
      </w:r>
      <w:r w:rsidRPr="005F7D1A">
        <w:rPr>
          <w:rFonts w:ascii="Times New Roman" w:hAnsi="Times New Roman" w:cs="Times New Roman"/>
          <w:sz w:val="28"/>
          <w:vertAlign w:val="superscript"/>
        </w:rPr>
        <w:t>2</w:t>
      </w:r>
      <w:r w:rsidRPr="005F7D1A">
        <w:rPr>
          <w:rFonts w:ascii="Times New Roman" w:hAnsi="Times New Roman" w:cs="Times New Roman"/>
          <w:sz w:val="28"/>
        </w:rPr>
        <w:t>.</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Существующая средняя обеспеченность жилищным фондом на 1 жителя в среднем по поселку составляет </w:t>
      </w:r>
      <w:smartTag w:uri="urn:schemas-microsoft-com:office:smarttags" w:element="metricconverter">
        <w:smartTagPr>
          <w:attr w:name="ProductID" w:val="19,1 м2"/>
        </w:smartTagPr>
        <w:r w:rsidRPr="005F7D1A">
          <w:rPr>
            <w:rFonts w:ascii="Times New Roman" w:hAnsi="Times New Roman" w:cs="Times New Roman"/>
            <w:sz w:val="28"/>
            <w:szCs w:val="28"/>
          </w:rPr>
          <w:t>19,1 м</w:t>
        </w:r>
        <w:proofErr w:type="gramStart"/>
        <w:r w:rsidRPr="005F7D1A">
          <w:rPr>
            <w:rFonts w:ascii="Times New Roman" w:hAnsi="Times New Roman" w:cs="Times New Roman"/>
            <w:sz w:val="28"/>
            <w:szCs w:val="28"/>
            <w:vertAlign w:val="superscript"/>
          </w:rPr>
          <w:t>2</w:t>
        </w:r>
      </w:smartTag>
      <w:proofErr w:type="gramEnd"/>
      <w:r w:rsidRPr="005F7D1A">
        <w:rPr>
          <w:rFonts w:ascii="Times New Roman" w:hAnsi="Times New Roman" w:cs="Times New Roman"/>
          <w:sz w:val="28"/>
          <w:szCs w:val="28"/>
        </w:rPr>
        <w:t xml:space="preserve">, что превышает средние показатели жилищной обеспеченности сельского населения по </w:t>
      </w:r>
      <w:proofErr w:type="spellStart"/>
      <w:r w:rsidRPr="005F7D1A">
        <w:rPr>
          <w:rFonts w:ascii="Times New Roman" w:hAnsi="Times New Roman" w:cs="Times New Roman"/>
          <w:sz w:val="28"/>
          <w:szCs w:val="28"/>
        </w:rPr>
        <w:t>Белореченскому</w:t>
      </w:r>
      <w:proofErr w:type="spellEnd"/>
      <w:r w:rsidRPr="005F7D1A">
        <w:rPr>
          <w:rFonts w:ascii="Times New Roman" w:hAnsi="Times New Roman" w:cs="Times New Roman"/>
          <w:sz w:val="28"/>
          <w:szCs w:val="28"/>
        </w:rPr>
        <w:t xml:space="preserve">  району – </w:t>
      </w:r>
      <w:smartTag w:uri="urn:schemas-microsoft-com:office:smarttags" w:element="metricconverter">
        <w:smartTagPr>
          <w:attr w:name="ProductID" w:val="15,6 м2"/>
        </w:smartTagPr>
        <w:r w:rsidRPr="005F7D1A">
          <w:rPr>
            <w:rFonts w:ascii="Times New Roman" w:hAnsi="Times New Roman" w:cs="Times New Roman"/>
            <w:sz w:val="28"/>
            <w:szCs w:val="28"/>
          </w:rPr>
          <w:t>15,6 м</w:t>
        </w:r>
        <w:r w:rsidRPr="005F7D1A">
          <w:rPr>
            <w:rFonts w:ascii="Times New Roman" w:hAnsi="Times New Roman" w:cs="Times New Roman"/>
            <w:sz w:val="28"/>
            <w:szCs w:val="28"/>
            <w:vertAlign w:val="superscript"/>
          </w:rPr>
          <w:t>2</w:t>
        </w:r>
      </w:smartTag>
      <w:r w:rsidRPr="005F7D1A">
        <w:rPr>
          <w:rFonts w:ascii="Times New Roman" w:hAnsi="Times New Roman" w:cs="Times New Roman"/>
          <w:sz w:val="28"/>
          <w:szCs w:val="28"/>
        </w:rPr>
        <w:t>.</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lastRenderedPageBreak/>
        <w:t>Проектом предусматривается новое жилищное строительство на свободных от застройки территориях. В результате комплексного анализа территориальных резервов определены направления и объемы жилищного строительства на перспективу:</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вынос жилой застройки по мере амортизации, расположенной в санитарно-защитной зоне производственных предприятий и ликвидация ветхого и аварийного жилищного фонда (5,69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 формирование новой жилой застройки усадебного типа в проектируемых кварталах поселка.  Генеральным планом предлагается размещение домов усадебного типа, в которых средняя обеспеченность составит не ниже </w:t>
      </w:r>
      <w:smartTag w:uri="urn:schemas-microsoft-com:office:smarttags" w:element="metricconverter">
        <w:smartTagPr>
          <w:attr w:name="ProductID" w:val="32 м2"/>
        </w:smartTagPr>
        <w:r w:rsidRPr="005F7D1A">
          <w:rPr>
            <w:rFonts w:ascii="Times New Roman" w:hAnsi="Times New Roman" w:cs="Times New Roman"/>
            <w:sz w:val="28"/>
          </w:rPr>
          <w:t>32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Данный тип застройки в наибольшей степени будет отвечать современным требованиям комфортности проживания, обеспечивающий более гибкое реагирование на запросы населения в изменяющихся социально-экономических условиях. </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rPr>
        <w:t xml:space="preserve">- существующая средняя жилищная обеспеченность по пос. Заречному составляет </w:t>
      </w:r>
      <w:smartTag w:uri="urn:schemas-microsoft-com:office:smarttags" w:element="metricconverter">
        <w:smartTagPr>
          <w:attr w:name="ProductID" w:val="19,1 м2"/>
        </w:smartTagPr>
        <w:r w:rsidRPr="005F7D1A">
          <w:rPr>
            <w:rFonts w:ascii="Times New Roman" w:hAnsi="Times New Roman" w:cs="Times New Roman"/>
            <w:sz w:val="28"/>
          </w:rPr>
          <w:t>19,1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Генеральным планом предлагается сохранение существующих темпов ежегодного увеличения жилищной обеспеченности (</w:t>
      </w:r>
      <w:smartTag w:uri="urn:schemas-microsoft-com:office:smarttags" w:element="metricconverter">
        <w:smartTagPr>
          <w:attr w:name="ProductID" w:val="0,5 м2"/>
        </w:smartTagPr>
        <w:r w:rsidRPr="005F7D1A">
          <w:rPr>
            <w:rFonts w:ascii="Times New Roman" w:hAnsi="Times New Roman" w:cs="Times New Roman"/>
            <w:sz w:val="28"/>
          </w:rPr>
          <w:t>0,5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в год), что позволит к расчетному сроку генерального плана обеспечить существующее население в среднем  </w:t>
      </w:r>
      <w:smartTag w:uri="urn:schemas-microsoft-com:office:smarttags" w:element="metricconverter">
        <w:smartTagPr>
          <w:attr w:name="ProductID" w:val="29 м2"/>
        </w:smartTagPr>
        <w:r w:rsidRPr="005F7D1A">
          <w:rPr>
            <w:rFonts w:ascii="Times New Roman" w:hAnsi="Times New Roman" w:cs="Times New Roman"/>
            <w:sz w:val="28"/>
          </w:rPr>
          <w:t>29 м</w:t>
        </w:r>
        <w:r w:rsidRPr="005F7D1A">
          <w:rPr>
            <w:rFonts w:ascii="Times New Roman" w:hAnsi="Times New Roman" w:cs="Times New Roman"/>
            <w:sz w:val="28"/>
            <w:vertAlign w:val="superscript"/>
          </w:rPr>
          <w:t>2</w:t>
        </w:r>
      </w:smartTag>
      <w:r w:rsidRPr="005F7D1A">
        <w:rPr>
          <w:rFonts w:ascii="Times New Roman" w:hAnsi="Times New Roman" w:cs="Times New Roman"/>
          <w:sz w:val="28"/>
        </w:rPr>
        <w:t xml:space="preserve"> жилой площади на человека. Улучшение жилищных условий существующего населения предполагается путем реконструкции, предусматривающей различные варианты включающие уширение корпусов зданий, достройку дополнительных секций, надстройку новых этажей и мансард. При реализации данных мероприятий конструктивно дом увеличивает жилую площадь.</w:t>
      </w:r>
    </w:p>
    <w:p w:rsid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Динамика жилищного фонда на расчётный срок генерального плана представлена ниже.</w:t>
      </w:r>
    </w:p>
    <w:p w:rsidR="00764958" w:rsidRPr="005F7D1A" w:rsidRDefault="00764958" w:rsidP="00764958">
      <w:pPr>
        <w:spacing w:after="0"/>
        <w:ind w:firstLine="709"/>
        <w:jc w:val="right"/>
        <w:rPr>
          <w:rFonts w:ascii="Times New Roman" w:hAnsi="Times New Roman" w:cs="Times New Roman"/>
          <w:sz w:val="28"/>
        </w:rPr>
      </w:pPr>
      <w:r>
        <w:rPr>
          <w:rFonts w:ascii="Times New Roman" w:hAnsi="Times New Roman" w:cs="Times New Roman"/>
          <w:sz w:val="28"/>
        </w:rPr>
        <w:t>Таблица 25</w:t>
      </w:r>
    </w:p>
    <w:tbl>
      <w:tblPr>
        <w:tblW w:w="9796" w:type="dxa"/>
        <w:tblInd w:w="93" w:type="dxa"/>
        <w:tblLook w:val="04A0"/>
      </w:tblPr>
      <w:tblGrid>
        <w:gridCol w:w="595"/>
        <w:gridCol w:w="4903"/>
        <w:gridCol w:w="1116"/>
        <w:gridCol w:w="914"/>
        <w:gridCol w:w="1134"/>
        <w:gridCol w:w="1134"/>
      </w:tblGrid>
      <w:tr w:rsidR="005F7D1A" w:rsidRPr="005F7D1A" w:rsidTr="00512E04">
        <w:trPr>
          <w:trHeight w:val="1830"/>
          <w:tblHeader/>
        </w:trPr>
        <w:tc>
          <w:tcPr>
            <w:tcW w:w="595" w:type="dxa"/>
            <w:tcBorders>
              <w:top w:val="single" w:sz="8" w:space="0" w:color="auto"/>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 xml:space="preserve">№ </w:t>
            </w:r>
            <w:proofErr w:type="spellStart"/>
            <w:proofErr w:type="gramStart"/>
            <w:r w:rsidRPr="005F7D1A">
              <w:rPr>
                <w:rFonts w:ascii="Times New Roman" w:hAnsi="Times New Roman" w:cs="Times New Roman"/>
                <w:color w:val="000000"/>
              </w:rPr>
              <w:t>п</w:t>
            </w:r>
            <w:proofErr w:type="spellEnd"/>
            <w:proofErr w:type="gramEnd"/>
            <w:r w:rsidRPr="005F7D1A">
              <w:rPr>
                <w:rFonts w:ascii="Times New Roman" w:hAnsi="Times New Roman" w:cs="Times New Roman"/>
                <w:color w:val="000000"/>
              </w:rPr>
              <w:t>/</w:t>
            </w:r>
            <w:proofErr w:type="spellStart"/>
            <w:r w:rsidRPr="005F7D1A">
              <w:rPr>
                <w:rFonts w:ascii="Times New Roman" w:hAnsi="Times New Roman" w:cs="Times New Roman"/>
                <w:color w:val="000000"/>
              </w:rPr>
              <w:t>п</w:t>
            </w:r>
            <w:proofErr w:type="spellEnd"/>
          </w:p>
        </w:tc>
        <w:tc>
          <w:tcPr>
            <w:tcW w:w="4903" w:type="dxa"/>
            <w:tcBorders>
              <w:top w:val="single" w:sz="8" w:space="0" w:color="auto"/>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sz w:val="28"/>
                <w:szCs w:val="28"/>
              </w:rPr>
            </w:pPr>
            <w:r w:rsidRPr="005F7D1A">
              <w:rPr>
                <w:rFonts w:ascii="Times New Roman" w:hAnsi="Times New Roman" w:cs="Times New Roman"/>
                <w:color w:val="000000"/>
                <w:sz w:val="28"/>
                <w:szCs w:val="28"/>
              </w:rPr>
              <w:t>Показатели</w:t>
            </w:r>
          </w:p>
        </w:tc>
        <w:tc>
          <w:tcPr>
            <w:tcW w:w="1116"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Единица измерения</w:t>
            </w:r>
          </w:p>
        </w:tc>
        <w:tc>
          <w:tcPr>
            <w:tcW w:w="91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Исх. год (01.01.2009 г.)</w:t>
            </w:r>
          </w:p>
        </w:tc>
        <w:tc>
          <w:tcPr>
            <w:tcW w:w="113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 xml:space="preserve">I очередь </w:t>
            </w:r>
          </w:p>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w:t>
            </w:r>
            <w:smartTag w:uri="urn:schemas-microsoft-com:office:smarttags" w:element="metricconverter">
              <w:smartTagPr>
                <w:attr w:name="ProductID" w:val="2020 г"/>
              </w:smartTagPr>
              <w:r w:rsidRPr="005F7D1A">
                <w:rPr>
                  <w:rFonts w:ascii="Times New Roman" w:hAnsi="Times New Roman" w:cs="Times New Roman"/>
                  <w:color w:val="000000"/>
                </w:rPr>
                <w:t>2020 г</w:t>
              </w:r>
            </w:smartTag>
            <w:r w:rsidRPr="005F7D1A">
              <w:rPr>
                <w:rFonts w:ascii="Times New Roman" w:hAnsi="Times New Roman" w:cs="Times New Roman"/>
                <w:color w:val="000000"/>
              </w:rPr>
              <w:t>.)</w:t>
            </w:r>
          </w:p>
        </w:tc>
        <w:tc>
          <w:tcPr>
            <w:tcW w:w="113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Расчетный срок (</w:t>
            </w:r>
            <w:smartTag w:uri="urn:schemas-microsoft-com:office:smarttags" w:element="metricconverter">
              <w:smartTagPr>
                <w:attr w:name="ProductID" w:val="2030 г"/>
              </w:smartTagPr>
              <w:r w:rsidRPr="005F7D1A">
                <w:rPr>
                  <w:rFonts w:ascii="Times New Roman" w:hAnsi="Times New Roman" w:cs="Times New Roman"/>
                  <w:color w:val="000000"/>
                </w:rPr>
                <w:t>2030 г</w:t>
              </w:r>
            </w:smartTag>
            <w:r w:rsidRPr="005F7D1A">
              <w:rPr>
                <w:rFonts w:ascii="Times New Roman" w:hAnsi="Times New Roman" w:cs="Times New Roman"/>
                <w:color w:val="000000"/>
              </w:rPr>
              <w:t>.), в т.ч. 1 очередь</w:t>
            </w:r>
          </w:p>
        </w:tc>
      </w:tr>
      <w:tr w:rsidR="005F7D1A" w:rsidRPr="005F7D1A" w:rsidTr="00512E04">
        <w:trPr>
          <w:trHeight w:val="80"/>
        </w:trPr>
        <w:tc>
          <w:tcPr>
            <w:tcW w:w="595" w:type="dxa"/>
            <w:vMerge w:val="restart"/>
            <w:tcBorders>
              <w:top w:val="nil"/>
              <w:left w:val="single" w:sz="8" w:space="0" w:color="auto"/>
              <w:bottom w:val="single" w:sz="8" w:space="0" w:color="000000"/>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Жилой фонд, в т.ч.</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43,7</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58,4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83,1</w:t>
            </w:r>
          </w:p>
        </w:tc>
      </w:tr>
      <w:tr w:rsidR="005F7D1A" w:rsidRPr="005F7D1A" w:rsidTr="00512E04">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 xml:space="preserve">малоэтажный </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6,7</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6,7</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3,95</w:t>
            </w:r>
          </w:p>
        </w:tc>
      </w:tr>
      <w:tr w:rsidR="005F7D1A" w:rsidRPr="005F7D1A" w:rsidTr="00512E04">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усадебный</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37,0</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51,7</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79,15</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Население</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2292</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2420</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2785</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Жилищная обеспеченность</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19,1</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24,1</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29,8</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Убыль жилого фонда</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0,55</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5,69</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Сохраняемый существующий жилищный фонд</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43,15/ 98,7</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38,01/ 87,0</w:t>
            </w:r>
          </w:p>
        </w:tc>
      </w:tr>
      <w:tr w:rsidR="005F7D1A" w:rsidRPr="005F7D1A" w:rsidTr="00512E04">
        <w:trPr>
          <w:trHeight w:val="80"/>
        </w:trPr>
        <w:tc>
          <w:tcPr>
            <w:tcW w:w="595" w:type="dxa"/>
            <w:vMerge w:val="restart"/>
            <w:tcBorders>
              <w:top w:val="nil"/>
              <w:left w:val="single" w:sz="8" w:space="0" w:color="auto"/>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Новое строительство, в т.ч.</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15,25</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45,09</w:t>
            </w:r>
          </w:p>
        </w:tc>
      </w:tr>
      <w:tr w:rsidR="005F7D1A" w:rsidRPr="005F7D1A" w:rsidTr="00512E04">
        <w:trPr>
          <w:trHeight w:val="80"/>
        </w:trPr>
        <w:tc>
          <w:tcPr>
            <w:tcW w:w="595" w:type="dxa"/>
            <w:vMerge/>
            <w:tcBorders>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за счет реконструкции существующей застройки</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11,35</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20,19</w:t>
            </w:r>
          </w:p>
        </w:tc>
      </w:tr>
      <w:tr w:rsidR="005F7D1A" w:rsidRPr="005F7D1A" w:rsidTr="00512E04">
        <w:trPr>
          <w:trHeight w:val="80"/>
        </w:trPr>
        <w:tc>
          <w:tcPr>
            <w:tcW w:w="595" w:type="dxa"/>
            <w:tcBorders>
              <w:top w:val="nil"/>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lastRenderedPageBreak/>
              <w:t>7</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Среднегодовой объем строительства</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1,5</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2,2</w:t>
            </w:r>
          </w:p>
        </w:tc>
      </w:tr>
    </w:tbl>
    <w:p w:rsidR="005F7D1A" w:rsidRPr="005F7D1A" w:rsidRDefault="005F7D1A" w:rsidP="005F7D1A">
      <w:pPr>
        <w:spacing w:after="0"/>
        <w:ind w:firstLine="709"/>
        <w:jc w:val="both"/>
        <w:rPr>
          <w:rFonts w:ascii="Times New Roman" w:hAnsi="Times New Roman" w:cs="Times New Roman"/>
          <w:sz w:val="28"/>
          <w:szCs w:val="28"/>
        </w:rPr>
      </w:pPr>
    </w:p>
    <w:p w:rsidR="005F7D1A" w:rsidRPr="005F7D1A" w:rsidRDefault="005F7D1A" w:rsidP="005F7D1A">
      <w:pPr>
        <w:spacing w:after="0"/>
        <w:ind w:right="141" w:firstLine="709"/>
        <w:jc w:val="both"/>
        <w:rPr>
          <w:rFonts w:ascii="Times New Roman" w:hAnsi="Times New Roman" w:cs="Times New Roman"/>
          <w:b/>
          <w:sz w:val="28"/>
          <w:u w:val="single"/>
        </w:rPr>
      </w:pPr>
      <w:r w:rsidRPr="005F7D1A">
        <w:rPr>
          <w:rFonts w:ascii="Times New Roman" w:hAnsi="Times New Roman" w:cs="Times New Roman"/>
          <w:sz w:val="28"/>
          <w:szCs w:val="28"/>
          <w:lang w:eastAsia="ar-SA"/>
        </w:rPr>
        <w:t>В соответствии с предложениями по развитию жилищного комплекса к расчетному сроку возможно создание жилищного фонда общей площадью 83,1 тыс</w:t>
      </w:r>
      <w:proofErr w:type="gramStart"/>
      <w:r w:rsidRPr="005F7D1A">
        <w:rPr>
          <w:rFonts w:ascii="Times New Roman" w:hAnsi="Times New Roman" w:cs="Times New Roman"/>
          <w:sz w:val="28"/>
          <w:szCs w:val="28"/>
          <w:lang w:eastAsia="ar-SA"/>
        </w:rPr>
        <w:t>.м</w:t>
      </w:r>
      <w:proofErr w:type="gramEnd"/>
      <w:r w:rsidRPr="005F7D1A">
        <w:rPr>
          <w:rFonts w:ascii="Times New Roman" w:hAnsi="Times New Roman" w:cs="Times New Roman"/>
          <w:sz w:val="28"/>
          <w:szCs w:val="28"/>
          <w:lang w:eastAsia="ar-SA"/>
        </w:rPr>
        <w:t xml:space="preserve"> </w:t>
      </w:r>
      <w:r w:rsidRPr="005F7D1A">
        <w:rPr>
          <w:rFonts w:ascii="Times New Roman" w:hAnsi="Times New Roman" w:cs="Times New Roman"/>
          <w:sz w:val="28"/>
          <w:szCs w:val="28"/>
          <w:vertAlign w:val="superscript"/>
          <w:lang w:eastAsia="ar-SA"/>
        </w:rPr>
        <w:t>2</w:t>
      </w:r>
      <w:r w:rsidRPr="005F7D1A">
        <w:rPr>
          <w:rFonts w:ascii="Times New Roman" w:hAnsi="Times New Roman" w:cs="Times New Roman"/>
          <w:sz w:val="28"/>
          <w:szCs w:val="28"/>
          <w:lang w:eastAsia="ar-SA"/>
        </w:rPr>
        <w:t>, что позволит повысить среднюю обеспеченность жильем до 29,8  м</w:t>
      </w:r>
      <w:r w:rsidRPr="005F7D1A">
        <w:rPr>
          <w:rFonts w:ascii="Times New Roman" w:hAnsi="Times New Roman" w:cs="Times New Roman"/>
          <w:sz w:val="28"/>
          <w:szCs w:val="28"/>
          <w:vertAlign w:val="superscript"/>
          <w:lang w:eastAsia="ar-SA"/>
        </w:rPr>
        <w:t>2</w:t>
      </w:r>
      <w:r w:rsidRPr="005F7D1A">
        <w:rPr>
          <w:rFonts w:ascii="Times New Roman" w:hAnsi="Times New Roman" w:cs="Times New Roman"/>
          <w:sz w:val="28"/>
          <w:szCs w:val="28"/>
          <w:lang w:eastAsia="ar-SA"/>
        </w:rPr>
        <w:t xml:space="preserve"> на человека.</w:t>
      </w:r>
    </w:p>
    <w:p w:rsidR="005F7D1A" w:rsidRPr="005F7D1A" w:rsidRDefault="005F7D1A" w:rsidP="005F7D1A">
      <w:pPr>
        <w:spacing w:after="0"/>
        <w:ind w:right="141" w:firstLine="709"/>
        <w:jc w:val="both"/>
        <w:rPr>
          <w:rFonts w:ascii="Times New Roman" w:hAnsi="Times New Roman" w:cs="Times New Roman"/>
          <w:b/>
          <w:sz w:val="28"/>
          <w:u w:val="single"/>
        </w:rPr>
      </w:pPr>
    </w:p>
    <w:p w:rsidR="005F7D1A" w:rsidRPr="005F7D1A" w:rsidRDefault="005F7D1A" w:rsidP="002419B3">
      <w:pPr>
        <w:spacing w:after="0"/>
        <w:jc w:val="center"/>
        <w:rPr>
          <w:rFonts w:ascii="Times New Roman" w:hAnsi="Times New Roman" w:cs="Times New Roman"/>
          <w:b/>
          <w:sz w:val="28"/>
          <w:u w:val="single"/>
        </w:rPr>
      </w:pPr>
      <w:r w:rsidRPr="005F7D1A">
        <w:rPr>
          <w:rFonts w:ascii="Times New Roman" w:hAnsi="Times New Roman" w:cs="Times New Roman"/>
          <w:b/>
          <w:sz w:val="28"/>
          <w:u w:val="single"/>
        </w:rPr>
        <w:t>Поселок Новый</w:t>
      </w:r>
    </w:p>
    <w:p w:rsidR="005F7D1A" w:rsidRPr="005F7D1A" w:rsidRDefault="005F7D1A" w:rsidP="002419B3">
      <w:pPr>
        <w:spacing w:after="0"/>
        <w:ind w:right="141" w:firstLine="709"/>
        <w:jc w:val="both"/>
        <w:rPr>
          <w:rFonts w:ascii="Times New Roman" w:hAnsi="Times New Roman" w:cs="Times New Roman"/>
          <w:b/>
          <w:sz w:val="28"/>
          <w:u w:val="single"/>
        </w:rPr>
      </w:pP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Оценка сложившейся жилой застройки и качества существующего жилищного фонда выявила необходимость проведения:</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реконструкции и модернизации существующих домов «морально устаревших» серий с перепланировкой и увеличением площади квартир, а также улучшением внешнего вида зданий;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мероприятий по обеспечению  новым жилищным фондом прирастающего населения и населения, проживающего в экологически не благоприятных зонах для проживания.</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Генеральным планом предусмотрено максимальное сохранение существующего жилищного фонда. Убыль жилищного фонда составит:</w:t>
      </w:r>
    </w:p>
    <w:p w:rsidR="005F7D1A" w:rsidRPr="005F7D1A" w:rsidRDefault="005F7D1A" w:rsidP="005F7D1A">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жилые помещения, расположенные в санитарно-защитных зонах производственных предприятий (к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 – 10 домовладений (0,3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из них 1 многоквартирный дом (5 квартир). Число проживающих – 38 человек;</w:t>
      </w:r>
    </w:p>
    <w:p w:rsidR="005F7D1A" w:rsidRPr="005F7D1A" w:rsidRDefault="005F7D1A" w:rsidP="002419B3">
      <w:pPr>
        <w:spacing w:after="0"/>
        <w:ind w:firstLine="709"/>
        <w:jc w:val="both"/>
        <w:rPr>
          <w:rFonts w:ascii="Times New Roman" w:hAnsi="Times New Roman" w:cs="Times New Roman"/>
          <w:sz w:val="28"/>
          <w:highlight w:val="yellow"/>
        </w:rPr>
      </w:pPr>
      <w:r w:rsidRPr="005F7D1A">
        <w:rPr>
          <w:rFonts w:ascii="Times New Roman" w:hAnsi="Times New Roman" w:cs="Times New Roman"/>
          <w:sz w:val="28"/>
        </w:rPr>
        <w:t xml:space="preserve">- ветхое и аварийное жилье (к </w:t>
      </w:r>
      <w:smartTag w:uri="urn:schemas-microsoft-com:office:smarttags" w:element="metricconverter">
        <w:smartTagPr>
          <w:attr w:name="ProductID" w:val="2020 г"/>
        </w:smartTagPr>
        <w:r w:rsidRPr="005F7D1A">
          <w:rPr>
            <w:rFonts w:ascii="Times New Roman" w:hAnsi="Times New Roman" w:cs="Times New Roman"/>
            <w:sz w:val="28"/>
          </w:rPr>
          <w:t>2020 г</w:t>
        </w:r>
      </w:smartTag>
      <w:r w:rsidRPr="005F7D1A">
        <w:rPr>
          <w:rFonts w:ascii="Times New Roman" w:hAnsi="Times New Roman" w:cs="Times New Roman"/>
          <w:sz w:val="28"/>
        </w:rPr>
        <w:t>.) – 0,44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xml:space="preserve"> (59 человек).</w:t>
      </w:r>
    </w:p>
    <w:p w:rsidR="005F7D1A" w:rsidRPr="005F7D1A" w:rsidRDefault="005F7D1A" w:rsidP="002419B3">
      <w:pPr>
        <w:spacing w:after="0"/>
        <w:ind w:firstLine="709"/>
        <w:jc w:val="both"/>
        <w:rPr>
          <w:rFonts w:ascii="Times New Roman" w:hAnsi="Times New Roman" w:cs="Times New Roman"/>
          <w:b/>
          <w:sz w:val="28"/>
          <w:highlight w:val="yellow"/>
        </w:rPr>
      </w:pPr>
      <w:r w:rsidRPr="005F7D1A">
        <w:rPr>
          <w:rFonts w:ascii="Times New Roman" w:hAnsi="Times New Roman" w:cs="Times New Roman"/>
          <w:sz w:val="28"/>
        </w:rPr>
        <w:t>Таким образом, убыль жилищного фонда к расчетному сроку генерального плана поселка составит 0,74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 xml:space="preserve"> (14,5 %) и общая площадь сохраняемого существующего жилищного фонда составит 4,36 тыс. м</w:t>
      </w:r>
      <w:r w:rsidRPr="005F7D1A">
        <w:rPr>
          <w:rFonts w:ascii="Times New Roman" w:hAnsi="Times New Roman" w:cs="Times New Roman"/>
          <w:sz w:val="28"/>
          <w:vertAlign w:val="superscript"/>
        </w:rPr>
        <w:t>2</w:t>
      </w:r>
      <w:r w:rsidRPr="005F7D1A">
        <w:rPr>
          <w:rFonts w:ascii="Times New Roman" w:hAnsi="Times New Roman" w:cs="Times New Roman"/>
          <w:sz w:val="28"/>
        </w:rPr>
        <w:t>.</w:t>
      </w:r>
    </w:p>
    <w:p w:rsidR="005F7D1A" w:rsidRPr="005F7D1A" w:rsidRDefault="005F7D1A" w:rsidP="002419B3">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Существующая средняя обеспеченность жилищным фондом на 1 жителя в среднем по поселку составляет </w:t>
      </w:r>
      <w:smartTag w:uri="urn:schemas-microsoft-com:office:smarttags" w:element="metricconverter">
        <w:smartTagPr>
          <w:attr w:name="ProductID" w:val="7,4 м2"/>
        </w:smartTagPr>
        <w:r w:rsidRPr="005F7D1A">
          <w:rPr>
            <w:rFonts w:ascii="Times New Roman" w:hAnsi="Times New Roman" w:cs="Times New Roman"/>
            <w:sz w:val="28"/>
            <w:szCs w:val="28"/>
          </w:rPr>
          <w:t>7,4 м</w:t>
        </w:r>
        <w:proofErr w:type="gramStart"/>
        <w:r w:rsidRPr="005F7D1A">
          <w:rPr>
            <w:rFonts w:ascii="Times New Roman" w:hAnsi="Times New Roman" w:cs="Times New Roman"/>
            <w:sz w:val="28"/>
            <w:szCs w:val="28"/>
            <w:vertAlign w:val="superscript"/>
          </w:rPr>
          <w:t>2</w:t>
        </w:r>
      </w:smartTag>
      <w:proofErr w:type="gramEnd"/>
      <w:r w:rsidRPr="005F7D1A">
        <w:rPr>
          <w:rFonts w:ascii="Times New Roman" w:hAnsi="Times New Roman" w:cs="Times New Roman"/>
          <w:sz w:val="28"/>
          <w:szCs w:val="28"/>
        </w:rPr>
        <w:t xml:space="preserve">, что в 2 раза ниже средней обеспеченности сельского населения по </w:t>
      </w:r>
      <w:proofErr w:type="spellStart"/>
      <w:r w:rsidRPr="005F7D1A">
        <w:rPr>
          <w:rFonts w:ascii="Times New Roman" w:hAnsi="Times New Roman" w:cs="Times New Roman"/>
          <w:sz w:val="28"/>
          <w:szCs w:val="28"/>
        </w:rPr>
        <w:t>Белореченскому</w:t>
      </w:r>
      <w:proofErr w:type="spellEnd"/>
      <w:r w:rsidRPr="005F7D1A">
        <w:rPr>
          <w:rFonts w:ascii="Times New Roman" w:hAnsi="Times New Roman" w:cs="Times New Roman"/>
          <w:sz w:val="28"/>
          <w:szCs w:val="28"/>
        </w:rPr>
        <w:t xml:space="preserve">  району – </w:t>
      </w:r>
      <w:smartTag w:uri="urn:schemas-microsoft-com:office:smarttags" w:element="metricconverter">
        <w:smartTagPr>
          <w:attr w:name="ProductID" w:val="15,6 м2"/>
        </w:smartTagPr>
        <w:r w:rsidRPr="005F7D1A">
          <w:rPr>
            <w:rFonts w:ascii="Times New Roman" w:hAnsi="Times New Roman" w:cs="Times New Roman"/>
            <w:sz w:val="28"/>
            <w:szCs w:val="28"/>
          </w:rPr>
          <w:t>15,6 м</w:t>
        </w:r>
        <w:r w:rsidRPr="005F7D1A">
          <w:rPr>
            <w:rFonts w:ascii="Times New Roman" w:hAnsi="Times New Roman" w:cs="Times New Roman"/>
            <w:sz w:val="28"/>
            <w:szCs w:val="28"/>
            <w:vertAlign w:val="superscript"/>
          </w:rPr>
          <w:t>2</w:t>
        </w:r>
      </w:smartTag>
      <w:r w:rsidRPr="005F7D1A">
        <w:rPr>
          <w:rFonts w:ascii="Times New Roman" w:hAnsi="Times New Roman" w:cs="Times New Roman"/>
          <w:sz w:val="28"/>
          <w:szCs w:val="28"/>
        </w:rPr>
        <w:t>.</w:t>
      </w:r>
    </w:p>
    <w:p w:rsidR="005F7D1A" w:rsidRPr="005F7D1A" w:rsidRDefault="005F7D1A" w:rsidP="002419B3">
      <w:pPr>
        <w:spacing w:after="0"/>
        <w:ind w:firstLine="709"/>
        <w:jc w:val="both"/>
        <w:rPr>
          <w:rFonts w:ascii="Times New Roman" w:hAnsi="Times New Roman" w:cs="Times New Roman"/>
          <w:sz w:val="28"/>
        </w:rPr>
      </w:pPr>
      <w:r w:rsidRPr="005F7D1A">
        <w:rPr>
          <w:rFonts w:ascii="Times New Roman" w:hAnsi="Times New Roman" w:cs="Times New Roman"/>
          <w:sz w:val="28"/>
        </w:rPr>
        <w:t>Проектом предусматривается новое жилищное строительство на свободных от застройки территориях. В результате комплексного анализа территориальных резервов определены направления и объемы жилищного строительства на перспективу:</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lastRenderedPageBreak/>
        <w:t>- вынос жилой застройки по мере амортизации, расположенной в санитарно-защитной зоне производственных предприятий и ликвидация ветхого и аварийного жилищного фонда (0,74 тыс. м</w:t>
      </w:r>
      <w:proofErr w:type="gramStart"/>
      <w:r w:rsidRPr="005F7D1A">
        <w:rPr>
          <w:rFonts w:ascii="Times New Roman" w:hAnsi="Times New Roman" w:cs="Times New Roman"/>
          <w:sz w:val="28"/>
          <w:vertAlign w:val="superscript"/>
        </w:rPr>
        <w:t>2</w:t>
      </w:r>
      <w:proofErr w:type="gramEnd"/>
      <w:r w:rsidRPr="005F7D1A">
        <w:rPr>
          <w:rFonts w:ascii="Times New Roman" w:hAnsi="Times New Roman" w:cs="Times New Roman"/>
          <w:sz w:val="28"/>
        </w:rPr>
        <w:t>);</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 формирование новой жилой застройки усадебного типа в проектируемых кварталах поселка.  Генеральным планом предлагается размещение домов усадебного типа, в которых средняя обеспеченность составит не ниже </w:t>
      </w:r>
      <w:smartTag w:uri="urn:schemas-microsoft-com:office:smarttags" w:element="metricconverter">
        <w:smartTagPr>
          <w:attr w:name="ProductID" w:val="32 м2"/>
        </w:smartTagPr>
        <w:r w:rsidRPr="005F7D1A">
          <w:rPr>
            <w:rFonts w:ascii="Times New Roman" w:hAnsi="Times New Roman" w:cs="Times New Roman"/>
            <w:sz w:val="28"/>
          </w:rPr>
          <w:t>32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Данный тип застройки в наибольшей степени будет отвечать современным требованиям комфортности проживания, обеспечивающий более гибкое реагирование на запросы населения в изменяющихся социально-экономических условиях. </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rPr>
        <w:t xml:space="preserve">- существующая средняя жилищная обеспеченность по пос. Новому составляет </w:t>
      </w:r>
      <w:smartTag w:uri="urn:schemas-microsoft-com:office:smarttags" w:element="metricconverter">
        <w:smartTagPr>
          <w:attr w:name="ProductID" w:val="7,4 м2"/>
        </w:smartTagPr>
        <w:r w:rsidRPr="005F7D1A">
          <w:rPr>
            <w:rFonts w:ascii="Times New Roman" w:hAnsi="Times New Roman" w:cs="Times New Roman"/>
            <w:sz w:val="28"/>
          </w:rPr>
          <w:t>7,4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что ниже социального минимума. Генеральным планом предлагается доведение жилищной обеспеченности существующего населения к расчетному сроку до </w:t>
      </w:r>
      <w:smartTag w:uri="urn:schemas-microsoft-com:office:smarttags" w:element="metricconverter">
        <w:smartTagPr>
          <w:attr w:name="ProductID" w:val="18 м2"/>
        </w:smartTagPr>
        <w:r w:rsidRPr="005F7D1A">
          <w:rPr>
            <w:rFonts w:ascii="Times New Roman" w:hAnsi="Times New Roman" w:cs="Times New Roman"/>
            <w:sz w:val="28"/>
          </w:rPr>
          <w:t>18 м</w:t>
        </w:r>
        <w:proofErr w:type="gramStart"/>
        <w:r w:rsidRPr="005F7D1A">
          <w:rPr>
            <w:rFonts w:ascii="Times New Roman" w:hAnsi="Times New Roman" w:cs="Times New Roman"/>
            <w:sz w:val="28"/>
            <w:vertAlign w:val="superscript"/>
          </w:rPr>
          <w:t>2</w:t>
        </w:r>
      </w:smartTag>
      <w:proofErr w:type="gramEnd"/>
      <w:r w:rsidRPr="005F7D1A">
        <w:rPr>
          <w:rFonts w:ascii="Times New Roman" w:hAnsi="Times New Roman" w:cs="Times New Roman"/>
          <w:sz w:val="28"/>
        </w:rPr>
        <w:t xml:space="preserve"> на человека. Улучшение жилищных условий существующего населения предполагается путем реконструкции, предусматривающей различные варианты включающие уширение корпусов зданий, достройку дополнительных секций, надстройку новых этажей и мансард. При реализации данных мероприятий конструктивно дом увеличивает жилую площадь.</w:t>
      </w:r>
    </w:p>
    <w:p w:rsid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Динамика жилищного фонда на расчётный срок генерального плана представлена ниже.</w:t>
      </w:r>
    </w:p>
    <w:p w:rsidR="00764958" w:rsidRPr="005F7D1A" w:rsidRDefault="00764958" w:rsidP="00764958">
      <w:pPr>
        <w:spacing w:after="0"/>
        <w:ind w:firstLine="709"/>
        <w:jc w:val="right"/>
        <w:rPr>
          <w:rFonts w:ascii="Times New Roman" w:hAnsi="Times New Roman" w:cs="Times New Roman"/>
          <w:sz w:val="28"/>
        </w:rPr>
      </w:pPr>
      <w:r>
        <w:rPr>
          <w:rFonts w:ascii="Times New Roman" w:hAnsi="Times New Roman" w:cs="Times New Roman"/>
          <w:sz w:val="28"/>
        </w:rPr>
        <w:t>Таблица 26</w:t>
      </w:r>
    </w:p>
    <w:tbl>
      <w:tblPr>
        <w:tblW w:w="9796" w:type="dxa"/>
        <w:tblInd w:w="93" w:type="dxa"/>
        <w:tblLook w:val="04A0"/>
      </w:tblPr>
      <w:tblGrid>
        <w:gridCol w:w="595"/>
        <w:gridCol w:w="4903"/>
        <w:gridCol w:w="1116"/>
        <w:gridCol w:w="914"/>
        <w:gridCol w:w="1134"/>
        <w:gridCol w:w="1134"/>
      </w:tblGrid>
      <w:tr w:rsidR="005F7D1A" w:rsidRPr="005F7D1A" w:rsidTr="00512E04">
        <w:trPr>
          <w:trHeight w:val="1830"/>
          <w:tblHeader/>
        </w:trPr>
        <w:tc>
          <w:tcPr>
            <w:tcW w:w="595" w:type="dxa"/>
            <w:tcBorders>
              <w:top w:val="single" w:sz="8" w:space="0" w:color="auto"/>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 xml:space="preserve">№ </w:t>
            </w:r>
            <w:proofErr w:type="spellStart"/>
            <w:proofErr w:type="gramStart"/>
            <w:r w:rsidRPr="005F7D1A">
              <w:rPr>
                <w:rFonts w:ascii="Times New Roman" w:hAnsi="Times New Roman" w:cs="Times New Roman"/>
                <w:color w:val="000000"/>
              </w:rPr>
              <w:t>п</w:t>
            </w:r>
            <w:proofErr w:type="spellEnd"/>
            <w:proofErr w:type="gramEnd"/>
            <w:r w:rsidRPr="005F7D1A">
              <w:rPr>
                <w:rFonts w:ascii="Times New Roman" w:hAnsi="Times New Roman" w:cs="Times New Roman"/>
                <w:color w:val="000000"/>
              </w:rPr>
              <w:t>/</w:t>
            </w:r>
            <w:proofErr w:type="spellStart"/>
            <w:r w:rsidRPr="005F7D1A">
              <w:rPr>
                <w:rFonts w:ascii="Times New Roman" w:hAnsi="Times New Roman" w:cs="Times New Roman"/>
                <w:color w:val="000000"/>
              </w:rPr>
              <w:t>п</w:t>
            </w:r>
            <w:proofErr w:type="spellEnd"/>
          </w:p>
        </w:tc>
        <w:tc>
          <w:tcPr>
            <w:tcW w:w="4903" w:type="dxa"/>
            <w:tcBorders>
              <w:top w:val="single" w:sz="8" w:space="0" w:color="auto"/>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sz w:val="28"/>
                <w:szCs w:val="28"/>
              </w:rPr>
            </w:pPr>
            <w:r w:rsidRPr="005F7D1A">
              <w:rPr>
                <w:rFonts w:ascii="Times New Roman" w:hAnsi="Times New Roman" w:cs="Times New Roman"/>
                <w:color w:val="000000"/>
                <w:sz w:val="28"/>
                <w:szCs w:val="28"/>
              </w:rPr>
              <w:t>Показатели</w:t>
            </w:r>
          </w:p>
        </w:tc>
        <w:tc>
          <w:tcPr>
            <w:tcW w:w="1116"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Единица измерения</w:t>
            </w:r>
          </w:p>
        </w:tc>
        <w:tc>
          <w:tcPr>
            <w:tcW w:w="91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Исх. год (01.01.2009 г.)</w:t>
            </w:r>
          </w:p>
        </w:tc>
        <w:tc>
          <w:tcPr>
            <w:tcW w:w="113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 xml:space="preserve">I очередь </w:t>
            </w:r>
          </w:p>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w:t>
            </w:r>
            <w:smartTag w:uri="urn:schemas-microsoft-com:office:smarttags" w:element="metricconverter">
              <w:smartTagPr>
                <w:attr w:name="ProductID" w:val="2020 г"/>
              </w:smartTagPr>
              <w:r w:rsidRPr="005F7D1A">
                <w:rPr>
                  <w:rFonts w:ascii="Times New Roman" w:hAnsi="Times New Roman" w:cs="Times New Roman"/>
                  <w:color w:val="000000"/>
                </w:rPr>
                <w:t>2020 г</w:t>
              </w:r>
            </w:smartTag>
            <w:r w:rsidRPr="005F7D1A">
              <w:rPr>
                <w:rFonts w:ascii="Times New Roman" w:hAnsi="Times New Roman" w:cs="Times New Roman"/>
                <w:color w:val="000000"/>
              </w:rPr>
              <w:t>.)</w:t>
            </w:r>
          </w:p>
        </w:tc>
        <w:tc>
          <w:tcPr>
            <w:tcW w:w="1134" w:type="dxa"/>
            <w:tcBorders>
              <w:top w:val="single" w:sz="8" w:space="0" w:color="auto"/>
              <w:left w:val="nil"/>
              <w:bottom w:val="single" w:sz="8" w:space="0" w:color="auto"/>
              <w:right w:val="single" w:sz="8"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Расчетный срок (</w:t>
            </w:r>
            <w:smartTag w:uri="urn:schemas-microsoft-com:office:smarttags" w:element="metricconverter">
              <w:smartTagPr>
                <w:attr w:name="ProductID" w:val="2030 г"/>
              </w:smartTagPr>
              <w:r w:rsidRPr="005F7D1A">
                <w:rPr>
                  <w:rFonts w:ascii="Times New Roman" w:hAnsi="Times New Roman" w:cs="Times New Roman"/>
                  <w:color w:val="000000"/>
                </w:rPr>
                <w:t>2030 г</w:t>
              </w:r>
            </w:smartTag>
            <w:r w:rsidRPr="005F7D1A">
              <w:rPr>
                <w:rFonts w:ascii="Times New Roman" w:hAnsi="Times New Roman" w:cs="Times New Roman"/>
                <w:color w:val="000000"/>
              </w:rPr>
              <w:t>.), в т.ч. 1 очередь</w:t>
            </w:r>
          </w:p>
        </w:tc>
      </w:tr>
      <w:tr w:rsidR="005F7D1A" w:rsidRPr="005F7D1A" w:rsidTr="00512E04">
        <w:trPr>
          <w:trHeight w:val="80"/>
        </w:trPr>
        <w:tc>
          <w:tcPr>
            <w:tcW w:w="595" w:type="dxa"/>
            <w:vMerge w:val="restart"/>
            <w:tcBorders>
              <w:top w:val="nil"/>
              <w:left w:val="single" w:sz="8" w:space="0" w:color="auto"/>
              <w:bottom w:val="single" w:sz="8" w:space="0" w:color="000000"/>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Жилой фонд, в т.ч.</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5,1</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12,3</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18,36</w:t>
            </w:r>
          </w:p>
        </w:tc>
      </w:tr>
      <w:tr w:rsidR="005F7D1A" w:rsidRPr="005F7D1A" w:rsidTr="00512E04">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 xml:space="preserve">малоэтажный </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1,9</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1,9</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1,9</w:t>
            </w:r>
          </w:p>
        </w:tc>
      </w:tr>
      <w:tr w:rsidR="005F7D1A" w:rsidRPr="005F7D1A" w:rsidTr="00512E04">
        <w:trPr>
          <w:trHeight w:val="80"/>
        </w:trPr>
        <w:tc>
          <w:tcPr>
            <w:tcW w:w="595" w:type="dxa"/>
            <w:vMerge/>
            <w:tcBorders>
              <w:top w:val="nil"/>
              <w:left w:val="single" w:sz="8" w:space="0" w:color="auto"/>
              <w:bottom w:val="single" w:sz="8" w:space="0" w:color="000000"/>
              <w:right w:val="single" w:sz="8" w:space="0" w:color="auto"/>
            </w:tcBorders>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усадебный</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3,2</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10,4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16,46</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Население</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699</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760</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840</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3</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Жилищная обеспеченность</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/чел</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16,2</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21,9</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Убыль жилого фонда</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0,44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0,74</w:t>
            </w:r>
          </w:p>
        </w:tc>
      </w:tr>
      <w:tr w:rsidR="005F7D1A" w:rsidRPr="005F7D1A" w:rsidTr="00512E04">
        <w:trPr>
          <w:trHeight w:val="80"/>
        </w:trPr>
        <w:tc>
          <w:tcPr>
            <w:tcW w:w="595" w:type="dxa"/>
            <w:tcBorders>
              <w:top w:val="nil"/>
              <w:left w:val="single" w:sz="8" w:space="0" w:color="auto"/>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5</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Сохраняемый существующий жилищный фонд</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r w:rsidRPr="005F7D1A">
              <w:rPr>
                <w:rFonts w:ascii="Times New Roman" w:hAnsi="Times New Roman" w:cs="Times New Roman"/>
                <w:color w:val="000000"/>
              </w:rPr>
              <w:t>/%</w:t>
            </w:r>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4,66</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4,36</w:t>
            </w:r>
          </w:p>
        </w:tc>
      </w:tr>
      <w:tr w:rsidR="005F7D1A" w:rsidRPr="005F7D1A" w:rsidTr="00512E04">
        <w:trPr>
          <w:trHeight w:val="80"/>
        </w:trPr>
        <w:tc>
          <w:tcPr>
            <w:tcW w:w="595" w:type="dxa"/>
            <w:vMerge w:val="restart"/>
            <w:tcBorders>
              <w:top w:val="nil"/>
              <w:left w:val="single" w:sz="8" w:space="0" w:color="auto"/>
              <w:right w:val="single" w:sz="8" w:space="0" w:color="auto"/>
            </w:tcBorders>
            <w:shd w:val="clear" w:color="auto" w:fill="auto"/>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Новое строительство, в т.ч.</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7,64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14,0</w:t>
            </w:r>
          </w:p>
        </w:tc>
      </w:tr>
      <w:tr w:rsidR="005F7D1A" w:rsidRPr="005F7D1A" w:rsidTr="00512E04">
        <w:trPr>
          <w:trHeight w:val="80"/>
        </w:trPr>
        <w:tc>
          <w:tcPr>
            <w:tcW w:w="595" w:type="dxa"/>
            <w:vMerge/>
            <w:tcBorders>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за счет реконструкции существующей застройки</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4,64</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6,4</w:t>
            </w:r>
          </w:p>
        </w:tc>
      </w:tr>
      <w:tr w:rsidR="005F7D1A" w:rsidRPr="005F7D1A" w:rsidTr="00512E04">
        <w:trPr>
          <w:trHeight w:val="80"/>
        </w:trPr>
        <w:tc>
          <w:tcPr>
            <w:tcW w:w="595" w:type="dxa"/>
            <w:tcBorders>
              <w:top w:val="nil"/>
              <w:left w:val="single" w:sz="8" w:space="0" w:color="auto"/>
              <w:bottom w:val="single" w:sz="8" w:space="0" w:color="000000"/>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7</w:t>
            </w:r>
          </w:p>
        </w:tc>
        <w:tc>
          <w:tcPr>
            <w:tcW w:w="4903"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rPr>
                <w:rFonts w:ascii="Times New Roman" w:hAnsi="Times New Roman" w:cs="Times New Roman"/>
                <w:color w:val="000000"/>
              </w:rPr>
            </w:pPr>
            <w:r w:rsidRPr="005F7D1A">
              <w:rPr>
                <w:rFonts w:ascii="Times New Roman" w:hAnsi="Times New Roman" w:cs="Times New Roman"/>
                <w:color w:val="000000"/>
              </w:rPr>
              <w:t>Среднегодовой объем строительства</w:t>
            </w:r>
          </w:p>
        </w:tc>
        <w:tc>
          <w:tcPr>
            <w:tcW w:w="1116"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тыс. м</w:t>
            </w:r>
            <w:proofErr w:type="gramStart"/>
            <w:r w:rsidRPr="005F7D1A">
              <w:rPr>
                <w:rFonts w:ascii="Times New Roman" w:hAnsi="Times New Roman" w:cs="Times New Roman"/>
                <w:color w:val="000000"/>
                <w:vertAlign w:val="superscript"/>
              </w:rPr>
              <w:t>2</w:t>
            </w:r>
            <w:proofErr w:type="gramEnd"/>
          </w:p>
        </w:tc>
        <w:tc>
          <w:tcPr>
            <w:tcW w:w="91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0,76</w:t>
            </w:r>
          </w:p>
        </w:tc>
        <w:tc>
          <w:tcPr>
            <w:tcW w:w="1134" w:type="dxa"/>
            <w:tcBorders>
              <w:top w:val="nil"/>
              <w:left w:val="nil"/>
              <w:bottom w:val="single" w:sz="8" w:space="0" w:color="auto"/>
              <w:right w:val="single" w:sz="8"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000000"/>
              </w:rPr>
            </w:pPr>
            <w:r w:rsidRPr="005F7D1A">
              <w:rPr>
                <w:rFonts w:ascii="Times New Roman" w:hAnsi="Times New Roman" w:cs="Times New Roman"/>
                <w:color w:val="000000"/>
              </w:rPr>
              <w:t>0,7</w:t>
            </w:r>
          </w:p>
        </w:tc>
      </w:tr>
    </w:tbl>
    <w:p w:rsidR="005F7D1A" w:rsidRPr="005F7D1A" w:rsidRDefault="005F7D1A" w:rsidP="005F7D1A">
      <w:pPr>
        <w:spacing w:after="0"/>
        <w:ind w:firstLine="709"/>
        <w:jc w:val="both"/>
        <w:rPr>
          <w:rFonts w:ascii="Times New Roman" w:hAnsi="Times New Roman" w:cs="Times New Roman"/>
          <w:sz w:val="28"/>
          <w:szCs w:val="28"/>
        </w:rPr>
      </w:pPr>
    </w:p>
    <w:p w:rsidR="005F7D1A" w:rsidRPr="005F7D1A" w:rsidRDefault="005F7D1A" w:rsidP="005F7D1A">
      <w:pPr>
        <w:spacing w:after="0"/>
        <w:ind w:right="141" w:firstLine="709"/>
        <w:jc w:val="both"/>
        <w:rPr>
          <w:rFonts w:ascii="Times New Roman" w:hAnsi="Times New Roman" w:cs="Times New Roman"/>
          <w:b/>
          <w:sz w:val="28"/>
          <w:szCs w:val="28"/>
        </w:rPr>
      </w:pPr>
      <w:r w:rsidRPr="005F7D1A">
        <w:rPr>
          <w:rFonts w:ascii="Times New Roman" w:hAnsi="Times New Roman" w:cs="Times New Roman"/>
          <w:sz w:val="28"/>
          <w:szCs w:val="28"/>
          <w:lang w:eastAsia="ar-SA"/>
        </w:rPr>
        <w:t xml:space="preserve">В соответствии с предложениями по развитию жилищного комплекса к расчетному сроку возможно создание жилищного фонда общей площадью </w:t>
      </w:r>
      <w:r w:rsidRPr="005F7D1A">
        <w:rPr>
          <w:rFonts w:ascii="Times New Roman" w:hAnsi="Times New Roman" w:cs="Times New Roman"/>
          <w:sz w:val="28"/>
          <w:szCs w:val="28"/>
          <w:lang w:eastAsia="ar-SA"/>
        </w:rPr>
        <w:lastRenderedPageBreak/>
        <w:t>18,36 тыс</w:t>
      </w:r>
      <w:proofErr w:type="gramStart"/>
      <w:r w:rsidRPr="005F7D1A">
        <w:rPr>
          <w:rFonts w:ascii="Times New Roman" w:hAnsi="Times New Roman" w:cs="Times New Roman"/>
          <w:sz w:val="28"/>
          <w:szCs w:val="28"/>
          <w:lang w:eastAsia="ar-SA"/>
        </w:rPr>
        <w:t>.м</w:t>
      </w:r>
      <w:proofErr w:type="gramEnd"/>
      <w:r w:rsidRPr="005F7D1A">
        <w:rPr>
          <w:rFonts w:ascii="Times New Roman" w:hAnsi="Times New Roman" w:cs="Times New Roman"/>
          <w:sz w:val="28"/>
          <w:szCs w:val="28"/>
          <w:lang w:eastAsia="ar-SA"/>
        </w:rPr>
        <w:t xml:space="preserve"> </w:t>
      </w:r>
      <w:r w:rsidRPr="005F7D1A">
        <w:rPr>
          <w:rFonts w:ascii="Times New Roman" w:hAnsi="Times New Roman" w:cs="Times New Roman"/>
          <w:sz w:val="28"/>
          <w:szCs w:val="28"/>
          <w:vertAlign w:val="superscript"/>
          <w:lang w:eastAsia="ar-SA"/>
        </w:rPr>
        <w:t>2</w:t>
      </w:r>
      <w:r w:rsidRPr="005F7D1A">
        <w:rPr>
          <w:rFonts w:ascii="Times New Roman" w:hAnsi="Times New Roman" w:cs="Times New Roman"/>
          <w:sz w:val="28"/>
          <w:szCs w:val="28"/>
          <w:lang w:eastAsia="ar-SA"/>
        </w:rPr>
        <w:t>, что позволит повысить среднюю обеспеченность жильем до 21,9  м</w:t>
      </w:r>
      <w:r w:rsidRPr="005F7D1A">
        <w:rPr>
          <w:rFonts w:ascii="Times New Roman" w:hAnsi="Times New Roman" w:cs="Times New Roman"/>
          <w:sz w:val="28"/>
          <w:szCs w:val="28"/>
          <w:vertAlign w:val="superscript"/>
          <w:lang w:eastAsia="ar-SA"/>
        </w:rPr>
        <w:t>2</w:t>
      </w:r>
      <w:r w:rsidRPr="005F7D1A">
        <w:rPr>
          <w:rFonts w:ascii="Times New Roman" w:hAnsi="Times New Roman" w:cs="Times New Roman"/>
          <w:sz w:val="28"/>
          <w:szCs w:val="28"/>
          <w:lang w:eastAsia="ar-SA"/>
        </w:rPr>
        <w:t xml:space="preserve"> на человека.</w:t>
      </w:r>
    </w:p>
    <w:p w:rsidR="005F7D1A" w:rsidRPr="005F7D1A" w:rsidRDefault="005F7D1A" w:rsidP="005F7D1A">
      <w:pPr>
        <w:tabs>
          <w:tab w:val="left" w:pos="3969"/>
        </w:tabs>
        <w:spacing w:after="0"/>
        <w:ind w:right="141"/>
        <w:jc w:val="center"/>
        <w:rPr>
          <w:rFonts w:ascii="Times New Roman" w:hAnsi="Times New Roman" w:cs="Times New Roman"/>
          <w:b/>
          <w:sz w:val="28"/>
          <w:szCs w:val="28"/>
        </w:rPr>
      </w:pPr>
    </w:p>
    <w:p w:rsidR="005F7D1A" w:rsidRPr="005F7D1A" w:rsidRDefault="00410077" w:rsidP="00410077">
      <w:pPr>
        <w:pStyle w:val="30"/>
        <w:rPr>
          <w:b/>
          <w:szCs w:val="28"/>
        </w:rPr>
      </w:pPr>
      <w:bookmarkStart w:id="23" w:name="_Toc508956616"/>
      <w:r>
        <w:rPr>
          <w:b/>
          <w:szCs w:val="28"/>
        </w:rPr>
        <w:t>5.2.1.2</w:t>
      </w:r>
      <w:r>
        <w:rPr>
          <w:b/>
        </w:rPr>
        <w:t xml:space="preserve"> </w:t>
      </w:r>
      <w:r w:rsidR="005F7D1A" w:rsidRPr="005F7D1A">
        <w:rPr>
          <w:b/>
          <w:szCs w:val="28"/>
        </w:rPr>
        <w:t>Общественно-деловая зона</w:t>
      </w:r>
      <w:bookmarkEnd w:id="23"/>
    </w:p>
    <w:p w:rsidR="005F7D1A" w:rsidRPr="005F7D1A" w:rsidRDefault="005F7D1A" w:rsidP="001A5A5B">
      <w:pPr>
        <w:spacing w:after="0"/>
        <w:ind w:right="141" w:firstLine="709"/>
        <w:jc w:val="center"/>
        <w:rPr>
          <w:rFonts w:ascii="Times New Roman" w:hAnsi="Times New Roman" w:cs="Times New Roman"/>
          <w:b/>
          <w:sz w:val="28"/>
          <w:szCs w:val="28"/>
        </w:rPr>
      </w:pPr>
    </w:p>
    <w:p w:rsidR="005F7D1A" w:rsidRPr="005F7D1A" w:rsidRDefault="005F7D1A" w:rsidP="005F7D1A">
      <w:pPr>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b/>
          <w:sz w:val="28"/>
          <w:szCs w:val="28"/>
        </w:rPr>
        <w:t>Общественно-деловая зона</w:t>
      </w:r>
      <w:r w:rsidRPr="005F7D1A">
        <w:rPr>
          <w:rFonts w:ascii="Times New Roman" w:hAnsi="Times New Roman" w:cs="Times New Roman"/>
          <w:sz w:val="28"/>
          <w:szCs w:val="28"/>
        </w:rPr>
        <w:t xml:space="preserve"> предназначена для размещения объектов культуры, торговли, общественного питания, социального и коммунально-бытового назначения, здравоохранения, предпринимательской деятельности,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roofErr w:type="gramEnd"/>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Общественно-деловая зона населенных пунктов представлена существующими общественными центрами, отдельно стоящими существующими и проектируемыми общественными зданиями обслуживания.</w:t>
      </w:r>
    </w:p>
    <w:p w:rsidR="005F7D1A" w:rsidRPr="005F7D1A" w:rsidRDefault="005F7D1A" w:rsidP="005F7D1A">
      <w:pPr>
        <w:spacing w:after="0"/>
        <w:ind w:right="-1" w:firstLine="709"/>
        <w:jc w:val="both"/>
        <w:rPr>
          <w:rFonts w:ascii="Times New Roman" w:hAnsi="Times New Roman" w:cs="Times New Roman"/>
          <w:sz w:val="28"/>
          <w:szCs w:val="28"/>
          <w:highlight w:val="yellow"/>
          <w:lang w:eastAsia="ar-SA"/>
        </w:rPr>
      </w:pPr>
      <w:r w:rsidRPr="005F7D1A">
        <w:rPr>
          <w:rFonts w:ascii="Times New Roman" w:hAnsi="Times New Roman" w:cs="Times New Roman"/>
          <w:sz w:val="28"/>
          <w:szCs w:val="28"/>
          <w:lang w:eastAsia="ar-SA"/>
        </w:rPr>
        <w:t xml:space="preserve">Существующий общественный центр </w:t>
      </w:r>
      <w:r w:rsidRPr="005F7D1A">
        <w:rPr>
          <w:rFonts w:ascii="Times New Roman" w:hAnsi="Times New Roman" w:cs="Times New Roman"/>
          <w:b/>
          <w:sz w:val="28"/>
          <w:szCs w:val="28"/>
          <w:lang w:eastAsia="ar-SA"/>
        </w:rPr>
        <w:t>поселка Южного</w:t>
      </w:r>
      <w:r w:rsidRPr="005F7D1A">
        <w:rPr>
          <w:rFonts w:ascii="Times New Roman" w:hAnsi="Times New Roman" w:cs="Times New Roman"/>
          <w:sz w:val="28"/>
          <w:szCs w:val="28"/>
          <w:lang w:eastAsia="ar-SA"/>
        </w:rPr>
        <w:t xml:space="preserve"> расположен в северной части населенного пункта в непосредственной близости от категорированной автодороги и железной дороги и характеризуется многофункциональным использованием территории. Сохраняемые проектом здания и сооружения центра – это здание администрации </w:t>
      </w:r>
      <w:proofErr w:type="spellStart"/>
      <w:r w:rsidRPr="005F7D1A">
        <w:rPr>
          <w:rFonts w:ascii="Times New Roman" w:hAnsi="Times New Roman" w:cs="Times New Roman"/>
          <w:sz w:val="28"/>
          <w:szCs w:val="28"/>
          <w:lang w:eastAsia="ar-SA"/>
        </w:rPr>
        <w:t>Южненского</w:t>
      </w:r>
      <w:proofErr w:type="spellEnd"/>
      <w:r w:rsidRPr="005F7D1A">
        <w:rPr>
          <w:rFonts w:ascii="Times New Roman" w:hAnsi="Times New Roman" w:cs="Times New Roman"/>
          <w:sz w:val="28"/>
          <w:szCs w:val="28"/>
          <w:lang w:eastAsia="ar-SA"/>
        </w:rPr>
        <w:t xml:space="preserve"> сельского поселения, Дом культуры, АТС, сбербанк, почта, ФАП, пункт милиции, магазины. Реконструкции подлежит существующее здание столовой, в котором рекомендуется </w:t>
      </w:r>
      <w:proofErr w:type="gramStart"/>
      <w:r w:rsidRPr="005F7D1A">
        <w:rPr>
          <w:rFonts w:ascii="Times New Roman" w:hAnsi="Times New Roman" w:cs="Times New Roman"/>
          <w:sz w:val="28"/>
          <w:szCs w:val="28"/>
          <w:lang w:eastAsia="ar-SA"/>
        </w:rPr>
        <w:t>разместить кафе</w:t>
      </w:r>
      <w:proofErr w:type="gramEnd"/>
      <w:r w:rsidRPr="005F7D1A">
        <w:rPr>
          <w:rFonts w:ascii="Times New Roman" w:hAnsi="Times New Roman" w:cs="Times New Roman"/>
          <w:sz w:val="28"/>
          <w:szCs w:val="28"/>
          <w:lang w:eastAsia="ar-SA"/>
        </w:rPr>
        <w:t xml:space="preserve">.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Также проектом предусмотрены два проектируемых </w:t>
      </w:r>
      <w:proofErr w:type="spellStart"/>
      <w:r w:rsidRPr="005F7D1A">
        <w:rPr>
          <w:rFonts w:ascii="Times New Roman" w:hAnsi="Times New Roman" w:cs="Times New Roman"/>
          <w:sz w:val="28"/>
          <w:szCs w:val="28"/>
          <w:lang w:eastAsia="ar-SA"/>
        </w:rPr>
        <w:t>подцентра</w:t>
      </w:r>
      <w:proofErr w:type="spellEnd"/>
      <w:r w:rsidRPr="005F7D1A">
        <w:rPr>
          <w:rFonts w:ascii="Times New Roman" w:hAnsi="Times New Roman" w:cs="Times New Roman"/>
          <w:sz w:val="28"/>
          <w:szCs w:val="28"/>
          <w:lang w:eastAsia="ar-SA"/>
        </w:rPr>
        <w:t xml:space="preserve"> в центральной и юго-западной частях поселка. </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В </w:t>
      </w:r>
      <w:proofErr w:type="gramStart"/>
      <w:r w:rsidRPr="005F7D1A">
        <w:rPr>
          <w:rFonts w:ascii="Times New Roman" w:hAnsi="Times New Roman" w:cs="Times New Roman"/>
          <w:sz w:val="28"/>
          <w:szCs w:val="28"/>
        </w:rPr>
        <w:t>центральном</w:t>
      </w:r>
      <w:proofErr w:type="gramEnd"/>
      <w:r w:rsidRPr="005F7D1A">
        <w:rPr>
          <w:rFonts w:ascii="Times New Roman" w:hAnsi="Times New Roman" w:cs="Times New Roman"/>
          <w:sz w:val="28"/>
          <w:szCs w:val="28"/>
        </w:rPr>
        <w:t xml:space="preserve"> </w:t>
      </w:r>
      <w:proofErr w:type="spellStart"/>
      <w:r w:rsidRPr="005F7D1A">
        <w:rPr>
          <w:rFonts w:ascii="Times New Roman" w:hAnsi="Times New Roman" w:cs="Times New Roman"/>
          <w:sz w:val="28"/>
          <w:szCs w:val="28"/>
        </w:rPr>
        <w:t>подцентре</w:t>
      </w:r>
      <w:proofErr w:type="spellEnd"/>
      <w:r w:rsidRPr="005F7D1A">
        <w:rPr>
          <w:rFonts w:ascii="Times New Roman" w:hAnsi="Times New Roman" w:cs="Times New Roman"/>
          <w:sz w:val="28"/>
          <w:szCs w:val="28"/>
        </w:rPr>
        <w:t xml:space="preserve"> рекомендуется разместить спорткомплекс с бассейном, торгово-развлекательный комплекс, парк, баню, прачечную, а также реконструировать стадион и открытые спортивные площадки.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В составе юго-западного </w:t>
      </w:r>
      <w:proofErr w:type="spellStart"/>
      <w:r w:rsidRPr="005F7D1A">
        <w:rPr>
          <w:rFonts w:ascii="Times New Roman" w:hAnsi="Times New Roman" w:cs="Times New Roman"/>
          <w:sz w:val="28"/>
          <w:szCs w:val="28"/>
          <w:lang w:eastAsia="ar-SA"/>
        </w:rPr>
        <w:t>подцентра</w:t>
      </w:r>
      <w:proofErr w:type="spellEnd"/>
      <w:r w:rsidRPr="005F7D1A">
        <w:rPr>
          <w:rFonts w:ascii="Times New Roman" w:hAnsi="Times New Roman" w:cs="Times New Roman"/>
          <w:sz w:val="28"/>
          <w:szCs w:val="28"/>
          <w:lang w:eastAsia="ar-SA"/>
        </w:rPr>
        <w:t xml:space="preserve"> запроектирован детский сад, поликлиника со стационаром и станцией скорой помощи, а также комплекс магазинов и объектов бытового обслуживания, аптека, отделение связи, банка.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Существующий общественный центр </w:t>
      </w:r>
      <w:r w:rsidRPr="005F7D1A">
        <w:rPr>
          <w:rFonts w:ascii="Times New Roman" w:hAnsi="Times New Roman" w:cs="Times New Roman"/>
          <w:b/>
          <w:sz w:val="28"/>
          <w:szCs w:val="28"/>
          <w:lang w:eastAsia="ar-SA"/>
        </w:rPr>
        <w:t xml:space="preserve">поселка Заречного </w:t>
      </w:r>
      <w:r w:rsidRPr="005F7D1A">
        <w:rPr>
          <w:rFonts w:ascii="Times New Roman" w:hAnsi="Times New Roman" w:cs="Times New Roman"/>
          <w:sz w:val="28"/>
          <w:szCs w:val="28"/>
          <w:lang w:eastAsia="ar-SA"/>
        </w:rPr>
        <w:t xml:space="preserve">состоит из детского сада, школы, фельдшерско-акушерского пункта и зданий общественного назначения, расположенных на территории </w:t>
      </w:r>
      <w:proofErr w:type="spellStart"/>
      <w:r w:rsidRPr="005F7D1A">
        <w:rPr>
          <w:rFonts w:ascii="Times New Roman" w:hAnsi="Times New Roman" w:cs="Times New Roman"/>
          <w:sz w:val="28"/>
          <w:szCs w:val="28"/>
          <w:lang w:eastAsia="ar-SA"/>
        </w:rPr>
        <w:t>Белореченской</w:t>
      </w:r>
      <w:proofErr w:type="spellEnd"/>
      <w:r w:rsidRPr="005F7D1A">
        <w:rPr>
          <w:rFonts w:ascii="Times New Roman" w:hAnsi="Times New Roman" w:cs="Times New Roman"/>
          <w:sz w:val="28"/>
          <w:szCs w:val="28"/>
          <w:lang w:eastAsia="ar-SA"/>
        </w:rPr>
        <w:t xml:space="preserve"> воспитательной колонии: административное здание, клуб, библиотека, почта, столовая, дом свиданий.</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В </w:t>
      </w:r>
      <w:proofErr w:type="gramStart"/>
      <w:r w:rsidRPr="005F7D1A">
        <w:rPr>
          <w:rFonts w:ascii="Times New Roman" w:hAnsi="Times New Roman" w:cs="Times New Roman"/>
          <w:sz w:val="28"/>
          <w:szCs w:val="28"/>
          <w:lang w:eastAsia="ar-SA"/>
        </w:rPr>
        <w:t>проектируемом</w:t>
      </w:r>
      <w:proofErr w:type="gramEnd"/>
      <w:r w:rsidRPr="005F7D1A">
        <w:rPr>
          <w:rFonts w:ascii="Times New Roman" w:hAnsi="Times New Roman" w:cs="Times New Roman"/>
          <w:sz w:val="28"/>
          <w:szCs w:val="28"/>
          <w:lang w:eastAsia="ar-SA"/>
        </w:rPr>
        <w:t xml:space="preserve"> </w:t>
      </w:r>
      <w:proofErr w:type="spellStart"/>
      <w:r w:rsidRPr="005F7D1A">
        <w:rPr>
          <w:rFonts w:ascii="Times New Roman" w:hAnsi="Times New Roman" w:cs="Times New Roman"/>
          <w:sz w:val="28"/>
          <w:szCs w:val="28"/>
          <w:lang w:eastAsia="ar-SA"/>
        </w:rPr>
        <w:t>подцентре</w:t>
      </w:r>
      <w:proofErr w:type="spellEnd"/>
      <w:r w:rsidRPr="005F7D1A">
        <w:rPr>
          <w:rFonts w:ascii="Times New Roman" w:hAnsi="Times New Roman" w:cs="Times New Roman"/>
          <w:sz w:val="28"/>
          <w:szCs w:val="28"/>
          <w:lang w:eastAsia="ar-SA"/>
        </w:rPr>
        <w:t xml:space="preserve"> размещены детский сад, спорткомплекс со стадионом, сквер, рынок, пункты КБО, отделение связи, банка, аптека.</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lastRenderedPageBreak/>
        <w:t xml:space="preserve">В </w:t>
      </w:r>
      <w:r w:rsidRPr="005F7D1A">
        <w:rPr>
          <w:rFonts w:ascii="Times New Roman" w:hAnsi="Times New Roman" w:cs="Times New Roman"/>
          <w:b/>
          <w:sz w:val="28"/>
          <w:szCs w:val="28"/>
          <w:lang w:eastAsia="ar-SA"/>
        </w:rPr>
        <w:t>поселке Новом</w:t>
      </w:r>
      <w:r w:rsidRPr="005F7D1A">
        <w:rPr>
          <w:rFonts w:ascii="Times New Roman" w:hAnsi="Times New Roman" w:cs="Times New Roman"/>
          <w:sz w:val="28"/>
          <w:szCs w:val="28"/>
          <w:lang w:eastAsia="ar-SA"/>
        </w:rPr>
        <w:t xml:space="preserve"> проектом сохраняется </w:t>
      </w:r>
      <w:proofErr w:type="gramStart"/>
      <w:r w:rsidRPr="005F7D1A">
        <w:rPr>
          <w:rFonts w:ascii="Times New Roman" w:hAnsi="Times New Roman" w:cs="Times New Roman"/>
          <w:sz w:val="28"/>
          <w:szCs w:val="28"/>
          <w:lang w:eastAsia="ar-SA"/>
        </w:rPr>
        <w:t>существующий</w:t>
      </w:r>
      <w:proofErr w:type="gramEnd"/>
      <w:r w:rsidRPr="005F7D1A">
        <w:rPr>
          <w:rFonts w:ascii="Times New Roman" w:hAnsi="Times New Roman" w:cs="Times New Roman"/>
          <w:sz w:val="28"/>
          <w:szCs w:val="28"/>
          <w:lang w:eastAsia="ar-SA"/>
        </w:rPr>
        <w:t xml:space="preserve"> </w:t>
      </w:r>
      <w:proofErr w:type="spellStart"/>
      <w:r w:rsidRPr="005F7D1A">
        <w:rPr>
          <w:rFonts w:ascii="Times New Roman" w:hAnsi="Times New Roman" w:cs="Times New Roman"/>
          <w:sz w:val="28"/>
          <w:szCs w:val="28"/>
          <w:lang w:eastAsia="ar-SA"/>
        </w:rPr>
        <w:t>подцентр</w:t>
      </w:r>
      <w:proofErr w:type="spellEnd"/>
      <w:r w:rsidRPr="005F7D1A">
        <w:rPr>
          <w:rFonts w:ascii="Times New Roman" w:hAnsi="Times New Roman" w:cs="Times New Roman"/>
          <w:sz w:val="28"/>
          <w:szCs w:val="28"/>
          <w:lang w:eastAsia="ar-SA"/>
        </w:rPr>
        <w:t>, расположенный в центре населенного пункта и состоящий из клуба, детского сада, фельдшерско-акушерского пункта и сквера со спортивными площадками. На свободной от застройки территории предлагается размещение общественного здания с магазинами, аптекой отделением связи, банка, пунктов КБО, школьной спортивной площадки, базы отдыха с лодочной станцией и сквера.</w:t>
      </w:r>
    </w:p>
    <w:p w:rsidR="00764958" w:rsidRDefault="00764958" w:rsidP="00335A74">
      <w:pPr>
        <w:spacing w:after="0"/>
        <w:jc w:val="center"/>
        <w:rPr>
          <w:rFonts w:ascii="Times New Roman" w:hAnsi="Times New Roman" w:cs="Times New Roman"/>
          <w:b/>
          <w:sz w:val="28"/>
          <w:szCs w:val="28"/>
          <w:lang w:eastAsia="ar-SA"/>
        </w:rPr>
      </w:pPr>
    </w:p>
    <w:p w:rsidR="005F7D1A" w:rsidRPr="005F7D1A" w:rsidRDefault="005F7D1A" w:rsidP="00335A74">
      <w:pPr>
        <w:spacing w:after="0"/>
        <w:jc w:val="center"/>
        <w:rPr>
          <w:rFonts w:ascii="Times New Roman" w:hAnsi="Times New Roman" w:cs="Times New Roman"/>
          <w:b/>
          <w:sz w:val="28"/>
          <w:szCs w:val="28"/>
          <w:lang w:eastAsia="ar-SA"/>
        </w:rPr>
      </w:pPr>
      <w:r w:rsidRPr="005F7D1A">
        <w:rPr>
          <w:rFonts w:ascii="Times New Roman" w:hAnsi="Times New Roman" w:cs="Times New Roman"/>
          <w:b/>
          <w:sz w:val="28"/>
          <w:szCs w:val="28"/>
          <w:lang w:eastAsia="ar-SA"/>
        </w:rPr>
        <w:t>Размещение учреждений обслуживания</w:t>
      </w:r>
    </w:p>
    <w:p w:rsidR="005F7D1A" w:rsidRPr="005F7D1A" w:rsidRDefault="005F7D1A" w:rsidP="00335A74">
      <w:pPr>
        <w:spacing w:after="0"/>
        <w:ind w:right="-1" w:firstLine="709"/>
        <w:jc w:val="center"/>
        <w:rPr>
          <w:rFonts w:ascii="Times New Roman" w:hAnsi="Times New Roman" w:cs="Times New Roman"/>
          <w:b/>
          <w:sz w:val="28"/>
          <w:szCs w:val="28"/>
          <w:lang w:eastAsia="ar-SA"/>
        </w:rPr>
      </w:pP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Поселки Южный, Заречный и Новый имеют достаточно развитую сеть предприятий и учреждений обслуживания. Однако потребности населения не обеспечиваются в полном объеме.</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Генеральным планом предусматривается дальнейшее развитие и совершенствование структуры обслуживания с учетом сложившихся факторов и перспективного развития населенных пунктов.</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Основными принципами в оптимизации системы обслуживания поселков, подборе и определении мощности предприятий являются:</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повышение уровня и качества обслуживания при одновременном сокращении расходов времени населения на поездки в культурно-бытовых целях;</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возможность мобильного обслуживания и доставки товаров и услуг периодического и эпизодического спроса на основе заказов и заявок;</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максимально возможное приближение и равномерное рассредоточение в жилой застройке обслуживающих центров периодического и массового спроса для удовлетворения потребностей населения.</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По временной доступности и частоте спроса все проектируемые и существующие учреждения обслуживания делятся на категории:</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 </w:t>
      </w:r>
      <w:r w:rsidRPr="005F7D1A">
        <w:rPr>
          <w:rFonts w:ascii="Times New Roman" w:hAnsi="Times New Roman" w:cs="Times New Roman"/>
          <w:b/>
          <w:sz w:val="28"/>
          <w:szCs w:val="28"/>
          <w:lang w:eastAsia="ar-SA"/>
        </w:rPr>
        <w:t>учреждения повседневного спроса</w:t>
      </w:r>
      <w:r w:rsidRPr="005F7D1A">
        <w:rPr>
          <w:rFonts w:ascii="Times New Roman" w:hAnsi="Times New Roman" w:cs="Times New Roman"/>
          <w:sz w:val="28"/>
          <w:szCs w:val="28"/>
          <w:lang w:eastAsia="ar-SA"/>
        </w:rPr>
        <w:t xml:space="preserve"> – первая ступень обслуживания для постоянного населения: детские дошкольные учреждения, начальные </w:t>
      </w:r>
      <w:proofErr w:type="spellStart"/>
      <w:proofErr w:type="gramStart"/>
      <w:r w:rsidRPr="005F7D1A">
        <w:rPr>
          <w:rFonts w:ascii="Times New Roman" w:hAnsi="Times New Roman" w:cs="Times New Roman"/>
          <w:sz w:val="28"/>
          <w:szCs w:val="28"/>
          <w:lang w:eastAsia="ar-SA"/>
        </w:rPr>
        <w:t>обще-образовательные</w:t>
      </w:r>
      <w:proofErr w:type="spellEnd"/>
      <w:proofErr w:type="gramEnd"/>
      <w:r w:rsidRPr="005F7D1A">
        <w:rPr>
          <w:rFonts w:ascii="Times New Roman" w:hAnsi="Times New Roman" w:cs="Times New Roman"/>
          <w:sz w:val="28"/>
          <w:szCs w:val="28"/>
          <w:lang w:eastAsia="ar-SA"/>
        </w:rPr>
        <w:t xml:space="preserve"> школы, магазины продовольственных и промышленных товаров, комплексные физкультурные площадки, столовые, приемные пункты КБО, бани, кафе и т.д.; учреждения повседневного спроса находятся в пределах пешеходной доступности и размещаются в каждом микрорайоне или жилой группе населенного пункта;</w:t>
      </w:r>
    </w:p>
    <w:p w:rsidR="005F7D1A" w:rsidRPr="005F7D1A" w:rsidRDefault="005F7D1A" w:rsidP="005F7D1A">
      <w:pPr>
        <w:spacing w:after="0"/>
        <w:ind w:right="-1" w:firstLine="709"/>
        <w:jc w:val="both"/>
        <w:rPr>
          <w:rFonts w:ascii="Times New Roman" w:hAnsi="Times New Roman" w:cs="Times New Roman"/>
          <w:sz w:val="28"/>
          <w:szCs w:val="28"/>
          <w:lang w:eastAsia="ar-SA"/>
        </w:rPr>
      </w:pPr>
      <w:proofErr w:type="gramStart"/>
      <w:r w:rsidRPr="005F7D1A">
        <w:rPr>
          <w:rFonts w:ascii="Times New Roman" w:hAnsi="Times New Roman" w:cs="Times New Roman"/>
          <w:sz w:val="28"/>
          <w:szCs w:val="28"/>
          <w:lang w:eastAsia="ar-SA"/>
        </w:rPr>
        <w:t xml:space="preserve">– </w:t>
      </w:r>
      <w:r w:rsidRPr="005F7D1A">
        <w:rPr>
          <w:rFonts w:ascii="Times New Roman" w:hAnsi="Times New Roman" w:cs="Times New Roman"/>
          <w:b/>
          <w:sz w:val="28"/>
          <w:szCs w:val="28"/>
          <w:lang w:eastAsia="ar-SA"/>
        </w:rPr>
        <w:t>учреждения периодического пользования</w:t>
      </w:r>
      <w:r w:rsidRPr="005F7D1A">
        <w:rPr>
          <w:rFonts w:ascii="Times New Roman" w:hAnsi="Times New Roman" w:cs="Times New Roman"/>
          <w:sz w:val="28"/>
          <w:szCs w:val="28"/>
          <w:lang w:eastAsia="ar-SA"/>
        </w:rPr>
        <w:t xml:space="preserve"> (межпоселкового обслуживания) –  вторая ступень обслуживания – размещаются в центрах сельских поселений; для постоянного населения: средние школы, поликлиники, амбулатории, кинотеатры, клубы, стадионы, кафе, комбинаты бытового обслуживания, магазины – обслуживают население в пределах 30 минутной транспортной доступности; </w:t>
      </w:r>
      <w:proofErr w:type="gramEnd"/>
    </w:p>
    <w:p w:rsidR="005F7D1A" w:rsidRPr="005F7D1A" w:rsidRDefault="005F7D1A" w:rsidP="005F7D1A">
      <w:pPr>
        <w:spacing w:after="0"/>
        <w:ind w:right="-1" w:firstLine="709"/>
        <w:jc w:val="both"/>
        <w:rPr>
          <w:rFonts w:ascii="Times New Roman" w:hAnsi="Times New Roman" w:cs="Times New Roman"/>
          <w:sz w:val="28"/>
          <w:szCs w:val="28"/>
          <w:lang w:eastAsia="ar-SA"/>
        </w:rPr>
      </w:pPr>
      <w:proofErr w:type="gramStart"/>
      <w:r w:rsidRPr="005F7D1A">
        <w:rPr>
          <w:rFonts w:ascii="Times New Roman" w:hAnsi="Times New Roman" w:cs="Times New Roman"/>
          <w:sz w:val="28"/>
          <w:szCs w:val="28"/>
          <w:lang w:eastAsia="ar-SA"/>
        </w:rPr>
        <w:lastRenderedPageBreak/>
        <w:t xml:space="preserve">– </w:t>
      </w:r>
      <w:r w:rsidRPr="005F7D1A">
        <w:rPr>
          <w:rFonts w:ascii="Times New Roman" w:hAnsi="Times New Roman" w:cs="Times New Roman"/>
          <w:b/>
          <w:sz w:val="28"/>
          <w:szCs w:val="28"/>
          <w:lang w:eastAsia="ar-SA"/>
        </w:rPr>
        <w:t>учреждения  эпизодического  пользования</w:t>
      </w:r>
      <w:r w:rsidRPr="005F7D1A">
        <w:rPr>
          <w:rFonts w:ascii="Times New Roman" w:hAnsi="Times New Roman" w:cs="Times New Roman"/>
          <w:sz w:val="28"/>
          <w:szCs w:val="28"/>
          <w:lang w:eastAsia="ar-SA"/>
        </w:rPr>
        <w:t>:  административно - хозяйственные, деловые, финансово-кредитные учреждения, музеи, библиотеки, учреждения стационарного медицинского обслуживания, соцобеспечения, крупные спортивные комплексы районного значения, высшие учебные заведения, гостиницы, крупные торговые центры.</w:t>
      </w:r>
      <w:proofErr w:type="gramEnd"/>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В связи с дальнейшим развитием поселков Южного, Заречного и Нового генеральным планом предусматривается строительство новых учреждений обслуживания.</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Расчет потребности в объектах социального и культурно-бытового обслуживания </w:t>
      </w:r>
      <w:r w:rsidRPr="005F7D1A">
        <w:rPr>
          <w:rFonts w:ascii="Times New Roman" w:hAnsi="Times New Roman" w:cs="Times New Roman"/>
          <w:sz w:val="28"/>
          <w:szCs w:val="28"/>
          <w:lang w:eastAsia="ar-SA"/>
        </w:rPr>
        <w:t xml:space="preserve">на расчетный срок генерального плана 20 лет (до 2030 года) </w:t>
      </w:r>
      <w:r w:rsidRPr="005F7D1A">
        <w:rPr>
          <w:rFonts w:ascii="Times New Roman" w:hAnsi="Times New Roman" w:cs="Times New Roman"/>
          <w:sz w:val="28"/>
          <w:szCs w:val="28"/>
        </w:rPr>
        <w:t xml:space="preserve">выполнен на основании нормативных требований </w:t>
      </w:r>
      <w:proofErr w:type="spellStart"/>
      <w:r w:rsidRPr="005F7D1A">
        <w:rPr>
          <w:rFonts w:ascii="Times New Roman" w:hAnsi="Times New Roman" w:cs="Times New Roman"/>
          <w:sz w:val="28"/>
          <w:szCs w:val="28"/>
        </w:rPr>
        <w:t>СНиП</w:t>
      </w:r>
      <w:proofErr w:type="spellEnd"/>
      <w:r w:rsidRPr="005F7D1A">
        <w:rPr>
          <w:rFonts w:ascii="Times New Roman" w:hAnsi="Times New Roman" w:cs="Times New Roman"/>
          <w:sz w:val="28"/>
          <w:szCs w:val="28"/>
        </w:rPr>
        <w:t xml:space="preserve"> 2.07.01-89* «Градостроительство. Планировка и застройка городских и сельских поселений» и </w:t>
      </w:r>
      <w:proofErr w:type="gramStart"/>
      <w:r w:rsidRPr="005F7D1A">
        <w:rPr>
          <w:rFonts w:ascii="Times New Roman" w:hAnsi="Times New Roman" w:cs="Times New Roman"/>
          <w:sz w:val="28"/>
          <w:szCs w:val="28"/>
        </w:rPr>
        <w:t>приведен</w:t>
      </w:r>
      <w:proofErr w:type="gramEnd"/>
      <w:r w:rsidRPr="005F7D1A">
        <w:rPr>
          <w:rFonts w:ascii="Times New Roman" w:hAnsi="Times New Roman" w:cs="Times New Roman"/>
          <w:sz w:val="28"/>
          <w:szCs w:val="28"/>
        </w:rPr>
        <w:t xml:space="preserve"> в таблицах 18-20.</w:t>
      </w:r>
    </w:p>
    <w:p w:rsidR="005F7D1A" w:rsidRPr="005F7D1A" w:rsidRDefault="005F7D1A" w:rsidP="005F7D1A">
      <w:pPr>
        <w:spacing w:after="0"/>
        <w:ind w:right="-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Вместимость учреждений обслуживания определена в соответствии с расчетными нормами по </w:t>
      </w:r>
      <w:proofErr w:type="spellStart"/>
      <w:r w:rsidRPr="005F7D1A">
        <w:rPr>
          <w:rFonts w:ascii="Times New Roman" w:hAnsi="Times New Roman" w:cs="Times New Roman"/>
          <w:sz w:val="28"/>
          <w:szCs w:val="28"/>
        </w:rPr>
        <w:t>СНиП</w:t>
      </w:r>
      <w:proofErr w:type="spellEnd"/>
      <w:r w:rsidRPr="005F7D1A">
        <w:rPr>
          <w:rFonts w:ascii="Times New Roman" w:hAnsi="Times New Roman" w:cs="Times New Roman"/>
          <w:sz w:val="28"/>
          <w:szCs w:val="28"/>
        </w:rPr>
        <w:t xml:space="preserve"> 2.07.01 – 89*, приложение 7.</w:t>
      </w:r>
    </w:p>
    <w:p w:rsidR="005F7D1A" w:rsidRPr="005F7D1A" w:rsidRDefault="005F7D1A" w:rsidP="005F7D1A">
      <w:pPr>
        <w:spacing w:after="0"/>
        <w:ind w:firstLine="709"/>
        <w:jc w:val="both"/>
        <w:rPr>
          <w:rFonts w:ascii="Times New Roman" w:hAnsi="Times New Roman" w:cs="Times New Roman"/>
          <w:sz w:val="28"/>
        </w:rPr>
      </w:pPr>
    </w:p>
    <w:p w:rsidR="005F7D1A" w:rsidRPr="005F7D1A" w:rsidRDefault="005F7D1A" w:rsidP="005F7D1A">
      <w:pPr>
        <w:spacing w:after="0"/>
        <w:jc w:val="center"/>
        <w:rPr>
          <w:rFonts w:ascii="Times New Roman" w:hAnsi="Times New Roman" w:cs="Times New Roman"/>
          <w:sz w:val="28"/>
        </w:rPr>
      </w:pPr>
      <w:r w:rsidRPr="005F7D1A">
        <w:rPr>
          <w:rFonts w:ascii="Times New Roman" w:hAnsi="Times New Roman" w:cs="Times New Roman"/>
          <w:sz w:val="28"/>
        </w:rPr>
        <w:t xml:space="preserve">Расчёт потребности в учреждениях и предприятиях обслуживания для населения </w:t>
      </w:r>
      <w:r w:rsidRPr="005F7D1A">
        <w:rPr>
          <w:rFonts w:ascii="Times New Roman" w:hAnsi="Times New Roman" w:cs="Times New Roman"/>
          <w:b/>
          <w:sz w:val="28"/>
        </w:rPr>
        <w:t>пос. Южн</w:t>
      </w:r>
      <w:r w:rsidR="00764958">
        <w:rPr>
          <w:rFonts w:ascii="Times New Roman" w:hAnsi="Times New Roman" w:cs="Times New Roman"/>
          <w:b/>
          <w:sz w:val="28"/>
        </w:rPr>
        <w:t>ый</w:t>
      </w:r>
      <w:r w:rsidRPr="005F7D1A">
        <w:rPr>
          <w:rFonts w:ascii="Times New Roman" w:hAnsi="Times New Roman" w:cs="Times New Roman"/>
          <w:sz w:val="28"/>
        </w:rPr>
        <w:t xml:space="preserve">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w:t>
      </w:r>
      <w:proofErr w:type="spellStart"/>
      <w:r w:rsidRPr="005F7D1A">
        <w:rPr>
          <w:rFonts w:ascii="Times New Roman" w:hAnsi="Times New Roman" w:cs="Times New Roman"/>
          <w:sz w:val="28"/>
        </w:rPr>
        <w:t>Белореченского</w:t>
      </w:r>
      <w:proofErr w:type="spellEnd"/>
      <w:r w:rsidRPr="005F7D1A">
        <w:rPr>
          <w:rFonts w:ascii="Times New Roman" w:hAnsi="Times New Roman" w:cs="Times New Roman"/>
          <w:sz w:val="28"/>
        </w:rPr>
        <w:t xml:space="preserve"> района </w:t>
      </w:r>
    </w:p>
    <w:p w:rsidR="005F7D1A" w:rsidRDefault="005F7D1A" w:rsidP="005F7D1A">
      <w:pPr>
        <w:spacing w:after="0"/>
        <w:jc w:val="center"/>
        <w:rPr>
          <w:rFonts w:ascii="Times New Roman" w:hAnsi="Times New Roman" w:cs="Times New Roman"/>
          <w:sz w:val="28"/>
        </w:rPr>
      </w:pPr>
      <w:r w:rsidRPr="005F7D1A">
        <w:rPr>
          <w:rFonts w:ascii="Times New Roman" w:hAnsi="Times New Roman" w:cs="Times New Roman"/>
          <w:sz w:val="28"/>
        </w:rPr>
        <w:t>на расчётный срок генерального плана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w:t>
      </w:r>
    </w:p>
    <w:p w:rsidR="00764958" w:rsidRPr="005F7D1A" w:rsidRDefault="00764958" w:rsidP="00764958">
      <w:pPr>
        <w:spacing w:after="0"/>
        <w:ind w:firstLine="709"/>
        <w:jc w:val="right"/>
        <w:rPr>
          <w:rFonts w:ascii="Times New Roman" w:hAnsi="Times New Roman" w:cs="Times New Roman"/>
          <w:b/>
          <w:sz w:val="28"/>
        </w:rPr>
      </w:pPr>
      <w:r>
        <w:rPr>
          <w:rFonts w:ascii="Times New Roman" w:hAnsi="Times New Roman" w:cs="Times New Roman"/>
          <w:sz w:val="28"/>
        </w:rPr>
        <w:t>Таблица 27</w:t>
      </w:r>
    </w:p>
    <w:tbl>
      <w:tblPr>
        <w:tblW w:w="10070" w:type="dxa"/>
        <w:tblInd w:w="103" w:type="dxa"/>
        <w:tblLayout w:type="fixed"/>
        <w:tblLook w:val="04A0"/>
      </w:tblPr>
      <w:tblGrid>
        <w:gridCol w:w="674"/>
        <w:gridCol w:w="2543"/>
        <w:gridCol w:w="1264"/>
        <w:gridCol w:w="1053"/>
        <w:gridCol w:w="992"/>
        <w:gridCol w:w="992"/>
        <w:gridCol w:w="816"/>
        <w:gridCol w:w="885"/>
        <w:gridCol w:w="851"/>
      </w:tblGrid>
      <w:tr w:rsidR="005F7D1A" w:rsidRPr="005F7D1A" w:rsidTr="00764958">
        <w:trPr>
          <w:trHeight w:val="2932"/>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п.п.</w:t>
            </w:r>
          </w:p>
        </w:tc>
        <w:tc>
          <w:tcPr>
            <w:tcW w:w="2543"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Наименование учреждения (ед. измерения)   </w:t>
            </w:r>
          </w:p>
        </w:tc>
        <w:tc>
          <w:tcPr>
            <w:tcW w:w="1264"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Норма </w:t>
            </w:r>
            <w:proofErr w:type="spellStart"/>
            <w:r w:rsidRPr="005F7D1A">
              <w:rPr>
                <w:rFonts w:ascii="Times New Roman" w:hAnsi="Times New Roman" w:cs="Times New Roman"/>
              </w:rPr>
              <w:t>СНиП</w:t>
            </w:r>
            <w:proofErr w:type="spellEnd"/>
            <w:r w:rsidRPr="005F7D1A">
              <w:rPr>
                <w:rFonts w:ascii="Times New Roman" w:hAnsi="Times New Roman" w:cs="Times New Roman"/>
              </w:rPr>
              <w:t xml:space="preserve"> 2.07. 01.89*</w:t>
            </w:r>
          </w:p>
        </w:tc>
        <w:tc>
          <w:tcPr>
            <w:tcW w:w="105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Нормативная потребность сельского населения на расчетный срок, на 4,380 тыс. Чел.</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Нормативная потребность сопряженного населения</w:t>
            </w:r>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на 0,725 тыс. Чел.</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 xml:space="preserve">Итого нормативная </w:t>
            </w:r>
          </w:p>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потребность</w:t>
            </w:r>
          </w:p>
        </w:tc>
        <w:tc>
          <w:tcPr>
            <w:tcW w:w="81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Сохраняется в существующих учреждениях </w:t>
            </w:r>
          </w:p>
        </w:tc>
        <w:tc>
          <w:tcPr>
            <w:tcW w:w="885"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Требуется запроектировать по населенному пункту</w:t>
            </w:r>
          </w:p>
        </w:tc>
        <w:tc>
          <w:tcPr>
            <w:tcW w:w="851"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Примечание</w:t>
            </w:r>
          </w:p>
        </w:tc>
      </w:tr>
      <w:tr w:rsidR="005F7D1A" w:rsidRPr="005F7D1A" w:rsidTr="00512E04">
        <w:trPr>
          <w:trHeight w:val="25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Детские дошкольные учреждения (место)</w:t>
            </w:r>
          </w:p>
        </w:tc>
        <w:tc>
          <w:tcPr>
            <w:tcW w:w="126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w:t>
            </w:r>
          </w:p>
        </w:tc>
        <w:tc>
          <w:tcPr>
            <w:tcW w:w="1053"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146</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146</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146</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проект</w:t>
            </w:r>
          </w:p>
        </w:tc>
      </w:tr>
      <w:tr w:rsidR="005F7D1A" w:rsidRPr="005F7D1A" w:rsidTr="00512E04">
        <w:trPr>
          <w:trHeight w:val="630"/>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данным демографии</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cantSplit/>
          <w:trHeight w:val="1134"/>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2543" w:type="dxa"/>
            <w:tcBorders>
              <w:top w:val="nil"/>
              <w:left w:val="nil"/>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Общеобразовательные школы (место)</w:t>
            </w:r>
          </w:p>
        </w:tc>
        <w:tc>
          <w:tcPr>
            <w:tcW w:w="126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 данным демографии</w:t>
            </w:r>
          </w:p>
        </w:tc>
        <w:tc>
          <w:tcPr>
            <w:tcW w:w="105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389</w:t>
            </w:r>
          </w:p>
        </w:tc>
        <w:tc>
          <w:tcPr>
            <w:tcW w:w="992"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389</w:t>
            </w:r>
          </w:p>
        </w:tc>
        <w:tc>
          <w:tcPr>
            <w:tcW w:w="816"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450</w:t>
            </w:r>
          </w:p>
        </w:tc>
        <w:tc>
          <w:tcPr>
            <w:tcW w:w="885"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nil"/>
              <w:left w:val="nil"/>
              <w:bottom w:val="nil"/>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proofErr w:type="spellStart"/>
            <w:r w:rsidRPr="005F7D1A">
              <w:rPr>
                <w:rFonts w:ascii="Times New Roman" w:hAnsi="Times New Roman" w:cs="Times New Roman"/>
              </w:rPr>
              <w:t>реконстр</w:t>
            </w:r>
            <w:proofErr w:type="spellEnd"/>
            <w:r w:rsidRPr="005F7D1A">
              <w:rPr>
                <w:rFonts w:ascii="Times New Roman" w:hAnsi="Times New Roman" w:cs="Times New Roman"/>
              </w:rPr>
              <w:t>.</w:t>
            </w: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Межшкольный учебно-производственный комбинат (место)</w:t>
            </w:r>
          </w:p>
        </w:tc>
        <w:tc>
          <w:tcPr>
            <w:tcW w:w="1264"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8%</w:t>
            </w:r>
          </w:p>
        </w:tc>
        <w:tc>
          <w:tcPr>
            <w:tcW w:w="1053"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31</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г</w:t>
            </w:r>
            <w:proofErr w:type="gramStart"/>
            <w:r w:rsidRPr="005F7D1A">
              <w:rPr>
                <w:rFonts w:ascii="Times New Roman" w:hAnsi="Times New Roman" w:cs="Times New Roman"/>
              </w:rPr>
              <w:t>.Б</w:t>
            </w:r>
            <w:proofErr w:type="gramEnd"/>
            <w:r w:rsidRPr="005F7D1A">
              <w:rPr>
                <w:rFonts w:ascii="Times New Roman" w:hAnsi="Times New Roman" w:cs="Times New Roman"/>
              </w:rPr>
              <w:t>елореченск</w:t>
            </w:r>
          </w:p>
        </w:tc>
      </w:tr>
      <w:tr w:rsidR="005F7D1A" w:rsidRPr="005F7D1A" w:rsidTr="00512E04">
        <w:trPr>
          <w:trHeight w:val="1246"/>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от общего числа школьников</w:t>
            </w:r>
          </w:p>
        </w:tc>
        <w:tc>
          <w:tcPr>
            <w:tcW w:w="1053" w:type="dxa"/>
            <w:vMerge/>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Внешкольные </w:t>
            </w:r>
            <w:r w:rsidRPr="005F7D1A">
              <w:rPr>
                <w:rFonts w:ascii="Times New Roman" w:hAnsi="Times New Roman" w:cs="Times New Roman"/>
                <w:sz w:val="24"/>
                <w:szCs w:val="24"/>
              </w:rPr>
              <w:lastRenderedPageBreak/>
              <w:t>учреждения (место)</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lastRenderedPageBreak/>
              <w:t>10%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39</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39</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на базе ДК</w:t>
            </w:r>
          </w:p>
        </w:tc>
      </w:tr>
      <w:tr w:rsidR="005F7D1A" w:rsidRPr="005F7D1A" w:rsidTr="00512E04">
        <w:trPr>
          <w:trHeight w:val="9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от общего числа школьников</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192"/>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5</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Стационарные больницы (койка)</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13,47</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69</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69</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проект</w:t>
            </w:r>
          </w:p>
        </w:tc>
      </w:tr>
      <w:tr w:rsidR="005F7D1A" w:rsidRPr="005F7D1A" w:rsidTr="00512E04">
        <w:trPr>
          <w:trHeight w:val="63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90"/>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2543"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Поликлиники амбулатории диспансеры без стационара (посещений в смену)</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18,15</w:t>
            </w:r>
          </w:p>
        </w:tc>
        <w:tc>
          <w:tcPr>
            <w:tcW w:w="1053" w:type="dxa"/>
            <w:vMerge w:val="restart"/>
            <w:tcBorders>
              <w:top w:val="nil"/>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93</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proofErr w:type="spellStart"/>
            <w:r w:rsidRPr="005F7D1A">
              <w:rPr>
                <w:rFonts w:ascii="Times New Roman" w:hAnsi="Times New Roman" w:cs="Times New Roman"/>
              </w:rPr>
              <w:t>реконстр</w:t>
            </w:r>
            <w:proofErr w:type="spellEnd"/>
            <w:r w:rsidRPr="005F7D1A">
              <w:rPr>
                <w:rFonts w:ascii="Times New Roman" w:hAnsi="Times New Roman" w:cs="Times New Roman"/>
              </w:rPr>
              <w:t>.</w:t>
            </w:r>
          </w:p>
        </w:tc>
      </w:tr>
      <w:tr w:rsidR="005F7D1A" w:rsidRPr="005F7D1A" w:rsidTr="00512E04">
        <w:trPr>
          <w:trHeight w:val="751"/>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Аптеки (учреждений)</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FF0000"/>
              </w:rPr>
            </w:pPr>
            <w:r w:rsidRPr="005F7D1A">
              <w:rPr>
                <w:rFonts w:ascii="Times New Roman" w:hAnsi="Times New Roman" w:cs="Times New Roman"/>
                <w:color w:val="FF0000"/>
              </w:rPr>
              <w:t>0,2</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общественного центра</w:t>
            </w:r>
          </w:p>
        </w:tc>
      </w:tr>
      <w:tr w:rsidR="005F7D1A" w:rsidRPr="005F7D1A" w:rsidTr="00512E04">
        <w:trPr>
          <w:trHeight w:val="1090"/>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p w:rsidR="005F7D1A" w:rsidRPr="005F7D1A" w:rsidRDefault="005F7D1A" w:rsidP="005F7D1A">
            <w:pPr>
              <w:spacing w:after="0"/>
              <w:jc w:val="center"/>
              <w:rPr>
                <w:rFonts w:ascii="Times New Roman" w:hAnsi="Times New Roman" w:cs="Times New Roman"/>
                <w:sz w:val="24"/>
                <w:szCs w:val="24"/>
              </w:rPr>
            </w:pPr>
          </w:p>
          <w:p w:rsidR="005F7D1A" w:rsidRPr="005F7D1A" w:rsidRDefault="005F7D1A" w:rsidP="005F7D1A">
            <w:pPr>
              <w:spacing w:after="0"/>
              <w:jc w:val="center"/>
              <w:rPr>
                <w:rFonts w:ascii="Times New Roman" w:hAnsi="Times New Roman" w:cs="Times New Roman"/>
                <w:sz w:val="24"/>
                <w:szCs w:val="24"/>
              </w:rPr>
            </w:pPr>
          </w:p>
          <w:p w:rsidR="005F7D1A" w:rsidRPr="005F7D1A" w:rsidRDefault="005F7D1A" w:rsidP="005F7D1A">
            <w:pPr>
              <w:spacing w:after="0"/>
              <w:jc w:val="center"/>
              <w:rPr>
                <w:rFonts w:ascii="Times New Roman" w:hAnsi="Times New Roman" w:cs="Times New Roman"/>
                <w:sz w:val="24"/>
                <w:szCs w:val="24"/>
              </w:rPr>
            </w:pPr>
          </w:p>
          <w:p w:rsidR="005F7D1A" w:rsidRPr="005F7D1A" w:rsidRDefault="005F7D1A" w:rsidP="005F7D1A">
            <w:pPr>
              <w:spacing w:after="0"/>
              <w:jc w:val="center"/>
              <w:rPr>
                <w:rFonts w:ascii="Times New Roman" w:hAnsi="Times New Roman" w:cs="Times New Roman"/>
                <w:sz w:val="24"/>
                <w:szCs w:val="24"/>
              </w:rPr>
            </w:pP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auto"/>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Станции скорой медицинской помощи (автомобиль)</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0,1</w:t>
            </w:r>
          </w:p>
        </w:tc>
        <w:tc>
          <w:tcPr>
            <w:tcW w:w="1053"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г</w:t>
            </w:r>
            <w:proofErr w:type="gramStart"/>
            <w:r w:rsidRPr="005F7D1A">
              <w:rPr>
                <w:rFonts w:ascii="Times New Roman" w:hAnsi="Times New Roman" w:cs="Times New Roman"/>
              </w:rPr>
              <w:t>.Б</w:t>
            </w:r>
            <w:proofErr w:type="gramEnd"/>
            <w:r w:rsidRPr="005F7D1A">
              <w:rPr>
                <w:rFonts w:ascii="Times New Roman" w:hAnsi="Times New Roman" w:cs="Times New Roman"/>
              </w:rPr>
              <w:t>елореченск</w:t>
            </w:r>
          </w:p>
        </w:tc>
      </w:tr>
      <w:tr w:rsidR="005F7D1A" w:rsidRPr="005F7D1A" w:rsidTr="00512E04">
        <w:trPr>
          <w:trHeight w:val="1205"/>
        </w:trPr>
        <w:tc>
          <w:tcPr>
            <w:tcW w:w="674" w:type="dxa"/>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жителей</w:t>
            </w:r>
          </w:p>
        </w:tc>
        <w:tc>
          <w:tcPr>
            <w:tcW w:w="1053" w:type="dxa"/>
            <w:vMerge/>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Спортивные залы общего пользования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пола)</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70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306,6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50,75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357,35</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135,7</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221,7</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Плоскостные спортивные сооружения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пола)</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1949,4</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8538</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1413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9952</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10400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00"/>
        </w:trPr>
        <w:tc>
          <w:tcPr>
            <w:tcW w:w="674"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Крытые бассейны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зеркала воды)</w:t>
            </w:r>
          </w:p>
        </w:tc>
        <w:tc>
          <w:tcPr>
            <w:tcW w:w="126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100</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438</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363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801</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801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300"/>
        </w:trPr>
        <w:tc>
          <w:tcPr>
            <w:tcW w:w="67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254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Клубы или </w:t>
            </w:r>
            <w:r w:rsidRPr="005F7D1A">
              <w:rPr>
                <w:rFonts w:ascii="Times New Roman" w:hAnsi="Times New Roman" w:cs="Times New Roman"/>
                <w:sz w:val="24"/>
                <w:szCs w:val="24"/>
              </w:rPr>
              <w:lastRenderedPageBreak/>
              <w:t>учреждения клубного типа (зрительских мест)</w:t>
            </w:r>
          </w:p>
        </w:tc>
        <w:tc>
          <w:tcPr>
            <w:tcW w:w="1264"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FF0000"/>
              </w:rPr>
            </w:pPr>
            <w:r w:rsidRPr="005F7D1A">
              <w:rPr>
                <w:rFonts w:ascii="Times New Roman" w:hAnsi="Times New Roman" w:cs="Times New Roman"/>
                <w:color w:val="FF0000"/>
              </w:rPr>
              <w:lastRenderedPageBreak/>
              <w:t>100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438</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73</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511</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361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торгово-развлекательного центра</w:t>
            </w:r>
          </w:p>
        </w:tc>
      </w:tr>
      <w:tr w:rsidR="005F7D1A" w:rsidRPr="005F7D1A" w:rsidTr="00512E04">
        <w:trPr>
          <w:trHeight w:val="1688"/>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жителей</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auto"/>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12</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Танцевальные залы и площадки (место)</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6</w:t>
            </w:r>
          </w:p>
        </w:tc>
        <w:tc>
          <w:tcPr>
            <w:tcW w:w="1053"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26</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31</w:t>
            </w:r>
          </w:p>
        </w:tc>
        <w:tc>
          <w:tcPr>
            <w:tcW w:w="816"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торгово-развлекательного центра</w:t>
            </w:r>
          </w:p>
        </w:tc>
      </w:tr>
      <w:tr w:rsidR="005F7D1A" w:rsidRPr="005F7D1A" w:rsidTr="00512E04">
        <w:trPr>
          <w:trHeight w:val="1529"/>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Библиотека (учреждений)</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FF0000"/>
              </w:rPr>
            </w:pPr>
            <w:r w:rsidRPr="005F7D1A">
              <w:rPr>
                <w:rFonts w:ascii="Times New Roman" w:hAnsi="Times New Roman" w:cs="Times New Roman"/>
                <w:color w:val="FF0000"/>
              </w:rPr>
              <w:t>0,3</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793"/>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Парк культуры и отдыха</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2</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988"/>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нас</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п</w:t>
            </w:r>
            <w:proofErr w:type="gramEnd"/>
            <w:r w:rsidRPr="005F7D1A">
              <w:rPr>
                <w:rFonts w:ascii="Times New Roman" w:hAnsi="Times New Roman" w:cs="Times New Roman"/>
              </w:rPr>
              <w:t>ункт</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auto"/>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18</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Магазины продовольственных и непродовольственных товаров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торговой площади)</w:t>
            </w: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300</w:t>
            </w:r>
          </w:p>
        </w:tc>
        <w:tc>
          <w:tcPr>
            <w:tcW w:w="1053"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1314,0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217,5</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1531,5</w:t>
            </w:r>
          </w:p>
        </w:tc>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443,0</w:t>
            </w:r>
          </w:p>
        </w:tc>
        <w:tc>
          <w:tcPr>
            <w:tcW w:w="8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1088,5</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общественного центра</w:t>
            </w:r>
          </w:p>
        </w:tc>
      </w:tr>
      <w:tr w:rsidR="005F7D1A" w:rsidRPr="005F7D1A" w:rsidTr="00512E04">
        <w:trPr>
          <w:trHeight w:val="6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w:t>
            </w:r>
            <w:proofErr w:type="spellStart"/>
            <w:r w:rsidRPr="005F7D1A">
              <w:rPr>
                <w:rFonts w:ascii="Times New Roman" w:hAnsi="Times New Roman" w:cs="Times New Roman"/>
              </w:rPr>
              <w:t>тыс</w:t>
            </w:r>
            <w:proofErr w:type="spellEnd"/>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чел</w:t>
            </w:r>
          </w:p>
        </w:tc>
        <w:tc>
          <w:tcPr>
            <w:tcW w:w="1053" w:type="dxa"/>
            <w:vMerge/>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19</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Рынок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торговой площади)</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40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175,2</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29,00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204,20</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0,00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204,20</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641"/>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w:t>
            </w:r>
            <w:proofErr w:type="spellStart"/>
            <w:r w:rsidRPr="005F7D1A">
              <w:rPr>
                <w:rFonts w:ascii="Times New Roman" w:hAnsi="Times New Roman" w:cs="Times New Roman"/>
              </w:rPr>
              <w:t>тыс</w:t>
            </w:r>
            <w:proofErr w:type="spellEnd"/>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20</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общественного питания (место)</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40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204</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78</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126</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681"/>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w:t>
            </w:r>
            <w:proofErr w:type="spellStart"/>
            <w:r w:rsidRPr="005F7D1A">
              <w:rPr>
                <w:rFonts w:ascii="Times New Roman" w:hAnsi="Times New Roman" w:cs="Times New Roman"/>
              </w:rPr>
              <w:t>тыс</w:t>
            </w:r>
            <w:proofErr w:type="spellEnd"/>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21</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бытового обслуживания (рабочее место)</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color w:val="FF0000"/>
              </w:rPr>
            </w:pPr>
            <w:r w:rsidRPr="005F7D1A">
              <w:rPr>
                <w:rFonts w:ascii="Times New Roman" w:hAnsi="Times New Roman" w:cs="Times New Roman"/>
                <w:color w:val="FF0000"/>
              </w:rPr>
              <w:t>7</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36</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26</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737"/>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тыс. чел. </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22</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Прачечные (</w:t>
            </w:r>
            <w:proofErr w:type="gramStart"/>
            <w:r w:rsidRPr="005F7D1A">
              <w:rPr>
                <w:rFonts w:ascii="Times New Roman" w:hAnsi="Times New Roman" w:cs="Times New Roman"/>
                <w:sz w:val="24"/>
                <w:szCs w:val="24"/>
              </w:rPr>
              <w:t>кг</w:t>
            </w:r>
            <w:proofErr w:type="gramEnd"/>
            <w:r w:rsidRPr="005F7D1A">
              <w:rPr>
                <w:rFonts w:ascii="Times New Roman" w:hAnsi="Times New Roman" w:cs="Times New Roman"/>
                <w:sz w:val="24"/>
                <w:szCs w:val="24"/>
              </w:rPr>
              <w:t xml:space="preserve"> белья в </w:t>
            </w:r>
            <w:r w:rsidRPr="005F7D1A">
              <w:rPr>
                <w:rFonts w:ascii="Times New Roman" w:hAnsi="Times New Roman" w:cs="Times New Roman"/>
                <w:sz w:val="24"/>
                <w:szCs w:val="24"/>
              </w:rPr>
              <w:lastRenderedPageBreak/>
              <w:t>смену)</w:t>
            </w:r>
          </w:p>
        </w:tc>
        <w:tc>
          <w:tcPr>
            <w:tcW w:w="1264" w:type="dxa"/>
            <w:tcBorders>
              <w:top w:val="single" w:sz="4" w:space="0" w:color="auto"/>
              <w:left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lastRenderedPageBreak/>
              <w:t>20</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87,6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102,1</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102</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863"/>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тыс. чел. </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108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23</w:t>
            </w:r>
          </w:p>
        </w:tc>
        <w:tc>
          <w:tcPr>
            <w:tcW w:w="2543" w:type="dxa"/>
            <w:tcBorders>
              <w:top w:val="nil"/>
              <w:left w:val="single" w:sz="4" w:space="0" w:color="auto"/>
              <w:bottom w:val="single" w:sz="4" w:space="0" w:color="auto"/>
              <w:right w:val="single" w:sz="4" w:space="0" w:color="auto"/>
            </w:tcBorders>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Химчистка (</w:t>
            </w:r>
            <w:proofErr w:type="gramStart"/>
            <w:r w:rsidRPr="005F7D1A">
              <w:rPr>
                <w:rFonts w:ascii="Times New Roman" w:hAnsi="Times New Roman" w:cs="Times New Roman"/>
                <w:sz w:val="24"/>
                <w:szCs w:val="24"/>
              </w:rPr>
              <w:t>кг</w:t>
            </w:r>
            <w:proofErr w:type="gramEnd"/>
            <w:r w:rsidRPr="005F7D1A">
              <w:rPr>
                <w:rFonts w:ascii="Times New Roman" w:hAnsi="Times New Roman" w:cs="Times New Roman"/>
                <w:sz w:val="24"/>
                <w:szCs w:val="24"/>
              </w:rPr>
              <w:t xml:space="preserve"> белья в смену)</w:t>
            </w:r>
          </w:p>
        </w:tc>
        <w:tc>
          <w:tcPr>
            <w:tcW w:w="126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2,3</w:t>
            </w:r>
          </w:p>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rPr>
              <w:t>На 1 тыс. чел.</w:t>
            </w:r>
          </w:p>
        </w:tc>
        <w:tc>
          <w:tcPr>
            <w:tcW w:w="1053" w:type="dxa"/>
            <w:tcBorders>
              <w:top w:val="nil"/>
              <w:left w:val="nil"/>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10,1</w:t>
            </w:r>
          </w:p>
        </w:tc>
        <w:tc>
          <w:tcPr>
            <w:tcW w:w="992" w:type="dxa"/>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w:t>
            </w:r>
          </w:p>
        </w:tc>
        <w:tc>
          <w:tcPr>
            <w:tcW w:w="992" w:type="dxa"/>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11,7</w:t>
            </w:r>
          </w:p>
        </w:tc>
        <w:tc>
          <w:tcPr>
            <w:tcW w:w="816" w:type="dxa"/>
            <w:tcBorders>
              <w:top w:val="nil"/>
              <w:left w:val="nil"/>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0,0</w:t>
            </w:r>
          </w:p>
        </w:tc>
        <w:tc>
          <w:tcPr>
            <w:tcW w:w="885" w:type="dxa"/>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11,7</w:t>
            </w:r>
          </w:p>
        </w:tc>
        <w:tc>
          <w:tcPr>
            <w:tcW w:w="851" w:type="dxa"/>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val="restart"/>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Бани (место)</w:t>
            </w:r>
          </w:p>
        </w:tc>
        <w:tc>
          <w:tcPr>
            <w:tcW w:w="1264" w:type="dxa"/>
            <w:tcBorders>
              <w:top w:val="single" w:sz="4" w:space="0" w:color="auto"/>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10</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51</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961"/>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24</w:t>
            </w:r>
          </w:p>
        </w:tc>
        <w:tc>
          <w:tcPr>
            <w:tcW w:w="2543"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Отделение связи (объект)</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0,5</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4</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общественного центра</w:t>
            </w:r>
          </w:p>
        </w:tc>
      </w:tr>
      <w:tr w:rsidR="005F7D1A" w:rsidRPr="005F7D1A" w:rsidTr="00512E04">
        <w:trPr>
          <w:trHeight w:val="1929"/>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25</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26</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Отделения сбербанка (операционное место)</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0,3</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2</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в составе общественного центра</w:t>
            </w:r>
          </w:p>
        </w:tc>
      </w:tr>
      <w:tr w:rsidR="005F7D1A" w:rsidRPr="005F7D1A" w:rsidTr="00512E04">
        <w:trPr>
          <w:trHeight w:val="1474"/>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4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Пожарное депо (объектов/машин)</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1/2</w:t>
            </w:r>
          </w:p>
        </w:tc>
        <w:tc>
          <w:tcPr>
            <w:tcW w:w="105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81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510"/>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27</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для населения до 5 тыс. чел.</w:t>
            </w:r>
          </w:p>
        </w:tc>
        <w:tc>
          <w:tcPr>
            <w:tcW w:w="105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1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Гостиницы (место)</w:t>
            </w:r>
          </w:p>
        </w:tc>
        <w:tc>
          <w:tcPr>
            <w:tcW w:w="1264" w:type="dxa"/>
            <w:tcBorders>
              <w:top w:val="single" w:sz="4" w:space="0" w:color="auto"/>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6</w:t>
            </w:r>
          </w:p>
        </w:tc>
        <w:tc>
          <w:tcPr>
            <w:tcW w:w="1053"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26</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31</w:t>
            </w:r>
          </w:p>
        </w:tc>
        <w:tc>
          <w:tcPr>
            <w:tcW w:w="81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24</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28</w:t>
            </w:r>
          </w:p>
        </w:tc>
        <w:tc>
          <w:tcPr>
            <w:tcW w:w="254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p>
        </w:tc>
        <w:tc>
          <w:tcPr>
            <w:tcW w:w="2543"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Кладбище традиционного захоронения (</w:t>
            </w:r>
            <w:proofErr w:type="gramStart"/>
            <w:r w:rsidRPr="005F7D1A">
              <w:rPr>
                <w:rFonts w:ascii="Times New Roman" w:hAnsi="Times New Roman" w:cs="Times New Roman"/>
                <w:sz w:val="24"/>
                <w:szCs w:val="24"/>
              </w:rPr>
              <w:t>га</w:t>
            </w:r>
            <w:proofErr w:type="gramEnd"/>
            <w:r w:rsidRPr="005F7D1A">
              <w:rPr>
                <w:rFonts w:ascii="Times New Roman" w:hAnsi="Times New Roman" w:cs="Times New Roman"/>
                <w:sz w:val="24"/>
                <w:szCs w:val="24"/>
              </w:rPr>
              <w:t>)</w:t>
            </w:r>
          </w:p>
        </w:tc>
        <w:tc>
          <w:tcPr>
            <w:tcW w:w="1264"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0,24</w:t>
            </w:r>
          </w:p>
        </w:tc>
        <w:tc>
          <w:tcPr>
            <w:tcW w:w="1053"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1,05</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0,17</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1,23</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0,0</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1,23</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254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64"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05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b/>
                <w:bCs/>
                <w:sz w:val="24"/>
                <w:szCs w:val="24"/>
              </w:rPr>
            </w:pPr>
          </w:p>
        </w:tc>
        <w:tc>
          <w:tcPr>
            <w:tcW w:w="81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85"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textDirection w:val="btLr"/>
            <w:vAlign w:val="center"/>
          </w:tcPr>
          <w:p w:rsidR="005F7D1A" w:rsidRPr="005F7D1A" w:rsidRDefault="005F7D1A" w:rsidP="005F7D1A">
            <w:pPr>
              <w:spacing w:after="0"/>
              <w:ind w:left="113" w:right="113"/>
              <w:rPr>
                <w:rFonts w:ascii="Times New Roman" w:hAnsi="Times New Roman" w:cs="Times New Roman"/>
              </w:rPr>
            </w:pPr>
          </w:p>
        </w:tc>
      </w:tr>
    </w:tbl>
    <w:p w:rsid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br w:type="page"/>
      </w:r>
      <w:r w:rsidRPr="005F7D1A">
        <w:rPr>
          <w:rFonts w:ascii="Times New Roman" w:hAnsi="Times New Roman" w:cs="Times New Roman"/>
          <w:sz w:val="28"/>
        </w:rPr>
        <w:lastRenderedPageBreak/>
        <w:t xml:space="preserve">Расчёт потребности в учреждениях и предприятиях обслуживания для населения </w:t>
      </w:r>
      <w:r w:rsidRPr="005F7D1A">
        <w:rPr>
          <w:rFonts w:ascii="Times New Roman" w:hAnsi="Times New Roman" w:cs="Times New Roman"/>
          <w:b/>
          <w:sz w:val="28"/>
        </w:rPr>
        <w:t>пос. Заречн</w:t>
      </w:r>
      <w:r w:rsidR="00764958">
        <w:rPr>
          <w:rFonts w:ascii="Times New Roman" w:hAnsi="Times New Roman" w:cs="Times New Roman"/>
          <w:b/>
          <w:sz w:val="28"/>
        </w:rPr>
        <w:t>ый</w:t>
      </w:r>
      <w:r w:rsidRPr="005F7D1A">
        <w:rPr>
          <w:rFonts w:ascii="Times New Roman" w:hAnsi="Times New Roman" w:cs="Times New Roman"/>
          <w:sz w:val="28"/>
        </w:rPr>
        <w:t xml:space="preserve">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w:t>
      </w:r>
      <w:proofErr w:type="spellStart"/>
      <w:r w:rsidRPr="005F7D1A">
        <w:rPr>
          <w:rFonts w:ascii="Times New Roman" w:hAnsi="Times New Roman" w:cs="Times New Roman"/>
          <w:sz w:val="28"/>
        </w:rPr>
        <w:t>Белореченского</w:t>
      </w:r>
      <w:proofErr w:type="spellEnd"/>
      <w:r w:rsidRPr="005F7D1A">
        <w:rPr>
          <w:rFonts w:ascii="Times New Roman" w:hAnsi="Times New Roman" w:cs="Times New Roman"/>
          <w:sz w:val="28"/>
        </w:rPr>
        <w:t xml:space="preserve"> района на расчётный срок генерального плана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w:t>
      </w:r>
    </w:p>
    <w:p w:rsidR="00764958" w:rsidRPr="005F7D1A" w:rsidRDefault="00764958" w:rsidP="00764958">
      <w:pPr>
        <w:spacing w:after="0"/>
        <w:ind w:firstLine="709"/>
        <w:jc w:val="right"/>
        <w:rPr>
          <w:rFonts w:ascii="Times New Roman" w:hAnsi="Times New Roman" w:cs="Times New Roman"/>
          <w:sz w:val="28"/>
        </w:rPr>
      </w:pPr>
      <w:r>
        <w:rPr>
          <w:rFonts w:ascii="Times New Roman" w:hAnsi="Times New Roman" w:cs="Times New Roman"/>
          <w:sz w:val="28"/>
        </w:rPr>
        <w:t>Таблица 28</w:t>
      </w:r>
    </w:p>
    <w:tbl>
      <w:tblPr>
        <w:tblW w:w="10070" w:type="dxa"/>
        <w:tblInd w:w="103" w:type="dxa"/>
        <w:tblLayout w:type="fixed"/>
        <w:tblLook w:val="04A0"/>
      </w:tblPr>
      <w:tblGrid>
        <w:gridCol w:w="675"/>
        <w:gridCol w:w="3607"/>
        <w:gridCol w:w="1393"/>
        <w:gridCol w:w="1134"/>
        <w:gridCol w:w="992"/>
        <w:gridCol w:w="993"/>
        <w:gridCol w:w="1276"/>
      </w:tblGrid>
      <w:tr w:rsidR="005F7D1A" w:rsidRPr="005F7D1A" w:rsidTr="00512E04">
        <w:trPr>
          <w:trHeight w:val="3214"/>
          <w:tblHeader/>
        </w:trPr>
        <w:tc>
          <w:tcPr>
            <w:tcW w:w="675"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п.п.</w:t>
            </w:r>
          </w:p>
        </w:tc>
        <w:tc>
          <w:tcPr>
            <w:tcW w:w="3607"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Наименование    </w:t>
            </w:r>
          </w:p>
        </w:tc>
        <w:tc>
          <w:tcPr>
            <w:tcW w:w="1393"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Норма </w:t>
            </w:r>
            <w:proofErr w:type="spellStart"/>
            <w:r w:rsidRPr="005F7D1A">
              <w:rPr>
                <w:rFonts w:ascii="Times New Roman" w:hAnsi="Times New Roman" w:cs="Times New Roman"/>
              </w:rPr>
              <w:t>СНиП</w:t>
            </w:r>
            <w:proofErr w:type="spellEnd"/>
            <w:r w:rsidRPr="005F7D1A">
              <w:rPr>
                <w:rFonts w:ascii="Times New Roman" w:hAnsi="Times New Roman" w:cs="Times New Roman"/>
              </w:rPr>
              <w:t xml:space="preserve"> 2.07. 01.89*</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sz w:val="24"/>
                <w:szCs w:val="24"/>
              </w:rPr>
            </w:pPr>
            <w:r w:rsidRPr="005F7D1A">
              <w:rPr>
                <w:rFonts w:ascii="Times New Roman" w:hAnsi="Times New Roman" w:cs="Times New Roman"/>
                <w:sz w:val="24"/>
                <w:szCs w:val="24"/>
              </w:rPr>
              <w:t>Нормативная потребность  населения на расчетный срок, на 2,785 тыс. чел.</w:t>
            </w:r>
          </w:p>
        </w:tc>
        <w:tc>
          <w:tcPr>
            <w:tcW w:w="992"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Сохраняется в существующих учреждениях населенного пункта</w:t>
            </w:r>
          </w:p>
        </w:tc>
        <w:tc>
          <w:tcPr>
            <w:tcW w:w="993"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Требуется запроектировать по проекту</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Примечание</w:t>
            </w: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Детские дошкольные учреждения (место)</w:t>
            </w: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w:t>
            </w:r>
          </w:p>
        </w:tc>
        <w:tc>
          <w:tcPr>
            <w:tcW w:w="1134"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135</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44</w:t>
            </w:r>
          </w:p>
        </w:tc>
        <w:tc>
          <w:tcPr>
            <w:tcW w:w="993" w:type="dxa"/>
            <w:vMerge w:val="restart"/>
            <w:tcBorders>
              <w:top w:val="nil"/>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91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600"/>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данным демографии</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600"/>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3607" w:type="dxa"/>
            <w:tcBorders>
              <w:top w:val="nil"/>
              <w:left w:val="nil"/>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Общеобразовательные школы (учащихся)</w:t>
            </w:r>
          </w:p>
        </w:tc>
        <w:tc>
          <w:tcPr>
            <w:tcW w:w="139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 данным демографии</w:t>
            </w:r>
          </w:p>
        </w:tc>
        <w:tc>
          <w:tcPr>
            <w:tcW w:w="113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238</w:t>
            </w:r>
          </w:p>
        </w:tc>
        <w:tc>
          <w:tcPr>
            <w:tcW w:w="992"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300</w:t>
            </w:r>
          </w:p>
        </w:tc>
        <w:tc>
          <w:tcPr>
            <w:tcW w:w="9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Поликлиники амбулатории диспансеры без стационара (посещений в смену)</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18,15</w:t>
            </w:r>
          </w:p>
        </w:tc>
        <w:tc>
          <w:tcPr>
            <w:tcW w:w="1134"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992"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35</w:t>
            </w:r>
          </w:p>
        </w:tc>
        <w:tc>
          <w:tcPr>
            <w:tcW w:w="993"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16</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Аптека (объект)</w:t>
            </w: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16"/>
                <w:szCs w:val="16"/>
              </w:rPr>
            </w:pPr>
            <w:r w:rsidRPr="005F7D1A">
              <w:rPr>
                <w:rFonts w:ascii="Times New Roman" w:hAnsi="Times New Roman" w:cs="Times New Roman"/>
                <w:sz w:val="16"/>
                <w:szCs w:val="16"/>
              </w:rPr>
              <w:t>в составе общественного центра</w:t>
            </w:r>
          </w:p>
        </w:tc>
      </w:tr>
      <w:tr w:rsidR="005F7D1A" w:rsidRPr="005F7D1A" w:rsidTr="00512E04">
        <w:trPr>
          <w:trHeight w:val="37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нас</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п</w:t>
            </w:r>
            <w:proofErr w:type="gramEnd"/>
            <w:r w:rsidRPr="005F7D1A">
              <w:rPr>
                <w:rFonts w:ascii="Times New Roman" w:hAnsi="Times New Roman" w:cs="Times New Roman"/>
              </w:rPr>
              <w:t>ункт</w:t>
            </w: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16"/>
                <w:szCs w:val="16"/>
              </w:rPr>
            </w:pPr>
          </w:p>
        </w:tc>
      </w:tr>
      <w:tr w:rsidR="005F7D1A" w:rsidRPr="005F7D1A" w:rsidTr="00512E04">
        <w:trPr>
          <w:trHeight w:val="315"/>
        </w:trPr>
        <w:tc>
          <w:tcPr>
            <w:tcW w:w="675"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Спортивные залы общего пользования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пола)</w:t>
            </w:r>
          </w:p>
        </w:tc>
        <w:tc>
          <w:tcPr>
            <w:tcW w:w="1393"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150</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417,75</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417,75</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7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Плоскостные спортивные сооружения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поля)</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1949,4</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5429</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3000</w:t>
            </w:r>
          </w:p>
        </w:tc>
        <w:tc>
          <w:tcPr>
            <w:tcW w:w="99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2429</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28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Клубы или учреждения клубного типа (зрительских мест)</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150</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418</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100</w:t>
            </w:r>
          </w:p>
        </w:tc>
        <w:tc>
          <w:tcPr>
            <w:tcW w:w="99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318</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600"/>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жителей</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Библиотека (учреждений)</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0,2</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993" w:type="dxa"/>
            <w:vMerge w:val="restart"/>
            <w:tcBorders>
              <w:top w:val="nil"/>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Магазины продовольственных и непродовольственных товаров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торговой площади)</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300</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836</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165</w:t>
            </w:r>
          </w:p>
        </w:tc>
        <w:tc>
          <w:tcPr>
            <w:tcW w:w="993"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671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w:t>
            </w:r>
            <w:proofErr w:type="spellStart"/>
            <w:r w:rsidRPr="005F7D1A">
              <w:rPr>
                <w:rFonts w:ascii="Times New Roman" w:hAnsi="Times New Roman" w:cs="Times New Roman"/>
              </w:rPr>
              <w:t>тыс</w:t>
            </w:r>
            <w:proofErr w:type="spellEnd"/>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общественного питания (место)</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40</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111</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101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w:t>
            </w:r>
            <w:proofErr w:type="spellStart"/>
            <w:r w:rsidRPr="005F7D1A">
              <w:rPr>
                <w:rFonts w:ascii="Times New Roman" w:hAnsi="Times New Roman" w:cs="Times New Roman"/>
              </w:rPr>
              <w:t>тыс</w:t>
            </w:r>
            <w:proofErr w:type="spellEnd"/>
            <w:proofErr w:type="gramStart"/>
            <w:r w:rsidRPr="005F7D1A">
              <w:rPr>
                <w:rFonts w:ascii="Times New Roman" w:hAnsi="Times New Roman" w:cs="Times New Roman"/>
              </w:rPr>
              <w:t xml:space="preserve"> .</w:t>
            </w:r>
            <w:proofErr w:type="gramEnd"/>
            <w:r w:rsidRPr="005F7D1A">
              <w:rPr>
                <w:rFonts w:ascii="Times New Roman" w:hAnsi="Times New Roman" w:cs="Times New Roman"/>
              </w:rPr>
              <w:t xml:space="preserve">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бытового обслуживания (рабочее место)</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7</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19</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19</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574"/>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p w:rsidR="005F7D1A" w:rsidRPr="005F7D1A" w:rsidRDefault="005F7D1A" w:rsidP="005F7D1A">
            <w:pPr>
              <w:spacing w:after="0"/>
              <w:jc w:val="center"/>
              <w:rPr>
                <w:rFonts w:ascii="Times New Roman" w:hAnsi="Times New Roman" w:cs="Times New Roman"/>
                <w:sz w:val="24"/>
                <w:szCs w:val="24"/>
              </w:rPr>
            </w:pPr>
          </w:p>
          <w:p w:rsidR="005F7D1A" w:rsidRPr="005F7D1A" w:rsidRDefault="005F7D1A" w:rsidP="005F7D1A">
            <w:pPr>
              <w:spacing w:after="0"/>
              <w:jc w:val="center"/>
              <w:rPr>
                <w:rFonts w:ascii="Times New Roman" w:hAnsi="Times New Roman" w:cs="Times New Roman"/>
                <w:sz w:val="24"/>
                <w:szCs w:val="24"/>
              </w:rPr>
            </w:pP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тыс. чел. </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12</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Бани (место)</w:t>
            </w: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7</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19</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19</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w:t>
            </w:r>
          </w:p>
        </w:tc>
        <w:tc>
          <w:tcPr>
            <w:tcW w:w="3607"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Сберегательный банк (операционное место)</w:t>
            </w: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0,3</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Отделение связи (объект)</w:t>
            </w:r>
          </w:p>
        </w:tc>
        <w:tc>
          <w:tcPr>
            <w:tcW w:w="1393"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0,5</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Пожарное депо (объектов/машин)</w:t>
            </w: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1/2</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992"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1/1</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0/1</w:t>
            </w:r>
          </w:p>
        </w:tc>
        <w:tc>
          <w:tcPr>
            <w:tcW w:w="127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510"/>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для нас</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п</w:t>
            </w:r>
            <w:proofErr w:type="gramEnd"/>
            <w:r w:rsidRPr="005F7D1A">
              <w:rPr>
                <w:rFonts w:ascii="Times New Roman" w:hAnsi="Times New Roman" w:cs="Times New Roman"/>
              </w:rPr>
              <w:t>ункта до 5 тыс. чел</w:t>
            </w: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5"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16</w:t>
            </w:r>
          </w:p>
        </w:tc>
        <w:tc>
          <w:tcPr>
            <w:tcW w:w="3607"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Кладбище традиционного захоронения (</w:t>
            </w:r>
            <w:proofErr w:type="gramStart"/>
            <w:r w:rsidRPr="005F7D1A">
              <w:rPr>
                <w:rFonts w:ascii="Times New Roman" w:hAnsi="Times New Roman" w:cs="Times New Roman"/>
                <w:sz w:val="24"/>
                <w:szCs w:val="24"/>
              </w:rPr>
              <w:t>га</w:t>
            </w:r>
            <w:proofErr w:type="gramEnd"/>
            <w:r w:rsidRPr="005F7D1A">
              <w:rPr>
                <w:rFonts w:ascii="Times New Roman" w:hAnsi="Times New Roman" w:cs="Times New Roman"/>
                <w:sz w:val="24"/>
                <w:szCs w:val="24"/>
              </w:rPr>
              <w:t>)</w:t>
            </w:r>
          </w:p>
        </w:tc>
        <w:tc>
          <w:tcPr>
            <w:tcW w:w="1393"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0,24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0,67</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993"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0,67</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5"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60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134"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992"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993"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bl>
    <w:p w:rsidR="005F7D1A" w:rsidRPr="005F7D1A" w:rsidRDefault="005F7D1A" w:rsidP="005F7D1A">
      <w:pPr>
        <w:pageBreakBefore/>
        <w:spacing w:after="0"/>
        <w:jc w:val="center"/>
        <w:rPr>
          <w:rFonts w:ascii="Times New Roman" w:hAnsi="Times New Roman" w:cs="Times New Roman"/>
          <w:sz w:val="28"/>
        </w:rPr>
      </w:pPr>
      <w:r w:rsidRPr="005F7D1A">
        <w:rPr>
          <w:rFonts w:ascii="Times New Roman" w:hAnsi="Times New Roman" w:cs="Times New Roman"/>
          <w:sz w:val="28"/>
        </w:rPr>
        <w:lastRenderedPageBreak/>
        <w:t xml:space="preserve">Расчёт потребности в учреждениях и предприятиях обслуживания для населения </w:t>
      </w:r>
      <w:r w:rsidRPr="005F7D1A">
        <w:rPr>
          <w:rFonts w:ascii="Times New Roman" w:hAnsi="Times New Roman" w:cs="Times New Roman"/>
          <w:b/>
          <w:sz w:val="28"/>
        </w:rPr>
        <w:t>пос. Нового</w:t>
      </w:r>
      <w:r w:rsidRPr="005F7D1A">
        <w:rPr>
          <w:rFonts w:ascii="Times New Roman" w:hAnsi="Times New Roman" w:cs="Times New Roman"/>
          <w:sz w:val="28"/>
        </w:rPr>
        <w:t xml:space="preserve">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w:t>
      </w:r>
      <w:proofErr w:type="spellStart"/>
      <w:r w:rsidRPr="005F7D1A">
        <w:rPr>
          <w:rFonts w:ascii="Times New Roman" w:hAnsi="Times New Roman" w:cs="Times New Roman"/>
          <w:sz w:val="28"/>
        </w:rPr>
        <w:t>Белореченского</w:t>
      </w:r>
      <w:proofErr w:type="spellEnd"/>
      <w:r w:rsidRPr="005F7D1A">
        <w:rPr>
          <w:rFonts w:ascii="Times New Roman" w:hAnsi="Times New Roman" w:cs="Times New Roman"/>
          <w:sz w:val="28"/>
        </w:rPr>
        <w:t xml:space="preserve"> района </w:t>
      </w:r>
    </w:p>
    <w:p w:rsidR="005F7D1A" w:rsidRPr="005F7D1A" w:rsidRDefault="005F7D1A" w:rsidP="005F7D1A">
      <w:pPr>
        <w:spacing w:after="0"/>
        <w:jc w:val="center"/>
        <w:rPr>
          <w:rFonts w:ascii="Times New Roman" w:hAnsi="Times New Roman" w:cs="Times New Roman"/>
          <w:sz w:val="28"/>
        </w:rPr>
      </w:pPr>
      <w:r w:rsidRPr="005F7D1A">
        <w:rPr>
          <w:rFonts w:ascii="Times New Roman" w:hAnsi="Times New Roman" w:cs="Times New Roman"/>
          <w:sz w:val="28"/>
        </w:rPr>
        <w:t>на расчётный срок генерального плана (</w:t>
      </w:r>
      <w:smartTag w:uri="urn:schemas-microsoft-com:office:smarttags" w:element="metricconverter">
        <w:smartTagPr>
          <w:attr w:name="ProductID" w:val="2030 г"/>
        </w:smartTagPr>
        <w:r w:rsidRPr="005F7D1A">
          <w:rPr>
            <w:rFonts w:ascii="Times New Roman" w:hAnsi="Times New Roman" w:cs="Times New Roman"/>
            <w:sz w:val="28"/>
          </w:rPr>
          <w:t>2030 г</w:t>
        </w:r>
      </w:smartTag>
      <w:r w:rsidRPr="005F7D1A">
        <w:rPr>
          <w:rFonts w:ascii="Times New Roman" w:hAnsi="Times New Roman" w:cs="Times New Roman"/>
          <w:sz w:val="28"/>
        </w:rPr>
        <w:t>.)</w:t>
      </w:r>
    </w:p>
    <w:p w:rsidR="005F7D1A" w:rsidRPr="005F7D1A" w:rsidRDefault="00764958" w:rsidP="00764958">
      <w:pPr>
        <w:spacing w:after="0"/>
        <w:ind w:firstLine="709"/>
        <w:jc w:val="right"/>
        <w:rPr>
          <w:rFonts w:ascii="Times New Roman" w:hAnsi="Times New Roman" w:cs="Times New Roman"/>
          <w:b/>
          <w:sz w:val="28"/>
        </w:rPr>
      </w:pPr>
      <w:r>
        <w:rPr>
          <w:rFonts w:ascii="Times New Roman" w:hAnsi="Times New Roman" w:cs="Times New Roman"/>
          <w:sz w:val="28"/>
        </w:rPr>
        <w:t>Таблица 29</w:t>
      </w:r>
    </w:p>
    <w:tbl>
      <w:tblPr>
        <w:tblW w:w="10070" w:type="dxa"/>
        <w:tblInd w:w="103" w:type="dxa"/>
        <w:tblLook w:val="04A0"/>
      </w:tblPr>
      <w:tblGrid>
        <w:gridCol w:w="674"/>
        <w:gridCol w:w="3300"/>
        <w:gridCol w:w="1438"/>
        <w:gridCol w:w="1397"/>
        <w:gridCol w:w="1134"/>
        <w:gridCol w:w="1276"/>
        <w:gridCol w:w="851"/>
      </w:tblGrid>
      <w:tr w:rsidR="005F7D1A" w:rsidRPr="005F7D1A" w:rsidTr="00512E04">
        <w:trPr>
          <w:cantSplit/>
          <w:trHeight w:val="2772"/>
          <w:tblHeader/>
        </w:trPr>
        <w:tc>
          <w:tcPr>
            <w:tcW w:w="674"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п.п.</w:t>
            </w:r>
          </w:p>
        </w:tc>
        <w:tc>
          <w:tcPr>
            <w:tcW w:w="3300"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Наименование    </w:t>
            </w:r>
          </w:p>
        </w:tc>
        <w:tc>
          <w:tcPr>
            <w:tcW w:w="1438" w:type="dxa"/>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Норма </w:t>
            </w:r>
            <w:proofErr w:type="spellStart"/>
            <w:r w:rsidRPr="005F7D1A">
              <w:rPr>
                <w:rFonts w:ascii="Times New Roman" w:hAnsi="Times New Roman" w:cs="Times New Roman"/>
              </w:rPr>
              <w:t>СНиП</w:t>
            </w:r>
            <w:proofErr w:type="spellEnd"/>
            <w:r w:rsidRPr="005F7D1A">
              <w:rPr>
                <w:rFonts w:ascii="Times New Roman" w:hAnsi="Times New Roman" w:cs="Times New Roman"/>
              </w:rPr>
              <w:t xml:space="preserve"> 2.07. 01.89*</w:t>
            </w:r>
          </w:p>
        </w:tc>
        <w:tc>
          <w:tcPr>
            <w:tcW w:w="139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sz w:val="24"/>
                <w:szCs w:val="24"/>
              </w:rPr>
            </w:pPr>
            <w:r w:rsidRPr="005F7D1A">
              <w:rPr>
                <w:rFonts w:ascii="Times New Roman" w:hAnsi="Times New Roman" w:cs="Times New Roman"/>
                <w:sz w:val="24"/>
                <w:szCs w:val="24"/>
              </w:rPr>
              <w:t xml:space="preserve">Нормативная потребность  населения на расчетный срок, </w:t>
            </w:r>
          </w:p>
          <w:p w:rsidR="005F7D1A" w:rsidRPr="005F7D1A" w:rsidRDefault="005F7D1A" w:rsidP="005F7D1A">
            <w:pPr>
              <w:spacing w:after="0"/>
              <w:ind w:left="113" w:right="113"/>
              <w:jc w:val="center"/>
              <w:rPr>
                <w:rFonts w:ascii="Times New Roman" w:hAnsi="Times New Roman" w:cs="Times New Roman"/>
                <w:sz w:val="24"/>
                <w:szCs w:val="24"/>
              </w:rPr>
            </w:pPr>
            <w:r w:rsidRPr="005F7D1A">
              <w:rPr>
                <w:rFonts w:ascii="Times New Roman" w:hAnsi="Times New Roman" w:cs="Times New Roman"/>
                <w:sz w:val="24"/>
                <w:szCs w:val="24"/>
              </w:rPr>
              <w:t>на 0,84 тыс. чел.</w:t>
            </w:r>
          </w:p>
        </w:tc>
        <w:tc>
          <w:tcPr>
            <w:tcW w:w="1134"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Сохраняется в существующих учреждениях населенного пункта</w:t>
            </w:r>
          </w:p>
        </w:tc>
        <w:tc>
          <w:tcPr>
            <w:tcW w:w="127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Требуется запроектировать по проекту</w:t>
            </w:r>
          </w:p>
        </w:tc>
        <w:tc>
          <w:tcPr>
            <w:tcW w:w="851"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rPr>
            </w:pPr>
            <w:r w:rsidRPr="005F7D1A">
              <w:rPr>
                <w:rFonts w:ascii="Times New Roman" w:hAnsi="Times New Roman" w:cs="Times New Roman"/>
              </w:rPr>
              <w:t>Примечание</w:t>
            </w: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Детские дошкольные учреждения (место)</w:t>
            </w: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w:t>
            </w:r>
          </w:p>
        </w:tc>
        <w:tc>
          <w:tcPr>
            <w:tcW w:w="1397" w:type="dxa"/>
            <w:vMerge w:val="restart"/>
            <w:tcBorders>
              <w:top w:val="single" w:sz="4" w:space="0" w:color="auto"/>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55</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55</w:t>
            </w:r>
          </w:p>
        </w:tc>
        <w:tc>
          <w:tcPr>
            <w:tcW w:w="1276" w:type="dxa"/>
            <w:vMerge w:val="restart"/>
            <w:tcBorders>
              <w:top w:val="nil"/>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600"/>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данным демографии</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cantSplit/>
          <w:trHeight w:val="1713"/>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3300" w:type="dxa"/>
            <w:tcBorders>
              <w:top w:val="nil"/>
              <w:left w:val="nil"/>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Общеобразовательные школы (учащиеся)</w:t>
            </w:r>
          </w:p>
        </w:tc>
        <w:tc>
          <w:tcPr>
            <w:tcW w:w="1438"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по данным демографии</w:t>
            </w:r>
          </w:p>
        </w:tc>
        <w:tc>
          <w:tcPr>
            <w:tcW w:w="1397"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93</w:t>
            </w:r>
          </w:p>
        </w:tc>
        <w:tc>
          <w:tcPr>
            <w:tcW w:w="1134"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93</w:t>
            </w:r>
          </w:p>
        </w:tc>
        <w:tc>
          <w:tcPr>
            <w:tcW w:w="851" w:type="dxa"/>
            <w:tcBorders>
              <w:top w:val="nil"/>
              <w:left w:val="nil"/>
              <w:bottom w:val="nil"/>
              <w:right w:val="single" w:sz="4" w:space="0" w:color="auto"/>
            </w:tcBorders>
            <w:shd w:val="clear" w:color="auto" w:fill="auto"/>
            <w:textDirection w:val="btLr"/>
            <w:vAlign w:val="center"/>
          </w:tcPr>
          <w:p w:rsidR="005F7D1A" w:rsidRPr="005F7D1A" w:rsidRDefault="005F7D1A" w:rsidP="005F7D1A">
            <w:pPr>
              <w:spacing w:after="0"/>
              <w:ind w:left="113" w:right="113"/>
              <w:jc w:val="center"/>
              <w:rPr>
                <w:rFonts w:ascii="Times New Roman" w:hAnsi="Times New Roman" w:cs="Times New Roman"/>
                <w:sz w:val="24"/>
                <w:szCs w:val="24"/>
              </w:rPr>
            </w:pPr>
            <w:r w:rsidRPr="005F7D1A">
              <w:rPr>
                <w:rFonts w:ascii="Times New Roman" w:hAnsi="Times New Roman" w:cs="Times New Roman"/>
                <w:sz w:val="24"/>
                <w:szCs w:val="24"/>
              </w:rPr>
              <w:t xml:space="preserve">с 5 по 11 </w:t>
            </w:r>
            <w:proofErr w:type="spellStart"/>
            <w:r w:rsidRPr="005F7D1A">
              <w:rPr>
                <w:rFonts w:ascii="Times New Roman" w:hAnsi="Times New Roman" w:cs="Times New Roman"/>
                <w:sz w:val="24"/>
                <w:szCs w:val="24"/>
              </w:rPr>
              <w:t>кл</w:t>
            </w:r>
            <w:proofErr w:type="spellEnd"/>
            <w:r w:rsidRPr="005F7D1A">
              <w:rPr>
                <w:rFonts w:ascii="Times New Roman" w:hAnsi="Times New Roman" w:cs="Times New Roman"/>
                <w:sz w:val="24"/>
                <w:szCs w:val="24"/>
              </w:rPr>
              <w:t>. пос</w:t>
            </w:r>
            <w:proofErr w:type="gramStart"/>
            <w:r w:rsidRPr="005F7D1A">
              <w:rPr>
                <w:rFonts w:ascii="Times New Roman" w:hAnsi="Times New Roman" w:cs="Times New Roman"/>
                <w:sz w:val="24"/>
                <w:szCs w:val="24"/>
              </w:rPr>
              <w:t>.З</w:t>
            </w:r>
            <w:proofErr w:type="gramEnd"/>
            <w:r w:rsidRPr="005F7D1A">
              <w:rPr>
                <w:rFonts w:ascii="Times New Roman" w:hAnsi="Times New Roman" w:cs="Times New Roman"/>
                <w:sz w:val="24"/>
                <w:szCs w:val="24"/>
              </w:rPr>
              <w:t>аречный</w:t>
            </w: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w:t>
            </w:r>
          </w:p>
        </w:tc>
        <w:tc>
          <w:tcPr>
            <w:tcW w:w="3300"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Поликлиники амбулатории диспансеры без стационара (посещений в смену)</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18,15</w:t>
            </w:r>
          </w:p>
        </w:tc>
        <w:tc>
          <w:tcPr>
            <w:tcW w:w="1397"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w:t>
            </w:r>
          </w:p>
        </w:tc>
        <w:tc>
          <w:tcPr>
            <w:tcW w:w="1134"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10</w:t>
            </w:r>
          </w:p>
        </w:tc>
        <w:tc>
          <w:tcPr>
            <w:tcW w:w="1276" w:type="dxa"/>
            <w:vMerge w:val="restart"/>
            <w:tcBorders>
              <w:top w:val="single" w:sz="4" w:space="0" w:color="auto"/>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5</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single" w:sz="4" w:space="0" w:color="auto"/>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3300"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Аптека (объект)</w:t>
            </w: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w:t>
            </w:r>
          </w:p>
        </w:tc>
        <w:tc>
          <w:tcPr>
            <w:tcW w:w="1397"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16"/>
                <w:szCs w:val="16"/>
              </w:rPr>
            </w:pPr>
            <w:r w:rsidRPr="005F7D1A">
              <w:rPr>
                <w:rFonts w:ascii="Times New Roman" w:hAnsi="Times New Roman" w:cs="Times New Roman"/>
                <w:sz w:val="16"/>
                <w:szCs w:val="16"/>
              </w:rPr>
              <w:t> </w:t>
            </w:r>
          </w:p>
        </w:tc>
      </w:tr>
      <w:tr w:rsidR="005F7D1A" w:rsidRPr="005F7D1A" w:rsidTr="00512E04">
        <w:trPr>
          <w:trHeight w:val="37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нас</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п</w:t>
            </w:r>
            <w:proofErr w:type="gramEnd"/>
            <w:r w:rsidRPr="005F7D1A">
              <w:rPr>
                <w:rFonts w:ascii="Times New Roman" w:hAnsi="Times New Roman" w:cs="Times New Roman"/>
              </w:rPr>
              <w:t>ункт</w:t>
            </w:r>
          </w:p>
        </w:tc>
        <w:tc>
          <w:tcPr>
            <w:tcW w:w="1397"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16"/>
                <w:szCs w:val="16"/>
              </w:rPr>
            </w:pP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Спортивные залы общего пользования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пола)</w:t>
            </w:r>
          </w:p>
        </w:tc>
        <w:tc>
          <w:tcPr>
            <w:tcW w:w="1438"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150</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126</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7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Плоскостные спортивные сооружени</w:t>
            </w:r>
            <w:proofErr w:type="gramStart"/>
            <w:r w:rsidRPr="005F7D1A">
              <w:rPr>
                <w:rFonts w:ascii="Times New Roman" w:hAnsi="Times New Roman" w:cs="Times New Roman"/>
                <w:sz w:val="24"/>
                <w:szCs w:val="24"/>
              </w:rPr>
              <w:t>я(</w:t>
            </w:r>
            <w:proofErr w:type="gramEnd"/>
            <w:r w:rsidRPr="005F7D1A">
              <w:rPr>
                <w:rFonts w:ascii="Times New Roman" w:hAnsi="Times New Roman" w:cs="Times New Roman"/>
                <w:sz w:val="24"/>
                <w:szCs w:val="24"/>
              </w:rPr>
              <w:t>м</w:t>
            </w:r>
            <w:r w:rsidRPr="005F7D1A">
              <w:rPr>
                <w:rFonts w:ascii="Times New Roman" w:hAnsi="Times New Roman" w:cs="Times New Roman"/>
                <w:sz w:val="24"/>
                <w:szCs w:val="24"/>
                <w:vertAlign w:val="superscript"/>
              </w:rPr>
              <w:t>2</w:t>
            </w:r>
            <w:r w:rsidRPr="005F7D1A">
              <w:rPr>
                <w:rFonts w:ascii="Times New Roman" w:hAnsi="Times New Roman" w:cs="Times New Roman"/>
                <w:sz w:val="24"/>
                <w:szCs w:val="24"/>
              </w:rPr>
              <w:t xml:space="preserve"> поля)</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1949,4</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1637</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4000</w:t>
            </w:r>
          </w:p>
        </w:tc>
        <w:tc>
          <w:tcPr>
            <w:tcW w:w="127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28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Клубы или учреждения клубного типа (зрительские места)</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150</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126</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60</w:t>
            </w:r>
          </w:p>
        </w:tc>
        <w:tc>
          <w:tcPr>
            <w:tcW w:w="127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66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600"/>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жителей</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Библиотека (учреждений культуры)</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0,2</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nil"/>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Магазины продовольственных и непродовольственных товаров (м</w:t>
            </w:r>
            <w:proofErr w:type="gramStart"/>
            <w:r w:rsidRPr="005F7D1A">
              <w:rPr>
                <w:rFonts w:ascii="Times New Roman" w:hAnsi="Times New Roman" w:cs="Times New Roman"/>
                <w:sz w:val="24"/>
                <w:szCs w:val="24"/>
                <w:vertAlign w:val="superscript"/>
              </w:rPr>
              <w:t>2</w:t>
            </w:r>
            <w:proofErr w:type="gramEnd"/>
            <w:r w:rsidRPr="005F7D1A">
              <w:rPr>
                <w:rFonts w:ascii="Times New Roman" w:hAnsi="Times New Roman" w:cs="Times New Roman"/>
                <w:sz w:val="24"/>
                <w:szCs w:val="24"/>
              </w:rPr>
              <w:t xml:space="preserve"> торговой площади)</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300</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252</w:t>
            </w:r>
          </w:p>
        </w:tc>
        <w:tc>
          <w:tcPr>
            <w:tcW w:w="1134"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85</w:t>
            </w:r>
          </w:p>
        </w:tc>
        <w:tc>
          <w:tcPr>
            <w:tcW w:w="1276"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167</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общественного питания (место)</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40</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34</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34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p w:rsidR="005F7D1A" w:rsidRPr="005F7D1A" w:rsidRDefault="005F7D1A" w:rsidP="005F7D1A">
            <w:pPr>
              <w:spacing w:after="0"/>
              <w:jc w:val="center"/>
              <w:rPr>
                <w:rFonts w:ascii="Times New Roman" w:hAnsi="Times New Roman" w:cs="Times New Roman"/>
                <w:sz w:val="24"/>
                <w:szCs w:val="24"/>
              </w:rPr>
            </w:pP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11</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бытового обслуживания (рабочее место)</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7</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 xml:space="preserve">на 1 тыс. чел. </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Бани (место)</w:t>
            </w: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7</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6</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w:t>
            </w:r>
          </w:p>
        </w:tc>
        <w:tc>
          <w:tcPr>
            <w:tcW w:w="3300" w:type="dxa"/>
            <w:vMerge w:val="restart"/>
            <w:tcBorders>
              <w:top w:val="nil"/>
              <w:left w:val="single" w:sz="4" w:space="0" w:color="auto"/>
              <w:bottom w:val="single" w:sz="4" w:space="0" w:color="000000"/>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Сберегательный банк (операционных мест)</w:t>
            </w: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0,3</w:t>
            </w:r>
          </w:p>
        </w:tc>
        <w:tc>
          <w:tcPr>
            <w:tcW w:w="1397"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nil"/>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single" w:sz="4" w:space="0" w:color="auto"/>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Отделение связи (объект)</w:t>
            </w:r>
          </w:p>
        </w:tc>
        <w:tc>
          <w:tcPr>
            <w:tcW w:w="1438" w:type="dxa"/>
            <w:tcBorders>
              <w:top w:val="single" w:sz="4" w:space="0" w:color="auto"/>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0,5</w:t>
            </w:r>
          </w:p>
        </w:tc>
        <w:tc>
          <w:tcPr>
            <w:tcW w:w="1397" w:type="dxa"/>
            <w:vMerge w:val="restart"/>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nil"/>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r w:rsidR="005F7D1A" w:rsidRPr="005F7D1A" w:rsidTr="00512E04">
        <w:trPr>
          <w:trHeight w:val="315"/>
        </w:trPr>
        <w:tc>
          <w:tcPr>
            <w:tcW w:w="674" w:type="dxa"/>
            <w:tcBorders>
              <w:top w:val="nil"/>
              <w:left w:val="single" w:sz="4" w:space="0" w:color="auto"/>
              <w:bottom w:val="nil"/>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w:t>
            </w:r>
          </w:p>
        </w:tc>
        <w:tc>
          <w:tcPr>
            <w:tcW w:w="3300" w:type="dxa"/>
            <w:vMerge w:val="restart"/>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Кладбище традиционного захоронения (</w:t>
            </w:r>
            <w:proofErr w:type="gramStart"/>
            <w:r w:rsidRPr="005F7D1A">
              <w:rPr>
                <w:rFonts w:ascii="Times New Roman" w:hAnsi="Times New Roman" w:cs="Times New Roman"/>
                <w:sz w:val="24"/>
                <w:szCs w:val="24"/>
              </w:rPr>
              <w:t>га</w:t>
            </w:r>
            <w:proofErr w:type="gramEnd"/>
            <w:r w:rsidRPr="005F7D1A">
              <w:rPr>
                <w:rFonts w:ascii="Times New Roman" w:hAnsi="Times New Roman" w:cs="Times New Roman"/>
                <w:sz w:val="24"/>
                <w:szCs w:val="24"/>
              </w:rPr>
              <w:t>)</w:t>
            </w:r>
          </w:p>
        </w:tc>
        <w:tc>
          <w:tcPr>
            <w:tcW w:w="1438" w:type="dxa"/>
            <w:tcBorders>
              <w:top w:val="nil"/>
              <w:left w:val="single" w:sz="4" w:space="0" w:color="auto"/>
              <w:bottom w:val="nil"/>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0,24</w:t>
            </w:r>
          </w:p>
        </w:tc>
        <w:tc>
          <w:tcPr>
            <w:tcW w:w="1397"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0,20</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1,5</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rsidR="005F7D1A" w:rsidRPr="005F7D1A" w:rsidRDefault="005F7D1A" w:rsidP="005F7D1A">
            <w:pPr>
              <w:spacing w:after="0"/>
              <w:jc w:val="center"/>
              <w:rPr>
                <w:rFonts w:ascii="Times New Roman" w:hAnsi="Times New Roman" w:cs="Times New Roman"/>
                <w:sz w:val="28"/>
                <w:szCs w:val="28"/>
              </w:rPr>
            </w:pPr>
            <w:r w:rsidRPr="005F7D1A">
              <w:rPr>
                <w:rFonts w:ascii="Times New Roman" w:hAnsi="Times New Roman" w:cs="Times New Roman"/>
                <w:sz w:val="28"/>
                <w:szCs w:val="28"/>
              </w:rPr>
              <w:t>0,00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r>
      <w:tr w:rsidR="005F7D1A" w:rsidRPr="005F7D1A" w:rsidTr="00512E04">
        <w:trPr>
          <w:trHeight w:val="315"/>
        </w:trPr>
        <w:tc>
          <w:tcPr>
            <w:tcW w:w="674" w:type="dxa"/>
            <w:tcBorders>
              <w:top w:val="nil"/>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w:t>
            </w:r>
          </w:p>
        </w:tc>
        <w:tc>
          <w:tcPr>
            <w:tcW w:w="3300"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438"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rPr>
              <w:t>на 1 тыс. чел</w:t>
            </w:r>
          </w:p>
        </w:tc>
        <w:tc>
          <w:tcPr>
            <w:tcW w:w="1397"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1134"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1276" w:type="dxa"/>
            <w:vMerge/>
            <w:tcBorders>
              <w:top w:val="nil"/>
              <w:left w:val="single" w:sz="4" w:space="0" w:color="auto"/>
              <w:bottom w:val="single" w:sz="4" w:space="0" w:color="000000"/>
              <w:right w:val="single" w:sz="4" w:space="0" w:color="auto"/>
            </w:tcBorders>
            <w:vAlign w:val="center"/>
          </w:tcPr>
          <w:p w:rsidR="005F7D1A" w:rsidRPr="005F7D1A" w:rsidRDefault="005F7D1A" w:rsidP="005F7D1A">
            <w:pPr>
              <w:spacing w:after="0"/>
              <w:rPr>
                <w:rFonts w:ascii="Times New Roman" w:hAnsi="Times New Roman" w:cs="Times New Roman"/>
                <w:sz w:val="28"/>
                <w:szCs w:val="28"/>
              </w:rPr>
            </w:pPr>
          </w:p>
        </w:tc>
        <w:tc>
          <w:tcPr>
            <w:tcW w:w="851"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r>
    </w:tbl>
    <w:p w:rsidR="005F7D1A" w:rsidRPr="005F7D1A" w:rsidRDefault="005F7D1A" w:rsidP="005F7D1A">
      <w:pPr>
        <w:spacing w:after="0"/>
        <w:ind w:right="142" w:firstLine="709"/>
        <w:jc w:val="both"/>
        <w:rPr>
          <w:rFonts w:ascii="Times New Roman" w:hAnsi="Times New Roman" w:cs="Times New Roman"/>
          <w:sz w:val="28"/>
          <w:szCs w:val="28"/>
          <w:lang w:eastAsia="ar-SA"/>
        </w:rPr>
      </w:pPr>
    </w:p>
    <w:p w:rsidR="005F7D1A" w:rsidRPr="005F7D1A" w:rsidRDefault="005F7D1A" w:rsidP="005F7D1A">
      <w:pPr>
        <w:spacing w:after="0"/>
        <w:ind w:right="-1" w:firstLine="709"/>
        <w:jc w:val="both"/>
        <w:rPr>
          <w:rFonts w:ascii="Times New Roman" w:hAnsi="Times New Roman" w:cs="Times New Roman"/>
          <w:sz w:val="28"/>
          <w:szCs w:val="28"/>
          <w:lang w:eastAsia="ar-SA"/>
        </w:rPr>
      </w:pPr>
      <w:proofErr w:type="gramStart"/>
      <w:r w:rsidRPr="005F7D1A">
        <w:rPr>
          <w:rFonts w:ascii="Times New Roman" w:hAnsi="Times New Roman" w:cs="Times New Roman"/>
          <w:sz w:val="28"/>
          <w:szCs w:val="28"/>
          <w:lang w:eastAsia="ar-SA"/>
        </w:rPr>
        <w:t xml:space="preserve">Для обеспечения населения поселков Южного, Заречного и Нового объектами обслуживания генеральным планом предусмотрено размещение в проектируемых </w:t>
      </w:r>
      <w:proofErr w:type="spellStart"/>
      <w:r w:rsidRPr="005F7D1A">
        <w:rPr>
          <w:rFonts w:ascii="Times New Roman" w:hAnsi="Times New Roman" w:cs="Times New Roman"/>
          <w:sz w:val="28"/>
          <w:szCs w:val="28"/>
          <w:lang w:eastAsia="ar-SA"/>
        </w:rPr>
        <w:t>подцентрах</w:t>
      </w:r>
      <w:proofErr w:type="spellEnd"/>
      <w:r w:rsidRPr="005F7D1A">
        <w:rPr>
          <w:rFonts w:ascii="Times New Roman" w:hAnsi="Times New Roman" w:cs="Times New Roman"/>
          <w:sz w:val="28"/>
          <w:szCs w:val="28"/>
          <w:lang w:eastAsia="ar-SA"/>
        </w:rPr>
        <w:t xml:space="preserve"> поселка Южного торгово-развлекательного комплекса, спортивного комплекса с бассейном, поликлиники со стационаром и станцией скорой помощи, в поселке Заречном - спорткомплекса со стадионом и рынок.</w:t>
      </w:r>
      <w:proofErr w:type="gramEnd"/>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Расчет потребности в школах произведен в соответствии с демографией поселков из расчета 100% охвата детей средним образованием.</w:t>
      </w:r>
      <w:r w:rsidRPr="005F7D1A">
        <w:rPr>
          <w:rFonts w:ascii="Times New Roman" w:hAnsi="Times New Roman" w:cs="Times New Roman"/>
          <w:color w:val="FF6600"/>
          <w:sz w:val="28"/>
          <w:szCs w:val="28"/>
          <w:lang w:eastAsia="ar-SA"/>
        </w:rPr>
        <w:t xml:space="preserve"> </w:t>
      </w:r>
      <w:r w:rsidRPr="005F7D1A">
        <w:rPr>
          <w:rFonts w:ascii="Times New Roman" w:hAnsi="Times New Roman" w:cs="Times New Roman"/>
          <w:sz w:val="28"/>
          <w:szCs w:val="28"/>
          <w:lang w:eastAsia="ar-SA"/>
        </w:rPr>
        <w:t>Согласно расчету нормативная потребность в школах для всех населенных пунктов на расчетный срок составляет 720 учебных мест. Школы имеются в поселках Южного и Заречного, общая вместимость которых составляет 750 мест и полностью обеспечивает детей этих населенных пунктов. Таким образом, генеральным планом рекомендуется детей 5-11 классов из поселка Нового возить с помощью школьного автобуса в поселок Заречный. Для детей 1-4 класса необходимо организовать кла</w:t>
      </w:r>
      <w:proofErr w:type="gramStart"/>
      <w:r w:rsidRPr="005F7D1A">
        <w:rPr>
          <w:rFonts w:ascii="Times New Roman" w:hAnsi="Times New Roman" w:cs="Times New Roman"/>
          <w:sz w:val="28"/>
          <w:szCs w:val="28"/>
          <w:lang w:eastAsia="ar-SA"/>
        </w:rPr>
        <w:t>сс в зд</w:t>
      </w:r>
      <w:proofErr w:type="gramEnd"/>
      <w:r w:rsidRPr="005F7D1A">
        <w:rPr>
          <w:rFonts w:ascii="Times New Roman" w:hAnsi="Times New Roman" w:cs="Times New Roman"/>
          <w:sz w:val="28"/>
          <w:szCs w:val="28"/>
          <w:lang w:eastAsia="ar-SA"/>
        </w:rPr>
        <w:t>ании детского сада.</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Потребность в детских дошкольных учреждениях определяется, исходя из 85% охвата детей детскими дошкольными учреждениями. Нормативная потребность в детских дошкольных учреждениях по всем населенным пунктам составляет 336 мест. В настоящее время детские сады имеются в поселках Заречного и Нового. В поселке Новом существующий детский сад способен </w:t>
      </w:r>
      <w:r w:rsidRPr="005F7D1A">
        <w:rPr>
          <w:rFonts w:ascii="Times New Roman" w:hAnsi="Times New Roman" w:cs="Times New Roman"/>
          <w:sz w:val="28"/>
          <w:szCs w:val="28"/>
          <w:lang w:eastAsia="ar-SA"/>
        </w:rPr>
        <w:lastRenderedPageBreak/>
        <w:t>обеспечить детей местами на расчетный срок. В поселках Южном и Заречном запроектировано по одному детскому саду.</w:t>
      </w:r>
    </w:p>
    <w:p w:rsidR="005F7D1A" w:rsidRDefault="00A24099" w:rsidP="00A24099">
      <w:pPr>
        <w:spacing w:after="0"/>
        <w:ind w:firstLine="709"/>
        <w:jc w:val="both"/>
        <w:rPr>
          <w:rFonts w:ascii="Times New Roman" w:hAnsi="Times New Roman" w:cs="Times New Roman"/>
          <w:sz w:val="28"/>
          <w:szCs w:val="28"/>
          <w:lang w:eastAsia="ar-SA"/>
        </w:rPr>
      </w:pPr>
      <w:r w:rsidRPr="00A24099">
        <w:rPr>
          <w:rFonts w:ascii="Times New Roman" w:hAnsi="Times New Roman" w:cs="Times New Roman"/>
          <w:sz w:val="28"/>
          <w:szCs w:val="28"/>
          <w:lang w:eastAsia="ar-SA"/>
        </w:rPr>
        <w:t xml:space="preserve">Перечень </w:t>
      </w:r>
      <w:r w:rsidR="00E4618C">
        <w:rPr>
          <w:rFonts w:ascii="Times New Roman" w:hAnsi="Times New Roman" w:cs="Times New Roman"/>
          <w:sz w:val="28"/>
          <w:szCs w:val="28"/>
          <w:lang w:eastAsia="ar-SA"/>
        </w:rPr>
        <w:t xml:space="preserve">существующих и </w:t>
      </w:r>
      <w:r w:rsidRPr="00A24099">
        <w:rPr>
          <w:rFonts w:ascii="Times New Roman" w:hAnsi="Times New Roman" w:cs="Times New Roman"/>
          <w:sz w:val="28"/>
          <w:szCs w:val="28"/>
          <w:lang w:eastAsia="ar-SA"/>
        </w:rPr>
        <w:t>планируемых объектов обслуживани</w:t>
      </w:r>
      <w:r>
        <w:rPr>
          <w:rFonts w:ascii="Times New Roman" w:hAnsi="Times New Roman" w:cs="Times New Roman"/>
          <w:sz w:val="28"/>
          <w:szCs w:val="28"/>
          <w:lang w:eastAsia="ar-SA"/>
        </w:rPr>
        <w:t>я</w:t>
      </w:r>
      <w:r w:rsidRPr="00A24099">
        <w:rPr>
          <w:rFonts w:ascii="Times New Roman" w:hAnsi="Times New Roman" w:cs="Times New Roman"/>
          <w:sz w:val="28"/>
          <w:szCs w:val="28"/>
          <w:lang w:eastAsia="ar-SA"/>
        </w:rPr>
        <w:t xml:space="preserve"> населения </w:t>
      </w:r>
      <w:r w:rsidR="00E4618C">
        <w:rPr>
          <w:rFonts w:ascii="Times New Roman" w:hAnsi="Times New Roman" w:cs="Times New Roman"/>
          <w:sz w:val="28"/>
          <w:szCs w:val="28"/>
          <w:lang w:eastAsia="ar-SA"/>
        </w:rPr>
        <w:t xml:space="preserve">местного значения </w:t>
      </w:r>
      <w:proofErr w:type="spellStart"/>
      <w:r w:rsidR="00E4618C">
        <w:rPr>
          <w:rFonts w:ascii="Times New Roman" w:hAnsi="Times New Roman" w:cs="Times New Roman"/>
          <w:sz w:val="28"/>
          <w:szCs w:val="28"/>
          <w:lang w:eastAsia="ar-SA"/>
        </w:rPr>
        <w:t>ирегионального</w:t>
      </w:r>
      <w:proofErr w:type="spellEnd"/>
      <w:r w:rsidR="00E4618C">
        <w:rPr>
          <w:rFonts w:ascii="Times New Roman" w:hAnsi="Times New Roman" w:cs="Times New Roman"/>
          <w:sz w:val="28"/>
          <w:szCs w:val="28"/>
          <w:lang w:eastAsia="ar-SA"/>
        </w:rPr>
        <w:t xml:space="preserve"> значения </w:t>
      </w:r>
      <w:r w:rsidRPr="00A24099">
        <w:rPr>
          <w:rFonts w:ascii="Times New Roman" w:hAnsi="Times New Roman" w:cs="Times New Roman"/>
          <w:sz w:val="28"/>
          <w:szCs w:val="28"/>
          <w:lang w:eastAsia="ar-SA"/>
        </w:rPr>
        <w:t xml:space="preserve">приведен ниже. </w:t>
      </w:r>
    </w:p>
    <w:p w:rsidR="00E4618C" w:rsidRDefault="00E4618C" w:rsidP="00E4618C">
      <w:pPr>
        <w:snapToGrid w:val="0"/>
        <w:spacing w:after="0"/>
        <w:ind w:right="-108"/>
        <w:jc w:val="center"/>
        <w:rPr>
          <w:rFonts w:ascii="Times New Roman" w:hAnsi="Times New Roman" w:cs="Times New Roman"/>
          <w:b/>
          <w:sz w:val="28"/>
          <w:szCs w:val="28"/>
        </w:rPr>
      </w:pPr>
    </w:p>
    <w:p w:rsidR="00E4618C" w:rsidRDefault="00E4618C" w:rsidP="00E4618C">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п. Южный</w:t>
      </w:r>
    </w:p>
    <w:p w:rsidR="00E4618C" w:rsidRPr="00E4618C" w:rsidRDefault="00764958" w:rsidP="00764958">
      <w:pPr>
        <w:spacing w:after="0"/>
        <w:ind w:firstLine="709"/>
        <w:jc w:val="right"/>
        <w:rPr>
          <w:rFonts w:ascii="Times New Roman" w:hAnsi="Times New Roman" w:cs="Times New Roman"/>
          <w:b/>
          <w:sz w:val="28"/>
          <w:szCs w:val="28"/>
        </w:rPr>
      </w:pPr>
      <w:r>
        <w:rPr>
          <w:rFonts w:ascii="Times New Roman" w:hAnsi="Times New Roman" w:cs="Times New Roman"/>
          <w:sz w:val="28"/>
        </w:rPr>
        <w:t>Таблица 30</w:t>
      </w:r>
    </w:p>
    <w:tbl>
      <w:tblPr>
        <w:tblW w:w="9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812"/>
        <w:gridCol w:w="992"/>
        <w:gridCol w:w="850"/>
        <w:gridCol w:w="1429"/>
      </w:tblGrid>
      <w:tr w:rsidR="00E4618C" w:rsidTr="00480711">
        <w:trPr>
          <w:tblHeader/>
        </w:trPr>
        <w:tc>
          <w:tcPr>
            <w:tcW w:w="851" w:type="dxa"/>
            <w:shd w:val="clear" w:color="auto" w:fill="auto"/>
            <w:vAlign w:val="center"/>
          </w:tcPr>
          <w:p w:rsidR="00E4618C" w:rsidRPr="00E4618C" w:rsidRDefault="00E4618C" w:rsidP="00E4618C">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5812" w:type="dxa"/>
            <w:shd w:val="clear" w:color="auto" w:fill="auto"/>
            <w:vAlign w:val="center"/>
          </w:tcPr>
          <w:p w:rsidR="00E4618C" w:rsidRPr="00E4618C" w:rsidRDefault="00E4618C" w:rsidP="00E4618C">
            <w:pPr>
              <w:pStyle w:val="12"/>
              <w:tabs>
                <w:tab w:val="left" w:pos="0"/>
              </w:tabs>
              <w:snapToGrid w:val="0"/>
              <w:ind w:right="-108"/>
              <w:rPr>
                <w:rFonts w:eastAsiaTheme="minorEastAsia"/>
                <w:szCs w:val="28"/>
              </w:rPr>
            </w:pPr>
            <w:bookmarkStart w:id="24" w:name="_Toc498094936"/>
            <w:bookmarkStart w:id="25" w:name="_Toc508956617"/>
            <w:r w:rsidRPr="00E4618C">
              <w:rPr>
                <w:rFonts w:eastAsiaTheme="minorEastAsia"/>
                <w:szCs w:val="28"/>
              </w:rPr>
              <w:t>Наименование</w:t>
            </w:r>
            <w:bookmarkEnd w:id="24"/>
            <w:bookmarkEnd w:id="25"/>
          </w:p>
        </w:tc>
        <w:tc>
          <w:tcPr>
            <w:tcW w:w="992" w:type="dxa"/>
            <w:shd w:val="clear" w:color="auto" w:fill="auto"/>
            <w:vAlign w:val="center"/>
          </w:tcPr>
          <w:p w:rsidR="00E4618C" w:rsidRPr="00E4618C" w:rsidRDefault="00E4618C" w:rsidP="00E4618C">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850" w:type="dxa"/>
            <w:shd w:val="clear" w:color="auto" w:fill="auto"/>
            <w:vAlign w:val="center"/>
          </w:tcPr>
          <w:p w:rsidR="00E4618C" w:rsidRPr="00E4618C" w:rsidRDefault="00E4618C" w:rsidP="00E4618C">
            <w:pPr>
              <w:snapToGrid w:val="0"/>
              <w:spacing w:after="0"/>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429" w:type="dxa"/>
            <w:shd w:val="clear" w:color="auto" w:fill="auto"/>
            <w:vAlign w:val="center"/>
          </w:tcPr>
          <w:p w:rsidR="00E4618C" w:rsidRPr="00E4618C" w:rsidRDefault="00E4618C" w:rsidP="00E4618C">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E4618C" w:rsidTr="00E4618C">
        <w:tc>
          <w:tcPr>
            <w:tcW w:w="9934" w:type="dxa"/>
            <w:gridSpan w:val="5"/>
            <w:shd w:val="clear" w:color="auto" w:fill="auto"/>
          </w:tcPr>
          <w:p w:rsidR="00E4618C" w:rsidRPr="00E4618C" w:rsidRDefault="00E4618C" w:rsidP="00E4618C">
            <w:pPr>
              <w:snapToGrid w:val="0"/>
              <w:spacing w:after="0"/>
              <w:jc w:val="center"/>
              <w:rPr>
                <w:rFonts w:ascii="Times New Roman" w:hAnsi="Times New Roman" w:cs="Times New Roman"/>
              </w:rPr>
            </w:pPr>
            <w:r w:rsidRPr="00E4618C">
              <w:rPr>
                <w:rFonts w:ascii="Times New Roman" w:hAnsi="Times New Roman" w:cs="Times New Roman"/>
                <w:b/>
                <w:sz w:val="28"/>
                <w:szCs w:val="28"/>
                <w:lang w:val="en-US"/>
              </w:rPr>
              <w:t xml:space="preserve">I  </w:t>
            </w:r>
            <w:r w:rsidRPr="00E4618C">
              <w:rPr>
                <w:rFonts w:ascii="Times New Roman" w:hAnsi="Times New Roman" w:cs="Times New Roman"/>
                <w:b/>
                <w:sz w:val="28"/>
                <w:szCs w:val="28"/>
              </w:rPr>
              <w:t>Жилая зона</w:t>
            </w: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 xml:space="preserve">Администрация </w:t>
            </w:r>
            <w:proofErr w:type="spellStart"/>
            <w:r w:rsidRPr="00764958">
              <w:rPr>
                <w:rFonts w:ascii="Times New Roman" w:hAnsi="Times New Roman" w:cs="Times New Roman"/>
                <w:sz w:val="28"/>
              </w:rPr>
              <w:t>Южненского</w:t>
            </w:r>
            <w:proofErr w:type="spellEnd"/>
            <w:r w:rsidRPr="00764958">
              <w:rPr>
                <w:rFonts w:ascii="Times New Roman" w:hAnsi="Times New Roman" w:cs="Times New Roman"/>
                <w:sz w:val="28"/>
              </w:rPr>
              <w:t xml:space="preserve"> </w:t>
            </w:r>
            <w:proofErr w:type="gramStart"/>
            <w:r w:rsidRPr="00764958">
              <w:rPr>
                <w:rFonts w:ascii="Times New Roman" w:hAnsi="Times New Roman" w:cs="Times New Roman"/>
                <w:sz w:val="28"/>
              </w:rPr>
              <w:t>сельского</w:t>
            </w:r>
            <w:proofErr w:type="gramEnd"/>
            <w:r w:rsidRPr="00764958">
              <w:rPr>
                <w:rFonts w:ascii="Times New Roman" w:hAnsi="Times New Roman" w:cs="Times New Roman"/>
                <w:sz w:val="28"/>
              </w:rPr>
              <w:t xml:space="preserve"> </w:t>
            </w:r>
          </w:p>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 xml:space="preserve">поселения, участковый пункт полиции </w:t>
            </w:r>
            <w:proofErr w:type="spellStart"/>
            <w:r w:rsidRPr="00764958">
              <w:rPr>
                <w:rFonts w:ascii="Times New Roman" w:hAnsi="Times New Roman" w:cs="Times New Roman"/>
                <w:sz w:val="28"/>
              </w:rPr>
              <w:t>Южненского</w:t>
            </w:r>
            <w:proofErr w:type="spellEnd"/>
            <w:r w:rsidRPr="00764958">
              <w:rPr>
                <w:rFonts w:ascii="Times New Roman" w:hAnsi="Times New Roman" w:cs="Times New Roman"/>
                <w:sz w:val="28"/>
              </w:rPr>
              <w:t xml:space="preserve"> сельского поселения, АТС пос. Южный, КХО, ателье, ООО «</w:t>
            </w:r>
            <w:proofErr w:type="spellStart"/>
            <w:r w:rsidRPr="00764958">
              <w:rPr>
                <w:rFonts w:ascii="Times New Roman" w:hAnsi="Times New Roman" w:cs="Times New Roman"/>
                <w:sz w:val="28"/>
              </w:rPr>
              <w:t>ВиК</w:t>
            </w:r>
            <w:proofErr w:type="spellEnd"/>
            <w:r w:rsidRPr="00764958">
              <w:rPr>
                <w:rFonts w:ascii="Times New Roman" w:hAnsi="Times New Roman" w:cs="Times New Roman"/>
                <w:sz w:val="28"/>
              </w:rPr>
              <w:t>», стоматологический кабинет</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p w:rsidR="00764958" w:rsidRPr="00764958" w:rsidRDefault="00764958" w:rsidP="00480711">
            <w:pPr>
              <w:snapToGrid w:val="0"/>
              <w:spacing w:after="0" w:line="240" w:lineRule="auto"/>
              <w:jc w:val="center"/>
              <w:rPr>
                <w:rFonts w:ascii="Times New Roman" w:hAnsi="Times New Roman" w:cs="Times New Roman"/>
                <w:sz w:val="28"/>
              </w:rPr>
            </w:pP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 xml:space="preserve">Административное здание </w:t>
            </w:r>
            <w:proofErr w:type="spellStart"/>
            <w:proofErr w:type="gramStart"/>
            <w:r w:rsidRPr="00764958">
              <w:rPr>
                <w:rFonts w:ascii="Times New Roman" w:hAnsi="Times New Roman" w:cs="Times New Roman"/>
                <w:sz w:val="28"/>
              </w:rPr>
              <w:t>научно-произ-водственного</w:t>
            </w:r>
            <w:proofErr w:type="spellEnd"/>
            <w:proofErr w:type="gramEnd"/>
            <w:r w:rsidRPr="00764958">
              <w:rPr>
                <w:rFonts w:ascii="Times New Roman" w:hAnsi="Times New Roman" w:cs="Times New Roman"/>
                <w:sz w:val="28"/>
              </w:rPr>
              <w:t xml:space="preserve"> Лесхоза </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3</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Отделение почтовой связи, филиал Предгорного ОСБ №1853/076, ФАП «Южный» на 35 посещений в смену, котельная (</w:t>
            </w:r>
            <w:proofErr w:type="spellStart"/>
            <w:r w:rsidRPr="00764958">
              <w:rPr>
                <w:rFonts w:ascii="Times New Roman" w:hAnsi="Times New Roman" w:cs="Times New Roman"/>
                <w:sz w:val="28"/>
              </w:rPr>
              <w:t>пристр</w:t>
            </w:r>
            <w:proofErr w:type="spellEnd"/>
            <w:r w:rsidRPr="00764958">
              <w:rPr>
                <w:rFonts w:ascii="Times New Roman" w:hAnsi="Times New Roman" w:cs="Times New Roman"/>
                <w:sz w:val="28"/>
              </w:rPr>
              <w:t>.), многоквартирный двухэтажный жилой дом</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4</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Дом культуры на 300 мест пос. Южный (библиотека, зрительный зал, кружки, магазин, столовая)</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5</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ФАП «Ивановский», кабинет врача общей практики</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6</w:t>
            </w:r>
          </w:p>
        </w:tc>
        <w:tc>
          <w:tcPr>
            <w:tcW w:w="5812" w:type="dxa"/>
            <w:shd w:val="clear" w:color="auto" w:fill="auto"/>
          </w:tcPr>
          <w:p w:rsidR="00480711"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Общественный центр в составе:</w:t>
            </w:r>
          </w:p>
          <w:p w:rsidR="00764958" w:rsidRPr="00764958"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-магазины товаров повседневного спроса</w:t>
            </w:r>
          </w:p>
          <w:p w:rsidR="00764958" w:rsidRPr="00764958"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-аптека</w:t>
            </w:r>
          </w:p>
          <w:p w:rsidR="00764958" w:rsidRPr="00764958"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-отделение связи</w:t>
            </w:r>
          </w:p>
          <w:p w:rsidR="00764958" w:rsidRPr="00764958"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-приемные пункты КБО</w:t>
            </w:r>
          </w:p>
          <w:p w:rsidR="00764958" w:rsidRPr="00764958" w:rsidRDefault="00764958" w:rsidP="00480711">
            <w:pPr>
              <w:widowControl w:val="0"/>
              <w:autoSpaceDE w:val="0"/>
              <w:autoSpaceDN w:val="0"/>
              <w:adjustRightInd w:val="0"/>
              <w:spacing w:after="0" w:line="240" w:lineRule="auto"/>
              <w:rPr>
                <w:rFonts w:ascii="Times New Roman" w:hAnsi="Times New Roman" w:cs="Times New Roman"/>
                <w:sz w:val="28"/>
              </w:rPr>
            </w:pPr>
            <w:r w:rsidRPr="00764958">
              <w:rPr>
                <w:rFonts w:ascii="Times New Roman" w:hAnsi="Times New Roman" w:cs="Times New Roman"/>
                <w:sz w:val="28"/>
              </w:rPr>
              <w:t>-отделение банка</w:t>
            </w:r>
          </w:p>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-кафе</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6266BD" w:rsidTr="00480711">
        <w:tc>
          <w:tcPr>
            <w:tcW w:w="851" w:type="dxa"/>
            <w:shd w:val="clear" w:color="auto" w:fill="auto"/>
          </w:tcPr>
          <w:p w:rsidR="006266BD" w:rsidRPr="00764958" w:rsidRDefault="006266BD" w:rsidP="006266BD">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7</w:t>
            </w:r>
          </w:p>
        </w:tc>
        <w:tc>
          <w:tcPr>
            <w:tcW w:w="5812" w:type="dxa"/>
            <w:shd w:val="clear" w:color="auto" w:fill="auto"/>
          </w:tcPr>
          <w:p w:rsidR="006266BD" w:rsidRPr="006266BD" w:rsidRDefault="006266BD" w:rsidP="006266BD">
            <w:pPr>
              <w:snapToGrid w:val="0"/>
              <w:spacing w:after="0" w:line="240" w:lineRule="auto"/>
              <w:rPr>
                <w:rFonts w:ascii="Times New Roman" w:hAnsi="Times New Roman" w:cs="Times New Roman"/>
                <w:sz w:val="28"/>
              </w:rPr>
            </w:pPr>
            <w:r w:rsidRPr="006266BD">
              <w:rPr>
                <w:rFonts w:ascii="Times New Roman" w:hAnsi="Times New Roman" w:cs="Times New Roman"/>
                <w:sz w:val="28"/>
              </w:rPr>
              <w:t xml:space="preserve">Братская могила 5 советских воинов, </w:t>
            </w:r>
            <w:proofErr w:type="spellStart"/>
            <w:proofErr w:type="gramStart"/>
            <w:r w:rsidRPr="006266BD">
              <w:rPr>
                <w:rFonts w:ascii="Times New Roman" w:hAnsi="Times New Roman" w:cs="Times New Roman"/>
                <w:sz w:val="28"/>
              </w:rPr>
              <w:t>пар-тизанки</w:t>
            </w:r>
            <w:proofErr w:type="spellEnd"/>
            <w:proofErr w:type="gramEnd"/>
            <w:r w:rsidRPr="006266BD">
              <w:rPr>
                <w:rFonts w:ascii="Times New Roman" w:hAnsi="Times New Roman" w:cs="Times New Roman"/>
                <w:sz w:val="28"/>
              </w:rPr>
              <w:t xml:space="preserve"> Р.И. </w:t>
            </w:r>
            <w:proofErr w:type="spellStart"/>
            <w:r w:rsidRPr="006266BD">
              <w:rPr>
                <w:rFonts w:ascii="Times New Roman" w:hAnsi="Times New Roman" w:cs="Times New Roman"/>
                <w:sz w:val="28"/>
              </w:rPr>
              <w:t>Дымченко</w:t>
            </w:r>
            <w:proofErr w:type="spellEnd"/>
            <w:r w:rsidRPr="006266BD">
              <w:rPr>
                <w:rFonts w:ascii="Times New Roman" w:hAnsi="Times New Roman" w:cs="Times New Roman"/>
                <w:sz w:val="28"/>
              </w:rPr>
              <w:t xml:space="preserve"> и лейтенанта </w:t>
            </w:r>
            <w:proofErr w:type="spellStart"/>
            <w:r w:rsidRPr="006266BD">
              <w:rPr>
                <w:rFonts w:ascii="Times New Roman" w:hAnsi="Times New Roman" w:cs="Times New Roman"/>
                <w:sz w:val="28"/>
              </w:rPr>
              <w:t>А.Ф.Экипапичева</w:t>
            </w:r>
            <w:proofErr w:type="spellEnd"/>
            <w:r w:rsidRPr="006266BD">
              <w:rPr>
                <w:rFonts w:ascii="Times New Roman" w:hAnsi="Times New Roman" w:cs="Times New Roman"/>
                <w:sz w:val="28"/>
              </w:rPr>
              <w:t>, 1942-1943 годы</w:t>
            </w:r>
          </w:p>
        </w:tc>
        <w:tc>
          <w:tcPr>
            <w:tcW w:w="992"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6266BD" w:rsidRPr="00764958" w:rsidRDefault="006266BD" w:rsidP="006266BD">
            <w:pPr>
              <w:snapToGrid w:val="0"/>
              <w:spacing w:after="0" w:line="240" w:lineRule="auto"/>
              <w:ind w:right="-98"/>
              <w:jc w:val="center"/>
              <w:rPr>
                <w:rFonts w:ascii="Times New Roman" w:hAnsi="Times New Roman" w:cs="Times New Roman"/>
                <w:sz w:val="28"/>
              </w:rPr>
            </w:pPr>
            <w:r w:rsidRPr="00764958">
              <w:rPr>
                <w:rFonts w:ascii="Times New Roman" w:hAnsi="Times New Roman" w:cs="Times New Roman"/>
                <w:sz w:val="28"/>
              </w:rPr>
              <w:t>Памятник истории</w:t>
            </w:r>
          </w:p>
        </w:tc>
      </w:tr>
      <w:tr w:rsidR="006266BD" w:rsidTr="00480711">
        <w:tc>
          <w:tcPr>
            <w:tcW w:w="851" w:type="dxa"/>
            <w:shd w:val="clear" w:color="auto" w:fill="auto"/>
          </w:tcPr>
          <w:p w:rsidR="006266BD" w:rsidRPr="00764958" w:rsidRDefault="006266BD" w:rsidP="006266BD">
            <w:pPr>
              <w:tabs>
                <w:tab w:val="center" w:pos="226"/>
              </w:tabs>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8</w:t>
            </w:r>
          </w:p>
        </w:tc>
        <w:tc>
          <w:tcPr>
            <w:tcW w:w="5812" w:type="dxa"/>
            <w:shd w:val="clear" w:color="auto" w:fill="auto"/>
          </w:tcPr>
          <w:p w:rsidR="006266BD" w:rsidRPr="006266BD" w:rsidRDefault="006266BD" w:rsidP="006266BD">
            <w:pPr>
              <w:snapToGrid w:val="0"/>
              <w:spacing w:after="0" w:line="240" w:lineRule="auto"/>
              <w:rPr>
                <w:rFonts w:ascii="Times New Roman" w:hAnsi="Times New Roman" w:cs="Times New Roman"/>
                <w:sz w:val="28"/>
              </w:rPr>
            </w:pPr>
            <w:r w:rsidRPr="006266BD">
              <w:rPr>
                <w:rFonts w:ascii="Times New Roman" w:hAnsi="Times New Roman" w:cs="Times New Roman"/>
                <w:sz w:val="28"/>
              </w:rPr>
              <w:t>Братская могила лейтенанта А.М. Григорьева и 3 неизвестных советских воинов, 1942-1943 годы</w:t>
            </w:r>
          </w:p>
        </w:tc>
        <w:tc>
          <w:tcPr>
            <w:tcW w:w="992"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6266BD" w:rsidRPr="00764958" w:rsidRDefault="006266BD" w:rsidP="006266BD">
            <w:pPr>
              <w:snapToGrid w:val="0"/>
              <w:spacing w:after="0" w:line="240" w:lineRule="auto"/>
              <w:ind w:right="-98"/>
              <w:jc w:val="center"/>
              <w:rPr>
                <w:rFonts w:ascii="Times New Roman" w:hAnsi="Times New Roman" w:cs="Times New Roman"/>
                <w:sz w:val="28"/>
              </w:rPr>
            </w:pPr>
            <w:r w:rsidRPr="00764958">
              <w:rPr>
                <w:rFonts w:ascii="Times New Roman" w:hAnsi="Times New Roman" w:cs="Times New Roman"/>
                <w:sz w:val="28"/>
              </w:rPr>
              <w:t>Памятник истории</w:t>
            </w:r>
          </w:p>
        </w:tc>
      </w:tr>
      <w:tr w:rsidR="006266BD" w:rsidTr="00480711">
        <w:tc>
          <w:tcPr>
            <w:tcW w:w="851"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9</w:t>
            </w:r>
          </w:p>
        </w:tc>
        <w:tc>
          <w:tcPr>
            <w:tcW w:w="5812" w:type="dxa"/>
            <w:shd w:val="clear" w:color="auto" w:fill="auto"/>
          </w:tcPr>
          <w:p w:rsidR="006266BD" w:rsidRPr="006266BD" w:rsidRDefault="006266BD" w:rsidP="006266BD">
            <w:pPr>
              <w:snapToGrid w:val="0"/>
              <w:spacing w:after="0" w:line="240" w:lineRule="auto"/>
              <w:rPr>
                <w:rFonts w:ascii="Times New Roman" w:hAnsi="Times New Roman" w:cs="Times New Roman"/>
                <w:sz w:val="28"/>
              </w:rPr>
            </w:pPr>
            <w:r w:rsidRPr="006266BD">
              <w:rPr>
                <w:rFonts w:ascii="Times New Roman" w:hAnsi="Times New Roman" w:cs="Times New Roman"/>
                <w:sz w:val="28"/>
              </w:rPr>
              <w:t>Памятник в честь земляков, погибших в годы Великой Отечественной войны, 1973 г.</w:t>
            </w:r>
          </w:p>
        </w:tc>
        <w:tc>
          <w:tcPr>
            <w:tcW w:w="992"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6266BD" w:rsidRPr="00764958" w:rsidRDefault="006266BD"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6266BD" w:rsidRPr="00764958" w:rsidRDefault="006266BD" w:rsidP="006266BD">
            <w:pPr>
              <w:snapToGrid w:val="0"/>
              <w:spacing w:after="0" w:line="240" w:lineRule="auto"/>
              <w:ind w:right="-98"/>
              <w:jc w:val="center"/>
              <w:rPr>
                <w:rFonts w:ascii="Times New Roman" w:hAnsi="Times New Roman" w:cs="Times New Roman"/>
                <w:sz w:val="28"/>
              </w:rPr>
            </w:pPr>
            <w:r w:rsidRPr="00764958">
              <w:rPr>
                <w:rFonts w:ascii="Times New Roman" w:hAnsi="Times New Roman" w:cs="Times New Roman"/>
                <w:sz w:val="28"/>
              </w:rPr>
              <w:t>Памятник истории</w:t>
            </w:r>
          </w:p>
        </w:tc>
      </w:tr>
      <w:tr w:rsidR="00764958" w:rsidTr="00480711">
        <w:tc>
          <w:tcPr>
            <w:tcW w:w="851" w:type="dxa"/>
            <w:shd w:val="clear" w:color="auto" w:fill="auto"/>
          </w:tcPr>
          <w:p w:rsidR="00764958" w:rsidRPr="00764958" w:rsidRDefault="00764958" w:rsidP="006266BD">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10</w:t>
            </w:r>
          </w:p>
        </w:tc>
        <w:tc>
          <w:tcPr>
            <w:tcW w:w="5812" w:type="dxa"/>
            <w:shd w:val="clear" w:color="auto" w:fill="auto"/>
            <w:vAlign w:val="bottom"/>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Парк</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11</w:t>
            </w:r>
          </w:p>
        </w:tc>
        <w:tc>
          <w:tcPr>
            <w:tcW w:w="5812" w:type="dxa"/>
            <w:shd w:val="clear" w:color="auto" w:fill="auto"/>
            <w:vAlign w:val="bottom"/>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Парк</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lastRenderedPageBreak/>
              <w:t>12</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Детский сад</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13</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Средняя общеобразовательная школа №6 на 450 учащихся</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13а</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Общеобразовательная школа</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14</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Церковь</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15</w:t>
            </w:r>
          </w:p>
        </w:tc>
        <w:tc>
          <w:tcPr>
            <w:tcW w:w="5812" w:type="dxa"/>
            <w:shd w:val="clear" w:color="auto" w:fill="auto"/>
            <w:vAlign w:val="bottom"/>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Стадион с открытыми спортивными площадками</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proofErr w:type="spellStart"/>
            <w:r w:rsidRPr="00764958">
              <w:rPr>
                <w:rFonts w:ascii="Times New Roman" w:hAnsi="Times New Roman" w:cs="Times New Roman"/>
                <w:sz w:val="28"/>
              </w:rPr>
              <w:t>Реконстр</w:t>
            </w:r>
            <w:proofErr w:type="spellEnd"/>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16</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Спорткомплекс с бассейном</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17</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Торгово-развлекательный комплекс, гостиница</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18</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Магазин, кафе-бар</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19</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Магазин</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20</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Кафе, столовая</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1429" w:type="dxa"/>
            <w:shd w:val="clear" w:color="auto" w:fill="auto"/>
          </w:tcPr>
          <w:p w:rsidR="00764958" w:rsidRPr="00764958" w:rsidRDefault="00764958" w:rsidP="00480711">
            <w:pPr>
              <w:snapToGrid w:val="0"/>
              <w:spacing w:after="0" w:line="240" w:lineRule="auto"/>
              <w:ind w:right="-98"/>
              <w:jc w:val="center"/>
              <w:rPr>
                <w:rFonts w:ascii="Times New Roman" w:hAnsi="Times New Roman" w:cs="Times New Roman"/>
                <w:sz w:val="28"/>
              </w:rPr>
            </w:pPr>
            <w:r w:rsidRPr="00764958">
              <w:rPr>
                <w:rFonts w:ascii="Times New Roman" w:hAnsi="Times New Roman" w:cs="Times New Roman"/>
                <w:sz w:val="28"/>
              </w:rPr>
              <w:t>Проект.</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21</w:t>
            </w:r>
          </w:p>
        </w:tc>
        <w:tc>
          <w:tcPr>
            <w:tcW w:w="5812" w:type="dxa"/>
            <w:shd w:val="clear" w:color="auto" w:fill="auto"/>
            <w:vAlign w:val="bottom"/>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 xml:space="preserve">Рынок </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22</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ООО «</w:t>
            </w:r>
            <w:proofErr w:type="spellStart"/>
            <w:r w:rsidRPr="00764958">
              <w:rPr>
                <w:rFonts w:ascii="Times New Roman" w:hAnsi="Times New Roman" w:cs="Times New Roman"/>
                <w:sz w:val="28"/>
              </w:rPr>
              <w:t>Опти</w:t>
            </w:r>
            <w:proofErr w:type="spellEnd"/>
            <w:r w:rsidRPr="00764958">
              <w:rPr>
                <w:rFonts w:ascii="Times New Roman" w:hAnsi="Times New Roman" w:cs="Times New Roman"/>
                <w:sz w:val="28"/>
              </w:rPr>
              <w:t xml:space="preserve"> - </w:t>
            </w:r>
            <w:proofErr w:type="gramStart"/>
            <w:r w:rsidRPr="00764958">
              <w:rPr>
                <w:rFonts w:ascii="Times New Roman" w:hAnsi="Times New Roman" w:cs="Times New Roman"/>
                <w:sz w:val="28"/>
              </w:rPr>
              <w:t>С</w:t>
            </w:r>
            <w:proofErr w:type="gramEnd"/>
            <w:r w:rsidRPr="00764958">
              <w:rPr>
                <w:rFonts w:ascii="Times New Roman" w:hAnsi="Times New Roman" w:cs="Times New Roman"/>
                <w:sz w:val="28"/>
              </w:rPr>
              <w:t xml:space="preserve">» - </w:t>
            </w:r>
            <w:proofErr w:type="gramStart"/>
            <w:r w:rsidRPr="00764958">
              <w:rPr>
                <w:rFonts w:ascii="Times New Roman" w:hAnsi="Times New Roman" w:cs="Times New Roman"/>
                <w:sz w:val="28"/>
              </w:rPr>
              <w:t>оптово-розничная</w:t>
            </w:r>
            <w:proofErr w:type="gramEnd"/>
            <w:r w:rsidRPr="00764958">
              <w:rPr>
                <w:rFonts w:ascii="Times New Roman" w:hAnsi="Times New Roman" w:cs="Times New Roman"/>
                <w:sz w:val="28"/>
              </w:rPr>
              <w:t xml:space="preserve"> торговля стройматериалами, аптека, парикмахерская</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r w:rsidR="00764958" w:rsidTr="00480711">
        <w:tc>
          <w:tcPr>
            <w:tcW w:w="851"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23</w:t>
            </w:r>
          </w:p>
        </w:tc>
        <w:tc>
          <w:tcPr>
            <w:tcW w:w="5812" w:type="dxa"/>
            <w:shd w:val="clear" w:color="auto" w:fill="auto"/>
          </w:tcPr>
          <w:p w:rsidR="00764958" w:rsidRPr="00764958" w:rsidRDefault="00764958" w:rsidP="00480711">
            <w:pPr>
              <w:snapToGrid w:val="0"/>
              <w:spacing w:after="0" w:line="240" w:lineRule="auto"/>
              <w:rPr>
                <w:rFonts w:ascii="Times New Roman" w:hAnsi="Times New Roman" w:cs="Times New Roman"/>
                <w:sz w:val="28"/>
              </w:rPr>
            </w:pPr>
            <w:r w:rsidRPr="00764958">
              <w:rPr>
                <w:rFonts w:ascii="Times New Roman" w:hAnsi="Times New Roman" w:cs="Times New Roman"/>
                <w:sz w:val="28"/>
              </w:rPr>
              <w:t>Гостиница «Гостиный двор», кафе, сауна, офисные помещения, деревообрабатывающее предприятие</w:t>
            </w:r>
          </w:p>
        </w:tc>
        <w:tc>
          <w:tcPr>
            <w:tcW w:w="992"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1</w:t>
            </w:r>
          </w:p>
        </w:tc>
        <w:tc>
          <w:tcPr>
            <w:tcW w:w="850"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2</w:t>
            </w:r>
          </w:p>
        </w:tc>
        <w:tc>
          <w:tcPr>
            <w:tcW w:w="1429" w:type="dxa"/>
            <w:shd w:val="clear" w:color="auto" w:fill="auto"/>
          </w:tcPr>
          <w:p w:rsidR="00764958" w:rsidRPr="00764958" w:rsidRDefault="00764958" w:rsidP="00480711">
            <w:pPr>
              <w:snapToGrid w:val="0"/>
              <w:spacing w:after="0" w:line="240" w:lineRule="auto"/>
              <w:jc w:val="center"/>
              <w:rPr>
                <w:rFonts w:ascii="Times New Roman" w:hAnsi="Times New Roman" w:cs="Times New Roman"/>
                <w:sz w:val="28"/>
              </w:rPr>
            </w:pPr>
            <w:r w:rsidRPr="00764958">
              <w:rPr>
                <w:rFonts w:ascii="Times New Roman" w:hAnsi="Times New Roman" w:cs="Times New Roman"/>
                <w:sz w:val="28"/>
              </w:rPr>
              <w:t>Сущ.</w:t>
            </w:r>
          </w:p>
        </w:tc>
      </w:tr>
    </w:tbl>
    <w:p w:rsidR="00480711" w:rsidRDefault="00480711" w:rsidP="00480711">
      <w:pPr>
        <w:spacing w:after="0"/>
        <w:rPr>
          <w:rFonts w:ascii="Times New Roman" w:hAnsi="Times New Roman" w:cs="Times New Roman"/>
          <w:sz w:val="28"/>
          <w:szCs w:val="28"/>
          <w:lang w:eastAsia="ar-SA"/>
        </w:rPr>
      </w:pPr>
    </w:p>
    <w:p w:rsidR="00E4618C" w:rsidRDefault="00E4618C" w:rsidP="00486DA1">
      <w:pPr>
        <w:snapToGrid w:val="0"/>
        <w:spacing w:after="0"/>
        <w:ind w:right="-108"/>
        <w:jc w:val="center"/>
        <w:rPr>
          <w:rFonts w:ascii="Times New Roman" w:hAnsi="Times New Roman" w:cs="Times New Roman"/>
          <w:b/>
          <w:sz w:val="28"/>
          <w:szCs w:val="28"/>
        </w:rPr>
      </w:pPr>
      <w:r w:rsidRPr="00486DA1">
        <w:rPr>
          <w:rFonts w:ascii="Times New Roman" w:hAnsi="Times New Roman" w:cs="Times New Roman"/>
          <w:b/>
          <w:sz w:val="28"/>
          <w:szCs w:val="28"/>
        </w:rPr>
        <w:t>п. Заречный</w:t>
      </w:r>
    </w:p>
    <w:p w:rsidR="00486DA1" w:rsidRPr="00486DA1" w:rsidRDefault="00764958" w:rsidP="00764958">
      <w:pPr>
        <w:spacing w:after="0"/>
        <w:ind w:firstLine="709"/>
        <w:jc w:val="right"/>
        <w:rPr>
          <w:rFonts w:ascii="Times New Roman" w:hAnsi="Times New Roman" w:cs="Times New Roman"/>
          <w:b/>
          <w:sz w:val="28"/>
          <w:szCs w:val="28"/>
        </w:rPr>
      </w:pPr>
      <w:r>
        <w:rPr>
          <w:rFonts w:ascii="Times New Roman" w:hAnsi="Times New Roman" w:cs="Times New Roman"/>
          <w:sz w:val="28"/>
        </w:rPr>
        <w:t>Таблица 31</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948"/>
        <w:gridCol w:w="934"/>
        <w:gridCol w:w="900"/>
        <w:gridCol w:w="1432"/>
      </w:tblGrid>
      <w:tr w:rsidR="00486DA1" w:rsidRPr="00E4618C" w:rsidTr="00486DA1">
        <w:trPr>
          <w:tblHeader/>
        </w:trPr>
        <w:tc>
          <w:tcPr>
            <w:tcW w:w="851" w:type="dxa"/>
            <w:shd w:val="clear" w:color="auto" w:fill="auto"/>
            <w:vAlign w:val="center"/>
          </w:tcPr>
          <w:p w:rsidR="00486DA1" w:rsidRPr="00E4618C" w:rsidRDefault="00486DA1" w:rsidP="00D84734">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5948" w:type="dxa"/>
            <w:shd w:val="clear" w:color="auto" w:fill="auto"/>
            <w:vAlign w:val="center"/>
          </w:tcPr>
          <w:p w:rsidR="00486DA1" w:rsidRPr="00E4618C" w:rsidRDefault="00486DA1" w:rsidP="00D84734">
            <w:pPr>
              <w:pStyle w:val="12"/>
              <w:tabs>
                <w:tab w:val="left" w:pos="0"/>
              </w:tabs>
              <w:snapToGrid w:val="0"/>
              <w:ind w:right="-108"/>
              <w:rPr>
                <w:rFonts w:eastAsiaTheme="minorEastAsia"/>
                <w:szCs w:val="28"/>
              </w:rPr>
            </w:pPr>
            <w:bookmarkStart w:id="26" w:name="_Toc498094937"/>
            <w:bookmarkStart w:id="27" w:name="_Toc508956618"/>
            <w:r w:rsidRPr="00E4618C">
              <w:rPr>
                <w:rFonts w:eastAsiaTheme="minorEastAsia"/>
                <w:szCs w:val="28"/>
              </w:rPr>
              <w:t>Наименование</w:t>
            </w:r>
            <w:bookmarkEnd w:id="26"/>
            <w:bookmarkEnd w:id="27"/>
          </w:p>
        </w:tc>
        <w:tc>
          <w:tcPr>
            <w:tcW w:w="934" w:type="dxa"/>
            <w:shd w:val="clear" w:color="auto" w:fill="auto"/>
            <w:vAlign w:val="center"/>
          </w:tcPr>
          <w:p w:rsidR="00486DA1" w:rsidRPr="00E4618C" w:rsidRDefault="00486DA1" w:rsidP="00D84734">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900" w:type="dxa"/>
            <w:shd w:val="clear" w:color="auto" w:fill="auto"/>
            <w:vAlign w:val="center"/>
          </w:tcPr>
          <w:p w:rsidR="00486DA1" w:rsidRPr="00E4618C" w:rsidRDefault="00486DA1" w:rsidP="00D84734">
            <w:pPr>
              <w:snapToGrid w:val="0"/>
              <w:spacing w:after="0"/>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432" w:type="dxa"/>
            <w:shd w:val="clear" w:color="auto" w:fill="auto"/>
            <w:vAlign w:val="center"/>
          </w:tcPr>
          <w:p w:rsidR="00486DA1" w:rsidRPr="00E4618C" w:rsidRDefault="00486DA1" w:rsidP="00D84734">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E4618C" w:rsidRPr="00E4618C" w:rsidTr="00486DA1">
        <w:tc>
          <w:tcPr>
            <w:tcW w:w="851" w:type="dxa"/>
            <w:shd w:val="clear" w:color="auto" w:fill="auto"/>
          </w:tcPr>
          <w:p w:rsidR="00E4618C" w:rsidRPr="00E4618C" w:rsidRDefault="00E4618C" w:rsidP="00480711">
            <w:pPr>
              <w:tabs>
                <w:tab w:val="center" w:pos="226"/>
              </w:tabs>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Административное здание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 </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tabs>
                <w:tab w:val="center" w:pos="239"/>
              </w:tabs>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Отделение почтовой связи, столовая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3</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Дом свиданий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4</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Сельский клуб п</w:t>
            </w:r>
            <w:proofErr w:type="gramStart"/>
            <w:r w:rsidRPr="00E4618C">
              <w:rPr>
                <w:rFonts w:ascii="Times New Roman" w:hAnsi="Times New Roman" w:cs="Times New Roman"/>
                <w:sz w:val="28"/>
              </w:rPr>
              <w:t>.З</w:t>
            </w:r>
            <w:proofErr w:type="gramEnd"/>
            <w:r w:rsidRPr="00E4618C">
              <w:rPr>
                <w:rFonts w:ascii="Times New Roman" w:hAnsi="Times New Roman" w:cs="Times New Roman"/>
                <w:sz w:val="28"/>
              </w:rPr>
              <w:t>аречный со зрительным залом на 100 мест,  , библиотека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5</w:t>
            </w:r>
          </w:p>
        </w:tc>
        <w:tc>
          <w:tcPr>
            <w:tcW w:w="5948" w:type="dxa"/>
            <w:shd w:val="clear" w:color="auto" w:fill="auto"/>
          </w:tcPr>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Общественный центр в составе:</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 АТС на 1200 номеров;</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-магазины товаров повседневного спроса</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-аптека</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-отделение почтовой связи</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-приемные пункты КБО</w:t>
            </w:r>
          </w:p>
          <w:p w:rsidR="00E4618C" w:rsidRPr="00E4618C" w:rsidRDefault="00E4618C" w:rsidP="00480711">
            <w:pPr>
              <w:widowControl w:val="0"/>
              <w:autoSpaceDE w:val="0"/>
              <w:autoSpaceDN w:val="0"/>
              <w:adjustRightIn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-отделение банка</w:t>
            </w:r>
          </w:p>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szCs w:val="28"/>
              </w:rPr>
              <w:t>-кафе</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1-2</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6</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Памятник В.И. Ленину</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7</w:t>
            </w:r>
          </w:p>
        </w:tc>
        <w:tc>
          <w:tcPr>
            <w:tcW w:w="5948" w:type="dxa"/>
            <w:shd w:val="clear" w:color="auto" w:fill="auto"/>
            <w:vAlign w:val="bottom"/>
          </w:tcPr>
          <w:p w:rsidR="00E4618C" w:rsidRPr="00E4618C" w:rsidRDefault="006266BD" w:rsidP="00480711">
            <w:pPr>
              <w:snapToGrid w:val="0"/>
              <w:spacing w:after="0" w:line="240" w:lineRule="auto"/>
              <w:rPr>
                <w:rFonts w:ascii="Times New Roman" w:hAnsi="Times New Roman" w:cs="Times New Roman"/>
                <w:sz w:val="28"/>
              </w:rPr>
            </w:pPr>
            <w:r w:rsidRPr="006266BD">
              <w:rPr>
                <w:rFonts w:ascii="Times New Roman" w:hAnsi="Times New Roman" w:cs="Times New Roman"/>
                <w:sz w:val="28"/>
              </w:rPr>
              <w:t>Могила неизвестных советских воинов-</w:t>
            </w:r>
            <w:r w:rsidRPr="006266BD">
              <w:rPr>
                <w:rFonts w:ascii="Times New Roman" w:hAnsi="Times New Roman" w:cs="Times New Roman"/>
                <w:sz w:val="28"/>
              </w:rPr>
              <w:lastRenderedPageBreak/>
              <w:t>танкистов, 1943 г.</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lastRenderedPageBreak/>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Памятник истории</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lastRenderedPageBreak/>
              <w:t>8</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Детский сад № 12 на 125 мест</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9</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Детский сад</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10</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Средняя общеобразовательная школа №7 на 300 учащихся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11</w:t>
            </w:r>
          </w:p>
        </w:tc>
        <w:tc>
          <w:tcPr>
            <w:tcW w:w="5948"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ФАП «Заречный»</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12</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szCs w:val="28"/>
              </w:rPr>
              <w:t>Спорткомплекс со стадионом</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12а</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Стадион с открытыми спортивными площадками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13</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Сквер</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14</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Магазин</w:t>
            </w:r>
          </w:p>
        </w:tc>
        <w:tc>
          <w:tcPr>
            <w:tcW w:w="934" w:type="dxa"/>
            <w:shd w:val="clear" w:color="auto" w:fill="auto"/>
            <w:vAlign w:val="bottom"/>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900" w:type="dxa"/>
            <w:shd w:val="clear" w:color="auto" w:fill="auto"/>
            <w:vAlign w:val="bottom"/>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15</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Кафе</w:t>
            </w:r>
          </w:p>
        </w:tc>
        <w:tc>
          <w:tcPr>
            <w:tcW w:w="934" w:type="dxa"/>
            <w:shd w:val="clear" w:color="auto" w:fill="auto"/>
            <w:vAlign w:val="bottom"/>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vAlign w:val="bottom"/>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RPr="00E4618C" w:rsidTr="00486DA1">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16</w:t>
            </w:r>
          </w:p>
        </w:tc>
        <w:tc>
          <w:tcPr>
            <w:tcW w:w="5948" w:type="dxa"/>
            <w:shd w:val="clear" w:color="auto" w:fill="auto"/>
            <w:vAlign w:val="bottom"/>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Рынок</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432"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bl>
    <w:p w:rsidR="00E4618C" w:rsidRPr="00E4618C" w:rsidRDefault="00E4618C" w:rsidP="00E4618C">
      <w:pPr>
        <w:spacing w:after="0"/>
        <w:ind w:firstLine="709"/>
        <w:jc w:val="both"/>
        <w:rPr>
          <w:rFonts w:ascii="Times New Roman" w:hAnsi="Times New Roman" w:cs="Times New Roman"/>
          <w:sz w:val="28"/>
          <w:szCs w:val="28"/>
          <w:highlight w:val="cyan"/>
          <w:lang w:eastAsia="ar-SA"/>
        </w:rPr>
      </w:pPr>
    </w:p>
    <w:p w:rsidR="00486DA1" w:rsidRDefault="00486DA1" w:rsidP="00486DA1">
      <w:pPr>
        <w:pStyle w:val="aff8"/>
        <w:jc w:val="center"/>
        <w:rPr>
          <w:rFonts w:eastAsiaTheme="minorEastAsia"/>
          <w:sz w:val="32"/>
          <w:szCs w:val="32"/>
        </w:rPr>
      </w:pPr>
      <w:r w:rsidRPr="00486DA1">
        <w:rPr>
          <w:sz w:val="32"/>
          <w:szCs w:val="32"/>
        </w:rPr>
        <w:t>п. Новый</w:t>
      </w:r>
    </w:p>
    <w:p w:rsidR="00981837" w:rsidRDefault="00764958" w:rsidP="00764958">
      <w:pPr>
        <w:spacing w:after="0"/>
        <w:ind w:firstLine="709"/>
        <w:jc w:val="right"/>
        <w:rPr>
          <w:sz w:val="32"/>
          <w:szCs w:val="32"/>
        </w:rPr>
      </w:pPr>
      <w:r>
        <w:rPr>
          <w:rFonts w:ascii="Times New Roman" w:hAnsi="Times New Roman" w:cs="Times New Roman"/>
          <w:sz w:val="28"/>
        </w:rPr>
        <w:t>Таблица 32</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948"/>
        <w:gridCol w:w="934"/>
        <w:gridCol w:w="900"/>
        <w:gridCol w:w="1432"/>
      </w:tblGrid>
      <w:tr w:rsidR="00981837" w:rsidRPr="00E4618C" w:rsidTr="00D84734">
        <w:trPr>
          <w:tblHeader/>
        </w:trPr>
        <w:tc>
          <w:tcPr>
            <w:tcW w:w="851" w:type="dxa"/>
            <w:shd w:val="clear" w:color="auto" w:fill="auto"/>
            <w:vAlign w:val="center"/>
          </w:tcPr>
          <w:p w:rsidR="00981837" w:rsidRPr="00E4618C" w:rsidRDefault="00981837" w:rsidP="00D84734">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5948" w:type="dxa"/>
            <w:shd w:val="clear" w:color="auto" w:fill="auto"/>
            <w:vAlign w:val="center"/>
          </w:tcPr>
          <w:p w:rsidR="00981837" w:rsidRPr="00E4618C" w:rsidRDefault="00981837" w:rsidP="00D84734">
            <w:pPr>
              <w:pStyle w:val="12"/>
              <w:tabs>
                <w:tab w:val="left" w:pos="0"/>
              </w:tabs>
              <w:snapToGrid w:val="0"/>
              <w:ind w:right="-108"/>
              <w:rPr>
                <w:rFonts w:eastAsiaTheme="minorEastAsia"/>
                <w:szCs w:val="28"/>
              </w:rPr>
            </w:pPr>
            <w:bookmarkStart w:id="28" w:name="_Toc498094938"/>
            <w:bookmarkStart w:id="29" w:name="_Toc508956619"/>
            <w:r w:rsidRPr="00E4618C">
              <w:rPr>
                <w:rFonts w:eastAsiaTheme="minorEastAsia"/>
                <w:szCs w:val="28"/>
              </w:rPr>
              <w:t>Наименование</w:t>
            </w:r>
            <w:bookmarkEnd w:id="28"/>
            <w:bookmarkEnd w:id="29"/>
          </w:p>
        </w:tc>
        <w:tc>
          <w:tcPr>
            <w:tcW w:w="934" w:type="dxa"/>
            <w:shd w:val="clear" w:color="auto" w:fill="auto"/>
            <w:vAlign w:val="center"/>
          </w:tcPr>
          <w:p w:rsidR="00981837" w:rsidRPr="00E4618C" w:rsidRDefault="00981837" w:rsidP="00D84734">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900" w:type="dxa"/>
            <w:shd w:val="clear" w:color="auto" w:fill="auto"/>
            <w:vAlign w:val="center"/>
          </w:tcPr>
          <w:p w:rsidR="00981837" w:rsidRPr="00E4618C" w:rsidRDefault="00981837" w:rsidP="00D84734">
            <w:pPr>
              <w:snapToGrid w:val="0"/>
              <w:spacing w:after="0"/>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432" w:type="dxa"/>
            <w:shd w:val="clear" w:color="auto" w:fill="auto"/>
            <w:vAlign w:val="center"/>
          </w:tcPr>
          <w:p w:rsidR="00981837" w:rsidRPr="00E4618C" w:rsidRDefault="00981837" w:rsidP="00D84734">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Сельский клуб п</w:t>
            </w:r>
            <w:proofErr w:type="gramStart"/>
            <w:r w:rsidRPr="00486DA1">
              <w:rPr>
                <w:rFonts w:ascii="Times New Roman" w:eastAsia="Times New Roman" w:hAnsi="Times New Roman" w:cs="Times New Roman"/>
                <w:sz w:val="28"/>
              </w:rPr>
              <w:t>.Н</w:t>
            </w:r>
            <w:proofErr w:type="gramEnd"/>
            <w:r w:rsidRPr="00486DA1">
              <w:rPr>
                <w:rFonts w:ascii="Times New Roman" w:eastAsia="Times New Roman" w:hAnsi="Times New Roman" w:cs="Times New Roman"/>
                <w:sz w:val="28"/>
              </w:rPr>
              <w:t>овый со зрительным залом на 60 мест (кружки, танцевальный зал)</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2</w:t>
            </w:r>
          </w:p>
        </w:tc>
        <w:tc>
          <w:tcPr>
            <w:tcW w:w="5948" w:type="dxa"/>
            <w:shd w:val="clear" w:color="auto" w:fill="auto"/>
          </w:tcPr>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Общественный центр в составе:</w:t>
            </w:r>
          </w:p>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-магазины товаров повседневного спроса</w:t>
            </w:r>
          </w:p>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-аптека</w:t>
            </w:r>
          </w:p>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-отделение связи</w:t>
            </w:r>
          </w:p>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-приемные пункты КБО</w:t>
            </w:r>
          </w:p>
          <w:p w:rsidR="00981837" w:rsidRPr="00486DA1" w:rsidRDefault="00981837" w:rsidP="00480711">
            <w:pPr>
              <w:widowControl w:val="0"/>
              <w:autoSpaceDE w:val="0"/>
              <w:autoSpaceDN w:val="0"/>
              <w:adjustRightIn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-отделение банка</w:t>
            </w:r>
          </w:p>
          <w:p w:rsidR="00981837" w:rsidRPr="00486DA1" w:rsidRDefault="00981837" w:rsidP="00480711">
            <w:pPr>
              <w:snapToGrid w:val="0"/>
              <w:spacing w:after="0" w:line="240" w:lineRule="auto"/>
              <w:rPr>
                <w:rFonts w:ascii="Times New Roman" w:eastAsia="Times New Roman" w:hAnsi="Times New Roman" w:cs="Times New Roman"/>
                <w:sz w:val="28"/>
                <w:szCs w:val="28"/>
              </w:rPr>
            </w:pPr>
            <w:r w:rsidRPr="00486DA1">
              <w:rPr>
                <w:rFonts w:ascii="Times New Roman" w:eastAsia="Times New Roman" w:hAnsi="Times New Roman" w:cs="Times New Roman"/>
                <w:sz w:val="28"/>
                <w:szCs w:val="28"/>
              </w:rPr>
              <w:t>-кафе;</w:t>
            </w:r>
          </w:p>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szCs w:val="28"/>
              </w:rPr>
              <w:t>- котельная</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Проект.</w:t>
            </w:r>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3</w:t>
            </w:r>
          </w:p>
        </w:tc>
        <w:tc>
          <w:tcPr>
            <w:tcW w:w="5948" w:type="dxa"/>
            <w:shd w:val="clear" w:color="auto" w:fill="auto"/>
          </w:tcPr>
          <w:p w:rsidR="00981837" w:rsidRPr="00486DA1" w:rsidRDefault="00066A30" w:rsidP="00480711">
            <w:pPr>
              <w:widowControl w:val="0"/>
              <w:autoSpaceDE w:val="0"/>
              <w:autoSpaceDN w:val="0"/>
              <w:adjustRightInd w:val="0"/>
              <w:spacing w:after="0" w:line="240" w:lineRule="auto"/>
              <w:rPr>
                <w:rFonts w:ascii="Times New Roman" w:eastAsia="Times New Roman" w:hAnsi="Times New Roman" w:cs="Times New Roman"/>
                <w:sz w:val="28"/>
              </w:rPr>
            </w:pPr>
            <w:r w:rsidRPr="00066A30">
              <w:rPr>
                <w:rFonts w:ascii="Times New Roman" w:eastAsia="Times New Roman" w:hAnsi="Times New Roman" w:cs="Times New Roman"/>
                <w:sz w:val="28"/>
              </w:rPr>
              <w:t>Братская могила советских воинов, 1942- 1943 годы</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памятник  истории</w:t>
            </w:r>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4</w:t>
            </w:r>
          </w:p>
        </w:tc>
        <w:tc>
          <w:tcPr>
            <w:tcW w:w="5948" w:type="dxa"/>
            <w:shd w:val="clear" w:color="auto" w:fill="auto"/>
            <w:vAlign w:val="bottom"/>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Часовня (святой источник)</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5</w:t>
            </w:r>
          </w:p>
        </w:tc>
        <w:tc>
          <w:tcPr>
            <w:tcW w:w="5948" w:type="dxa"/>
            <w:shd w:val="clear" w:color="auto" w:fill="auto"/>
            <w:vAlign w:val="bottom"/>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 xml:space="preserve">Детский сад № 6 </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proofErr w:type="spellStart"/>
            <w:r w:rsidRPr="00486DA1">
              <w:rPr>
                <w:rFonts w:ascii="Times New Roman" w:eastAsia="Times New Roman" w:hAnsi="Times New Roman" w:cs="Times New Roman"/>
              </w:rPr>
              <w:t>Реконстр</w:t>
            </w:r>
            <w:proofErr w:type="spellEnd"/>
            <w:r w:rsidRPr="00486DA1">
              <w:rPr>
                <w:rFonts w:ascii="Times New Roman" w:eastAsia="Times New Roman" w:hAnsi="Times New Roman" w:cs="Times New Roman"/>
              </w:rPr>
              <w:t>.</w:t>
            </w:r>
          </w:p>
        </w:tc>
      </w:tr>
      <w:tr w:rsidR="00981837" w:rsidRPr="00E4618C" w:rsidTr="00D84734">
        <w:tc>
          <w:tcPr>
            <w:tcW w:w="851" w:type="dxa"/>
            <w:shd w:val="clear" w:color="auto" w:fill="auto"/>
          </w:tcPr>
          <w:p w:rsidR="00981837" w:rsidRPr="00486DA1" w:rsidRDefault="00981837" w:rsidP="00480711">
            <w:pPr>
              <w:tabs>
                <w:tab w:val="center" w:pos="226"/>
              </w:tabs>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6</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Детская площадка</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Проект.</w:t>
            </w:r>
          </w:p>
        </w:tc>
      </w:tr>
      <w:tr w:rsidR="00981837" w:rsidRPr="00E4618C" w:rsidTr="00D84734">
        <w:tc>
          <w:tcPr>
            <w:tcW w:w="851"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7</w:t>
            </w:r>
          </w:p>
        </w:tc>
        <w:tc>
          <w:tcPr>
            <w:tcW w:w="5948" w:type="dxa"/>
            <w:shd w:val="clear" w:color="auto" w:fill="auto"/>
            <w:vAlign w:val="bottom"/>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ФАП «Новый» на 10 посещений в смену</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Встроен.</w:t>
            </w:r>
          </w:p>
        </w:tc>
      </w:tr>
      <w:tr w:rsidR="00981837" w:rsidRPr="00E4618C" w:rsidTr="00D84734">
        <w:tc>
          <w:tcPr>
            <w:tcW w:w="851"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8</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Сквер с открытыми спортивными площадками</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9</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Объекты общественно-делового назначения</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Проект.</w:t>
            </w:r>
          </w:p>
        </w:tc>
      </w:tr>
      <w:tr w:rsidR="00981837" w:rsidRPr="00E4618C" w:rsidTr="00D84734">
        <w:tc>
          <w:tcPr>
            <w:tcW w:w="851"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10</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Магазин</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2</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11</w:t>
            </w:r>
          </w:p>
        </w:tc>
        <w:tc>
          <w:tcPr>
            <w:tcW w:w="5948" w:type="dxa"/>
            <w:shd w:val="clear" w:color="auto" w:fill="auto"/>
          </w:tcPr>
          <w:p w:rsidR="00981837" w:rsidRPr="00486DA1" w:rsidRDefault="00981837" w:rsidP="00480711">
            <w:pPr>
              <w:snapToGrid w:val="0"/>
              <w:spacing w:after="0" w:line="240" w:lineRule="auto"/>
              <w:rPr>
                <w:rFonts w:ascii="Times New Roman" w:eastAsia="Times New Roman" w:hAnsi="Times New Roman" w:cs="Times New Roman"/>
                <w:sz w:val="28"/>
              </w:rPr>
            </w:pPr>
            <w:r w:rsidRPr="00486DA1">
              <w:rPr>
                <w:rFonts w:ascii="Times New Roman" w:eastAsia="Times New Roman" w:hAnsi="Times New Roman" w:cs="Times New Roman"/>
                <w:sz w:val="28"/>
              </w:rPr>
              <w:t>Спортивный комплекс, котельная</w:t>
            </w:r>
          </w:p>
        </w:tc>
        <w:tc>
          <w:tcPr>
            <w:tcW w:w="934"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480711">
            <w:pPr>
              <w:snapToGrid w:val="0"/>
              <w:spacing w:after="0" w:line="240" w:lineRule="auto"/>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bl>
    <w:p w:rsidR="00480711" w:rsidRDefault="00480711">
      <w:pPr>
        <w:rPr>
          <w:rFonts w:ascii="Times New Roman" w:eastAsia="Times New Roman" w:hAnsi="Times New Roman" w:cs="Times New Roman"/>
          <w:b/>
          <w:sz w:val="32"/>
          <w:szCs w:val="32"/>
        </w:rPr>
      </w:pPr>
      <w:r>
        <w:rPr>
          <w:sz w:val="32"/>
          <w:szCs w:val="32"/>
        </w:rPr>
        <w:br w:type="page"/>
      </w:r>
    </w:p>
    <w:p w:rsidR="005F7D1A" w:rsidRPr="005F7D1A" w:rsidRDefault="00410077" w:rsidP="00410077">
      <w:pPr>
        <w:pStyle w:val="30"/>
        <w:rPr>
          <w:b/>
          <w:szCs w:val="28"/>
        </w:rPr>
      </w:pPr>
      <w:bookmarkStart w:id="30" w:name="_Toc508956620"/>
      <w:r>
        <w:rPr>
          <w:b/>
          <w:szCs w:val="28"/>
        </w:rPr>
        <w:lastRenderedPageBreak/>
        <w:t>5.2.1.3</w:t>
      </w:r>
      <w:r>
        <w:rPr>
          <w:b/>
        </w:rPr>
        <w:t xml:space="preserve"> </w:t>
      </w:r>
      <w:r w:rsidR="005F7D1A" w:rsidRPr="005F7D1A">
        <w:rPr>
          <w:b/>
          <w:szCs w:val="28"/>
        </w:rPr>
        <w:t>Производственная зона</w:t>
      </w:r>
      <w:bookmarkEnd w:id="30"/>
    </w:p>
    <w:p w:rsidR="005F7D1A" w:rsidRPr="005F7D1A" w:rsidRDefault="005F7D1A" w:rsidP="00335A74">
      <w:pPr>
        <w:tabs>
          <w:tab w:val="left" w:pos="1440"/>
        </w:tabs>
        <w:spacing w:after="0"/>
        <w:ind w:right="141" w:firstLine="709"/>
        <w:jc w:val="both"/>
        <w:rPr>
          <w:rFonts w:ascii="Times New Roman" w:hAnsi="Times New Roman" w:cs="Times New Roman"/>
          <w:sz w:val="28"/>
          <w:szCs w:val="28"/>
        </w:rPr>
      </w:pP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Основу планировочной организации сельского населенного пункта в значительной мере определяет размещение производственной зоны, здания, и сооружения которой представляют для большой части трудоспособного населения сферу приложения труда и обуславливают направления трудовых связей.</w:t>
      </w:r>
    </w:p>
    <w:p w:rsidR="005F7D1A" w:rsidRPr="005F7D1A" w:rsidRDefault="005F7D1A" w:rsidP="005F7D1A">
      <w:pPr>
        <w:tabs>
          <w:tab w:val="left" w:pos="0"/>
        </w:tabs>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Производственные зоны</w:t>
      </w:r>
      <w:r w:rsidRPr="005F7D1A">
        <w:rPr>
          <w:rFonts w:ascii="Times New Roman" w:hAnsi="Times New Roman" w:cs="Times New Roman"/>
          <w:sz w:val="28"/>
          <w:szCs w:val="28"/>
        </w:rPr>
        <w:t xml:space="preserve"> предназначены для размещения промышленных, коммунально-складских объектов, объектов инженерной и транспортной инфраструктур, в том числе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При размещении предприятий в </w:t>
      </w:r>
      <w:proofErr w:type="spellStart"/>
      <w:r w:rsidRPr="005F7D1A">
        <w:rPr>
          <w:rFonts w:ascii="Times New Roman" w:hAnsi="Times New Roman" w:cs="Times New Roman"/>
          <w:sz w:val="28"/>
          <w:szCs w:val="28"/>
        </w:rPr>
        <w:t>промзоне</w:t>
      </w:r>
      <w:proofErr w:type="spellEnd"/>
      <w:r w:rsidRPr="005F7D1A">
        <w:rPr>
          <w:rFonts w:ascii="Times New Roman" w:hAnsi="Times New Roman" w:cs="Times New Roman"/>
          <w:sz w:val="28"/>
          <w:szCs w:val="28"/>
        </w:rPr>
        <w:t xml:space="preserve"> учитывается класс вредности и специфика производства.</w:t>
      </w:r>
    </w:p>
    <w:p w:rsidR="005F7D1A" w:rsidRPr="005F7D1A" w:rsidRDefault="005F7D1A" w:rsidP="005F7D1A">
      <w:pPr>
        <w:suppressAutoHyphens/>
        <w:snapToGrid w:val="0"/>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При этом обязательным условием размещения производственных мощностей является необходимость сокращения негативных воздействий данных предприятий на окружающую среду и прилегающую застройку. Администрациями предприятий должны быть составлены планы мероприятий по организации СЗЗ, которые согласовываются органами </w:t>
      </w:r>
      <w:proofErr w:type="gramStart"/>
      <w:r w:rsidRPr="005F7D1A">
        <w:rPr>
          <w:rFonts w:ascii="Times New Roman" w:hAnsi="Times New Roman" w:cs="Times New Roman"/>
          <w:sz w:val="28"/>
          <w:szCs w:val="28"/>
        </w:rPr>
        <w:t>государственного</w:t>
      </w:r>
      <w:proofErr w:type="gramEnd"/>
      <w:r w:rsidRPr="005F7D1A">
        <w:rPr>
          <w:rFonts w:ascii="Times New Roman" w:hAnsi="Times New Roman" w:cs="Times New Roman"/>
          <w:sz w:val="28"/>
          <w:szCs w:val="28"/>
        </w:rPr>
        <w:t xml:space="preserve"> </w:t>
      </w:r>
      <w:proofErr w:type="spellStart"/>
      <w:r w:rsidRPr="005F7D1A">
        <w:rPr>
          <w:rFonts w:ascii="Times New Roman" w:hAnsi="Times New Roman" w:cs="Times New Roman"/>
          <w:sz w:val="28"/>
          <w:szCs w:val="28"/>
        </w:rPr>
        <w:t>Роспотребнадзора</w:t>
      </w:r>
      <w:proofErr w:type="spellEnd"/>
      <w:r w:rsidRPr="005F7D1A">
        <w:rPr>
          <w:rFonts w:ascii="Times New Roman" w:hAnsi="Times New Roman" w:cs="Times New Roman"/>
          <w:sz w:val="28"/>
          <w:szCs w:val="28"/>
        </w:rPr>
        <w:t xml:space="preserve">. </w:t>
      </w:r>
    </w:p>
    <w:p w:rsidR="005F7D1A" w:rsidRPr="005F7D1A" w:rsidRDefault="005F7D1A" w:rsidP="005F7D1A">
      <w:pPr>
        <w:suppressAutoHyphens/>
        <w:snapToGrid w:val="0"/>
        <w:spacing w:after="0"/>
        <w:ind w:firstLine="709"/>
        <w:jc w:val="both"/>
        <w:rPr>
          <w:rFonts w:ascii="Times New Roman" w:hAnsi="Times New Roman" w:cs="Times New Roman"/>
          <w:sz w:val="28"/>
        </w:rPr>
      </w:pPr>
      <w:r w:rsidRPr="005F7D1A">
        <w:rPr>
          <w:rFonts w:ascii="Times New Roman" w:hAnsi="Times New Roman" w:cs="Times New Roman"/>
          <w:sz w:val="28"/>
          <w:szCs w:val="28"/>
        </w:rPr>
        <w:t xml:space="preserve">Сокращение размеров СЗЗ осуществляется с учетом результатов санитарно-эпидемиологической экспертизы материалов, характеризующих применяемый технологический процесс, расчетов рассеивания при объективном доказательстве стабильного достижения уровня техногенного воздействия на границе СЗЗ и за ее пределами ниже нормативных требований по материалам систематических лабораторных наблюдений за состоянием загрязнения воздушной среды; </w:t>
      </w:r>
      <w:proofErr w:type="gramStart"/>
      <w:r w:rsidRPr="005F7D1A">
        <w:rPr>
          <w:rFonts w:ascii="Times New Roman" w:hAnsi="Times New Roman" w:cs="Times New Roman"/>
          <w:sz w:val="28"/>
          <w:szCs w:val="28"/>
        </w:rPr>
        <w:t>подтверждении</w:t>
      </w:r>
      <w:proofErr w:type="gramEnd"/>
      <w:r w:rsidRPr="005F7D1A">
        <w:rPr>
          <w:rFonts w:ascii="Times New Roman" w:hAnsi="Times New Roman" w:cs="Times New Roman"/>
          <w:sz w:val="28"/>
          <w:szCs w:val="28"/>
        </w:rPr>
        <w:t xml:space="preserve"> замерами снижения уровня шума и других физических факторов в пределах жилой застройки ниже гигиенических нормативов; уменьшении мощности. </w:t>
      </w:r>
    </w:p>
    <w:p w:rsidR="005F7D1A" w:rsidRPr="005F7D1A" w:rsidRDefault="005F7D1A" w:rsidP="005F7D1A">
      <w:pPr>
        <w:tabs>
          <w:tab w:val="left" w:pos="851"/>
          <w:tab w:val="left" w:pos="1843"/>
        </w:tabs>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Все это требуется как в интересах жителей населенных пунктов (соблюдение благоприятных экологически чистых условий проживания), так и в интересах собственников предприятий (сохранение производственных территорий).</w:t>
      </w:r>
    </w:p>
    <w:p w:rsidR="005F7D1A" w:rsidRPr="005F7D1A" w:rsidRDefault="005F7D1A" w:rsidP="005F7D1A">
      <w:pPr>
        <w:tabs>
          <w:tab w:val="left" w:pos="1418"/>
        </w:tabs>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Проектом рекомендуется санитарно-защитное озеленение по периметру участков предприятий, а также максимальное благоустройство и инженерное оборудование их территорий.</w:t>
      </w:r>
    </w:p>
    <w:p w:rsidR="00480711" w:rsidRDefault="00480711">
      <w:pPr>
        <w:rPr>
          <w:rFonts w:ascii="Times New Roman" w:hAnsi="Times New Roman" w:cs="Times New Roman"/>
          <w:b/>
          <w:sz w:val="28"/>
          <w:szCs w:val="28"/>
        </w:rPr>
      </w:pPr>
      <w:r>
        <w:rPr>
          <w:rFonts w:ascii="Times New Roman" w:hAnsi="Times New Roman" w:cs="Times New Roman"/>
          <w:b/>
          <w:sz w:val="28"/>
          <w:szCs w:val="28"/>
        </w:rPr>
        <w:br w:type="page"/>
      </w:r>
    </w:p>
    <w:p w:rsidR="005F7D1A" w:rsidRPr="005F7D1A" w:rsidRDefault="00EE70AA" w:rsidP="00EE70AA">
      <w:pPr>
        <w:pStyle w:val="30"/>
        <w:rPr>
          <w:b/>
          <w:szCs w:val="28"/>
        </w:rPr>
      </w:pPr>
      <w:bookmarkStart w:id="31" w:name="_Toc508956621"/>
      <w:r w:rsidRPr="00EE70AA">
        <w:rPr>
          <w:b/>
          <w:szCs w:val="28"/>
        </w:rPr>
        <w:lastRenderedPageBreak/>
        <w:t>5.2.1.4</w:t>
      </w:r>
      <w:r>
        <w:rPr>
          <w:b/>
        </w:rPr>
        <w:t xml:space="preserve"> </w:t>
      </w:r>
      <w:r w:rsidR="005F7D1A" w:rsidRPr="005F7D1A">
        <w:rPr>
          <w:b/>
          <w:szCs w:val="28"/>
        </w:rPr>
        <w:t>Зона инженерной и транспортной инфраструктур</w:t>
      </w:r>
      <w:bookmarkEnd w:id="31"/>
    </w:p>
    <w:p w:rsidR="005F7D1A" w:rsidRPr="005F7D1A" w:rsidRDefault="005F7D1A" w:rsidP="005F7D1A">
      <w:pPr>
        <w:spacing w:after="0"/>
        <w:ind w:right="141" w:firstLine="709"/>
        <w:jc w:val="center"/>
        <w:rPr>
          <w:rFonts w:ascii="Times New Roman" w:hAnsi="Times New Roman" w:cs="Times New Roman"/>
          <w:sz w:val="28"/>
          <w:szCs w:val="28"/>
          <w:u w:val="single"/>
        </w:rPr>
      </w:pP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Зона инженерной и транспортной инфраструктур</w:t>
      </w:r>
      <w:r w:rsidRPr="005F7D1A">
        <w:rPr>
          <w:rFonts w:ascii="Times New Roman" w:hAnsi="Times New Roman" w:cs="Times New Roman"/>
          <w:sz w:val="28"/>
          <w:szCs w:val="28"/>
        </w:rPr>
        <w:t xml:space="preserve"> представлена объектами и сооружениями автомобильного транспорта (дороги, улицы, площади, искусственные сооружения, автостоянки, гаражи, санитарно-защитные зоны от них) и инженерной инфраструктуры.</w:t>
      </w:r>
    </w:p>
    <w:p w:rsidR="005F7D1A" w:rsidRPr="005F7D1A" w:rsidRDefault="005F7D1A" w:rsidP="005F7D1A">
      <w:pPr>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rPr>
        <w:t>Зона инженерной инфраструктуры представлена инженерными коммуникациями и сооружениями водоснабжения (водозаборные сооружения, сети), канализации (очистные сооружения, КНС, сети), газоснабжения (линии газопровода, ГРП, ШРП), электроснабжения (коридоры линий электроснабжения, ПС, РП, ТП), теплоснабжения (котельные, ЦТП) и охранных зон.</w:t>
      </w:r>
      <w:proofErr w:type="gramEnd"/>
    </w:p>
    <w:p w:rsidR="005F7D1A" w:rsidRPr="005F7D1A" w:rsidRDefault="005F7D1A" w:rsidP="005F7D1A">
      <w:pPr>
        <w:tabs>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К зоне транспортной инфраструктуры относятся: </w:t>
      </w:r>
    </w:p>
    <w:p w:rsidR="005F7D1A" w:rsidRPr="005F7D1A" w:rsidRDefault="005F7D1A" w:rsidP="005F7D1A">
      <w:pPr>
        <w:tabs>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железная дорога Туапсе-Армавир с полосой отвода;</w:t>
      </w:r>
    </w:p>
    <w:p w:rsidR="005F7D1A" w:rsidRPr="005F7D1A" w:rsidRDefault="005F7D1A" w:rsidP="005F7D1A">
      <w:pPr>
        <w:tabs>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автодорога регионального значения</w:t>
      </w:r>
      <w:r w:rsidRPr="005F7D1A">
        <w:rPr>
          <w:rFonts w:ascii="Times New Roman" w:hAnsi="Times New Roman" w:cs="Times New Roman"/>
          <w:sz w:val="28"/>
          <w:szCs w:val="28"/>
          <w:lang w:eastAsia="ar-SA"/>
        </w:rPr>
        <w:t xml:space="preserve"> г</w:t>
      </w:r>
      <w:proofErr w:type="gramStart"/>
      <w:r w:rsidRPr="005F7D1A">
        <w:rPr>
          <w:rFonts w:ascii="Times New Roman" w:hAnsi="Times New Roman" w:cs="Times New Roman"/>
          <w:sz w:val="28"/>
          <w:szCs w:val="28"/>
          <w:lang w:eastAsia="ar-SA"/>
        </w:rPr>
        <w:t>.Б</w:t>
      </w:r>
      <w:proofErr w:type="gramEnd"/>
      <w:r w:rsidRPr="005F7D1A">
        <w:rPr>
          <w:rFonts w:ascii="Times New Roman" w:hAnsi="Times New Roman" w:cs="Times New Roman"/>
          <w:sz w:val="28"/>
          <w:szCs w:val="28"/>
          <w:lang w:eastAsia="ar-SA"/>
        </w:rPr>
        <w:t xml:space="preserve">елореченск–г.Апшеронск </w:t>
      </w:r>
      <w:r w:rsidRPr="005F7D1A">
        <w:rPr>
          <w:rFonts w:ascii="Times New Roman" w:hAnsi="Times New Roman" w:cs="Times New Roman"/>
          <w:sz w:val="28"/>
          <w:szCs w:val="28"/>
          <w:lang w:val="en-US" w:eastAsia="ar-SA"/>
        </w:rPr>
        <w:t>III</w:t>
      </w:r>
      <w:r w:rsidRPr="005F7D1A">
        <w:rPr>
          <w:rFonts w:ascii="Times New Roman" w:hAnsi="Times New Roman" w:cs="Times New Roman"/>
          <w:sz w:val="28"/>
          <w:szCs w:val="28"/>
          <w:lang w:eastAsia="ar-SA"/>
        </w:rPr>
        <w:t>-</w:t>
      </w:r>
      <w:r w:rsidRPr="005F7D1A">
        <w:rPr>
          <w:rFonts w:ascii="Times New Roman" w:hAnsi="Times New Roman" w:cs="Times New Roman"/>
          <w:sz w:val="28"/>
          <w:szCs w:val="28"/>
        </w:rPr>
        <w:t xml:space="preserve"> </w:t>
      </w:r>
      <w:r w:rsidRPr="005F7D1A">
        <w:rPr>
          <w:rFonts w:ascii="Times New Roman" w:hAnsi="Times New Roman" w:cs="Times New Roman"/>
          <w:sz w:val="28"/>
          <w:szCs w:val="28"/>
          <w:lang w:val="en-US"/>
        </w:rPr>
        <w:t>IV</w:t>
      </w:r>
      <w:r w:rsidRPr="005F7D1A">
        <w:rPr>
          <w:rFonts w:ascii="Times New Roman" w:hAnsi="Times New Roman" w:cs="Times New Roman"/>
          <w:sz w:val="28"/>
          <w:szCs w:val="28"/>
          <w:lang w:eastAsia="ar-SA"/>
        </w:rPr>
        <w:t xml:space="preserve"> технической категории;</w:t>
      </w:r>
    </w:p>
    <w:p w:rsidR="005F7D1A" w:rsidRPr="005F7D1A" w:rsidRDefault="005F7D1A" w:rsidP="005F7D1A">
      <w:pPr>
        <w:tabs>
          <w:tab w:val="left" w:pos="9214"/>
        </w:tabs>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 улицы, дороги и проезды внутри поселков.</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Региональная автодорога г</w:t>
      </w:r>
      <w:proofErr w:type="gramStart"/>
      <w:r w:rsidRPr="005F7D1A">
        <w:rPr>
          <w:rFonts w:ascii="Times New Roman" w:hAnsi="Times New Roman" w:cs="Times New Roman"/>
          <w:sz w:val="28"/>
          <w:szCs w:val="28"/>
          <w:lang w:eastAsia="ar-SA"/>
        </w:rPr>
        <w:t>.Б</w:t>
      </w:r>
      <w:proofErr w:type="gramEnd"/>
      <w:r w:rsidRPr="005F7D1A">
        <w:rPr>
          <w:rFonts w:ascii="Times New Roman" w:hAnsi="Times New Roman" w:cs="Times New Roman"/>
          <w:sz w:val="28"/>
          <w:szCs w:val="28"/>
          <w:lang w:eastAsia="ar-SA"/>
        </w:rPr>
        <w:t xml:space="preserve">елореченск – г.Апшеронск пересекает поселок Южный практически посередине по улицам Парковая и Шоссейная, проектом предлагается организация </w:t>
      </w:r>
      <w:proofErr w:type="spellStart"/>
      <w:r w:rsidRPr="005F7D1A">
        <w:rPr>
          <w:rFonts w:ascii="Times New Roman" w:hAnsi="Times New Roman" w:cs="Times New Roman"/>
          <w:sz w:val="28"/>
          <w:szCs w:val="28"/>
          <w:lang w:eastAsia="ar-SA"/>
        </w:rPr>
        <w:t>шумозащитных</w:t>
      </w:r>
      <w:proofErr w:type="spellEnd"/>
      <w:r w:rsidRPr="005F7D1A">
        <w:rPr>
          <w:rFonts w:ascii="Times New Roman" w:hAnsi="Times New Roman" w:cs="Times New Roman"/>
          <w:sz w:val="28"/>
          <w:szCs w:val="28"/>
          <w:lang w:eastAsia="ar-SA"/>
        </w:rPr>
        <w:t xml:space="preserve"> экранов.</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Для организации безопасного пешеходного движения генеральным планом предусмотрено строительство пешеходного моста через железную дорогу в поселке Южном между улицами Садовой и Парковой</w:t>
      </w:r>
      <w:r w:rsidRPr="005F7D1A">
        <w:rPr>
          <w:rFonts w:ascii="Times New Roman" w:hAnsi="Times New Roman" w:cs="Times New Roman"/>
          <w:sz w:val="28"/>
          <w:szCs w:val="28"/>
          <w:lang w:eastAsia="ar-SA"/>
        </w:rPr>
        <w:t>.</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lang w:eastAsia="ar-SA"/>
        </w:rPr>
        <w:t>В центральной части каждого населенного пункта предлагается размещение стоянки и разворотной площадки пассажирского автотранспорта местного сообщения.</w:t>
      </w:r>
    </w:p>
    <w:p w:rsidR="005F7D1A" w:rsidRPr="005F7D1A" w:rsidRDefault="005F7D1A" w:rsidP="00335A74">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Проектом предусмотрены территории для размещения объектов дорожного сервиса, расположенных вдоль региональной автодороги, проектируемого обхода и дороги на химзавод. </w:t>
      </w:r>
      <w:r w:rsidRPr="005F7D1A">
        <w:rPr>
          <w:rFonts w:ascii="Times New Roman" w:hAnsi="Times New Roman" w:cs="Times New Roman"/>
          <w:sz w:val="28"/>
          <w:szCs w:val="28"/>
          <w:lang w:eastAsia="ar-SA"/>
        </w:rPr>
        <w:t>Рекомендуется строительство кафе, автозаправочных станций, станций технического обслуживания легкового и грузового транспорта, стоянок и т.п.</w:t>
      </w:r>
    </w:p>
    <w:p w:rsidR="005F7D1A" w:rsidRPr="005F7D1A" w:rsidRDefault="005F7D1A" w:rsidP="00335A74">
      <w:pPr>
        <w:pStyle w:val="1ff6"/>
        <w:spacing w:after="0" w:line="276" w:lineRule="auto"/>
        <w:ind w:firstLine="709"/>
        <w:jc w:val="both"/>
        <w:rPr>
          <w:sz w:val="28"/>
          <w:szCs w:val="28"/>
          <w:lang w:eastAsia="ru-RU"/>
        </w:rPr>
      </w:pPr>
      <w:r w:rsidRPr="005F7D1A">
        <w:rPr>
          <w:sz w:val="28"/>
          <w:szCs w:val="28"/>
          <w:lang w:eastAsia="ru-RU"/>
        </w:rPr>
        <w:t>Более подробно вопросы инженерной инфраструктуры представлены в соответствующих разделах настоящей пояснительной записки.</w:t>
      </w:r>
    </w:p>
    <w:p w:rsidR="00981837" w:rsidRDefault="00981837" w:rsidP="00981837">
      <w:pPr>
        <w:spacing w:after="0"/>
        <w:ind w:firstLine="709"/>
        <w:jc w:val="both"/>
        <w:rPr>
          <w:rFonts w:ascii="Times New Roman" w:hAnsi="Times New Roman" w:cs="Times New Roman"/>
          <w:sz w:val="28"/>
          <w:szCs w:val="28"/>
          <w:lang w:eastAsia="ar-SA"/>
        </w:rPr>
      </w:pPr>
      <w:r w:rsidRPr="00A24099">
        <w:rPr>
          <w:rFonts w:ascii="Times New Roman" w:hAnsi="Times New Roman" w:cs="Times New Roman"/>
          <w:sz w:val="28"/>
          <w:szCs w:val="28"/>
          <w:lang w:eastAsia="ar-SA"/>
        </w:rPr>
        <w:t xml:space="preserve">Перечень </w:t>
      </w:r>
      <w:r>
        <w:rPr>
          <w:rFonts w:ascii="Times New Roman" w:hAnsi="Times New Roman" w:cs="Times New Roman"/>
          <w:sz w:val="28"/>
          <w:szCs w:val="28"/>
          <w:lang w:eastAsia="ar-SA"/>
        </w:rPr>
        <w:t xml:space="preserve">существующих и </w:t>
      </w:r>
      <w:r w:rsidRPr="00A24099">
        <w:rPr>
          <w:rFonts w:ascii="Times New Roman" w:hAnsi="Times New Roman" w:cs="Times New Roman"/>
          <w:sz w:val="28"/>
          <w:szCs w:val="28"/>
          <w:lang w:eastAsia="ar-SA"/>
        </w:rPr>
        <w:t xml:space="preserve">планируемых объектов </w:t>
      </w:r>
      <w:r>
        <w:rPr>
          <w:rFonts w:ascii="Times New Roman" w:hAnsi="Times New Roman" w:cs="Times New Roman"/>
          <w:sz w:val="28"/>
          <w:szCs w:val="28"/>
          <w:lang w:eastAsia="ar-SA"/>
        </w:rPr>
        <w:t xml:space="preserve">производственной зоны и зоны объектов транспортной и инженерной инфраструктур местного значения и регионального значения </w:t>
      </w:r>
      <w:r w:rsidRPr="00A24099">
        <w:rPr>
          <w:rFonts w:ascii="Times New Roman" w:hAnsi="Times New Roman" w:cs="Times New Roman"/>
          <w:sz w:val="28"/>
          <w:szCs w:val="28"/>
          <w:lang w:eastAsia="ar-SA"/>
        </w:rPr>
        <w:t xml:space="preserve">приведен ниже. </w:t>
      </w:r>
    </w:p>
    <w:p w:rsidR="00480711" w:rsidRDefault="00480711">
      <w:pPr>
        <w:rPr>
          <w:rFonts w:ascii="Times New Roman" w:hAnsi="Times New Roman" w:cs="Times New Roman"/>
          <w:b/>
          <w:sz w:val="28"/>
          <w:szCs w:val="28"/>
        </w:rPr>
      </w:pPr>
      <w:r>
        <w:rPr>
          <w:rFonts w:ascii="Times New Roman" w:hAnsi="Times New Roman" w:cs="Times New Roman"/>
          <w:b/>
          <w:sz w:val="28"/>
          <w:szCs w:val="28"/>
        </w:rPr>
        <w:br w:type="page"/>
      </w:r>
    </w:p>
    <w:p w:rsidR="00E4618C" w:rsidRDefault="00E4618C" w:rsidP="00E4618C">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lastRenderedPageBreak/>
        <w:t>п. Южный</w:t>
      </w:r>
    </w:p>
    <w:p w:rsidR="00E4618C" w:rsidRPr="00480711" w:rsidRDefault="00480711" w:rsidP="00480711">
      <w:pPr>
        <w:snapToGrid w:val="0"/>
        <w:spacing w:after="0"/>
        <w:ind w:right="-108"/>
        <w:jc w:val="right"/>
        <w:rPr>
          <w:rFonts w:ascii="Times New Roman" w:hAnsi="Times New Roman" w:cs="Times New Roman"/>
          <w:sz w:val="28"/>
          <w:szCs w:val="28"/>
        </w:rPr>
      </w:pPr>
      <w:r w:rsidRPr="00480711">
        <w:rPr>
          <w:rFonts w:ascii="Times New Roman" w:hAnsi="Times New Roman" w:cs="Times New Roman"/>
          <w:sz w:val="28"/>
          <w:szCs w:val="28"/>
        </w:rPr>
        <w:t>Таблица 33</w:t>
      </w:r>
    </w:p>
    <w:tbl>
      <w:tblPr>
        <w:tblW w:w="9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6059"/>
        <w:gridCol w:w="934"/>
        <w:gridCol w:w="900"/>
        <w:gridCol w:w="1190"/>
      </w:tblGrid>
      <w:tr w:rsidR="00E4618C" w:rsidTr="00E4618C">
        <w:trPr>
          <w:tblHeader/>
        </w:trPr>
        <w:tc>
          <w:tcPr>
            <w:tcW w:w="851" w:type="dxa"/>
            <w:shd w:val="clear" w:color="auto" w:fill="auto"/>
            <w:vAlign w:val="center"/>
          </w:tcPr>
          <w:p w:rsidR="00E4618C" w:rsidRPr="00E4618C" w:rsidRDefault="00E4618C" w:rsidP="00E4618C">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6059" w:type="dxa"/>
            <w:shd w:val="clear" w:color="auto" w:fill="auto"/>
            <w:vAlign w:val="center"/>
          </w:tcPr>
          <w:p w:rsidR="00E4618C" w:rsidRPr="00E4618C" w:rsidRDefault="00E4618C" w:rsidP="00E4618C">
            <w:pPr>
              <w:pStyle w:val="12"/>
              <w:tabs>
                <w:tab w:val="left" w:pos="0"/>
              </w:tabs>
              <w:snapToGrid w:val="0"/>
              <w:ind w:right="-108"/>
              <w:rPr>
                <w:rFonts w:eastAsiaTheme="minorEastAsia"/>
                <w:szCs w:val="28"/>
              </w:rPr>
            </w:pPr>
            <w:bookmarkStart w:id="32" w:name="_Toc498094941"/>
            <w:bookmarkStart w:id="33" w:name="_Toc508956622"/>
            <w:r w:rsidRPr="00E4618C">
              <w:rPr>
                <w:rFonts w:eastAsiaTheme="minorEastAsia"/>
                <w:szCs w:val="28"/>
              </w:rPr>
              <w:t>Наименование</w:t>
            </w:r>
            <w:bookmarkEnd w:id="32"/>
            <w:bookmarkEnd w:id="33"/>
          </w:p>
        </w:tc>
        <w:tc>
          <w:tcPr>
            <w:tcW w:w="934" w:type="dxa"/>
            <w:shd w:val="clear" w:color="auto" w:fill="auto"/>
            <w:vAlign w:val="center"/>
          </w:tcPr>
          <w:p w:rsidR="00E4618C" w:rsidRPr="00E4618C" w:rsidRDefault="00E4618C" w:rsidP="00E4618C">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900" w:type="dxa"/>
            <w:shd w:val="clear" w:color="auto" w:fill="auto"/>
            <w:vAlign w:val="center"/>
          </w:tcPr>
          <w:p w:rsidR="00E4618C" w:rsidRPr="00E4618C" w:rsidRDefault="00E4618C" w:rsidP="00E4618C">
            <w:pPr>
              <w:snapToGrid w:val="0"/>
              <w:spacing w:after="0"/>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190" w:type="dxa"/>
            <w:shd w:val="clear" w:color="auto" w:fill="auto"/>
            <w:vAlign w:val="center"/>
          </w:tcPr>
          <w:p w:rsidR="00E4618C" w:rsidRPr="00E4618C" w:rsidRDefault="00E4618C" w:rsidP="00E4618C">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24</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 xml:space="preserve">Придорожный сервис в составе: СТО, </w:t>
            </w:r>
            <w:proofErr w:type="spellStart"/>
            <w:r w:rsidRPr="00E4618C">
              <w:rPr>
                <w:rFonts w:ascii="Times New Roman" w:hAnsi="Times New Roman" w:cs="Times New Roman"/>
                <w:sz w:val="28"/>
                <w:szCs w:val="28"/>
              </w:rPr>
              <w:t>автомойка</w:t>
            </w:r>
            <w:proofErr w:type="spellEnd"/>
            <w:r w:rsidRPr="00E4618C">
              <w:rPr>
                <w:rFonts w:ascii="Times New Roman" w:hAnsi="Times New Roman" w:cs="Times New Roman"/>
                <w:sz w:val="28"/>
                <w:szCs w:val="28"/>
              </w:rPr>
              <w:t>, кафе, магазин, туалет, торгово-офисные помещения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25</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Баня, прачечная, химчистка, котельная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26</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 xml:space="preserve">Узел водозаборных сооружений </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4</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27</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Котельная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28</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Вышка сотовой связи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29</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Вышка цифрового наземного вещания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30</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Объекты дорожного сервиса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31</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Пожарное депо на 2 автомобиля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32</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АЗС, АГЗС</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33</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Мастерская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34</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Автостоянка на 10 автомобилей</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35</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 xml:space="preserve">СТО </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szCs w:val="28"/>
              </w:rPr>
            </w:pPr>
            <w:r w:rsidRPr="00E4618C">
              <w:rPr>
                <w:rFonts w:ascii="Times New Roman" w:hAnsi="Times New Roman" w:cs="Times New Roman"/>
                <w:color w:val="008000"/>
                <w:sz w:val="28"/>
                <w:szCs w:val="28"/>
              </w:rPr>
              <w:t>36</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Склад ГСМ</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37</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ООО «Тандем», полиграфические услуги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38</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Цех по изготовлению электродов</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39</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ООО «Южный» цех по розливу минеральной воды</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40</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Производственные здания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szCs w:val="28"/>
              </w:rPr>
            </w:pPr>
            <w:r w:rsidRPr="00E4618C">
              <w:rPr>
                <w:rFonts w:ascii="Times New Roman" w:hAnsi="Times New Roman" w:cs="Times New Roman"/>
                <w:sz w:val="28"/>
                <w:szCs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41</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szCs w:val="28"/>
              </w:rPr>
            </w:pPr>
            <w:r w:rsidRPr="00E4618C">
              <w:rPr>
                <w:rFonts w:ascii="Times New Roman" w:hAnsi="Times New Roman" w:cs="Times New Roman"/>
                <w:sz w:val="28"/>
                <w:szCs w:val="28"/>
              </w:rPr>
              <w:t>ООО СК «Марка-Соло» (цех по деревообработке, пилорама)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szCs w:val="28"/>
              </w:rPr>
            </w:pPr>
            <w:r w:rsidRPr="00E4618C">
              <w:rPr>
                <w:rFonts w:ascii="Times New Roman" w:hAnsi="Times New Roman" w:cs="Times New Roman"/>
                <w:sz w:val="28"/>
                <w:szCs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42</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РБУ</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43</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Открытая площадка для хранения изделий из природного камня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44</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Цех по производству памятников</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45</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Районный ветеринарный участок без содержания животных</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46</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ИП </w:t>
            </w:r>
            <w:proofErr w:type="spellStart"/>
            <w:r w:rsidRPr="00E4618C">
              <w:rPr>
                <w:rFonts w:ascii="Times New Roman" w:hAnsi="Times New Roman" w:cs="Times New Roman"/>
                <w:sz w:val="28"/>
              </w:rPr>
              <w:t>Гетц</w:t>
            </w:r>
            <w:proofErr w:type="spellEnd"/>
            <w:r w:rsidRPr="00E4618C">
              <w:rPr>
                <w:rFonts w:ascii="Times New Roman" w:hAnsi="Times New Roman" w:cs="Times New Roman"/>
                <w:sz w:val="28"/>
              </w:rPr>
              <w:t>, выращивание мицелий (грибов)</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47</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ООО «Рамсес» (производство электродов)</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48</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Цех по изготовлению мебели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49</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Деревообрабатывающее предприятие, животноводческое предприятие до 20 голов</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50</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Полевой стан</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51</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Предприятие 5 класса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proofErr w:type="spellStart"/>
            <w:r w:rsidRPr="00E4618C">
              <w:rPr>
                <w:rFonts w:ascii="Times New Roman" w:hAnsi="Times New Roman" w:cs="Times New Roman"/>
              </w:rPr>
              <w:t>Реконстр</w:t>
            </w:r>
            <w:proofErr w:type="spellEnd"/>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52</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Предприятие 4 класса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proofErr w:type="spellStart"/>
            <w:r w:rsidRPr="00E4618C">
              <w:rPr>
                <w:rFonts w:ascii="Times New Roman" w:hAnsi="Times New Roman" w:cs="Times New Roman"/>
              </w:rPr>
              <w:t>Реконстр</w:t>
            </w:r>
            <w:proofErr w:type="spellEnd"/>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53</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Предприятие ритуальных услуг</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54</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Животноводческий комплекс по выращиванию КРС и свиней, бойня, первичная переработка мяса</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480711" w:rsidRDefault="00E4618C" w:rsidP="00480711">
            <w:pPr>
              <w:snapToGrid w:val="0"/>
              <w:spacing w:after="0" w:line="240" w:lineRule="auto"/>
              <w:jc w:val="center"/>
              <w:rPr>
                <w:rFonts w:ascii="Times New Roman" w:hAnsi="Times New Roman" w:cs="Times New Roman"/>
              </w:rPr>
            </w:pPr>
            <w:r w:rsidRPr="00480711">
              <w:rPr>
                <w:rFonts w:ascii="Times New Roman" w:hAnsi="Times New Roman" w:cs="Times New Roman"/>
              </w:rPr>
              <w:t>Проект</w:t>
            </w:r>
          </w:p>
          <w:p w:rsidR="00E4618C" w:rsidRPr="00E4618C" w:rsidRDefault="00E4618C" w:rsidP="00480711">
            <w:pPr>
              <w:snapToGrid w:val="0"/>
              <w:spacing w:after="0" w:line="240" w:lineRule="auto"/>
              <w:jc w:val="center"/>
              <w:rPr>
                <w:rFonts w:ascii="Times New Roman" w:hAnsi="Times New Roman" w:cs="Times New Roman"/>
                <w:sz w:val="28"/>
              </w:rPr>
            </w:pPr>
            <w:proofErr w:type="spellStart"/>
            <w:r w:rsidRPr="00480711">
              <w:rPr>
                <w:rFonts w:ascii="Times New Roman" w:hAnsi="Times New Roman" w:cs="Times New Roman"/>
              </w:rPr>
              <w:t>Инвест</w:t>
            </w:r>
            <w:proofErr w:type="spellEnd"/>
            <w:r w:rsidRPr="00480711">
              <w:rPr>
                <w:rFonts w:ascii="Times New Roman" w:hAnsi="Times New Roman" w:cs="Times New Roman"/>
              </w:rPr>
              <w:t xml:space="preserve">. </w:t>
            </w:r>
            <w:proofErr w:type="spellStart"/>
            <w:r w:rsidRPr="00480711">
              <w:rPr>
                <w:rFonts w:ascii="Times New Roman" w:hAnsi="Times New Roman" w:cs="Times New Roman"/>
              </w:rPr>
              <w:t>площ</w:t>
            </w:r>
            <w:proofErr w:type="spellEnd"/>
            <w:r w:rsidRPr="00480711">
              <w:rPr>
                <w:rFonts w:ascii="Times New Roman" w:hAnsi="Times New Roman" w:cs="Times New Roman"/>
              </w:rPr>
              <w:t>.</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lastRenderedPageBreak/>
              <w:t>57</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Узел водозаборных сооружений</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58</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Котельная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3</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59</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Очистные сооружения канализации</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60</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Трансформаторная подстанция ПС 35/10 кВ «Заречная»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E4618C" w:rsidTr="00E4618C">
        <w:tc>
          <w:tcPr>
            <w:tcW w:w="851" w:type="dxa"/>
            <w:shd w:val="clear" w:color="auto" w:fill="auto"/>
          </w:tcPr>
          <w:p w:rsidR="00E4618C" w:rsidRPr="00E4618C" w:rsidRDefault="00E4618C" w:rsidP="00480711">
            <w:pPr>
              <w:snapToGrid w:val="0"/>
              <w:spacing w:after="0" w:line="240" w:lineRule="auto"/>
              <w:jc w:val="center"/>
              <w:rPr>
                <w:rFonts w:ascii="Times New Roman" w:hAnsi="Times New Roman" w:cs="Times New Roman"/>
                <w:color w:val="008000"/>
                <w:sz w:val="28"/>
              </w:rPr>
            </w:pPr>
            <w:r w:rsidRPr="00E4618C">
              <w:rPr>
                <w:rFonts w:ascii="Times New Roman" w:hAnsi="Times New Roman" w:cs="Times New Roman"/>
                <w:color w:val="008000"/>
                <w:sz w:val="28"/>
              </w:rPr>
              <w:t>61</w:t>
            </w:r>
          </w:p>
        </w:tc>
        <w:tc>
          <w:tcPr>
            <w:tcW w:w="6059" w:type="dxa"/>
            <w:shd w:val="clear" w:color="auto" w:fill="auto"/>
          </w:tcPr>
          <w:p w:rsidR="00E4618C" w:rsidRPr="00E4618C" w:rsidRDefault="00E4618C"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Бойня</w:t>
            </w:r>
          </w:p>
        </w:tc>
        <w:tc>
          <w:tcPr>
            <w:tcW w:w="934"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90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190" w:type="dxa"/>
            <w:shd w:val="clear" w:color="auto" w:fill="auto"/>
          </w:tcPr>
          <w:p w:rsidR="00E4618C" w:rsidRPr="00E4618C" w:rsidRDefault="00E4618C"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bl>
    <w:p w:rsidR="005F7D1A" w:rsidRPr="005F7D1A" w:rsidRDefault="005F7D1A" w:rsidP="00E4618C">
      <w:pPr>
        <w:spacing w:after="0"/>
        <w:ind w:firstLine="709"/>
        <w:jc w:val="center"/>
        <w:rPr>
          <w:rFonts w:ascii="Times New Roman" w:hAnsi="Times New Roman" w:cs="Times New Roman"/>
          <w:b/>
          <w:sz w:val="28"/>
          <w:szCs w:val="28"/>
        </w:rPr>
      </w:pPr>
    </w:p>
    <w:p w:rsidR="00486DA1" w:rsidRDefault="00486DA1" w:rsidP="00486DA1">
      <w:pPr>
        <w:snapToGrid w:val="0"/>
        <w:spacing w:after="0"/>
        <w:ind w:right="-108"/>
        <w:jc w:val="center"/>
        <w:rPr>
          <w:rFonts w:ascii="Times New Roman" w:hAnsi="Times New Roman" w:cs="Times New Roman"/>
          <w:b/>
          <w:sz w:val="28"/>
          <w:szCs w:val="28"/>
        </w:rPr>
      </w:pPr>
      <w:r w:rsidRPr="00486DA1">
        <w:rPr>
          <w:rFonts w:ascii="Times New Roman" w:hAnsi="Times New Roman" w:cs="Times New Roman"/>
          <w:b/>
          <w:sz w:val="28"/>
          <w:szCs w:val="28"/>
        </w:rPr>
        <w:t>п. Заречный</w:t>
      </w:r>
    </w:p>
    <w:p w:rsidR="00480711" w:rsidRPr="00480711" w:rsidRDefault="00480711" w:rsidP="00480711">
      <w:pPr>
        <w:snapToGrid w:val="0"/>
        <w:spacing w:after="0"/>
        <w:ind w:right="-108"/>
        <w:jc w:val="right"/>
        <w:rPr>
          <w:rFonts w:ascii="Times New Roman" w:hAnsi="Times New Roman" w:cs="Times New Roman"/>
          <w:sz w:val="28"/>
          <w:szCs w:val="28"/>
        </w:rPr>
      </w:pPr>
      <w:r w:rsidRPr="00480711">
        <w:rPr>
          <w:rFonts w:ascii="Times New Roman" w:hAnsi="Times New Roman" w:cs="Times New Roman"/>
          <w:sz w:val="28"/>
          <w:szCs w:val="28"/>
        </w:rPr>
        <w:t>Таблица 3</w:t>
      </w:r>
      <w:r>
        <w:rPr>
          <w:rFonts w:ascii="Times New Roman" w:hAnsi="Times New Roman" w:cs="Times New Roman"/>
          <w:sz w:val="28"/>
          <w:szCs w:val="28"/>
        </w:rPr>
        <w:t>4</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245"/>
        <w:gridCol w:w="1134"/>
        <w:gridCol w:w="850"/>
        <w:gridCol w:w="1985"/>
      </w:tblGrid>
      <w:tr w:rsidR="00486DA1" w:rsidRPr="00E4618C" w:rsidTr="0001461F">
        <w:trPr>
          <w:tblHeader/>
        </w:trPr>
        <w:tc>
          <w:tcPr>
            <w:tcW w:w="851" w:type="dxa"/>
            <w:shd w:val="clear" w:color="auto" w:fill="auto"/>
            <w:vAlign w:val="center"/>
          </w:tcPr>
          <w:p w:rsidR="00486DA1" w:rsidRPr="00E4618C" w:rsidRDefault="00486DA1" w:rsidP="00D84734">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5245" w:type="dxa"/>
            <w:shd w:val="clear" w:color="auto" w:fill="auto"/>
            <w:vAlign w:val="center"/>
          </w:tcPr>
          <w:p w:rsidR="00486DA1" w:rsidRPr="00E4618C" w:rsidRDefault="00486DA1" w:rsidP="00D84734">
            <w:pPr>
              <w:pStyle w:val="12"/>
              <w:tabs>
                <w:tab w:val="left" w:pos="0"/>
              </w:tabs>
              <w:snapToGrid w:val="0"/>
              <w:ind w:right="-108"/>
              <w:rPr>
                <w:rFonts w:eastAsiaTheme="minorEastAsia"/>
                <w:szCs w:val="28"/>
              </w:rPr>
            </w:pPr>
            <w:bookmarkStart w:id="34" w:name="_Toc498094942"/>
            <w:bookmarkStart w:id="35" w:name="_Toc508956623"/>
            <w:r w:rsidRPr="00E4618C">
              <w:rPr>
                <w:rFonts w:eastAsiaTheme="minorEastAsia"/>
                <w:szCs w:val="28"/>
              </w:rPr>
              <w:t>Наименование</w:t>
            </w:r>
            <w:bookmarkEnd w:id="34"/>
            <w:bookmarkEnd w:id="35"/>
          </w:p>
        </w:tc>
        <w:tc>
          <w:tcPr>
            <w:tcW w:w="1134" w:type="dxa"/>
            <w:shd w:val="clear" w:color="auto" w:fill="auto"/>
            <w:vAlign w:val="center"/>
          </w:tcPr>
          <w:p w:rsidR="00486DA1" w:rsidRPr="00E4618C" w:rsidRDefault="00486DA1" w:rsidP="00D84734">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850" w:type="dxa"/>
            <w:shd w:val="clear" w:color="auto" w:fill="auto"/>
            <w:vAlign w:val="center"/>
          </w:tcPr>
          <w:p w:rsidR="00486DA1" w:rsidRPr="00E4618C" w:rsidRDefault="00486DA1" w:rsidP="0001461F">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985" w:type="dxa"/>
            <w:shd w:val="clear" w:color="auto" w:fill="auto"/>
            <w:vAlign w:val="center"/>
          </w:tcPr>
          <w:p w:rsidR="00486DA1" w:rsidRPr="00E4618C" w:rsidRDefault="00486DA1" w:rsidP="00D84734">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17</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Водозабор</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01461F">
            <w:pPr>
              <w:snapToGrid w:val="0"/>
              <w:spacing w:after="0" w:line="240" w:lineRule="auto"/>
              <w:ind w:left="-71" w:right="-151"/>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18</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Котельная</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19</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Канализационная насосная станция</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20</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Очистные сооружения канализации производительностью 750 м</w:t>
            </w:r>
            <w:r w:rsidRPr="00E4618C">
              <w:rPr>
                <w:rFonts w:ascii="Times New Roman" w:hAnsi="Times New Roman" w:cs="Times New Roman"/>
                <w:sz w:val="28"/>
                <w:vertAlign w:val="superscript"/>
              </w:rPr>
              <w:t>3</w:t>
            </w:r>
            <w:r w:rsidRPr="00E4618C">
              <w:rPr>
                <w:rFonts w:ascii="Times New Roman" w:hAnsi="Times New Roman" w:cs="Times New Roman"/>
                <w:sz w:val="28"/>
              </w:rPr>
              <w:t>/</w:t>
            </w:r>
            <w:proofErr w:type="spellStart"/>
            <w:r w:rsidRPr="00E4618C">
              <w:rPr>
                <w:rFonts w:ascii="Times New Roman" w:hAnsi="Times New Roman" w:cs="Times New Roman"/>
                <w:sz w:val="28"/>
              </w:rPr>
              <w:t>сут</w:t>
            </w:r>
            <w:proofErr w:type="spellEnd"/>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proofErr w:type="spellStart"/>
            <w:r w:rsidRPr="00E4618C">
              <w:rPr>
                <w:rFonts w:ascii="Times New Roman" w:hAnsi="Times New Roman" w:cs="Times New Roman"/>
              </w:rPr>
              <w:t>Реконстр</w:t>
            </w:r>
            <w:proofErr w:type="spellEnd"/>
            <w:r w:rsidRPr="00E4618C">
              <w:rPr>
                <w:rFonts w:ascii="Times New Roman" w:hAnsi="Times New Roman" w:cs="Times New Roman"/>
              </w:rPr>
              <w:t>.</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21</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Вышка сотовой связи</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2</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22</w:t>
            </w:r>
          </w:p>
        </w:tc>
        <w:tc>
          <w:tcPr>
            <w:tcW w:w="5245" w:type="dxa"/>
            <w:shd w:val="clear" w:color="auto" w:fill="auto"/>
          </w:tcPr>
          <w:p w:rsidR="00486DA1" w:rsidRPr="00E4618C" w:rsidRDefault="00486DA1" w:rsidP="0001461F">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Овощехранилище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23</w:t>
            </w:r>
          </w:p>
        </w:tc>
        <w:tc>
          <w:tcPr>
            <w:tcW w:w="5245" w:type="dxa"/>
            <w:shd w:val="clear" w:color="auto" w:fill="auto"/>
          </w:tcPr>
          <w:p w:rsidR="00486DA1" w:rsidRPr="00E4618C" w:rsidRDefault="00486DA1" w:rsidP="0001461F">
            <w:pPr>
              <w:snapToGrid w:val="0"/>
              <w:spacing w:after="0" w:line="240" w:lineRule="auto"/>
              <w:rPr>
                <w:rFonts w:ascii="Times New Roman" w:hAnsi="Times New Roman" w:cs="Times New Roman"/>
                <w:sz w:val="28"/>
              </w:rPr>
            </w:pPr>
            <w:proofErr w:type="spellStart"/>
            <w:r w:rsidRPr="00E4618C">
              <w:rPr>
                <w:rFonts w:ascii="Times New Roman" w:hAnsi="Times New Roman" w:cs="Times New Roman"/>
                <w:sz w:val="28"/>
              </w:rPr>
              <w:t>Мазутохранилище</w:t>
            </w:r>
            <w:proofErr w:type="spellEnd"/>
            <w:r w:rsidRPr="00E4618C">
              <w:rPr>
                <w:rFonts w:ascii="Times New Roman" w:hAnsi="Times New Roman" w:cs="Times New Roman"/>
                <w:sz w:val="28"/>
              </w:rPr>
              <w:t xml:space="preserve">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24</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 xml:space="preserve">Гараж, навес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25</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Производственная база ОАО «</w:t>
            </w:r>
            <w:proofErr w:type="spellStart"/>
            <w:r w:rsidRPr="00E4618C">
              <w:rPr>
                <w:rFonts w:ascii="Times New Roman" w:hAnsi="Times New Roman" w:cs="Times New Roman"/>
                <w:sz w:val="28"/>
              </w:rPr>
              <w:t>Белнеруд</w:t>
            </w:r>
            <w:proofErr w:type="spellEnd"/>
            <w:r w:rsidRPr="00E4618C">
              <w:rPr>
                <w:rFonts w:ascii="Times New Roman" w:hAnsi="Times New Roman" w:cs="Times New Roman"/>
                <w:sz w:val="28"/>
              </w:rPr>
              <w:t>»</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26</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proofErr w:type="spellStart"/>
            <w:r w:rsidRPr="00E4618C">
              <w:rPr>
                <w:rFonts w:ascii="Times New Roman" w:hAnsi="Times New Roman" w:cs="Times New Roman"/>
                <w:sz w:val="28"/>
              </w:rPr>
              <w:t>Хоздвор</w:t>
            </w:r>
            <w:proofErr w:type="spellEnd"/>
            <w:r w:rsidRPr="00E4618C">
              <w:rPr>
                <w:rFonts w:ascii="Times New Roman" w:hAnsi="Times New Roman" w:cs="Times New Roman"/>
                <w:sz w:val="28"/>
              </w:rPr>
              <w:t xml:space="preserve"> </w:t>
            </w:r>
            <w:proofErr w:type="spellStart"/>
            <w:r w:rsidRPr="00E4618C">
              <w:rPr>
                <w:rFonts w:ascii="Times New Roman" w:hAnsi="Times New Roman" w:cs="Times New Roman"/>
                <w:sz w:val="28"/>
              </w:rPr>
              <w:t>Белореченской</w:t>
            </w:r>
            <w:proofErr w:type="spellEnd"/>
            <w:r w:rsidRPr="00E4618C">
              <w:rPr>
                <w:rFonts w:ascii="Times New Roman" w:hAnsi="Times New Roman" w:cs="Times New Roman"/>
                <w:sz w:val="28"/>
              </w:rPr>
              <w:t xml:space="preserve"> воспитательной колонии</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Сущ.</w:t>
            </w:r>
          </w:p>
        </w:tc>
      </w:tr>
      <w:tr w:rsidR="00486DA1" w:rsidRPr="00E4618C" w:rsidTr="0001461F">
        <w:tc>
          <w:tcPr>
            <w:tcW w:w="851" w:type="dxa"/>
            <w:shd w:val="clear" w:color="auto" w:fill="auto"/>
          </w:tcPr>
          <w:p w:rsidR="00486DA1" w:rsidRPr="00E4618C" w:rsidRDefault="00486DA1" w:rsidP="006266BD">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27</w:t>
            </w:r>
          </w:p>
        </w:tc>
        <w:tc>
          <w:tcPr>
            <w:tcW w:w="5245" w:type="dxa"/>
            <w:shd w:val="clear" w:color="auto" w:fill="auto"/>
          </w:tcPr>
          <w:p w:rsidR="00486DA1" w:rsidRPr="00E4618C" w:rsidRDefault="00486DA1" w:rsidP="006266BD">
            <w:pPr>
              <w:snapToGrid w:val="0"/>
              <w:spacing w:after="0" w:line="240" w:lineRule="auto"/>
              <w:rPr>
                <w:rFonts w:ascii="Times New Roman" w:hAnsi="Times New Roman" w:cs="Times New Roman"/>
                <w:sz w:val="28"/>
              </w:rPr>
            </w:pPr>
            <w:proofErr w:type="spellStart"/>
            <w:r w:rsidRPr="00E4618C">
              <w:rPr>
                <w:rFonts w:ascii="Times New Roman" w:hAnsi="Times New Roman" w:cs="Times New Roman"/>
                <w:sz w:val="28"/>
              </w:rPr>
              <w:t>Белореченская</w:t>
            </w:r>
            <w:proofErr w:type="spellEnd"/>
            <w:r w:rsidRPr="00E4618C">
              <w:rPr>
                <w:rFonts w:ascii="Times New Roman" w:hAnsi="Times New Roman" w:cs="Times New Roman"/>
                <w:sz w:val="28"/>
              </w:rPr>
              <w:t xml:space="preserve"> воспитательная колония, пожарное депо на 1 автомобиль</w:t>
            </w:r>
          </w:p>
        </w:tc>
        <w:tc>
          <w:tcPr>
            <w:tcW w:w="1134" w:type="dxa"/>
            <w:shd w:val="clear" w:color="auto" w:fill="auto"/>
          </w:tcPr>
          <w:p w:rsidR="00486DA1" w:rsidRPr="00E4618C" w:rsidRDefault="00486DA1" w:rsidP="006266BD">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6266BD">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6266BD" w:rsidP="0001461F">
            <w:pPr>
              <w:spacing w:after="0" w:line="240" w:lineRule="auto"/>
              <w:rPr>
                <w:rFonts w:ascii="Times New Roman" w:hAnsi="Times New Roman" w:cs="Times New Roman"/>
              </w:rPr>
            </w:pPr>
            <w:r w:rsidRPr="006266BD">
              <w:rPr>
                <w:rFonts w:ascii="Times New Roman" w:hAnsi="Times New Roman" w:cs="Times New Roman"/>
              </w:rPr>
              <w:t>Ансамбль:</w:t>
            </w:r>
            <w:r w:rsidR="0001461F">
              <w:rPr>
                <w:rFonts w:ascii="Times New Roman" w:hAnsi="Times New Roman" w:cs="Times New Roman"/>
              </w:rPr>
              <w:t xml:space="preserve"> </w:t>
            </w:r>
            <w:r w:rsidRPr="006266BD">
              <w:rPr>
                <w:rFonts w:ascii="Times New Roman" w:hAnsi="Times New Roman" w:cs="Times New Roman"/>
              </w:rPr>
              <w:t xml:space="preserve">здание </w:t>
            </w:r>
            <w:proofErr w:type="spellStart"/>
            <w:r w:rsidRPr="006266BD">
              <w:rPr>
                <w:rFonts w:ascii="Times New Roman" w:hAnsi="Times New Roman" w:cs="Times New Roman"/>
              </w:rPr>
              <w:t>спиртозавода</w:t>
            </w:r>
            <w:proofErr w:type="spellEnd"/>
            <w:r w:rsidRPr="006266BD">
              <w:rPr>
                <w:rFonts w:ascii="Times New Roman" w:hAnsi="Times New Roman" w:cs="Times New Roman"/>
              </w:rPr>
              <w:t xml:space="preserve"> </w:t>
            </w:r>
            <w:proofErr w:type="spellStart"/>
            <w:r w:rsidRPr="006266BD">
              <w:rPr>
                <w:rFonts w:ascii="Times New Roman" w:hAnsi="Times New Roman" w:cs="Times New Roman"/>
              </w:rPr>
              <w:t>Мальянца</w:t>
            </w:r>
            <w:proofErr w:type="gramStart"/>
            <w:r w:rsidRPr="006266BD">
              <w:rPr>
                <w:rFonts w:ascii="Times New Roman" w:hAnsi="Times New Roman" w:cs="Times New Roman"/>
              </w:rPr>
              <w:t>;д</w:t>
            </w:r>
            <w:proofErr w:type="gramEnd"/>
            <w:r w:rsidRPr="006266BD">
              <w:rPr>
                <w:rFonts w:ascii="Times New Roman" w:hAnsi="Times New Roman" w:cs="Times New Roman"/>
              </w:rPr>
              <w:t>ом</w:t>
            </w:r>
            <w:proofErr w:type="spellEnd"/>
            <w:r w:rsidRPr="006266BD">
              <w:rPr>
                <w:rFonts w:ascii="Times New Roman" w:hAnsi="Times New Roman" w:cs="Times New Roman"/>
              </w:rPr>
              <w:t xml:space="preserve"> управляющего</w:t>
            </w:r>
            <w:r w:rsidR="00486DA1" w:rsidRPr="00E4618C">
              <w:rPr>
                <w:rFonts w:ascii="Times New Roman" w:hAnsi="Times New Roman" w:cs="Times New Roman"/>
              </w:rPr>
              <w:t xml:space="preserve"> – </w:t>
            </w:r>
            <w:proofErr w:type="spellStart"/>
            <w:r w:rsidR="00486DA1" w:rsidRPr="00E4618C">
              <w:rPr>
                <w:rFonts w:ascii="Times New Roman" w:hAnsi="Times New Roman" w:cs="Times New Roman"/>
              </w:rPr>
              <w:t>пам</w:t>
            </w:r>
            <w:proofErr w:type="spellEnd"/>
            <w:r w:rsidR="00486DA1" w:rsidRPr="00E4618C">
              <w:rPr>
                <w:rFonts w:ascii="Times New Roman" w:hAnsi="Times New Roman" w:cs="Times New Roman"/>
              </w:rPr>
              <w:t>. арх.</w:t>
            </w:r>
          </w:p>
        </w:tc>
      </w:tr>
      <w:tr w:rsidR="00486DA1" w:rsidRPr="00E4618C" w:rsidTr="0001461F">
        <w:tc>
          <w:tcPr>
            <w:tcW w:w="851" w:type="dxa"/>
            <w:shd w:val="clear" w:color="auto" w:fill="auto"/>
          </w:tcPr>
          <w:p w:rsidR="00486DA1" w:rsidRPr="00E4618C" w:rsidRDefault="00486DA1" w:rsidP="006266BD">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30</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Узел водозаборных сооружений производительностью 800 м</w:t>
            </w:r>
            <w:r w:rsidRPr="00E4618C">
              <w:rPr>
                <w:rFonts w:ascii="Times New Roman" w:hAnsi="Times New Roman" w:cs="Times New Roman"/>
                <w:sz w:val="28"/>
                <w:vertAlign w:val="superscript"/>
              </w:rPr>
              <w:t>3</w:t>
            </w:r>
            <w:r w:rsidRPr="00E4618C">
              <w:rPr>
                <w:rFonts w:ascii="Times New Roman" w:hAnsi="Times New Roman" w:cs="Times New Roman"/>
                <w:sz w:val="28"/>
              </w:rPr>
              <w:t>/</w:t>
            </w:r>
            <w:proofErr w:type="spellStart"/>
            <w:r w:rsidRPr="00E4618C">
              <w:rPr>
                <w:rFonts w:ascii="Times New Roman" w:hAnsi="Times New Roman" w:cs="Times New Roman"/>
                <w:sz w:val="28"/>
              </w:rPr>
              <w:t>сут</w:t>
            </w:r>
            <w:proofErr w:type="spellEnd"/>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r w:rsidR="00486DA1" w:rsidRPr="00E4618C" w:rsidTr="0001461F">
        <w:tc>
          <w:tcPr>
            <w:tcW w:w="851" w:type="dxa"/>
            <w:shd w:val="clear" w:color="auto" w:fill="auto"/>
          </w:tcPr>
          <w:p w:rsidR="00486DA1" w:rsidRPr="00E4618C" w:rsidRDefault="00486DA1" w:rsidP="00480711">
            <w:pPr>
              <w:snapToGrid w:val="0"/>
              <w:spacing w:after="0" w:line="240" w:lineRule="auto"/>
              <w:jc w:val="center"/>
              <w:rPr>
                <w:rFonts w:ascii="Times New Roman" w:hAnsi="Times New Roman" w:cs="Times New Roman"/>
                <w:color w:val="0000FF"/>
                <w:sz w:val="28"/>
              </w:rPr>
            </w:pPr>
            <w:r w:rsidRPr="00E4618C">
              <w:rPr>
                <w:rFonts w:ascii="Times New Roman" w:hAnsi="Times New Roman" w:cs="Times New Roman"/>
                <w:color w:val="0000FF"/>
                <w:sz w:val="28"/>
              </w:rPr>
              <w:t>31</w:t>
            </w:r>
          </w:p>
        </w:tc>
        <w:tc>
          <w:tcPr>
            <w:tcW w:w="5245" w:type="dxa"/>
            <w:shd w:val="clear" w:color="auto" w:fill="auto"/>
          </w:tcPr>
          <w:p w:rsidR="00486DA1" w:rsidRPr="00E4618C" w:rsidRDefault="00486DA1" w:rsidP="00480711">
            <w:pPr>
              <w:snapToGrid w:val="0"/>
              <w:spacing w:after="0" w:line="240" w:lineRule="auto"/>
              <w:rPr>
                <w:rFonts w:ascii="Times New Roman" w:hAnsi="Times New Roman" w:cs="Times New Roman"/>
                <w:sz w:val="28"/>
              </w:rPr>
            </w:pPr>
            <w:r w:rsidRPr="00E4618C">
              <w:rPr>
                <w:rFonts w:ascii="Times New Roman" w:hAnsi="Times New Roman" w:cs="Times New Roman"/>
                <w:sz w:val="28"/>
              </w:rPr>
              <w:t>Котельная</w:t>
            </w:r>
          </w:p>
        </w:tc>
        <w:tc>
          <w:tcPr>
            <w:tcW w:w="1134"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1</w:t>
            </w:r>
          </w:p>
        </w:tc>
        <w:tc>
          <w:tcPr>
            <w:tcW w:w="850" w:type="dxa"/>
            <w:shd w:val="clear" w:color="auto" w:fill="auto"/>
          </w:tcPr>
          <w:p w:rsidR="00486DA1" w:rsidRPr="00E4618C" w:rsidRDefault="00486DA1" w:rsidP="00480711">
            <w:pPr>
              <w:snapToGrid w:val="0"/>
              <w:spacing w:after="0" w:line="240" w:lineRule="auto"/>
              <w:jc w:val="center"/>
              <w:rPr>
                <w:rFonts w:ascii="Times New Roman" w:hAnsi="Times New Roman" w:cs="Times New Roman"/>
                <w:sz w:val="28"/>
              </w:rPr>
            </w:pPr>
            <w:r w:rsidRPr="00E4618C">
              <w:rPr>
                <w:rFonts w:ascii="Times New Roman" w:hAnsi="Times New Roman" w:cs="Times New Roman"/>
                <w:sz w:val="28"/>
              </w:rPr>
              <w:t>-</w:t>
            </w:r>
          </w:p>
        </w:tc>
        <w:tc>
          <w:tcPr>
            <w:tcW w:w="1985" w:type="dxa"/>
            <w:shd w:val="clear" w:color="auto" w:fill="auto"/>
          </w:tcPr>
          <w:p w:rsidR="00486DA1" w:rsidRPr="00E4618C" w:rsidRDefault="00486DA1" w:rsidP="00480711">
            <w:pPr>
              <w:snapToGrid w:val="0"/>
              <w:spacing w:after="0" w:line="240" w:lineRule="auto"/>
              <w:jc w:val="center"/>
              <w:rPr>
                <w:rFonts w:ascii="Times New Roman" w:hAnsi="Times New Roman" w:cs="Times New Roman"/>
              </w:rPr>
            </w:pPr>
            <w:r w:rsidRPr="00E4618C">
              <w:rPr>
                <w:rFonts w:ascii="Times New Roman" w:hAnsi="Times New Roman" w:cs="Times New Roman"/>
              </w:rPr>
              <w:t>Проект.</w:t>
            </w:r>
          </w:p>
        </w:tc>
      </w:tr>
    </w:tbl>
    <w:p w:rsidR="00480711" w:rsidRDefault="00480711">
      <w:pPr>
        <w:rPr>
          <w:rFonts w:ascii="Times New Roman" w:hAnsi="Times New Roman" w:cs="Times New Roman"/>
          <w:b/>
          <w:sz w:val="28"/>
          <w:szCs w:val="28"/>
        </w:rPr>
      </w:pPr>
    </w:p>
    <w:p w:rsidR="00981837" w:rsidRDefault="00981837" w:rsidP="00981837">
      <w:pPr>
        <w:pStyle w:val="aff8"/>
        <w:jc w:val="center"/>
        <w:rPr>
          <w:rFonts w:eastAsiaTheme="minorEastAsia"/>
          <w:sz w:val="32"/>
          <w:szCs w:val="32"/>
        </w:rPr>
      </w:pPr>
      <w:r w:rsidRPr="00486DA1">
        <w:rPr>
          <w:sz w:val="32"/>
          <w:szCs w:val="32"/>
        </w:rPr>
        <w:t>п. Новый</w:t>
      </w:r>
    </w:p>
    <w:p w:rsidR="00480711" w:rsidRPr="00480711" w:rsidRDefault="00480711" w:rsidP="00480711">
      <w:pPr>
        <w:snapToGrid w:val="0"/>
        <w:spacing w:after="0"/>
        <w:ind w:right="-108"/>
        <w:jc w:val="right"/>
        <w:rPr>
          <w:rFonts w:ascii="Times New Roman" w:hAnsi="Times New Roman" w:cs="Times New Roman"/>
          <w:sz w:val="28"/>
          <w:szCs w:val="28"/>
        </w:rPr>
      </w:pPr>
      <w:r w:rsidRPr="00480711">
        <w:rPr>
          <w:rFonts w:ascii="Times New Roman" w:hAnsi="Times New Roman" w:cs="Times New Roman"/>
          <w:sz w:val="28"/>
          <w:szCs w:val="28"/>
        </w:rPr>
        <w:t>Таблица 3</w:t>
      </w:r>
      <w:r>
        <w:rPr>
          <w:rFonts w:ascii="Times New Roman" w:hAnsi="Times New Roman" w:cs="Times New Roman"/>
          <w:sz w:val="28"/>
          <w:szCs w:val="28"/>
        </w:rPr>
        <w:t>5</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5948"/>
        <w:gridCol w:w="934"/>
        <w:gridCol w:w="900"/>
        <w:gridCol w:w="1432"/>
      </w:tblGrid>
      <w:tr w:rsidR="00981837" w:rsidRPr="00E4618C" w:rsidTr="00D84734">
        <w:trPr>
          <w:tblHeader/>
        </w:trPr>
        <w:tc>
          <w:tcPr>
            <w:tcW w:w="851" w:type="dxa"/>
            <w:shd w:val="clear" w:color="auto" w:fill="auto"/>
            <w:vAlign w:val="center"/>
          </w:tcPr>
          <w:p w:rsidR="00981837" w:rsidRPr="00E4618C" w:rsidRDefault="00981837" w:rsidP="00D84734">
            <w:pPr>
              <w:snapToGrid w:val="0"/>
              <w:spacing w:after="0"/>
              <w:ind w:right="-108"/>
              <w:jc w:val="center"/>
              <w:rPr>
                <w:rFonts w:ascii="Times New Roman" w:hAnsi="Times New Roman" w:cs="Times New Roman"/>
                <w:b/>
                <w:sz w:val="28"/>
                <w:szCs w:val="28"/>
              </w:rPr>
            </w:pPr>
            <w:r w:rsidRPr="00E4618C">
              <w:rPr>
                <w:rFonts w:ascii="Times New Roman" w:hAnsi="Times New Roman" w:cs="Times New Roman"/>
                <w:b/>
                <w:sz w:val="28"/>
                <w:szCs w:val="28"/>
              </w:rPr>
              <w:t xml:space="preserve">№ </w:t>
            </w:r>
            <w:proofErr w:type="spellStart"/>
            <w:proofErr w:type="gramStart"/>
            <w:r w:rsidRPr="00E4618C">
              <w:rPr>
                <w:rFonts w:ascii="Times New Roman" w:hAnsi="Times New Roman" w:cs="Times New Roman"/>
                <w:b/>
                <w:sz w:val="28"/>
                <w:szCs w:val="28"/>
              </w:rPr>
              <w:t>п</w:t>
            </w:r>
            <w:proofErr w:type="spellEnd"/>
            <w:proofErr w:type="gramEnd"/>
            <w:r w:rsidRPr="00E4618C">
              <w:rPr>
                <w:rFonts w:ascii="Times New Roman" w:hAnsi="Times New Roman" w:cs="Times New Roman"/>
                <w:b/>
                <w:sz w:val="28"/>
                <w:szCs w:val="28"/>
              </w:rPr>
              <w:t>/</w:t>
            </w:r>
            <w:proofErr w:type="spellStart"/>
            <w:r w:rsidRPr="00E4618C">
              <w:rPr>
                <w:rFonts w:ascii="Times New Roman" w:hAnsi="Times New Roman" w:cs="Times New Roman"/>
                <w:b/>
                <w:sz w:val="28"/>
                <w:szCs w:val="28"/>
              </w:rPr>
              <w:t>п</w:t>
            </w:r>
            <w:proofErr w:type="spellEnd"/>
          </w:p>
        </w:tc>
        <w:tc>
          <w:tcPr>
            <w:tcW w:w="5948" w:type="dxa"/>
            <w:shd w:val="clear" w:color="auto" w:fill="auto"/>
            <w:vAlign w:val="center"/>
          </w:tcPr>
          <w:p w:rsidR="00981837" w:rsidRPr="00E4618C" w:rsidRDefault="00981837" w:rsidP="00D84734">
            <w:pPr>
              <w:pStyle w:val="12"/>
              <w:tabs>
                <w:tab w:val="left" w:pos="0"/>
              </w:tabs>
              <w:snapToGrid w:val="0"/>
              <w:ind w:right="-108"/>
              <w:rPr>
                <w:rFonts w:eastAsiaTheme="minorEastAsia"/>
                <w:szCs w:val="28"/>
              </w:rPr>
            </w:pPr>
            <w:bookmarkStart w:id="36" w:name="_Toc498094943"/>
            <w:bookmarkStart w:id="37" w:name="_Toc508956624"/>
            <w:r w:rsidRPr="00E4618C">
              <w:rPr>
                <w:rFonts w:eastAsiaTheme="minorEastAsia"/>
                <w:szCs w:val="28"/>
              </w:rPr>
              <w:t>Наименование</w:t>
            </w:r>
            <w:bookmarkEnd w:id="36"/>
            <w:bookmarkEnd w:id="37"/>
          </w:p>
        </w:tc>
        <w:tc>
          <w:tcPr>
            <w:tcW w:w="934" w:type="dxa"/>
            <w:shd w:val="clear" w:color="auto" w:fill="auto"/>
            <w:vAlign w:val="center"/>
          </w:tcPr>
          <w:p w:rsidR="00981837" w:rsidRPr="00E4618C" w:rsidRDefault="00981837" w:rsidP="00D84734">
            <w:pPr>
              <w:snapToGrid w:val="0"/>
              <w:spacing w:after="0"/>
              <w:ind w:left="-72" w:right="-61"/>
              <w:jc w:val="center"/>
              <w:rPr>
                <w:rFonts w:ascii="Times New Roman" w:hAnsi="Times New Roman" w:cs="Times New Roman"/>
                <w:b/>
                <w:sz w:val="28"/>
                <w:szCs w:val="28"/>
              </w:rPr>
            </w:pPr>
            <w:proofErr w:type="spellStart"/>
            <w:proofErr w:type="gramStart"/>
            <w:r w:rsidRPr="00E4618C">
              <w:rPr>
                <w:rFonts w:ascii="Times New Roman" w:hAnsi="Times New Roman" w:cs="Times New Roman"/>
                <w:b/>
                <w:sz w:val="28"/>
                <w:szCs w:val="28"/>
              </w:rPr>
              <w:t>Коли-чество</w:t>
            </w:r>
            <w:proofErr w:type="spellEnd"/>
            <w:proofErr w:type="gramEnd"/>
          </w:p>
        </w:tc>
        <w:tc>
          <w:tcPr>
            <w:tcW w:w="900" w:type="dxa"/>
            <w:shd w:val="clear" w:color="auto" w:fill="auto"/>
            <w:vAlign w:val="center"/>
          </w:tcPr>
          <w:p w:rsidR="00981837" w:rsidRPr="00E4618C" w:rsidRDefault="00981837" w:rsidP="00D84734">
            <w:pPr>
              <w:snapToGrid w:val="0"/>
              <w:spacing w:after="0"/>
              <w:jc w:val="center"/>
              <w:rPr>
                <w:rFonts w:ascii="Times New Roman" w:hAnsi="Times New Roman" w:cs="Times New Roman"/>
                <w:b/>
                <w:sz w:val="28"/>
                <w:szCs w:val="28"/>
              </w:rPr>
            </w:pPr>
            <w:r w:rsidRPr="00E4618C">
              <w:rPr>
                <w:rFonts w:ascii="Times New Roman" w:hAnsi="Times New Roman" w:cs="Times New Roman"/>
                <w:b/>
                <w:sz w:val="28"/>
                <w:szCs w:val="28"/>
              </w:rPr>
              <w:t>Этаж</w:t>
            </w:r>
          </w:p>
        </w:tc>
        <w:tc>
          <w:tcPr>
            <w:tcW w:w="1432" w:type="dxa"/>
            <w:shd w:val="clear" w:color="auto" w:fill="auto"/>
            <w:vAlign w:val="center"/>
          </w:tcPr>
          <w:p w:rsidR="00981837" w:rsidRPr="00E4618C" w:rsidRDefault="00981837" w:rsidP="00D84734">
            <w:pPr>
              <w:pStyle w:val="5"/>
              <w:tabs>
                <w:tab w:val="left" w:pos="-62"/>
              </w:tabs>
              <w:snapToGrid w:val="0"/>
              <w:ind w:left="89" w:right="-98" w:hanging="89"/>
              <w:jc w:val="center"/>
              <w:rPr>
                <w:rFonts w:eastAsiaTheme="minorEastAsia"/>
                <w:sz w:val="28"/>
                <w:szCs w:val="28"/>
              </w:rPr>
            </w:pPr>
            <w:proofErr w:type="spellStart"/>
            <w:proofErr w:type="gramStart"/>
            <w:r w:rsidRPr="00E4618C">
              <w:rPr>
                <w:rFonts w:eastAsiaTheme="minorEastAsia"/>
                <w:sz w:val="28"/>
                <w:szCs w:val="28"/>
              </w:rPr>
              <w:t>Приме-чание</w:t>
            </w:r>
            <w:proofErr w:type="spellEnd"/>
            <w:proofErr w:type="gramEnd"/>
          </w:p>
        </w:tc>
      </w:tr>
      <w:tr w:rsidR="00981837" w:rsidRPr="00E4618C" w:rsidTr="00D84734">
        <w:tc>
          <w:tcPr>
            <w:tcW w:w="851"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12</w:t>
            </w:r>
          </w:p>
        </w:tc>
        <w:tc>
          <w:tcPr>
            <w:tcW w:w="5948" w:type="dxa"/>
            <w:shd w:val="clear" w:color="auto" w:fill="auto"/>
          </w:tcPr>
          <w:p w:rsidR="00981837" w:rsidRPr="00486DA1" w:rsidRDefault="00981837" w:rsidP="00981837">
            <w:pPr>
              <w:snapToGrid w:val="0"/>
              <w:spacing w:after="0"/>
              <w:rPr>
                <w:rFonts w:ascii="Times New Roman" w:eastAsia="Times New Roman" w:hAnsi="Times New Roman" w:cs="Times New Roman"/>
                <w:sz w:val="28"/>
              </w:rPr>
            </w:pPr>
            <w:r w:rsidRPr="00486DA1">
              <w:rPr>
                <w:rFonts w:ascii="Times New Roman" w:eastAsia="Times New Roman" w:hAnsi="Times New Roman" w:cs="Times New Roman"/>
                <w:sz w:val="28"/>
              </w:rPr>
              <w:t>Объекты дорожного сервиса</w:t>
            </w:r>
          </w:p>
        </w:tc>
        <w:tc>
          <w:tcPr>
            <w:tcW w:w="934"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900"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rPr>
            </w:pPr>
            <w:r w:rsidRPr="00486DA1">
              <w:rPr>
                <w:rFonts w:ascii="Times New Roman" w:eastAsia="Times New Roman" w:hAnsi="Times New Roman" w:cs="Times New Roman"/>
              </w:rPr>
              <w:t>Проект.</w:t>
            </w:r>
          </w:p>
        </w:tc>
      </w:tr>
      <w:tr w:rsidR="00981837" w:rsidRPr="00E4618C" w:rsidTr="00D84734">
        <w:tc>
          <w:tcPr>
            <w:tcW w:w="851"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13</w:t>
            </w:r>
          </w:p>
        </w:tc>
        <w:tc>
          <w:tcPr>
            <w:tcW w:w="5948" w:type="dxa"/>
            <w:shd w:val="clear" w:color="auto" w:fill="auto"/>
          </w:tcPr>
          <w:p w:rsidR="00981837" w:rsidRPr="00486DA1" w:rsidRDefault="00981837" w:rsidP="00981837">
            <w:pPr>
              <w:snapToGrid w:val="0"/>
              <w:spacing w:after="0"/>
              <w:rPr>
                <w:rFonts w:ascii="Times New Roman" w:eastAsia="Times New Roman" w:hAnsi="Times New Roman" w:cs="Times New Roman"/>
                <w:sz w:val="28"/>
              </w:rPr>
            </w:pPr>
            <w:r w:rsidRPr="00486DA1">
              <w:rPr>
                <w:rFonts w:ascii="Times New Roman" w:eastAsia="Times New Roman" w:hAnsi="Times New Roman" w:cs="Times New Roman"/>
                <w:sz w:val="28"/>
              </w:rPr>
              <w:t>Водозаборные сооружения</w:t>
            </w:r>
          </w:p>
        </w:tc>
        <w:tc>
          <w:tcPr>
            <w:tcW w:w="934"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lastRenderedPageBreak/>
              <w:t>14</w:t>
            </w:r>
          </w:p>
        </w:tc>
        <w:tc>
          <w:tcPr>
            <w:tcW w:w="5948" w:type="dxa"/>
            <w:shd w:val="clear" w:color="auto" w:fill="auto"/>
          </w:tcPr>
          <w:p w:rsidR="00981837" w:rsidRPr="00486DA1" w:rsidRDefault="00981837" w:rsidP="00981837">
            <w:pPr>
              <w:snapToGrid w:val="0"/>
              <w:spacing w:after="0"/>
              <w:rPr>
                <w:rFonts w:ascii="Times New Roman" w:eastAsia="Times New Roman" w:hAnsi="Times New Roman" w:cs="Times New Roman"/>
                <w:sz w:val="28"/>
              </w:rPr>
            </w:pPr>
            <w:r w:rsidRPr="00486DA1">
              <w:rPr>
                <w:rFonts w:ascii="Times New Roman" w:eastAsia="Times New Roman" w:hAnsi="Times New Roman" w:cs="Times New Roman"/>
                <w:sz w:val="28"/>
              </w:rPr>
              <w:t>Деревообрабатывающий цех</w:t>
            </w:r>
          </w:p>
        </w:tc>
        <w:tc>
          <w:tcPr>
            <w:tcW w:w="934"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900"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1</w:t>
            </w:r>
          </w:p>
        </w:tc>
        <w:tc>
          <w:tcPr>
            <w:tcW w:w="1432"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r w:rsidR="00981837" w:rsidRPr="00E4618C" w:rsidTr="00D84734">
        <w:tc>
          <w:tcPr>
            <w:tcW w:w="851"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color w:val="993300"/>
                <w:sz w:val="28"/>
              </w:rPr>
            </w:pPr>
            <w:r w:rsidRPr="00486DA1">
              <w:rPr>
                <w:rFonts w:ascii="Times New Roman" w:eastAsia="Times New Roman" w:hAnsi="Times New Roman" w:cs="Times New Roman"/>
                <w:color w:val="993300"/>
                <w:sz w:val="28"/>
              </w:rPr>
              <w:t>15</w:t>
            </w:r>
          </w:p>
        </w:tc>
        <w:tc>
          <w:tcPr>
            <w:tcW w:w="5948" w:type="dxa"/>
            <w:shd w:val="clear" w:color="auto" w:fill="auto"/>
          </w:tcPr>
          <w:p w:rsidR="00981837" w:rsidRPr="00486DA1" w:rsidRDefault="00981837" w:rsidP="00981837">
            <w:pPr>
              <w:snapToGrid w:val="0"/>
              <w:spacing w:after="0"/>
              <w:rPr>
                <w:rFonts w:ascii="Times New Roman" w:eastAsia="Times New Roman" w:hAnsi="Times New Roman" w:cs="Times New Roman"/>
                <w:sz w:val="28"/>
              </w:rPr>
            </w:pPr>
            <w:r w:rsidRPr="00486DA1">
              <w:rPr>
                <w:rFonts w:ascii="Times New Roman" w:eastAsia="Times New Roman" w:hAnsi="Times New Roman" w:cs="Times New Roman"/>
                <w:sz w:val="28"/>
              </w:rPr>
              <w:t>Производственные предприятия</w:t>
            </w:r>
          </w:p>
        </w:tc>
        <w:tc>
          <w:tcPr>
            <w:tcW w:w="934"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900"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sz w:val="28"/>
              </w:rPr>
            </w:pPr>
            <w:r w:rsidRPr="00486DA1">
              <w:rPr>
                <w:rFonts w:ascii="Times New Roman" w:eastAsia="Times New Roman" w:hAnsi="Times New Roman" w:cs="Times New Roman"/>
                <w:sz w:val="28"/>
              </w:rPr>
              <w:t>-</w:t>
            </w:r>
          </w:p>
        </w:tc>
        <w:tc>
          <w:tcPr>
            <w:tcW w:w="1432" w:type="dxa"/>
            <w:shd w:val="clear" w:color="auto" w:fill="auto"/>
          </w:tcPr>
          <w:p w:rsidR="00981837" w:rsidRPr="00486DA1" w:rsidRDefault="00981837" w:rsidP="00981837">
            <w:pPr>
              <w:snapToGrid w:val="0"/>
              <w:spacing w:after="0"/>
              <w:jc w:val="center"/>
              <w:rPr>
                <w:rFonts w:ascii="Times New Roman" w:eastAsia="Times New Roman" w:hAnsi="Times New Roman" w:cs="Times New Roman"/>
              </w:rPr>
            </w:pPr>
            <w:r w:rsidRPr="00486DA1">
              <w:rPr>
                <w:rFonts w:ascii="Times New Roman" w:eastAsia="Times New Roman" w:hAnsi="Times New Roman" w:cs="Times New Roman"/>
              </w:rPr>
              <w:t>Сущ.</w:t>
            </w:r>
          </w:p>
        </w:tc>
      </w:tr>
    </w:tbl>
    <w:p w:rsidR="00486DA1" w:rsidRDefault="00486DA1" w:rsidP="00335A74">
      <w:pPr>
        <w:spacing w:after="0"/>
        <w:jc w:val="center"/>
        <w:rPr>
          <w:rFonts w:ascii="Times New Roman" w:hAnsi="Times New Roman" w:cs="Times New Roman"/>
          <w:b/>
          <w:sz w:val="28"/>
          <w:szCs w:val="28"/>
        </w:rPr>
      </w:pPr>
    </w:p>
    <w:p w:rsidR="00486DA1" w:rsidRDefault="00486DA1" w:rsidP="00335A74">
      <w:pPr>
        <w:spacing w:after="0"/>
        <w:jc w:val="center"/>
        <w:rPr>
          <w:rFonts w:ascii="Times New Roman" w:hAnsi="Times New Roman" w:cs="Times New Roman"/>
          <w:b/>
          <w:sz w:val="28"/>
          <w:szCs w:val="28"/>
        </w:rPr>
      </w:pPr>
    </w:p>
    <w:p w:rsidR="005F7D1A" w:rsidRPr="005F7D1A" w:rsidRDefault="00EE70AA" w:rsidP="00EE70AA">
      <w:pPr>
        <w:pStyle w:val="30"/>
        <w:rPr>
          <w:b/>
          <w:szCs w:val="28"/>
        </w:rPr>
      </w:pPr>
      <w:bookmarkStart w:id="38" w:name="_Toc508956625"/>
      <w:r w:rsidRPr="00EE70AA">
        <w:rPr>
          <w:b/>
          <w:szCs w:val="28"/>
        </w:rPr>
        <w:t>5.2.1.</w:t>
      </w:r>
      <w:r>
        <w:rPr>
          <w:b/>
          <w:szCs w:val="28"/>
        </w:rPr>
        <w:t>5</w:t>
      </w:r>
      <w:r>
        <w:rPr>
          <w:b/>
        </w:rPr>
        <w:t xml:space="preserve"> </w:t>
      </w:r>
      <w:r w:rsidR="005F7D1A" w:rsidRPr="005F7D1A">
        <w:rPr>
          <w:b/>
          <w:szCs w:val="28"/>
        </w:rPr>
        <w:t>Рекреационная зона</w:t>
      </w:r>
      <w:bookmarkEnd w:id="38"/>
    </w:p>
    <w:p w:rsidR="005F7D1A" w:rsidRPr="005F7D1A" w:rsidRDefault="005F7D1A" w:rsidP="00335A74">
      <w:pPr>
        <w:spacing w:after="0"/>
        <w:ind w:firstLine="709"/>
        <w:jc w:val="center"/>
        <w:rPr>
          <w:rFonts w:ascii="Times New Roman" w:hAnsi="Times New Roman" w:cs="Times New Roman"/>
          <w:sz w:val="28"/>
          <w:szCs w:val="28"/>
        </w:rPr>
      </w:pP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Зона рекреационного назначения представляет собой участки территории,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поселения и включает парки, сады, лесопарки, пляжи, водоёмы и иные объекты, используемые в рекреационных целях и формирующие систему открытых пространств сельского поселения.</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Зона рекреационного назначения выполняет важные функции в организации среды обитания человека, такие как:</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-эстетическое и экологическое равновесие окружающей среды:</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-формирование архитектурно-рекреационных ансамблей, бульваров, парков, скверов и др.</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Рекреационная зона населенных пунктов представлена существующими парками и скверами, проектируемыми парком, скверами, территориями проектируемых спортивных и развлекательных сооружений, а также прибрежными территориями реки Белая, активно используемыми населением для отдыха. </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Рекреационная зона </w:t>
      </w:r>
      <w:r w:rsidRPr="005F7D1A">
        <w:rPr>
          <w:rFonts w:ascii="Times New Roman" w:hAnsi="Times New Roman" w:cs="Times New Roman"/>
          <w:b/>
          <w:sz w:val="28"/>
          <w:szCs w:val="28"/>
        </w:rPr>
        <w:t>поселка</w:t>
      </w:r>
      <w:r w:rsidRPr="005F7D1A">
        <w:rPr>
          <w:rFonts w:ascii="Times New Roman" w:hAnsi="Times New Roman" w:cs="Times New Roman"/>
          <w:b/>
          <w:color w:val="FF6600"/>
          <w:sz w:val="28"/>
          <w:szCs w:val="28"/>
        </w:rPr>
        <w:t xml:space="preserve"> </w:t>
      </w:r>
      <w:r w:rsidRPr="005F7D1A">
        <w:rPr>
          <w:rFonts w:ascii="Times New Roman" w:hAnsi="Times New Roman" w:cs="Times New Roman"/>
          <w:b/>
          <w:sz w:val="28"/>
          <w:szCs w:val="28"/>
        </w:rPr>
        <w:t>Южного</w:t>
      </w:r>
      <w:r w:rsidRPr="005F7D1A">
        <w:rPr>
          <w:rFonts w:ascii="Times New Roman" w:hAnsi="Times New Roman" w:cs="Times New Roman"/>
          <w:color w:val="FF6600"/>
          <w:sz w:val="28"/>
          <w:szCs w:val="28"/>
        </w:rPr>
        <w:t xml:space="preserve"> </w:t>
      </w:r>
      <w:r w:rsidRPr="005F7D1A">
        <w:rPr>
          <w:rFonts w:ascii="Times New Roman" w:hAnsi="Times New Roman" w:cs="Times New Roman"/>
          <w:sz w:val="28"/>
          <w:szCs w:val="28"/>
          <w:lang w:eastAsia="ar-SA"/>
        </w:rPr>
        <w:t>представлена существующими скверами, территориями проектируемых спортивных сооружений (стадион, открытые спортивные площадки, спортивный комплекс), проектируемыми базами отдыха и парком.</w:t>
      </w:r>
    </w:p>
    <w:p w:rsidR="005F7D1A" w:rsidRPr="005F7D1A" w:rsidRDefault="005F7D1A" w:rsidP="005F7D1A">
      <w:pPr>
        <w:spacing w:after="0"/>
        <w:ind w:right="-1" w:firstLine="709"/>
        <w:jc w:val="both"/>
        <w:rPr>
          <w:rFonts w:ascii="Times New Roman" w:hAnsi="Times New Roman" w:cs="Times New Roman"/>
          <w:sz w:val="28"/>
          <w:szCs w:val="28"/>
          <w:lang w:eastAsia="ar-SA"/>
        </w:rPr>
      </w:pPr>
      <w:r w:rsidRPr="005F7D1A">
        <w:rPr>
          <w:rFonts w:ascii="Times New Roman" w:hAnsi="Times New Roman" w:cs="Times New Roman"/>
          <w:sz w:val="28"/>
          <w:szCs w:val="28"/>
        </w:rPr>
        <w:t xml:space="preserve">Рекреационная зона </w:t>
      </w:r>
      <w:r w:rsidRPr="005F7D1A">
        <w:rPr>
          <w:rFonts w:ascii="Times New Roman" w:hAnsi="Times New Roman" w:cs="Times New Roman"/>
          <w:b/>
          <w:sz w:val="28"/>
          <w:szCs w:val="28"/>
        </w:rPr>
        <w:t>поселка</w:t>
      </w:r>
      <w:r w:rsidRPr="005F7D1A">
        <w:rPr>
          <w:rFonts w:ascii="Times New Roman" w:hAnsi="Times New Roman" w:cs="Times New Roman"/>
          <w:b/>
          <w:color w:val="FF6600"/>
          <w:sz w:val="28"/>
          <w:szCs w:val="28"/>
        </w:rPr>
        <w:t xml:space="preserve"> </w:t>
      </w:r>
      <w:r w:rsidRPr="005F7D1A">
        <w:rPr>
          <w:rFonts w:ascii="Times New Roman" w:hAnsi="Times New Roman" w:cs="Times New Roman"/>
          <w:b/>
          <w:sz w:val="28"/>
          <w:szCs w:val="28"/>
        </w:rPr>
        <w:t>Заречного</w:t>
      </w:r>
      <w:r w:rsidRPr="005F7D1A">
        <w:rPr>
          <w:rFonts w:ascii="Times New Roman" w:hAnsi="Times New Roman" w:cs="Times New Roman"/>
          <w:color w:val="FF6600"/>
          <w:sz w:val="28"/>
          <w:szCs w:val="28"/>
        </w:rPr>
        <w:t xml:space="preserve"> </w:t>
      </w:r>
      <w:r w:rsidRPr="005F7D1A">
        <w:rPr>
          <w:rFonts w:ascii="Times New Roman" w:hAnsi="Times New Roman" w:cs="Times New Roman"/>
          <w:sz w:val="28"/>
          <w:szCs w:val="28"/>
          <w:lang w:eastAsia="ar-SA"/>
        </w:rPr>
        <w:t>представлена проектируемыми сквером, спорткомплексом и стадионом.</w:t>
      </w:r>
    </w:p>
    <w:p w:rsidR="005F7D1A" w:rsidRPr="005F7D1A" w:rsidRDefault="005F7D1A" w:rsidP="005F7D1A">
      <w:pPr>
        <w:spacing w:after="0"/>
        <w:ind w:right="-1" w:firstLine="709"/>
        <w:jc w:val="both"/>
        <w:rPr>
          <w:rFonts w:ascii="Times New Roman" w:hAnsi="Times New Roman" w:cs="Times New Roman"/>
          <w:color w:val="FF6600"/>
          <w:sz w:val="28"/>
          <w:szCs w:val="28"/>
        </w:rPr>
      </w:pPr>
      <w:r w:rsidRPr="005F7D1A">
        <w:rPr>
          <w:rFonts w:ascii="Times New Roman" w:hAnsi="Times New Roman" w:cs="Times New Roman"/>
          <w:sz w:val="28"/>
          <w:szCs w:val="28"/>
        </w:rPr>
        <w:t xml:space="preserve">Рекреационная зона </w:t>
      </w:r>
      <w:r w:rsidRPr="005F7D1A">
        <w:rPr>
          <w:rFonts w:ascii="Times New Roman" w:hAnsi="Times New Roman" w:cs="Times New Roman"/>
          <w:b/>
          <w:sz w:val="28"/>
          <w:szCs w:val="28"/>
        </w:rPr>
        <w:t>поселка</w:t>
      </w:r>
      <w:r w:rsidRPr="005F7D1A">
        <w:rPr>
          <w:rFonts w:ascii="Times New Roman" w:hAnsi="Times New Roman" w:cs="Times New Roman"/>
          <w:b/>
          <w:color w:val="FF6600"/>
          <w:sz w:val="28"/>
          <w:szCs w:val="28"/>
        </w:rPr>
        <w:t xml:space="preserve"> </w:t>
      </w:r>
      <w:r w:rsidRPr="005F7D1A">
        <w:rPr>
          <w:rFonts w:ascii="Times New Roman" w:hAnsi="Times New Roman" w:cs="Times New Roman"/>
          <w:b/>
          <w:sz w:val="28"/>
          <w:szCs w:val="28"/>
        </w:rPr>
        <w:t>Нового</w:t>
      </w:r>
      <w:r w:rsidRPr="005F7D1A">
        <w:rPr>
          <w:rFonts w:ascii="Times New Roman" w:hAnsi="Times New Roman" w:cs="Times New Roman"/>
          <w:color w:val="FF6600"/>
          <w:sz w:val="28"/>
          <w:szCs w:val="28"/>
        </w:rPr>
        <w:t xml:space="preserve"> </w:t>
      </w:r>
      <w:r w:rsidRPr="005F7D1A">
        <w:rPr>
          <w:rFonts w:ascii="Times New Roman" w:hAnsi="Times New Roman" w:cs="Times New Roman"/>
          <w:sz w:val="28"/>
          <w:szCs w:val="28"/>
          <w:lang w:eastAsia="ar-SA"/>
        </w:rPr>
        <w:t xml:space="preserve">представлена существующим сквером. Также предусмотрена расчистка и углубление пруда, строительство на его берегу базы отдыха с лодочной станцией и парковой зоны для прогулок и отдыха жителей. </w:t>
      </w:r>
    </w:p>
    <w:p w:rsidR="005F7D1A" w:rsidRPr="005F7D1A" w:rsidRDefault="005F7D1A" w:rsidP="005F7D1A">
      <w:pPr>
        <w:spacing w:after="0"/>
        <w:ind w:right="141" w:firstLine="709"/>
        <w:jc w:val="center"/>
        <w:rPr>
          <w:rFonts w:ascii="Times New Roman" w:hAnsi="Times New Roman" w:cs="Times New Roman"/>
          <w:b/>
          <w:sz w:val="28"/>
          <w:szCs w:val="28"/>
          <w:highlight w:val="yellow"/>
        </w:rPr>
      </w:pPr>
    </w:p>
    <w:p w:rsidR="005F7D1A" w:rsidRPr="005F7D1A" w:rsidRDefault="00EE70AA" w:rsidP="00EE70AA">
      <w:pPr>
        <w:pStyle w:val="30"/>
        <w:rPr>
          <w:b/>
          <w:szCs w:val="28"/>
        </w:rPr>
      </w:pPr>
      <w:bookmarkStart w:id="39" w:name="_Toc508956626"/>
      <w:r w:rsidRPr="00EE70AA">
        <w:rPr>
          <w:b/>
          <w:szCs w:val="28"/>
        </w:rPr>
        <w:t>5.2.1.</w:t>
      </w:r>
      <w:r>
        <w:rPr>
          <w:b/>
          <w:szCs w:val="28"/>
        </w:rPr>
        <w:t>6</w:t>
      </w:r>
      <w:r>
        <w:rPr>
          <w:b/>
        </w:rPr>
        <w:t xml:space="preserve"> </w:t>
      </w:r>
      <w:r w:rsidR="005F7D1A" w:rsidRPr="005F7D1A">
        <w:rPr>
          <w:b/>
          <w:szCs w:val="28"/>
        </w:rPr>
        <w:t>Зона сельскохозяйственного использования</w:t>
      </w:r>
      <w:bookmarkEnd w:id="39"/>
    </w:p>
    <w:p w:rsidR="005F7D1A" w:rsidRPr="005F7D1A" w:rsidRDefault="005F7D1A" w:rsidP="00335A74">
      <w:pPr>
        <w:spacing w:after="0"/>
        <w:ind w:right="141" w:firstLine="709"/>
        <w:jc w:val="center"/>
        <w:rPr>
          <w:rFonts w:ascii="Times New Roman" w:hAnsi="Times New Roman" w:cs="Times New Roman"/>
          <w:b/>
          <w:sz w:val="28"/>
          <w:szCs w:val="28"/>
        </w:rPr>
      </w:pP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В пределах границ населенного пункта располагаются зоны сельскохозяйственного использования, занятые пашней, пастбищами, залежами и т.п. </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lastRenderedPageBreak/>
        <w:t>Земли сельскохозяйственного использования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w:t>
      </w: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Территории зон сельскохозяйственного использования могут использоваться в целях ведения сельского хозяйства до момента изменения вида их деятельности в соответствии с функциональным зонированием, намеченным генеральным планом.</w:t>
      </w:r>
    </w:p>
    <w:p w:rsidR="005F7D1A" w:rsidRPr="005F7D1A" w:rsidRDefault="005F7D1A" w:rsidP="005F7D1A">
      <w:pPr>
        <w:spacing w:after="0"/>
        <w:ind w:right="141" w:firstLine="709"/>
        <w:jc w:val="center"/>
        <w:rPr>
          <w:rFonts w:ascii="Times New Roman" w:hAnsi="Times New Roman" w:cs="Times New Roman"/>
          <w:b/>
          <w:sz w:val="28"/>
          <w:szCs w:val="28"/>
        </w:rPr>
      </w:pPr>
    </w:p>
    <w:p w:rsidR="005F7D1A" w:rsidRPr="005F7D1A" w:rsidRDefault="00EE70AA" w:rsidP="00EE70AA">
      <w:pPr>
        <w:pStyle w:val="30"/>
        <w:rPr>
          <w:b/>
          <w:szCs w:val="28"/>
        </w:rPr>
      </w:pPr>
      <w:bookmarkStart w:id="40" w:name="_Toc508956627"/>
      <w:r w:rsidRPr="00EE70AA">
        <w:rPr>
          <w:b/>
          <w:szCs w:val="28"/>
        </w:rPr>
        <w:t>5.2.1.</w:t>
      </w:r>
      <w:r>
        <w:rPr>
          <w:b/>
          <w:szCs w:val="28"/>
        </w:rPr>
        <w:t>7</w:t>
      </w:r>
      <w:r>
        <w:rPr>
          <w:b/>
        </w:rPr>
        <w:t xml:space="preserve"> </w:t>
      </w:r>
      <w:r w:rsidR="005F7D1A" w:rsidRPr="005F7D1A">
        <w:rPr>
          <w:b/>
          <w:szCs w:val="28"/>
        </w:rPr>
        <w:t>Зона специального назначения</w:t>
      </w:r>
      <w:bookmarkEnd w:id="40"/>
    </w:p>
    <w:p w:rsidR="005F7D1A" w:rsidRPr="005F7D1A" w:rsidRDefault="005F7D1A" w:rsidP="005F7D1A">
      <w:pPr>
        <w:spacing w:after="0"/>
        <w:ind w:right="141" w:firstLine="709"/>
        <w:jc w:val="center"/>
        <w:rPr>
          <w:rFonts w:ascii="Times New Roman" w:hAnsi="Times New Roman" w:cs="Times New Roman"/>
          <w:b/>
          <w:sz w:val="28"/>
          <w:szCs w:val="28"/>
          <w:highlight w:val="yellow"/>
        </w:rPr>
      </w:pPr>
    </w:p>
    <w:p w:rsidR="005F7D1A" w:rsidRPr="005F7D1A" w:rsidRDefault="005F7D1A" w:rsidP="005F7D1A">
      <w:pPr>
        <w:spacing w:after="0"/>
        <w:ind w:right="141"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Разрешенные виды использования: захоронения, кладбища, крематории, скотомогильники, свалки бытовых отходов и иные объекты, использование которых несовместимо с использованием других видов территориальных зон, а также объекты, создание и использование которых невозможно без установления специальных нормативов и правил. </w:t>
      </w:r>
    </w:p>
    <w:p w:rsidR="005F7D1A" w:rsidRPr="005F7D1A" w:rsidRDefault="005F7D1A" w:rsidP="005F7D1A">
      <w:pPr>
        <w:spacing w:after="0"/>
        <w:ind w:right="141" w:firstLine="709"/>
        <w:jc w:val="both"/>
        <w:rPr>
          <w:rFonts w:ascii="Times New Roman" w:hAnsi="Times New Roman" w:cs="Times New Roman"/>
          <w:sz w:val="28"/>
          <w:szCs w:val="28"/>
        </w:rPr>
      </w:pPr>
    </w:p>
    <w:p w:rsidR="005F7D1A" w:rsidRPr="00A24099" w:rsidRDefault="005F7D1A" w:rsidP="00304DF7">
      <w:pPr>
        <w:pStyle w:val="20"/>
        <w:rPr>
          <w:b/>
        </w:rPr>
      </w:pPr>
      <w:bookmarkStart w:id="41" w:name="_Toc508956628"/>
      <w:r w:rsidRPr="00A24099">
        <w:rPr>
          <w:b/>
        </w:rPr>
        <w:t>5.</w:t>
      </w:r>
      <w:r w:rsidR="00304DF7">
        <w:rPr>
          <w:b/>
        </w:rPr>
        <w:t>3</w:t>
      </w:r>
      <w:r w:rsidRPr="00A24099">
        <w:rPr>
          <w:b/>
        </w:rPr>
        <w:t xml:space="preserve">. </w:t>
      </w:r>
      <w:r w:rsidRPr="00A24099">
        <w:rPr>
          <w:b/>
          <w:szCs w:val="28"/>
          <w:lang w:eastAsia="ar-SA"/>
        </w:rPr>
        <w:t>Х</w:t>
      </w:r>
      <w:r w:rsidRPr="00A24099">
        <w:rPr>
          <w:b/>
        </w:rPr>
        <w:t>арактеристика з</w:t>
      </w:r>
      <w:r w:rsidRPr="00A24099">
        <w:rPr>
          <w:b/>
          <w:szCs w:val="28"/>
        </w:rPr>
        <w:t>он</w:t>
      </w:r>
      <w:r w:rsidR="00A24099">
        <w:rPr>
          <w:b/>
          <w:szCs w:val="28"/>
        </w:rPr>
        <w:t xml:space="preserve"> </w:t>
      </w:r>
      <w:r w:rsidRPr="00A24099">
        <w:rPr>
          <w:b/>
          <w:szCs w:val="28"/>
        </w:rPr>
        <w:t>с особыми условиями использования территории</w:t>
      </w:r>
      <w:bookmarkEnd w:id="41"/>
    </w:p>
    <w:p w:rsidR="005F7D1A" w:rsidRPr="005F7D1A" w:rsidRDefault="005F7D1A" w:rsidP="005F7D1A">
      <w:pPr>
        <w:spacing w:after="0"/>
        <w:ind w:right="-1" w:firstLine="709"/>
        <w:jc w:val="center"/>
        <w:rPr>
          <w:rFonts w:ascii="Times New Roman" w:hAnsi="Times New Roman" w:cs="Times New Roman"/>
          <w:sz w:val="28"/>
          <w:highlight w:val="yellow"/>
        </w:rPr>
      </w:pP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Помимо вышеназванных групп функциональных зон выделяется группа, обуславливающая </w:t>
      </w:r>
      <w:r w:rsidRPr="005F7D1A">
        <w:rPr>
          <w:rFonts w:ascii="Times New Roman" w:hAnsi="Times New Roman" w:cs="Times New Roman"/>
          <w:b/>
          <w:sz w:val="28"/>
          <w:szCs w:val="28"/>
        </w:rPr>
        <w:t>особые условия использования территорий</w:t>
      </w:r>
      <w:r w:rsidRPr="005F7D1A">
        <w:rPr>
          <w:rFonts w:ascii="Times New Roman" w:hAnsi="Times New Roman" w:cs="Times New Roman"/>
          <w:sz w:val="28"/>
          <w:szCs w:val="28"/>
        </w:rPr>
        <w:t>. Это - территории, для которых в настоящее время установлен режим, не допускающий развития и размещения в ней промышленных или сельскохозяйственных производств, других видов эксплуатации природных ресурсов, способных нанести значительный вред естественному или культурному ландшафту либо территории с различными зонами планировочных ограничений.</w:t>
      </w:r>
    </w:p>
    <w:p w:rsidR="00A378A6" w:rsidRPr="00A378A6" w:rsidRDefault="00A378A6" w:rsidP="00A378A6">
      <w:pPr>
        <w:spacing w:after="0"/>
        <w:ind w:firstLine="709"/>
        <w:jc w:val="both"/>
        <w:rPr>
          <w:rFonts w:ascii="Times New Roman" w:hAnsi="Times New Roman" w:cs="Times New Roman"/>
          <w:sz w:val="28"/>
          <w:szCs w:val="28"/>
        </w:rPr>
      </w:pPr>
      <w:proofErr w:type="gramStart"/>
      <w:r w:rsidRPr="00A378A6">
        <w:rPr>
          <w:rFonts w:ascii="Times New Roman" w:hAnsi="Times New Roman" w:cs="Times New Roman"/>
          <w:b/>
          <w:sz w:val="28"/>
          <w:szCs w:val="28"/>
        </w:rPr>
        <w:t>Зоны с особыми условиями использования территории</w:t>
      </w:r>
      <w:r w:rsidRPr="00A378A6">
        <w:rPr>
          <w:rFonts w:ascii="Times New Roman" w:hAnsi="Times New Roman" w:cs="Times New Roman"/>
          <w:sz w:val="28"/>
          <w:szCs w:val="28"/>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A378A6">
        <w:rPr>
          <w:rFonts w:ascii="Times New Roman" w:hAnsi="Times New Roman" w:cs="Times New Roman"/>
          <w:sz w:val="28"/>
          <w:szCs w:val="28"/>
        </w:rPr>
        <w:t>водоохранные</w:t>
      </w:r>
      <w:proofErr w:type="spellEnd"/>
      <w:r w:rsidRPr="00A378A6">
        <w:rPr>
          <w:rFonts w:ascii="Times New Roman" w:hAnsi="Times New Roman" w:cs="Times New Roman"/>
          <w:sz w:val="28"/>
          <w:szCs w:val="28"/>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(Статья 1 п. 4 Федерального закона «Градостроительный кодекс Российской Федерации</w:t>
      </w:r>
      <w:proofErr w:type="gramEnd"/>
      <w:r w:rsidRPr="00A378A6">
        <w:rPr>
          <w:rFonts w:ascii="Times New Roman" w:hAnsi="Times New Roman" w:cs="Times New Roman"/>
          <w:sz w:val="28"/>
          <w:szCs w:val="28"/>
        </w:rPr>
        <w:t>» от 29.12.2004 г. № 190-ФЗ).</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xml:space="preserve">Согласно действующему Градостроительному кодексу Российской Федерации, в границах </w:t>
      </w:r>
      <w:proofErr w:type="spellStart"/>
      <w:r w:rsidRPr="00A378A6">
        <w:rPr>
          <w:rFonts w:ascii="Times New Roman" w:hAnsi="Times New Roman" w:cs="Times New Roman"/>
          <w:sz w:val="28"/>
          <w:szCs w:val="28"/>
        </w:rPr>
        <w:t>Южненского</w:t>
      </w:r>
      <w:proofErr w:type="spellEnd"/>
      <w:r w:rsidRPr="00A378A6">
        <w:rPr>
          <w:rFonts w:ascii="Times New Roman" w:hAnsi="Times New Roman" w:cs="Times New Roman"/>
          <w:sz w:val="28"/>
          <w:szCs w:val="28"/>
        </w:rPr>
        <w:t xml:space="preserve"> сельского поселения выделены следующие зоны с особыми условиями использования территорий.</w:t>
      </w:r>
    </w:p>
    <w:p w:rsidR="005A11F1" w:rsidRDefault="005A11F1">
      <w:pPr>
        <w:rPr>
          <w:rFonts w:ascii="Times New Roman" w:hAnsi="Times New Roman" w:cs="Times New Roman"/>
          <w:sz w:val="28"/>
          <w:szCs w:val="28"/>
        </w:rPr>
      </w:pPr>
      <w:r>
        <w:rPr>
          <w:rFonts w:ascii="Times New Roman" w:hAnsi="Times New Roman" w:cs="Times New Roman"/>
          <w:sz w:val="28"/>
          <w:szCs w:val="28"/>
        </w:rPr>
        <w:br w:type="page"/>
      </w:r>
    </w:p>
    <w:p w:rsidR="00A378A6" w:rsidRPr="00A378A6" w:rsidRDefault="00A378A6" w:rsidP="00A378A6">
      <w:pPr>
        <w:spacing w:after="0"/>
        <w:ind w:firstLine="709"/>
        <w:jc w:val="both"/>
        <w:rPr>
          <w:rFonts w:ascii="Times New Roman" w:hAnsi="Times New Roman" w:cs="Times New Roman"/>
          <w:sz w:val="28"/>
          <w:szCs w:val="28"/>
        </w:rPr>
      </w:pPr>
    </w:p>
    <w:p w:rsidR="00304DF7" w:rsidRDefault="00304DF7" w:rsidP="00304DF7">
      <w:pPr>
        <w:pStyle w:val="30"/>
        <w:rPr>
          <w:b/>
          <w:szCs w:val="28"/>
        </w:rPr>
      </w:pPr>
      <w:bookmarkStart w:id="42" w:name="_Toc508956629"/>
      <w:r>
        <w:rPr>
          <w:b/>
          <w:szCs w:val="28"/>
        </w:rPr>
        <w:t xml:space="preserve">5.3.1 </w:t>
      </w:r>
      <w:r w:rsidRPr="005F7D1A">
        <w:rPr>
          <w:b/>
          <w:szCs w:val="28"/>
        </w:rPr>
        <w:t xml:space="preserve">Санитарно-защитные </w:t>
      </w:r>
      <w:r w:rsidR="00A378A6">
        <w:rPr>
          <w:b/>
          <w:szCs w:val="28"/>
        </w:rPr>
        <w:t xml:space="preserve">зоны </w:t>
      </w:r>
      <w:r>
        <w:rPr>
          <w:b/>
          <w:szCs w:val="28"/>
        </w:rPr>
        <w:t>и санитарные разрывы</w:t>
      </w:r>
      <w:bookmarkEnd w:id="42"/>
    </w:p>
    <w:p w:rsidR="00304DF7" w:rsidRPr="005F7D1A" w:rsidRDefault="00304DF7" w:rsidP="00A24099">
      <w:pPr>
        <w:autoSpaceDE w:val="0"/>
        <w:autoSpaceDN w:val="0"/>
        <w:adjustRightInd w:val="0"/>
        <w:spacing w:after="0"/>
        <w:ind w:firstLine="709"/>
        <w:jc w:val="both"/>
        <w:rPr>
          <w:rFonts w:ascii="Times New Roman" w:hAnsi="Times New Roman" w:cs="Times New Roman"/>
          <w:sz w:val="28"/>
        </w:rPr>
      </w:pPr>
    </w:p>
    <w:p w:rsidR="005F7D1A" w:rsidRPr="005F7D1A" w:rsidRDefault="005F7D1A" w:rsidP="00A24099">
      <w:pPr>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 xml:space="preserve">Санитарно-защитные </w:t>
      </w:r>
      <w:r w:rsidR="00304DF7">
        <w:rPr>
          <w:rFonts w:ascii="Times New Roman" w:hAnsi="Times New Roman" w:cs="Times New Roman"/>
          <w:b/>
          <w:sz w:val="28"/>
          <w:szCs w:val="28"/>
        </w:rPr>
        <w:t xml:space="preserve">и </w:t>
      </w:r>
      <w:r w:rsidR="00304DF7" w:rsidRPr="00304DF7">
        <w:rPr>
          <w:rFonts w:ascii="Times New Roman" w:hAnsi="Times New Roman" w:cs="Times New Roman"/>
          <w:b/>
          <w:sz w:val="28"/>
          <w:szCs w:val="28"/>
        </w:rPr>
        <w:t>санитарные разрывы</w:t>
      </w:r>
      <w:r w:rsidR="00304DF7" w:rsidRPr="005F7D1A">
        <w:rPr>
          <w:rFonts w:ascii="Times New Roman" w:hAnsi="Times New Roman" w:cs="Times New Roman"/>
          <w:sz w:val="28"/>
          <w:szCs w:val="28"/>
        </w:rPr>
        <w:t xml:space="preserve"> </w:t>
      </w:r>
      <w:r w:rsidRPr="005F7D1A">
        <w:rPr>
          <w:rFonts w:ascii="Times New Roman" w:hAnsi="Times New Roman" w:cs="Times New Roman"/>
          <w:sz w:val="28"/>
          <w:szCs w:val="28"/>
        </w:rPr>
        <w:t>выделены для объектов производственного</w:t>
      </w:r>
      <w:r w:rsidR="008510EF">
        <w:rPr>
          <w:rFonts w:ascii="Times New Roman" w:hAnsi="Times New Roman" w:cs="Times New Roman"/>
          <w:sz w:val="28"/>
          <w:szCs w:val="28"/>
        </w:rPr>
        <w:t>,</w:t>
      </w:r>
      <w:r w:rsidRPr="005F7D1A">
        <w:rPr>
          <w:rFonts w:ascii="Times New Roman" w:hAnsi="Times New Roman" w:cs="Times New Roman"/>
          <w:sz w:val="28"/>
          <w:szCs w:val="28"/>
        </w:rPr>
        <w:t xml:space="preserve"> коммунального </w:t>
      </w:r>
      <w:r w:rsidR="008510EF">
        <w:rPr>
          <w:rFonts w:ascii="Times New Roman" w:hAnsi="Times New Roman" w:cs="Times New Roman"/>
          <w:sz w:val="28"/>
          <w:szCs w:val="28"/>
        </w:rPr>
        <w:t xml:space="preserve"> и специального </w:t>
      </w:r>
      <w:r w:rsidRPr="005F7D1A">
        <w:rPr>
          <w:rFonts w:ascii="Times New Roman" w:hAnsi="Times New Roman" w:cs="Times New Roman"/>
          <w:sz w:val="28"/>
          <w:szCs w:val="28"/>
        </w:rPr>
        <w:t>назначения</w:t>
      </w:r>
      <w:r w:rsidR="00304DF7">
        <w:rPr>
          <w:rFonts w:ascii="Times New Roman" w:hAnsi="Times New Roman" w:cs="Times New Roman"/>
          <w:sz w:val="28"/>
          <w:szCs w:val="28"/>
        </w:rPr>
        <w:t>, линейных объектов</w:t>
      </w:r>
      <w:r w:rsidR="004E5C2F">
        <w:rPr>
          <w:rFonts w:ascii="Times New Roman" w:hAnsi="Times New Roman" w:cs="Times New Roman"/>
          <w:sz w:val="28"/>
          <w:szCs w:val="28"/>
        </w:rPr>
        <w:t xml:space="preserve"> </w:t>
      </w:r>
      <w:r w:rsidR="004E5C2F" w:rsidRPr="004E5C2F">
        <w:rPr>
          <w:rFonts w:ascii="Times New Roman" w:hAnsi="Times New Roman" w:cs="Times New Roman"/>
          <w:sz w:val="28"/>
          <w:szCs w:val="28"/>
        </w:rPr>
        <w:t xml:space="preserve">на основе </w:t>
      </w:r>
      <w:proofErr w:type="spellStart"/>
      <w:r w:rsidR="004E5C2F" w:rsidRPr="004E5C2F">
        <w:rPr>
          <w:rFonts w:ascii="Times New Roman" w:hAnsi="Times New Roman" w:cs="Times New Roman"/>
          <w:sz w:val="28"/>
          <w:szCs w:val="28"/>
        </w:rPr>
        <w:t>СанПиН</w:t>
      </w:r>
      <w:proofErr w:type="spellEnd"/>
      <w:r w:rsidR="004E5C2F" w:rsidRPr="004E5C2F">
        <w:rPr>
          <w:rFonts w:ascii="Times New Roman" w:hAnsi="Times New Roman" w:cs="Times New Roman"/>
          <w:sz w:val="28"/>
          <w:szCs w:val="28"/>
        </w:rPr>
        <w:t xml:space="preserve"> 2.2.1/2.1.1.1200-03</w:t>
      </w:r>
      <w:r w:rsidRPr="005F7D1A">
        <w:rPr>
          <w:rFonts w:ascii="Times New Roman" w:hAnsi="Times New Roman" w:cs="Times New Roman"/>
          <w:sz w:val="28"/>
          <w:szCs w:val="28"/>
        </w:rPr>
        <w:t>.</w:t>
      </w:r>
    </w:p>
    <w:p w:rsidR="005F7D1A" w:rsidRPr="005F7D1A" w:rsidRDefault="005F7D1A" w:rsidP="00A24099">
      <w:pPr>
        <w:spacing w:after="0"/>
        <w:ind w:firstLine="709"/>
        <w:jc w:val="both"/>
        <w:rPr>
          <w:rFonts w:ascii="Times New Roman" w:hAnsi="Times New Roman" w:cs="Times New Roman"/>
          <w:sz w:val="28"/>
          <w:szCs w:val="28"/>
        </w:rPr>
      </w:pPr>
      <w:proofErr w:type="gramStart"/>
      <w:r w:rsidRPr="004E5C2F">
        <w:rPr>
          <w:rFonts w:ascii="Times New Roman" w:hAnsi="Times New Roman" w:cs="Times New Roman"/>
          <w:b/>
          <w:sz w:val="28"/>
          <w:szCs w:val="28"/>
        </w:rPr>
        <w:t>Санитарно-защитная зона (СЗЗ)</w:t>
      </w:r>
      <w:r w:rsidRPr="005F7D1A">
        <w:rPr>
          <w:rFonts w:ascii="Times New Roman" w:hAnsi="Times New Roman" w:cs="Times New Roman"/>
          <w:sz w:val="28"/>
          <w:szCs w:val="28"/>
        </w:rPr>
        <w:t xml:space="preserve">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5F7D1A">
        <w:rPr>
          <w:rFonts w:ascii="Times New Roman" w:hAnsi="Times New Roman" w:cs="Times New Roman"/>
          <w:sz w:val="28"/>
          <w:szCs w:val="28"/>
        </w:rPr>
        <w:t xml:space="preserve"> риска для здоровья населения.</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5F7D1A" w:rsidRPr="005F7D1A" w:rsidRDefault="005F7D1A" w:rsidP="005F7D1A">
      <w:pPr>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5F7D1A">
        <w:rPr>
          <w:rFonts w:ascii="Times New Roman" w:hAnsi="Times New Roman" w:cs="Times New Roman"/>
          <w:sz w:val="28"/>
          <w:szCs w:val="28"/>
        </w:rPr>
        <w:t>коттеджной</w:t>
      </w:r>
      <w:proofErr w:type="spellEnd"/>
      <w:r w:rsidRPr="005F7D1A">
        <w:rPr>
          <w:rFonts w:ascii="Times New Roman" w:hAnsi="Times New Roman" w:cs="Times New Roman"/>
          <w:sz w:val="28"/>
          <w:szCs w:val="28"/>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304DF7" w:rsidRPr="00304DF7" w:rsidRDefault="00304DF7" w:rsidP="00304DF7">
      <w:pPr>
        <w:widowControl w:val="0"/>
        <w:suppressAutoHyphens/>
        <w:spacing w:after="0"/>
        <w:ind w:firstLine="709"/>
        <w:jc w:val="both"/>
        <w:rPr>
          <w:rFonts w:ascii="Times New Roman" w:hAnsi="Times New Roman" w:cs="Times New Roman"/>
          <w:sz w:val="28"/>
          <w:szCs w:val="28"/>
          <w:u w:val="single"/>
        </w:rPr>
      </w:pPr>
      <w:r w:rsidRPr="00304DF7">
        <w:rPr>
          <w:rFonts w:ascii="Times New Roman" w:hAnsi="Times New Roman" w:cs="Times New Roman"/>
          <w:sz w:val="28"/>
          <w:szCs w:val="28"/>
          <w:u w:val="single"/>
        </w:rPr>
        <w:t>Режим территории санитарно-защитной зоны. Градостроительные ограничения.</w:t>
      </w:r>
    </w:p>
    <w:p w:rsidR="005F7D1A" w:rsidRPr="005F7D1A" w:rsidRDefault="005F7D1A" w:rsidP="00304DF7">
      <w:pPr>
        <w:tabs>
          <w:tab w:val="left" w:pos="709"/>
        </w:tabs>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5F7D1A" w:rsidRPr="005F7D1A" w:rsidRDefault="005F7D1A" w:rsidP="00304DF7">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ab/>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5F7D1A" w:rsidRPr="005F7D1A" w:rsidRDefault="005F7D1A" w:rsidP="005F7D1A">
      <w:pPr>
        <w:spacing w:after="0"/>
        <w:jc w:val="both"/>
        <w:rPr>
          <w:rFonts w:ascii="Times New Roman" w:hAnsi="Times New Roman" w:cs="Times New Roman"/>
          <w:sz w:val="28"/>
          <w:szCs w:val="28"/>
        </w:rPr>
      </w:pPr>
      <w:r w:rsidRPr="005F7D1A">
        <w:rPr>
          <w:rFonts w:ascii="Times New Roman" w:hAnsi="Times New Roman" w:cs="Times New Roman"/>
          <w:sz w:val="28"/>
          <w:szCs w:val="28"/>
        </w:rPr>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5F7D1A">
        <w:rPr>
          <w:rFonts w:ascii="Times New Roman" w:hAnsi="Times New Roman" w:cs="Times New Roman"/>
          <w:sz w:val="28"/>
          <w:szCs w:val="28"/>
        </w:rPr>
        <w:t>электроподстанции</w:t>
      </w:r>
      <w:proofErr w:type="spellEnd"/>
      <w:r w:rsidRPr="005F7D1A">
        <w:rPr>
          <w:rFonts w:ascii="Times New Roman" w:hAnsi="Times New Roman" w:cs="Times New Roman"/>
          <w:sz w:val="28"/>
          <w:szCs w:val="28"/>
        </w:rPr>
        <w:t xml:space="preserve">, </w:t>
      </w:r>
      <w:proofErr w:type="spellStart"/>
      <w:r w:rsidRPr="005F7D1A">
        <w:rPr>
          <w:rFonts w:ascii="Times New Roman" w:hAnsi="Times New Roman" w:cs="Times New Roman"/>
          <w:sz w:val="28"/>
          <w:szCs w:val="28"/>
        </w:rPr>
        <w:t>нефт</w:t>
      </w:r>
      <w:proofErr w:type="gramStart"/>
      <w:r w:rsidRPr="005F7D1A">
        <w:rPr>
          <w:rFonts w:ascii="Times New Roman" w:hAnsi="Times New Roman" w:cs="Times New Roman"/>
          <w:sz w:val="28"/>
          <w:szCs w:val="28"/>
        </w:rPr>
        <w:t>е</w:t>
      </w:r>
      <w:proofErr w:type="spellEnd"/>
      <w:r w:rsidRPr="005F7D1A">
        <w:rPr>
          <w:rFonts w:ascii="Times New Roman" w:hAnsi="Times New Roman" w:cs="Times New Roman"/>
          <w:sz w:val="28"/>
          <w:szCs w:val="28"/>
        </w:rPr>
        <w:t>-</w:t>
      </w:r>
      <w:proofErr w:type="gramEnd"/>
      <w:r w:rsidRPr="005F7D1A">
        <w:rPr>
          <w:rFonts w:ascii="Times New Roman" w:hAnsi="Times New Roman" w:cs="Times New Roman"/>
          <w:sz w:val="28"/>
          <w:szCs w:val="28"/>
        </w:rPr>
        <w:t xml:space="preserve"> и газопроводы, артезианские скважины для технического водоснабжения, </w:t>
      </w:r>
      <w:proofErr w:type="spellStart"/>
      <w:r w:rsidRPr="005F7D1A">
        <w:rPr>
          <w:rFonts w:ascii="Times New Roman" w:hAnsi="Times New Roman" w:cs="Times New Roman"/>
          <w:sz w:val="28"/>
          <w:szCs w:val="28"/>
        </w:rPr>
        <w:t>водоохлаждающие</w:t>
      </w:r>
      <w:proofErr w:type="spellEnd"/>
      <w:r w:rsidRPr="005F7D1A">
        <w:rPr>
          <w:rFonts w:ascii="Times New Roman" w:hAnsi="Times New Roman" w:cs="Times New Roman"/>
          <w:sz w:val="28"/>
          <w:szCs w:val="28"/>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04DF7" w:rsidRPr="00304DF7" w:rsidRDefault="00304DF7" w:rsidP="00304DF7">
      <w:pPr>
        <w:widowControl w:val="0"/>
        <w:suppressAutoHyphens/>
        <w:spacing w:after="0"/>
        <w:ind w:firstLine="709"/>
        <w:jc w:val="both"/>
        <w:rPr>
          <w:rFonts w:ascii="Times New Roman" w:hAnsi="Times New Roman" w:cs="Times New Roman"/>
          <w:sz w:val="28"/>
          <w:szCs w:val="28"/>
          <w:u w:val="single"/>
        </w:rPr>
      </w:pPr>
      <w:r w:rsidRPr="00304DF7">
        <w:rPr>
          <w:rFonts w:ascii="Times New Roman" w:hAnsi="Times New Roman" w:cs="Times New Roman"/>
          <w:sz w:val="28"/>
          <w:szCs w:val="28"/>
          <w:u w:val="single"/>
        </w:rPr>
        <w:t>Кладбища</w:t>
      </w:r>
    </w:p>
    <w:p w:rsidR="00304DF7" w:rsidRPr="00304DF7" w:rsidRDefault="00304DF7" w:rsidP="00304DF7">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На территории сельского поселения расположены кладбища согласно  </w:t>
      </w:r>
      <w:proofErr w:type="spellStart"/>
      <w:r w:rsidRPr="00304DF7">
        <w:rPr>
          <w:rFonts w:ascii="Times New Roman" w:hAnsi="Times New Roman" w:cs="Times New Roman"/>
          <w:sz w:val="28"/>
          <w:szCs w:val="28"/>
        </w:rPr>
        <w:t>СанПиН</w:t>
      </w:r>
      <w:proofErr w:type="spellEnd"/>
      <w:r w:rsidRPr="00304DF7">
        <w:rPr>
          <w:rFonts w:ascii="Times New Roman" w:hAnsi="Times New Roman" w:cs="Times New Roman"/>
          <w:sz w:val="28"/>
          <w:szCs w:val="28"/>
        </w:rPr>
        <w:t xml:space="preserve"> 2.2.1/2.1.1.1200-03:</w:t>
      </w:r>
    </w:p>
    <w:p w:rsidR="00304DF7" w:rsidRPr="00304DF7" w:rsidRDefault="00304DF7" w:rsidP="00304DF7">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Ориентировочная санитарно-защитная зона кладбищ смешанного и традиционного захоронения площадью от 10 до </w:t>
      </w:r>
      <w:smartTag w:uri="urn:schemas-microsoft-com:office:smarttags" w:element="metricconverter">
        <w:smartTagPr>
          <w:attr w:name="ProductID" w:val="20 га"/>
        </w:smartTagPr>
        <w:r w:rsidRPr="00304DF7">
          <w:rPr>
            <w:rFonts w:ascii="Times New Roman" w:hAnsi="Times New Roman" w:cs="Times New Roman"/>
            <w:sz w:val="28"/>
            <w:szCs w:val="28"/>
          </w:rPr>
          <w:t>20 га</w:t>
        </w:r>
      </w:smartTag>
      <w:r w:rsidRPr="00304DF7">
        <w:rPr>
          <w:rFonts w:ascii="Times New Roman" w:hAnsi="Times New Roman" w:cs="Times New Roman"/>
          <w:sz w:val="28"/>
          <w:szCs w:val="28"/>
        </w:rPr>
        <w:t xml:space="preserve"> составляет </w:t>
      </w:r>
      <w:smartTag w:uri="urn:schemas-microsoft-com:office:smarttags" w:element="metricconverter">
        <w:smartTagPr>
          <w:attr w:name="ProductID" w:val="300 м"/>
        </w:smartTagPr>
        <w:r w:rsidRPr="00304DF7">
          <w:rPr>
            <w:rFonts w:ascii="Times New Roman" w:hAnsi="Times New Roman" w:cs="Times New Roman"/>
            <w:sz w:val="28"/>
            <w:szCs w:val="28"/>
          </w:rPr>
          <w:t>300 м</w:t>
        </w:r>
      </w:smartTag>
      <w:r w:rsidRPr="00304DF7">
        <w:rPr>
          <w:rFonts w:ascii="Times New Roman" w:hAnsi="Times New Roman" w:cs="Times New Roman"/>
          <w:sz w:val="28"/>
          <w:szCs w:val="28"/>
        </w:rPr>
        <w:t>.</w:t>
      </w:r>
    </w:p>
    <w:p w:rsidR="00304DF7" w:rsidRPr="00304DF7" w:rsidRDefault="00304DF7" w:rsidP="00304DF7">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Ориентировочная санитарно-защитная зона кладбищ смешанного и традиционного захоронения площадью </w:t>
      </w:r>
      <w:smartTag w:uri="urn:schemas-microsoft-com:office:smarttags" w:element="metricconverter">
        <w:smartTagPr>
          <w:attr w:name="ProductID" w:val="10 га"/>
        </w:smartTagPr>
        <w:r w:rsidRPr="00304DF7">
          <w:rPr>
            <w:rFonts w:ascii="Times New Roman" w:hAnsi="Times New Roman" w:cs="Times New Roman"/>
            <w:sz w:val="28"/>
            <w:szCs w:val="28"/>
          </w:rPr>
          <w:t>10 га</w:t>
        </w:r>
      </w:smartTag>
      <w:r w:rsidRPr="00304DF7">
        <w:rPr>
          <w:rFonts w:ascii="Times New Roman" w:hAnsi="Times New Roman" w:cs="Times New Roman"/>
          <w:sz w:val="28"/>
          <w:szCs w:val="28"/>
        </w:rPr>
        <w:t xml:space="preserve"> и менее составляет </w:t>
      </w:r>
      <w:smartTag w:uri="urn:schemas-microsoft-com:office:smarttags" w:element="metricconverter">
        <w:smartTagPr>
          <w:attr w:name="ProductID" w:val="100 м"/>
        </w:smartTagPr>
        <w:r w:rsidRPr="00304DF7">
          <w:rPr>
            <w:rFonts w:ascii="Times New Roman" w:hAnsi="Times New Roman" w:cs="Times New Roman"/>
            <w:sz w:val="28"/>
            <w:szCs w:val="28"/>
          </w:rPr>
          <w:t>100 м</w:t>
        </w:r>
      </w:smartTag>
      <w:r w:rsidRPr="00304DF7">
        <w:rPr>
          <w:rFonts w:ascii="Times New Roman" w:hAnsi="Times New Roman" w:cs="Times New Roman"/>
          <w:sz w:val="28"/>
          <w:szCs w:val="28"/>
        </w:rPr>
        <w:t>.</w:t>
      </w:r>
    </w:p>
    <w:p w:rsidR="00304DF7" w:rsidRPr="00304DF7" w:rsidRDefault="00304DF7" w:rsidP="00304DF7">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Ориентировочная санитарно-защитная зона закрытых кладбищ и мемориальных комплексов, кладбищ с погребением после кремации, колумбарием и сельских кладбищ составляет </w:t>
      </w:r>
      <w:smartTag w:uri="urn:schemas-microsoft-com:office:smarttags" w:element="metricconverter">
        <w:smartTagPr>
          <w:attr w:name="ProductID" w:val="50 м"/>
        </w:smartTagPr>
        <w:r w:rsidRPr="00304DF7">
          <w:rPr>
            <w:rFonts w:ascii="Times New Roman" w:hAnsi="Times New Roman" w:cs="Times New Roman"/>
            <w:sz w:val="28"/>
            <w:szCs w:val="28"/>
          </w:rPr>
          <w:t>50 м</w:t>
        </w:r>
      </w:smartTag>
      <w:r w:rsidRPr="00304DF7">
        <w:rPr>
          <w:rFonts w:ascii="Times New Roman" w:hAnsi="Times New Roman" w:cs="Times New Roman"/>
          <w:sz w:val="28"/>
          <w:szCs w:val="28"/>
        </w:rPr>
        <w:t>.</w:t>
      </w:r>
    </w:p>
    <w:p w:rsidR="00A378A6" w:rsidRPr="00A378A6" w:rsidRDefault="00A378A6" w:rsidP="00A378A6">
      <w:pPr>
        <w:widowControl w:val="0"/>
        <w:suppressAutoHyphens/>
        <w:spacing w:after="0"/>
        <w:ind w:firstLine="709"/>
        <w:jc w:val="both"/>
        <w:rPr>
          <w:rFonts w:ascii="Times New Roman" w:hAnsi="Times New Roman" w:cs="Times New Roman"/>
          <w:sz w:val="28"/>
          <w:szCs w:val="28"/>
          <w:u w:val="single"/>
        </w:rPr>
      </w:pPr>
      <w:proofErr w:type="spellStart"/>
      <w:r w:rsidRPr="00A378A6">
        <w:rPr>
          <w:rFonts w:ascii="Times New Roman" w:hAnsi="Times New Roman" w:cs="Times New Roman"/>
          <w:sz w:val="28"/>
          <w:szCs w:val="28"/>
          <w:u w:val="single"/>
        </w:rPr>
        <w:t>Электроподстанции</w:t>
      </w:r>
      <w:proofErr w:type="spellEnd"/>
    </w:p>
    <w:p w:rsidR="00A378A6" w:rsidRPr="00B85BCF" w:rsidRDefault="00A378A6" w:rsidP="00A378A6">
      <w:pPr>
        <w:widowControl w:val="0"/>
        <w:spacing w:after="0"/>
        <w:ind w:firstLine="709"/>
        <w:jc w:val="both"/>
        <w:rPr>
          <w:rFonts w:ascii="Times New Roman" w:hAnsi="Times New Roman"/>
          <w:sz w:val="26"/>
          <w:szCs w:val="26"/>
        </w:rPr>
      </w:pPr>
      <w:r w:rsidRPr="00B85BCF">
        <w:rPr>
          <w:rFonts w:ascii="Times New Roman" w:hAnsi="Times New Roman"/>
          <w:sz w:val="26"/>
          <w:szCs w:val="26"/>
        </w:rPr>
        <w:t xml:space="preserve">В границах проектирования расположены </w:t>
      </w:r>
      <w:proofErr w:type="spellStart"/>
      <w:r w:rsidRPr="00B85BCF">
        <w:rPr>
          <w:rFonts w:ascii="Times New Roman" w:hAnsi="Times New Roman"/>
          <w:sz w:val="26"/>
          <w:szCs w:val="26"/>
        </w:rPr>
        <w:t>электроподстанции</w:t>
      </w:r>
      <w:proofErr w:type="spellEnd"/>
      <w:r w:rsidRPr="00B85BCF">
        <w:rPr>
          <w:rFonts w:ascii="Times New Roman" w:hAnsi="Times New Roman"/>
          <w:sz w:val="26"/>
          <w:szCs w:val="26"/>
        </w:rPr>
        <w:t xml:space="preserve">. Согласно действующим </w:t>
      </w:r>
      <w:proofErr w:type="spellStart"/>
      <w:r w:rsidRPr="00B85BCF">
        <w:rPr>
          <w:rFonts w:ascii="Times New Roman" w:hAnsi="Times New Roman"/>
          <w:sz w:val="26"/>
          <w:szCs w:val="26"/>
        </w:rPr>
        <w:t>СанПиН</w:t>
      </w:r>
      <w:proofErr w:type="spellEnd"/>
      <w:r w:rsidRPr="00B85BCF">
        <w:rPr>
          <w:rFonts w:ascii="Times New Roman" w:hAnsi="Times New Roman"/>
          <w:sz w:val="26"/>
          <w:szCs w:val="26"/>
        </w:rPr>
        <w:t xml:space="preserve"> 2.2.1/2.1.1.1200-03  для </w:t>
      </w:r>
      <w:proofErr w:type="spellStart"/>
      <w:r w:rsidRPr="00B85BCF">
        <w:rPr>
          <w:rFonts w:ascii="Times New Roman" w:hAnsi="Times New Roman"/>
          <w:sz w:val="26"/>
          <w:szCs w:val="26"/>
        </w:rPr>
        <w:t>электроподстанций</w:t>
      </w:r>
      <w:proofErr w:type="spellEnd"/>
      <w:r w:rsidRPr="00B85BCF">
        <w:rPr>
          <w:rFonts w:ascii="Times New Roman" w:hAnsi="Times New Roman"/>
          <w:sz w:val="26"/>
          <w:szCs w:val="26"/>
        </w:rPr>
        <w:t xml:space="preserve"> размер санитарно-защитных зон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 и исследований. </w:t>
      </w:r>
    </w:p>
    <w:p w:rsidR="00304DF7" w:rsidRPr="00304DF7" w:rsidRDefault="00304DF7" w:rsidP="004E5C2F">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w:t>
      </w:r>
      <w:r w:rsidRPr="00304DF7">
        <w:rPr>
          <w:rFonts w:ascii="Times New Roman" w:hAnsi="Times New Roman" w:cs="Times New Roman"/>
          <w:b/>
          <w:sz w:val="28"/>
          <w:szCs w:val="28"/>
        </w:rPr>
        <w:t>санитарные разрывы</w:t>
      </w:r>
      <w:r w:rsidRPr="00304DF7">
        <w:rPr>
          <w:rFonts w:ascii="Times New Roman" w:hAnsi="Times New Roman" w:cs="Times New Roman"/>
          <w:sz w:val="28"/>
          <w:szCs w:val="28"/>
        </w:rPr>
        <w:t>).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04DF7" w:rsidRPr="00304DF7" w:rsidRDefault="00304DF7" w:rsidP="004E5C2F">
      <w:pPr>
        <w:widowControl w:val="0"/>
        <w:suppressAutoHyphens/>
        <w:spacing w:after="0"/>
        <w:ind w:firstLine="709"/>
        <w:jc w:val="both"/>
        <w:rPr>
          <w:rFonts w:ascii="Times New Roman" w:hAnsi="Times New Roman" w:cs="Times New Roman"/>
          <w:sz w:val="28"/>
          <w:szCs w:val="28"/>
        </w:rPr>
      </w:pPr>
      <w:r w:rsidRPr="00304DF7">
        <w:rPr>
          <w:rFonts w:ascii="Times New Roman" w:hAnsi="Times New Roman" w:cs="Times New Roman"/>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w:t>
      </w:r>
      <w:r w:rsidRPr="00304DF7">
        <w:rPr>
          <w:rFonts w:ascii="Times New Roman" w:hAnsi="Times New Roman" w:cs="Times New Roman"/>
          <w:sz w:val="28"/>
          <w:szCs w:val="28"/>
        </w:rPr>
        <w:lastRenderedPageBreak/>
        <w:t>отчуждения).</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Санитарные разрывы от магистральных инженерных и транспортных линейных объектов</w:t>
      </w:r>
      <w:r w:rsidRPr="005F7D1A">
        <w:rPr>
          <w:rFonts w:ascii="Times New Roman" w:hAnsi="Times New Roman" w:cs="Times New Roman"/>
          <w:sz w:val="28"/>
          <w:szCs w:val="28"/>
        </w:rPr>
        <w:t xml:space="preserve"> выделены по </w:t>
      </w:r>
      <w:proofErr w:type="spellStart"/>
      <w:r w:rsidRPr="005F7D1A">
        <w:rPr>
          <w:rFonts w:ascii="Times New Roman" w:hAnsi="Times New Roman" w:cs="Times New Roman"/>
          <w:sz w:val="28"/>
          <w:szCs w:val="28"/>
        </w:rPr>
        <w:t>СанПиН</w:t>
      </w:r>
      <w:proofErr w:type="spellEnd"/>
      <w:r w:rsidRPr="005F7D1A">
        <w:rPr>
          <w:rFonts w:ascii="Times New Roman" w:hAnsi="Times New Roman" w:cs="Times New Roman"/>
          <w:sz w:val="28"/>
          <w:szCs w:val="28"/>
        </w:rPr>
        <w:t xml:space="preserve">  2.2.1/2.1.1.1200-03 по нескольким категориям – разрыв до жилой застройки, разрыв до объектов водоснабжения, разрыв до населённых пунктов. В зависимости от назначения объекта и его мощности в проекте отображены максимальные из упомянутых разрывов. Предполагается, что при осуществлении деятельности по строительству, будет осуществляться дальнейшая оценка конкретной площадки, намечаемой для строительства, с точки зрения нахождения её в пределах разрыва для данного объекта. </w:t>
      </w:r>
    </w:p>
    <w:p w:rsidR="005F7D1A" w:rsidRDefault="005F7D1A" w:rsidP="005F7D1A">
      <w:pPr>
        <w:autoSpaceDE w:val="0"/>
        <w:autoSpaceDN w:val="0"/>
        <w:adjustRightInd w:val="0"/>
        <w:spacing w:after="0"/>
        <w:ind w:firstLine="709"/>
        <w:jc w:val="both"/>
        <w:rPr>
          <w:rFonts w:ascii="Times New Roman" w:hAnsi="Times New Roman" w:cs="Times New Roman"/>
          <w:sz w:val="28"/>
        </w:rPr>
      </w:pPr>
    </w:p>
    <w:p w:rsidR="004E5C2F" w:rsidRDefault="004E5C2F" w:rsidP="004E5C2F">
      <w:pPr>
        <w:pStyle w:val="30"/>
        <w:rPr>
          <w:b/>
          <w:szCs w:val="28"/>
        </w:rPr>
      </w:pPr>
      <w:bookmarkStart w:id="43" w:name="_Toc508956630"/>
      <w:r w:rsidRPr="004E5C2F">
        <w:rPr>
          <w:b/>
          <w:szCs w:val="28"/>
        </w:rPr>
        <w:t>5.3.2 Охранные зоны</w:t>
      </w:r>
      <w:bookmarkEnd w:id="43"/>
    </w:p>
    <w:p w:rsidR="004E5C2F" w:rsidRPr="004E5C2F" w:rsidRDefault="004E5C2F" w:rsidP="004E5C2F"/>
    <w:p w:rsidR="004E5C2F" w:rsidRPr="004E5C2F" w:rsidRDefault="004E5C2F" w:rsidP="004E5C2F">
      <w:pPr>
        <w:widowControl w:val="0"/>
        <w:suppressAutoHyphens/>
        <w:spacing w:after="0"/>
        <w:ind w:firstLine="709"/>
        <w:jc w:val="both"/>
        <w:rPr>
          <w:rFonts w:ascii="Times New Roman" w:hAnsi="Times New Roman" w:cs="Times New Roman"/>
          <w:b/>
          <w:sz w:val="28"/>
          <w:szCs w:val="28"/>
        </w:rPr>
      </w:pPr>
      <w:r w:rsidRPr="004E5C2F">
        <w:rPr>
          <w:rFonts w:ascii="Times New Roman" w:hAnsi="Times New Roman" w:cs="Times New Roman"/>
          <w:b/>
          <w:sz w:val="28"/>
          <w:szCs w:val="28"/>
        </w:rPr>
        <w:t>Газораспределительные станции.</w:t>
      </w:r>
    </w:p>
    <w:p w:rsidR="004E5C2F" w:rsidRPr="004E5C2F" w:rsidRDefault="004E5C2F" w:rsidP="004E5C2F">
      <w:pPr>
        <w:widowControl w:val="0"/>
        <w:suppressAutoHyphens/>
        <w:spacing w:after="0"/>
        <w:ind w:firstLine="709"/>
        <w:jc w:val="both"/>
        <w:rPr>
          <w:rFonts w:ascii="Times New Roman" w:hAnsi="Times New Roman" w:cs="Times New Roman"/>
          <w:sz w:val="28"/>
          <w:szCs w:val="28"/>
        </w:rPr>
      </w:pPr>
      <w:r w:rsidRPr="004E5C2F">
        <w:rPr>
          <w:rFonts w:ascii="Times New Roman" w:hAnsi="Times New Roman" w:cs="Times New Roman"/>
          <w:sz w:val="28"/>
          <w:szCs w:val="28"/>
        </w:rPr>
        <w:t xml:space="preserve">Согласно </w:t>
      </w:r>
      <w:proofErr w:type="spellStart"/>
      <w:r w:rsidRPr="004E5C2F">
        <w:rPr>
          <w:rFonts w:ascii="Times New Roman" w:hAnsi="Times New Roman" w:cs="Times New Roman"/>
          <w:sz w:val="28"/>
          <w:szCs w:val="28"/>
        </w:rPr>
        <w:t>СНиП</w:t>
      </w:r>
      <w:proofErr w:type="spellEnd"/>
      <w:r w:rsidRPr="004E5C2F">
        <w:rPr>
          <w:rFonts w:ascii="Times New Roman" w:hAnsi="Times New Roman" w:cs="Times New Roman"/>
          <w:sz w:val="28"/>
          <w:szCs w:val="28"/>
        </w:rPr>
        <w:t xml:space="preserve"> 2.05.06-85 «Магистральные трубопроводы», расстояния от ГРС до населенных пунктов, промышленных и сельскохозяйственных предприятий, зданий и сооружений следует принимать в зависимости от класса и диаметра газопроводов.</w:t>
      </w:r>
    </w:p>
    <w:p w:rsidR="004E5C2F" w:rsidRPr="004E5C2F" w:rsidRDefault="004E5C2F" w:rsidP="004E5C2F">
      <w:pPr>
        <w:widowControl w:val="0"/>
        <w:suppressAutoHyphens/>
        <w:spacing w:after="0"/>
        <w:ind w:firstLine="709"/>
        <w:jc w:val="both"/>
        <w:rPr>
          <w:rFonts w:ascii="Times New Roman" w:hAnsi="Times New Roman" w:cs="Times New Roman"/>
          <w:b/>
          <w:sz w:val="28"/>
          <w:szCs w:val="28"/>
        </w:rPr>
      </w:pPr>
      <w:r w:rsidRPr="004E5C2F">
        <w:rPr>
          <w:rFonts w:ascii="Times New Roman" w:hAnsi="Times New Roman" w:cs="Times New Roman"/>
          <w:b/>
          <w:sz w:val="28"/>
          <w:szCs w:val="28"/>
        </w:rPr>
        <w:t>Охранные и санитарно-защитные зоны высоковольтных линий электропередач.</w:t>
      </w:r>
    </w:p>
    <w:p w:rsidR="00A378A6" w:rsidRPr="00A378A6" w:rsidRDefault="004E5C2F" w:rsidP="00A378A6">
      <w:pPr>
        <w:spacing w:after="0"/>
        <w:ind w:firstLine="709"/>
        <w:jc w:val="both"/>
        <w:rPr>
          <w:rFonts w:ascii="Times New Roman" w:hAnsi="Times New Roman" w:cs="Times New Roman"/>
          <w:sz w:val="28"/>
          <w:szCs w:val="28"/>
        </w:rPr>
      </w:pPr>
      <w:r w:rsidRPr="004E5C2F">
        <w:rPr>
          <w:rFonts w:ascii="Times New Roman" w:hAnsi="Times New Roman" w:cs="Times New Roman"/>
          <w:sz w:val="28"/>
          <w:szCs w:val="28"/>
        </w:rPr>
        <w:t xml:space="preserve">На территории сельского поселения проходят высоковольтные линии электропередач </w:t>
      </w:r>
      <w:r w:rsidR="00A378A6">
        <w:rPr>
          <w:rFonts w:ascii="Times New Roman" w:hAnsi="Times New Roman" w:cs="Times New Roman"/>
          <w:sz w:val="28"/>
          <w:szCs w:val="28"/>
        </w:rPr>
        <w:t xml:space="preserve">различного </w:t>
      </w:r>
      <w:r w:rsidRPr="004E5C2F">
        <w:rPr>
          <w:rFonts w:ascii="Times New Roman" w:hAnsi="Times New Roman" w:cs="Times New Roman"/>
          <w:sz w:val="28"/>
          <w:szCs w:val="28"/>
        </w:rPr>
        <w:t>напряжени</w:t>
      </w:r>
      <w:r w:rsidR="00A378A6">
        <w:rPr>
          <w:rFonts w:ascii="Times New Roman" w:hAnsi="Times New Roman" w:cs="Times New Roman"/>
          <w:sz w:val="28"/>
          <w:szCs w:val="28"/>
        </w:rPr>
        <w:t>я.</w:t>
      </w:r>
      <w:r w:rsidRPr="004E5C2F">
        <w:rPr>
          <w:rFonts w:ascii="Times New Roman" w:hAnsi="Times New Roman" w:cs="Times New Roman"/>
          <w:sz w:val="28"/>
          <w:szCs w:val="28"/>
        </w:rPr>
        <w:t xml:space="preserve"> </w:t>
      </w:r>
      <w:r w:rsidR="00A378A6" w:rsidRPr="00A378A6">
        <w:rPr>
          <w:rFonts w:ascii="Times New Roman" w:hAnsi="Times New Roman" w:cs="Times New Roman"/>
          <w:sz w:val="28"/>
          <w:szCs w:val="28"/>
        </w:rPr>
        <w:t xml:space="preserve">Размеры охранных зон воздушных линий электропередачи (ВЛЭП) определены в соответствии с «Правилами установления охранных зон объектов </w:t>
      </w:r>
      <w:proofErr w:type="spellStart"/>
      <w:r w:rsidR="00A378A6" w:rsidRPr="00A378A6">
        <w:rPr>
          <w:rFonts w:ascii="Times New Roman" w:hAnsi="Times New Roman" w:cs="Times New Roman"/>
          <w:sz w:val="28"/>
          <w:szCs w:val="28"/>
        </w:rPr>
        <w:t>электросетевого</w:t>
      </w:r>
      <w:proofErr w:type="spellEnd"/>
      <w:r w:rsidR="00A378A6" w:rsidRPr="00A378A6">
        <w:rPr>
          <w:rFonts w:ascii="Times New Roman" w:hAnsi="Times New Roman" w:cs="Times New Roman"/>
          <w:sz w:val="28"/>
          <w:szCs w:val="28"/>
        </w:rPr>
        <w:t xml:space="preserve"> хозяйства и особых условий использования земельных участков, расположенных в границах таких зон», утверждёнными постановлением Правительства РФ от 24.02.2009 № 160.</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xml:space="preserve">Размеры охранных зон воздушных линий электропередачи устанавливаются вдоль них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A378A6">
        <w:rPr>
          <w:rFonts w:ascii="Times New Roman" w:hAnsi="Times New Roman" w:cs="Times New Roman"/>
          <w:sz w:val="28"/>
          <w:szCs w:val="28"/>
        </w:rPr>
        <w:t>неотклонённом</w:t>
      </w:r>
      <w:proofErr w:type="spellEnd"/>
      <w:r w:rsidRPr="00A378A6">
        <w:rPr>
          <w:rFonts w:ascii="Times New Roman" w:hAnsi="Times New Roman" w:cs="Times New Roman"/>
          <w:sz w:val="28"/>
          <w:szCs w:val="28"/>
        </w:rPr>
        <w:t xml:space="preserve"> их положении:</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для линий напряжением 1-20 кВ - на расстояние 10 м;</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для линий напряжением 35 кВ - на расстояние 15 м;</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для линий напряжением 110 кВ - на расстояние 20 м;</w:t>
      </w:r>
    </w:p>
    <w:p w:rsidR="00A378A6" w:rsidRPr="00A378A6" w:rsidRDefault="00A378A6" w:rsidP="00A378A6">
      <w:pPr>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для линий напряжением 220 кВ - на расстояние 25 м.</w:t>
      </w:r>
    </w:p>
    <w:p w:rsidR="00A378A6" w:rsidRPr="00A378A6" w:rsidRDefault="00A378A6" w:rsidP="00A378A6">
      <w:pPr>
        <w:widowControl w:val="0"/>
        <w:spacing w:after="0"/>
        <w:ind w:firstLine="709"/>
        <w:jc w:val="both"/>
        <w:rPr>
          <w:rFonts w:ascii="Times New Roman" w:hAnsi="Times New Roman" w:cs="Times New Roman"/>
          <w:sz w:val="28"/>
          <w:szCs w:val="28"/>
        </w:rPr>
      </w:pPr>
      <w:proofErr w:type="gramStart"/>
      <w:r w:rsidRPr="00A378A6">
        <w:rPr>
          <w:rFonts w:ascii="Times New Roman" w:hAnsi="Times New Roman" w:cs="Times New Roman"/>
          <w:sz w:val="28"/>
          <w:szCs w:val="28"/>
        </w:rPr>
        <w:t xml:space="preserve">В охранных зонах (санитарных разрывах) воздушных линий электропередачи запрещается осуществлять любые действия, которые могут нарушить безопасную работу объектов </w:t>
      </w:r>
      <w:proofErr w:type="spellStart"/>
      <w:r w:rsidRPr="00A378A6">
        <w:rPr>
          <w:rFonts w:ascii="Times New Roman" w:hAnsi="Times New Roman" w:cs="Times New Roman"/>
          <w:sz w:val="28"/>
          <w:szCs w:val="28"/>
        </w:rPr>
        <w:t>электросетевого</w:t>
      </w:r>
      <w:proofErr w:type="spellEnd"/>
      <w:r w:rsidRPr="00A378A6">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w:t>
      </w:r>
      <w:r w:rsidRPr="00A378A6">
        <w:rPr>
          <w:rFonts w:ascii="Times New Roman" w:hAnsi="Times New Roman" w:cs="Times New Roman"/>
          <w:sz w:val="28"/>
          <w:szCs w:val="28"/>
        </w:rPr>
        <w:lastRenderedPageBreak/>
        <w:t>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xml:space="preserve">- размещать любые объекты и предметы (материалы) в </w:t>
      </w:r>
      <w:proofErr w:type="gramStart"/>
      <w:r w:rsidRPr="00A378A6">
        <w:rPr>
          <w:rFonts w:ascii="Times New Roman" w:hAnsi="Times New Roman" w:cs="Times New Roman"/>
          <w:sz w:val="28"/>
          <w:szCs w:val="28"/>
        </w:rPr>
        <w:t>пределах</w:t>
      </w:r>
      <w:proofErr w:type="gramEnd"/>
      <w:r w:rsidRPr="00A378A6">
        <w:rPr>
          <w:rFonts w:ascii="Times New Roman" w:hAnsi="Times New Roman" w:cs="Times New Roman"/>
          <w:sz w:val="28"/>
          <w:szCs w:val="28"/>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sidRPr="00A378A6">
        <w:rPr>
          <w:rFonts w:ascii="Times New Roman" w:hAnsi="Times New Roman" w:cs="Times New Roman"/>
          <w:sz w:val="28"/>
          <w:szCs w:val="28"/>
        </w:rPr>
        <w:t>электросетевого</w:t>
      </w:r>
      <w:proofErr w:type="spellEnd"/>
      <w:r w:rsidRPr="00A378A6">
        <w:rPr>
          <w:rFonts w:ascii="Times New Roman" w:hAnsi="Times New Roman" w:cs="Times New Roman"/>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A378A6">
        <w:rPr>
          <w:rFonts w:ascii="Times New Roman" w:hAnsi="Times New Roman" w:cs="Times New Roman"/>
          <w:sz w:val="28"/>
          <w:szCs w:val="28"/>
        </w:rPr>
        <w:t>электросетевого</w:t>
      </w:r>
      <w:proofErr w:type="spellEnd"/>
      <w:r w:rsidRPr="00A378A6">
        <w:rPr>
          <w:rFonts w:ascii="Times New Roman" w:hAnsi="Times New Roman" w:cs="Times New Roman"/>
          <w:sz w:val="28"/>
          <w:szCs w:val="28"/>
        </w:rPr>
        <w:t xml:space="preserve"> хозяйства, без создания необходимых для такого доступа проходов и подъездов;</w:t>
      </w:r>
    </w:p>
    <w:p w:rsidR="00A378A6" w:rsidRPr="00A378A6" w:rsidRDefault="00A378A6" w:rsidP="00A378A6">
      <w:pPr>
        <w:widowControl w:val="0"/>
        <w:spacing w:after="0"/>
        <w:ind w:firstLine="709"/>
        <w:jc w:val="both"/>
        <w:rPr>
          <w:rFonts w:ascii="Times New Roman" w:hAnsi="Times New Roman" w:cs="Times New Roman"/>
          <w:sz w:val="28"/>
          <w:szCs w:val="28"/>
        </w:rPr>
      </w:pPr>
      <w:proofErr w:type="gramStart"/>
      <w:r w:rsidRPr="00A378A6">
        <w:rPr>
          <w:rFonts w:ascii="Times New Roman" w:hAnsi="Times New Roman" w:cs="Times New Roman"/>
          <w:sz w:val="28"/>
          <w:szCs w:val="28"/>
        </w:rPr>
        <w:t>-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A378A6">
        <w:rPr>
          <w:rFonts w:ascii="Times New Roman" w:hAnsi="Times New Roman" w:cs="Times New Roman"/>
          <w:sz w:val="28"/>
          <w:szCs w:val="28"/>
        </w:rPr>
        <w:t xml:space="preserve">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размещать свалки;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складировать или размещать хранилища любых, в том числе горюче-смазочных, материалов;</w:t>
      </w:r>
    </w:p>
    <w:p w:rsidR="00A378A6" w:rsidRPr="00A378A6" w:rsidRDefault="00A378A6" w:rsidP="00A378A6">
      <w:pPr>
        <w:widowControl w:val="0"/>
        <w:spacing w:after="0"/>
        <w:ind w:firstLine="709"/>
        <w:jc w:val="both"/>
        <w:rPr>
          <w:rFonts w:ascii="Times New Roman" w:hAnsi="Times New Roman" w:cs="Times New Roman"/>
          <w:sz w:val="28"/>
          <w:szCs w:val="28"/>
        </w:rPr>
      </w:pPr>
      <w:proofErr w:type="gramStart"/>
      <w:r w:rsidRPr="00A378A6">
        <w:rPr>
          <w:rFonts w:ascii="Times New Roman" w:hAnsi="Times New Roman" w:cs="Times New Roman"/>
          <w:sz w:val="28"/>
          <w:szCs w:val="28"/>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строительство, капитальный ремонт, реконструкция или снос зданий и сооружений;</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lastRenderedPageBreak/>
        <w:t>- горные, взрывные, мелиоративные работы, в том числе связанные с временным затоплением земель;</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посадка и вырубка деревьев и кустарников;</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A378A6">
        <w:rPr>
          <w:rFonts w:ascii="Times New Roman" w:hAnsi="Times New Roman" w:cs="Times New Roman"/>
          <w:sz w:val="28"/>
          <w:szCs w:val="28"/>
        </w:rPr>
        <w:t>провеса проводов переходов воздушных линий электропередачи</w:t>
      </w:r>
      <w:proofErr w:type="gramEnd"/>
      <w:r w:rsidRPr="00A378A6">
        <w:rPr>
          <w:rFonts w:ascii="Times New Roman" w:hAnsi="Times New Roman" w:cs="Times New Roman"/>
          <w:sz w:val="28"/>
          <w:szCs w:val="28"/>
        </w:rPr>
        <w:t xml:space="preserve"> через водоемы менее минимально допустимого расстояния, в том числе с учетом максимального уровня подъема воды при паводке;</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проезд машин и механизмов, имеющих общую высоту с грузом или без груза от поверхности дороги более 4,5 метра;</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земляные работы на глубине более 0,3 метра, а также планировка грунта (в охранных зонах подземных кабельных линий электропередачи);</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складировать или размещать хранилища любых, в том числе горюче-смазочных, материалов;</w:t>
      </w:r>
    </w:p>
    <w:p w:rsidR="00A378A6" w:rsidRPr="00A378A6" w:rsidRDefault="00A378A6" w:rsidP="00A378A6">
      <w:pPr>
        <w:widowControl w:val="0"/>
        <w:spacing w:after="0"/>
        <w:ind w:firstLine="709"/>
        <w:jc w:val="both"/>
        <w:rPr>
          <w:rFonts w:ascii="Times New Roman" w:hAnsi="Times New Roman" w:cs="Times New Roman"/>
          <w:sz w:val="28"/>
          <w:szCs w:val="28"/>
        </w:rPr>
      </w:pPr>
      <w:r w:rsidRPr="00A378A6">
        <w:rPr>
          <w:rFonts w:ascii="Times New Roman" w:hAnsi="Times New Roman" w:cs="Times New Roman"/>
          <w:sz w:val="28"/>
          <w:szCs w:val="28"/>
        </w:rPr>
        <w:t>-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w:t>
      </w:r>
    </w:p>
    <w:p w:rsidR="004E5C2F" w:rsidRPr="004E5C2F" w:rsidRDefault="004E5C2F" w:rsidP="004E5C2F">
      <w:pPr>
        <w:widowControl w:val="0"/>
        <w:spacing w:after="0"/>
        <w:ind w:firstLine="709"/>
        <w:jc w:val="both"/>
        <w:rPr>
          <w:rFonts w:ascii="Times New Roman" w:hAnsi="Times New Roman" w:cs="Times New Roman"/>
          <w:sz w:val="28"/>
          <w:szCs w:val="28"/>
        </w:rPr>
      </w:pPr>
      <w:r w:rsidRPr="004E5C2F">
        <w:rPr>
          <w:rFonts w:ascii="Times New Roman" w:hAnsi="Times New Roman" w:cs="Times New Roman"/>
          <w:sz w:val="28"/>
          <w:szCs w:val="28"/>
        </w:rPr>
        <w:t>- разводить огонь.</w:t>
      </w:r>
    </w:p>
    <w:p w:rsidR="00A378A6" w:rsidRPr="004E5C2F" w:rsidRDefault="00A378A6" w:rsidP="004E5C2F">
      <w:pPr>
        <w:spacing w:after="0"/>
        <w:ind w:firstLine="709"/>
        <w:jc w:val="both"/>
        <w:rPr>
          <w:rFonts w:ascii="Times New Roman" w:hAnsi="Times New Roman" w:cs="Times New Roman"/>
          <w:sz w:val="28"/>
          <w:szCs w:val="28"/>
        </w:rPr>
      </w:pPr>
    </w:p>
    <w:p w:rsidR="004E5C2F" w:rsidRDefault="004E5C2F" w:rsidP="004E5C2F">
      <w:pPr>
        <w:pStyle w:val="30"/>
        <w:rPr>
          <w:b/>
          <w:szCs w:val="28"/>
        </w:rPr>
      </w:pPr>
      <w:bookmarkStart w:id="44" w:name="_Toc508956631"/>
      <w:r w:rsidRPr="004E5C2F">
        <w:rPr>
          <w:b/>
          <w:szCs w:val="28"/>
        </w:rPr>
        <w:t>5.3.</w:t>
      </w:r>
      <w:r>
        <w:rPr>
          <w:b/>
          <w:szCs w:val="28"/>
        </w:rPr>
        <w:t>3</w:t>
      </w:r>
      <w:r w:rsidRPr="004E5C2F">
        <w:rPr>
          <w:b/>
          <w:szCs w:val="28"/>
        </w:rPr>
        <w:t xml:space="preserve"> </w:t>
      </w:r>
      <w:r>
        <w:rPr>
          <w:b/>
          <w:szCs w:val="28"/>
        </w:rPr>
        <w:t>З</w:t>
      </w:r>
      <w:r w:rsidRPr="004E5C2F">
        <w:rPr>
          <w:b/>
          <w:szCs w:val="28"/>
        </w:rPr>
        <w:t xml:space="preserve">оны </w:t>
      </w:r>
      <w:r w:rsidRPr="005F7D1A">
        <w:rPr>
          <w:b/>
          <w:szCs w:val="28"/>
        </w:rPr>
        <w:t>особо охраняемых территорий</w:t>
      </w:r>
      <w:bookmarkEnd w:id="44"/>
    </w:p>
    <w:p w:rsidR="004E5C2F" w:rsidRPr="004E5C2F" w:rsidRDefault="004E5C2F" w:rsidP="004E5C2F">
      <w:pPr>
        <w:autoSpaceDE w:val="0"/>
        <w:autoSpaceDN w:val="0"/>
        <w:adjustRightInd w:val="0"/>
        <w:spacing w:after="0"/>
        <w:ind w:firstLine="709"/>
        <w:jc w:val="both"/>
        <w:rPr>
          <w:rFonts w:ascii="Times New Roman" w:hAnsi="Times New Roman" w:cs="Times New Roman"/>
          <w:b/>
          <w:sz w:val="28"/>
          <w:szCs w:val="28"/>
        </w:rPr>
      </w:pPr>
    </w:p>
    <w:p w:rsidR="005F7D1A" w:rsidRPr="005F7D1A" w:rsidRDefault="005F7D1A" w:rsidP="005F7D1A">
      <w:pPr>
        <w:snapToGrid w:val="0"/>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К зоне особо охраняемых территорий</w:t>
      </w:r>
      <w:r w:rsidRPr="005F7D1A">
        <w:rPr>
          <w:rFonts w:ascii="Times New Roman" w:hAnsi="Times New Roman" w:cs="Times New Roman"/>
          <w:sz w:val="28"/>
          <w:szCs w:val="28"/>
        </w:rPr>
        <w:t xml:space="preserve"> относятся земли, которые имеют особое природоохранное, научное, историко-культурное, эстетическое, рекреационное, оздоровительное и иное ценное значение, определенное законодательством и для которых установлен особый правовой режим. </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Согласно статье 2 Федерального закона об особо охраняемых природных территориях с учетом особенностей режима особо охраняемых природных территорий и </w:t>
      </w:r>
      <w:proofErr w:type="gramStart"/>
      <w:r w:rsidRPr="005F7D1A">
        <w:rPr>
          <w:rFonts w:ascii="Times New Roman" w:hAnsi="Times New Roman" w:cs="Times New Roman"/>
          <w:sz w:val="28"/>
          <w:szCs w:val="28"/>
        </w:rPr>
        <w:t>статуса</w:t>
      </w:r>
      <w:proofErr w:type="gramEnd"/>
      <w:r w:rsidRPr="005F7D1A">
        <w:rPr>
          <w:rFonts w:ascii="Times New Roman" w:hAnsi="Times New Roman" w:cs="Times New Roman"/>
          <w:sz w:val="28"/>
          <w:szCs w:val="28"/>
        </w:rPr>
        <w:t xml:space="preserve"> находящихся на них природоохранных учреждений различаются следующие категории указанных территорий: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а) государственные природные заповедники, в том числе биосферные;</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б) национальные парки;</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в) природные парки;</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г) государственные природные заказники;</w:t>
      </w:r>
    </w:p>
    <w:p w:rsidR="005F7D1A" w:rsidRPr="005F7D1A" w:rsidRDefault="005F7D1A" w:rsidP="005F7D1A">
      <w:pPr>
        <w:spacing w:after="0"/>
        <w:ind w:firstLine="709"/>
        <w:jc w:val="both"/>
        <w:rPr>
          <w:rFonts w:ascii="Times New Roman" w:hAnsi="Times New Roman" w:cs="Times New Roman"/>
          <w:sz w:val="28"/>
          <w:szCs w:val="28"/>
        </w:rPr>
      </w:pPr>
      <w:proofErr w:type="spellStart"/>
      <w:r w:rsidRPr="005F7D1A">
        <w:rPr>
          <w:rFonts w:ascii="Times New Roman" w:hAnsi="Times New Roman" w:cs="Times New Roman"/>
          <w:sz w:val="28"/>
          <w:szCs w:val="28"/>
        </w:rPr>
        <w:lastRenderedPageBreak/>
        <w:t>д</w:t>
      </w:r>
      <w:proofErr w:type="spellEnd"/>
      <w:r w:rsidRPr="005F7D1A">
        <w:rPr>
          <w:rFonts w:ascii="Times New Roman" w:hAnsi="Times New Roman" w:cs="Times New Roman"/>
          <w:sz w:val="28"/>
          <w:szCs w:val="28"/>
        </w:rPr>
        <w:t>) памятники природы;</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е) дендрологические парки и ботанические сады;</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ж) лечебно-оздоровительные местности и курорты.</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Согласно Закону Краснодарского края от 02 июля 2014 года №2993-КЗ лечебно-оздоровительные местности и курорты исключены из состава зон особо охраняемых территорий.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5F7D1A" w:rsidRPr="005F7D1A" w:rsidRDefault="005F7D1A" w:rsidP="005F7D1A">
      <w:pPr>
        <w:autoSpaceDE w:val="0"/>
        <w:autoSpaceDN w:val="0"/>
        <w:adjustRightInd w:val="0"/>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rPr>
        <w:t xml:space="preserve">На основании постановления губернатора Краснодарского края от </w:t>
      </w:r>
      <w:r w:rsidRPr="005F7D1A">
        <w:rPr>
          <w:rFonts w:ascii="Times New Roman" w:hAnsi="Times New Roman" w:cs="Times New Roman"/>
          <w:sz w:val="28"/>
          <w:szCs w:val="28"/>
        </w:rPr>
        <w:t xml:space="preserve">25 июля 2013 года №816 определены </w:t>
      </w:r>
      <w:r w:rsidRPr="005F7D1A">
        <w:rPr>
          <w:rFonts w:ascii="Times New Roman" w:hAnsi="Times New Roman" w:cs="Times New Roman"/>
          <w:b/>
          <w:sz w:val="28"/>
          <w:szCs w:val="28"/>
        </w:rPr>
        <w:t xml:space="preserve">Положения </w:t>
      </w:r>
      <w:r w:rsidRPr="005F7D1A">
        <w:rPr>
          <w:rFonts w:ascii="Times New Roman" w:hAnsi="Times New Roman" w:cs="Times New Roman"/>
          <w:b/>
          <w:sz w:val="28"/>
        </w:rPr>
        <w:t xml:space="preserve">о Белореченском государственном природном зоологическом заказнике регионального значения и установлены его границы </w:t>
      </w:r>
      <w:r w:rsidRPr="005F7D1A">
        <w:rPr>
          <w:rFonts w:ascii="Times New Roman" w:hAnsi="Times New Roman" w:cs="Times New Roman"/>
          <w:sz w:val="28"/>
        </w:rPr>
        <w:t>и, соответственно</w:t>
      </w:r>
      <w:r w:rsidRPr="005F7D1A">
        <w:rPr>
          <w:rFonts w:ascii="Times New Roman" w:hAnsi="Times New Roman" w:cs="Times New Roman"/>
          <w:b/>
          <w:sz w:val="28"/>
        </w:rPr>
        <w:t>,</w:t>
      </w:r>
      <w:r w:rsidRPr="005F7D1A">
        <w:rPr>
          <w:rFonts w:ascii="Times New Roman" w:hAnsi="Times New Roman" w:cs="Times New Roman"/>
          <w:sz w:val="28"/>
          <w:szCs w:val="28"/>
        </w:rPr>
        <w:t xml:space="preserve"> признан утратившим силу пункт 1 приложения к решению исполнительного комитета Краснодарского краевого Совета народных депутатов от 18 мая 1989 года № 220 «Об организации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и Крымского </w:t>
      </w:r>
      <w:proofErr w:type="spellStart"/>
      <w:r w:rsidRPr="005F7D1A">
        <w:rPr>
          <w:rFonts w:ascii="Times New Roman" w:hAnsi="Times New Roman" w:cs="Times New Roman"/>
          <w:sz w:val="28"/>
          <w:szCs w:val="28"/>
        </w:rPr>
        <w:t>госохотзаказников</w:t>
      </w:r>
      <w:proofErr w:type="spellEnd"/>
      <w:r w:rsidRPr="005F7D1A">
        <w:rPr>
          <w:rFonts w:ascii="Times New Roman" w:hAnsi="Times New Roman" w:cs="Times New Roman"/>
          <w:sz w:val="28"/>
          <w:szCs w:val="28"/>
        </w:rPr>
        <w:t xml:space="preserve">». </w:t>
      </w:r>
      <w:proofErr w:type="gramEnd"/>
    </w:p>
    <w:p w:rsidR="005F7D1A" w:rsidRPr="005F7D1A" w:rsidRDefault="005F7D1A" w:rsidP="008510EF">
      <w:pPr>
        <w:spacing w:after="0"/>
        <w:ind w:firstLine="851"/>
        <w:jc w:val="both"/>
        <w:rPr>
          <w:rFonts w:ascii="Times New Roman" w:hAnsi="Times New Roman" w:cs="Times New Roman"/>
          <w:sz w:val="28"/>
        </w:rPr>
      </w:pPr>
      <w:proofErr w:type="gramStart"/>
      <w:r w:rsidRPr="005F7D1A">
        <w:rPr>
          <w:rFonts w:ascii="Times New Roman" w:hAnsi="Times New Roman" w:cs="Times New Roman"/>
          <w:sz w:val="28"/>
        </w:rPr>
        <w:t xml:space="preserve">Согласно Положению </w:t>
      </w:r>
      <w:proofErr w:type="spellStart"/>
      <w:r w:rsidRPr="005F7D1A">
        <w:rPr>
          <w:rFonts w:ascii="Times New Roman" w:hAnsi="Times New Roman" w:cs="Times New Roman"/>
          <w:sz w:val="28"/>
        </w:rPr>
        <w:t>Белореченский</w:t>
      </w:r>
      <w:proofErr w:type="spellEnd"/>
      <w:r w:rsidRPr="005F7D1A">
        <w:rPr>
          <w:rFonts w:ascii="Times New Roman" w:hAnsi="Times New Roman" w:cs="Times New Roman"/>
          <w:sz w:val="28"/>
        </w:rPr>
        <w:t xml:space="preserve"> государственный природный зоологический заказник (далее – заказник) имеет профиль биологического (зоологического) и предназначен для сохранения, восстановления, воспроизводства ценных в хозяйственном, научном и эстетическом отношении объектов животного мира, отнесенных к </w:t>
      </w:r>
      <w:proofErr w:type="spellStart"/>
      <w:r w:rsidRPr="005F7D1A">
        <w:rPr>
          <w:rFonts w:ascii="Times New Roman" w:hAnsi="Times New Roman" w:cs="Times New Roman"/>
          <w:sz w:val="28"/>
        </w:rPr>
        <w:t>оьъектам</w:t>
      </w:r>
      <w:proofErr w:type="spellEnd"/>
      <w:r w:rsidRPr="005F7D1A">
        <w:rPr>
          <w:rFonts w:ascii="Times New Roman" w:hAnsi="Times New Roman" w:cs="Times New Roman"/>
          <w:sz w:val="28"/>
        </w:rPr>
        <w:t xml:space="preserve"> охоты, а также редких и находящихся под угрозой исчезновения объектов животного мира, занесенных в Красную книгу Российской Федерации и Красную книгу Краснодарского края и сохранения среды их обитания.</w:t>
      </w:r>
      <w:proofErr w:type="gramEnd"/>
    </w:p>
    <w:p w:rsidR="005F7D1A" w:rsidRPr="005F7D1A" w:rsidRDefault="005F7D1A" w:rsidP="008510EF">
      <w:pPr>
        <w:spacing w:after="0"/>
        <w:ind w:right="-1" w:firstLine="709"/>
        <w:jc w:val="both"/>
        <w:rPr>
          <w:rFonts w:ascii="Times New Roman" w:hAnsi="Times New Roman" w:cs="Times New Roman"/>
          <w:sz w:val="28"/>
        </w:rPr>
      </w:pPr>
      <w:r w:rsidRPr="005F7D1A">
        <w:rPr>
          <w:rFonts w:ascii="Times New Roman" w:hAnsi="Times New Roman" w:cs="Times New Roman"/>
          <w:sz w:val="28"/>
        </w:rPr>
        <w:t>Заказник является особо охраняемой природной территорией регионального значения (далее – ООПТ) и находится в ведении специально уполномоченного органа Краснодарского края в области охраны окружающей среды. Заказник расположен</w:t>
      </w:r>
      <w:r w:rsidRPr="005F7D1A">
        <w:rPr>
          <w:rFonts w:ascii="Times New Roman" w:hAnsi="Times New Roman" w:cs="Times New Roman"/>
          <w:b/>
          <w:i/>
        </w:rPr>
        <w:t xml:space="preserve"> </w:t>
      </w:r>
      <w:r w:rsidRPr="005F7D1A">
        <w:rPr>
          <w:rFonts w:ascii="Times New Roman" w:hAnsi="Times New Roman" w:cs="Times New Roman"/>
          <w:sz w:val="28"/>
        </w:rPr>
        <w:t xml:space="preserve">на землях </w:t>
      </w:r>
      <w:proofErr w:type="spellStart"/>
      <w:r w:rsidRPr="005F7D1A">
        <w:rPr>
          <w:rFonts w:ascii="Times New Roman" w:hAnsi="Times New Roman" w:cs="Times New Roman"/>
          <w:sz w:val="28"/>
        </w:rPr>
        <w:t>Белореченского</w:t>
      </w:r>
      <w:proofErr w:type="spellEnd"/>
      <w:r w:rsidRPr="005F7D1A">
        <w:rPr>
          <w:rFonts w:ascii="Times New Roman" w:hAnsi="Times New Roman" w:cs="Times New Roman"/>
          <w:sz w:val="28"/>
        </w:rPr>
        <w:t xml:space="preserve"> района Краснодарского края</w:t>
      </w:r>
      <w:r w:rsidR="008510EF">
        <w:rPr>
          <w:rFonts w:ascii="Times New Roman" w:hAnsi="Times New Roman" w:cs="Times New Roman"/>
          <w:sz w:val="28"/>
        </w:rPr>
        <w:t xml:space="preserve">, в том числе </w:t>
      </w:r>
      <w:proofErr w:type="spellStart"/>
      <w:r w:rsidR="008510EF">
        <w:rPr>
          <w:rFonts w:ascii="Times New Roman" w:hAnsi="Times New Roman" w:cs="Times New Roman"/>
          <w:sz w:val="28"/>
        </w:rPr>
        <w:t>Южненского</w:t>
      </w:r>
      <w:proofErr w:type="spellEnd"/>
      <w:r w:rsidR="008510EF">
        <w:rPr>
          <w:rFonts w:ascii="Times New Roman" w:hAnsi="Times New Roman" w:cs="Times New Roman"/>
          <w:sz w:val="28"/>
        </w:rPr>
        <w:t xml:space="preserve"> сельского поселения</w:t>
      </w:r>
      <w:r w:rsidRPr="005F7D1A">
        <w:rPr>
          <w:rFonts w:ascii="Times New Roman" w:hAnsi="Times New Roman" w:cs="Times New Roman"/>
          <w:sz w:val="28"/>
        </w:rPr>
        <w:t xml:space="preserve">. </w:t>
      </w:r>
    </w:p>
    <w:p w:rsidR="005F7D1A" w:rsidRPr="005F7D1A" w:rsidRDefault="005F7D1A" w:rsidP="008510EF">
      <w:pPr>
        <w:spacing w:after="0"/>
        <w:ind w:right="-1" w:firstLine="709"/>
        <w:jc w:val="both"/>
        <w:rPr>
          <w:rFonts w:ascii="Times New Roman" w:hAnsi="Times New Roman" w:cs="Times New Roman"/>
          <w:sz w:val="28"/>
        </w:rPr>
      </w:pPr>
      <w:r w:rsidRPr="005F7D1A">
        <w:rPr>
          <w:rFonts w:ascii="Times New Roman" w:hAnsi="Times New Roman" w:cs="Times New Roman"/>
          <w:sz w:val="28"/>
        </w:rPr>
        <w:t>Общая площадь территории заказника составляет 10236,28</w:t>
      </w:r>
      <w:r w:rsidRPr="005F7D1A">
        <w:rPr>
          <w:rFonts w:ascii="Times New Roman" w:hAnsi="Times New Roman" w:cs="Times New Roman"/>
          <w:color w:val="FF0000"/>
        </w:rPr>
        <w:t xml:space="preserve"> </w:t>
      </w:r>
      <w:r w:rsidRPr="005F7D1A">
        <w:rPr>
          <w:rFonts w:ascii="Times New Roman" w:hAnsi="Times New Roman" w:cs="Times New Roman"/>
          <w:sz w:val="28"/>
        </w:rPr>
        <w:t xml:space="preserve">гектара, часть их которых приходится на территорию </w:t>
      </w:r>
      <w:proofErr w:type="spellStart"/>
      <w:r w:rsidRPr="005F7D1A">
        <w:rPr>
          <w:rFonts w:ascii="Times New Roman" w:hAnsi="Times New Roman" w:cs="Times New Roman"/>
          <w:sz w:val="28"/>
        </w:rPr>
        <w:t>Бжедуховского</w:t>
      </w:r>
      <w:proofErr w:type="spellEnd"/>
      <w:r w:rsidRPr="005F7D1A">
        <w:rPr>
          <w:rFonts w:ascii="Times New Roman" w:hAnsi="Times New Roman" w:cs="Times New Roman"/>
          <w:sz w:val="28"/>
        </w:rPr>
        <w:t xml:space="preserve"> сельского поселения.</w:t>
      </w:r>
    </w:p>
    <w:p w:rsidR="005F7D1A" w:rsidRPr="005F7D1A" w:rsidRDefault="005F7D1A" w:rsidP="00C11690">
      <w:pPr>
        <w:spacing w:after="0"/>
        <w:ind w:firstLine="851"/>
        <w:jc w:val="both"/>
        <w:rPr>
          <w:rFonts w:ascii="Times New Roman" w:hAnsi="Times New Roman" w:cs="Times New Roman"/>
          <w:sz w:val="28"/>
        </w:rPr>
      </w:pPr>
      <w:proofErr w:type="gramStart"/>
      <w:r w:rsidRPr="005F7D1A">
        <w:rPr>
          <w:rFonts w:ascii="Times New Roman" w:hAnsi="Times New Roman" w:cs="Times New Roman"/>
          <w:sz w:val="28"/>
        </w:rPr>
        <w:t xml:space="preserve">На территории заказника режим охраны установлен в соответствии с проектом «Материалы комплексного экологического обследования на площади 1750 га, обосновывающие изменение границ </w:t>
      </w:r>
      <w:proofErr w:type="spellStart"/>
      <w:r w:rsidRPr="005F7D1A">
        <w:rPr>
          <w:rFonts w:ascii="Times New Roman" w:hAnsi="Times New Roman" w:cs="Times New Roman"/>
          <w:sz w:val="28"/>
        </w:rPr>
        <w:t>Белореченского</w:t>
      </w:r>
      <w:proofErr w:type="spellEnd"/>
      <w:r w:rsidRPr="005F7D1A">
        <w:rPr>
          <w:rFonts w:ascii="Times New Roman" w:hAnsi="Times New Roman" w:cs="Times New Roman"/>
          <w:sz w:val="28"/>
        </w:rPr>
        <w:t xml:space="preserve"> государственного природного зоологического заказника краевого значения, площади, функционального зонирования особо охраняемой природной территории краевого значения», получившим положительное заключение экспертной комиссии государственной экологической экспертизы № 1173, утвержденное </w:t>
      </w:r>
      <w:r w:rsidRPr="005F7D1A">
        <w:rPr>
          <w:rFonts w:ascii="Times New Roman" w:hAnsi="Times New Roman" w:cs="Times New Roman"/>
          <w:sz w:val="28"/>
        </w:rPr>
        <w:lastRenderedPageBreak/>
        <w:t>приказом департамента природных ресурсов и государственного экологического контроля Краснодарского края от 27 декабря</w:t>
      </w:r>
      <w:proofErr w:type="gramEnd"/>
      <w:r w:rsidRPr="005F7D1A">
        <w:rPr>
          <w:rFonts w:ascii="Times New Roman" w:hAnsi="Times New Roman" w:cs="Times New Roman"/>
          <w:sz w:val="28"/>
        </w:rPr>
        <w:t xml:space="preserve"> 2011 года № 302-ЭК.</w:t>
      </w:r>
    </w:p>
    <w:p w:rsidR="00FF1BC8" w:rsidRDefault="00FF1BC8">
      <w:pPr>
        <w:rPr>
          <w:rFonts w:ascii="Times New Roman" w:hAnsi="Times New Roman" w:cs="Times New Roman"/>
          <w:sz w:val="28"/>
        </w:rPr>
      </w:pPr>
    </w:p>
    <w:p w:rsidR="005F7D1A" w:rsidRPr="005F7D1A" w:rsidRDefault="005F7D1A" w:rsidP="00C11690">
      <w:pPr>
        <w:spacing w:after="0"/>
        <w:jc w:val="center"/>
        <w:rPr>
          <w:rFonts w:ascii="Times New Roman" w:hAnsi="Times New Roman" w:cs="Times New Roman"/>
          <w:b/>
          <w:sz w:val="28"/>
        </w:rPr>
      </w:pPr>
      <w:r w:rsidRPr="005F7D1A">
        <w:rPr>
          <w:rFonts w:ascii="Times New Roman" w:hAnsi="Times New Roman" w:cs="Times New Roman"/>
          <w:b/>
          <w:sz w:val="28"/>
        </w:rPr>
        <w:t>Режим особой охраны территории заказника</w:t>
      </w:r>
    </w:p>
    <w:p w:rsidR="005F7D1A" w:rsidRPr="005F7D1A" w:rsidRDefault="005F7D1A" w:rsidP="00C11690">
      <w:pPr>
        <w:spacing w:after="0"/>
        <w:ind w:firstLine="851"/>
        <w:jc w:val="both"/>
        <w:rPr>
          <w:rFonts w:ascii="Times New Roman" w:hAnsi="Times New Roman" w:cs="Times New Roman"/>
          <w:sz w:val="28"/>
        </w:rPr>
      </w:pP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На всей территории заказника запрещено осуществление видов деятельности, противоречащих целям создания заказника или причиняющих вред природным комплексам и их компонентам, а также запрещены иные виды деятельности в соответствии с законодательством Российской Федерации и Краснодарского края, в том числе:</w:t>
      </w:r>
    </w:p>
    <w:p w:rsidR="005F7D1A" w:rsidRPr="005F7D1A" w:rsidRDefault="005F7D1A" w:rsidP="00C11690">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pacing w:val="-2"/>
          <w:sz w:val="28"/>
          <w:szCs w:val="28"/>
        </w:rPr>
        <w:t xml:space="preserve">3.2.1. </w:t>
      </w:r>
      <w:r w:rsidRPr="005F7D1A">
        <w:rPr>
          <w:rFonts w:ascii="Times New Roman" w:hAnsi="Times New Roman"/>
          <w:sz w:val="28"/>
          <w:szCs w:val="28"/>
        </w:rPr>
        <w:t>Все виды охоты, уничтожение либо повреждение воспроизводственных и защитных участков (гнезд, дупел, нор и других жилищ и убежищ) диких животных в течение всего года, кроме случаев, предусмотренных федеральным законодательством в области проведения регулирования численности животных.</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 Нахождение на территории заказника с оружием, капканами и другими орудиями добывания объектов животного мира, кроме случаев, предусмотренных федеральным законодательством в области проведения регулирования численности животных.</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3.2.3. Пользование объектами животного и растительного мира, отнесенными в установленном порядке </w:t>
      </w:r>
      <w:proofErr w:type="gramStart"/>
      <w:r w:rsidRPr="005F7D1A">
        <w:rPr>
          <w:rFonts w:ascii="Times New Roman" w:hAnsi="Times New Roman"/>
          <w:sz w:val="28"/>
          <w:szCs w:val="28"/>
        </w:rPr>
        <w:t>к</w:t>
      </w:r>
      <w:proofErr w:type="gramEnd"/>
      <w:r w:rsidRPr="005F7D1A">
        <w:rPr>
          <w:rFonts w:ascii="Times New Roman" w:hAnsi="Times New Roman"/>
          <w:sz w:val="28"/>
          <w:szCs w:val="28"/>
        </w:rPr>
        <w:t xml:space="preserve"> редким и находящимся под угрозой исчезновения.</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3.2.4. Сбор зоологических, ботанических, минералогических коллекций и палеонтологических объектов без согласования с уполномоченным органом в установленном порядке.</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3.2.5. Проведение сплошных рубок леса, за исключением случаев, когда выборочные рубки не обеспечивают замену лесных насаждений, утрачивающих свои </w:t>
      </w:r>
      <w:proofErr w:type="spellStart"/>
      <w:r w:rsidRPr="005F7D1A">
        <w:rPr>
          <w:rFonts w:ascii="Times New Roman" w:hAnsi="Times New Roman"/>
          <w:sz w:val="28"/>
          <w:szCs w:val="28"/>
        </w:rPr>
        <w:t>средообразующие</w:t>
      </w:r>
      <w:proofErr w:type="spellEnd"/>
      <w:r w:rsidRPr="005F7D1A">
        <w:rPr>
          <w:rFonts w:ascii="Times New Roman" w:hAnsi="Times New Roman"/>
          <w:sz w:val="28"/>
          <w:szCs w:val="28"/>
        </w:rPr>
        <w:t xml:space="preserve">, </w:t>
      </w:r>
      <w:proofErr w:type="spellStart"/>
      <w:r w:rsidRPr="005F7D1A">
        <w:rPr>
          <w:rFonts w:ascii="Times New Roman" w:hAnsi="Times New Roman"/>
          <w:sz w:val="28"/>
          <w:szCs w:val="28"/>
        </w:rPr>
        <w:t>водоохранные</w:t>
      </w:r>
      <w:proofErr w:type="spellEnd"/>
      <w:r w:rsidRPr="005F7D1A">
        <w:rPr>
          <w:rFonts w:ascii="Times New Roman" w:hAnsi="Times New Roman"/>
          <w:sz w:val="28"/>
          <w:szCs w:val="28"/>
        </w:rPr>
        <w:t xml:space="preserve">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3.2.6. </w:t>
      </w:r>
      <w:proofErr w:type="spellStart"/>
      <w:r w:rsidRPr="005F7D1A">
        <w:rPr>
          <w:rFonts w:ascii="Times New Roman" w:hAnsi="Times New Roman"/>
          <w:sz w:val="28"/>
          <w:szCs w:val="28"/>
        </w:rPr>
        <w:t>Изреживание</w:t>
      </w:r>
      <w:proofErr w:type="spellEnd"/>
      <w:r w:rsidRPr="005F7D1A">
        <w:rPr>
          <w:rFonts w:ascii="Times New Roman" w:hAnsi="Times New Roman"/>
          <w:sz w:val="28"/>
          <w:szCs w:val="28"/>
        </w:rPr>
        <w:t xml:space="preserve"> почвозащитного подлесочного яруса.</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3.2.7. Вырубка при проведении санитарных рубок дуплистых и </w:t>
      </w:r>
      <w:proofErr w:type="spellStart"/>
      <w:r w:rsidRPr="005F7D1A">
        <w:rPr>
          <w:rFonts w:ascii="Times New Roman" w:hAnsi="Times New Roman"/>
          <w:sz w:val="28"/>
          <w:szCs w:val="28"/>
        </w:rPr>
        <w:t>фаутных</w:t>
      </w:r>
      <w:proofErr w:type="spellEnd"/>
      <w:r w:rsidRPr="005F7D1A">
        <w:rPr>
          <w:rFonts w:ascii="Times New Roman" w:hAnsi="Times New Roman"/>
          <w:sz w:val="28"/>
          <w:szCs w:val="28"/>
        </w:rPr>
        <w:t xml:space="preserve"> деревьев.</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3.2.8. Проведение рубок ухода и санитарных рубок в </w:t>
      </w:r>
      <w:proofErr w:type="spellStart"/>
      <w:r w:rsidRPr="005F7D1A">
        <w:rPr>
          <w:rFonts w:ascii="Times New Roman" w:hAnsi="Times New Roman"/>
          <w:sz w:val="28"/>
          <w:szCs w:val="28"/>
        </w:rPr>
        <w:t>выводково-гнездовой</w:t>
      </w:r>
      <w:proofErr w:type="spellEnd"/>
      <w:r w:rsidRPr="005F7D1A">
        <w:rPr>
          <w:rFonts w:ascii="Times New Roman" w:hAnsi="Times New Roman"/>
          <w:sz w:val="28"/>
          <w:szCs w:val="28"/>
        </w:rPr>
        <w:t xml:space="preserve"> период.</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3.2.9. Осуществление авиационных мер по борьбе с вредителями и болезнями растений (кроме случаев отсутствия возможности применения наземной техники при возникновении массовых эпидемий или иных естественных природных явлений, связанных со вспышками численности вредителей).</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lastRenderedPageBreak/>
        <w:t xml:space="preserve">3.2.10. Осуществление авиационных мер по борьбе с вредителями </w:t>
      </w:r>
      <w:proofErr w:type="gramStart"/>
      <w:r w:rsidRPr="005F7D1A">
        <w:rPr>
          <w:rFonts w:ascii="Times New Roman" w:hAnsi="Times New Roman"/>
          <w:sz w:val="28"/>
          <w:szCs w:val="28"/>
        </w:rPr>
        <w:t>в</w:t>
      </w:r>
      <w:proofErr w:type="gramEnd"/>
      <w:r w:rsidRPr="005F7D1A">
        <w:rPr>
          <w:rFonts w:ascii="Times New Roman" w:hAnsi="Times New Roman"/>
          <w:sz w:val="28"/>
          <w:szCs w:val="28"/>
        </w:rPr>
        <w:t xml:space="preserve"> </w:t>
      </w:r>
      <w:proofErr w:type="gramStart"/>
      <w:r w:rsidRPr="005F7D1A">
        <w:rPr>
          <w:rFonts w:ascii="Times New Roman" w:hAnsi="Times New Roman"/>
          <w:sz w:val="28"/>
          <w:szCs w:val="28"/>
        </w:rPr>
        <w:t>водоохраной</w:t>
      </w:r>
      <w:proofErr w:type="gramEnd"/>
      <w:r w:rsidRPr="005F7D1A">
        <w:rPr>
          <w:rFonts w:ascii="Times New Roman" w:hAnsi="Times New Roman"/>
          <w:sz w:val="28"/>
          <w:szCs w:val="28"/>
        </w:rPr>
        <w:t xml:space="preserve"> зоне водных объектов и над их акваторией.</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3.2.11. Содержание собак без привязи и поводка вне границ населенных пунктов, нагонка и натаска собак.</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3.2.12. Интродукция объектов животного и растительного мира в целях акклиматизации.</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3.2.13. Сенокошение, выпас скота вне специально выделенных участков, согласованных с уполномоченным органом.</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3.2.14. Сжигание естественной растительности и пожнивных остатков, в том числе весенние палы.</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3.2.15. Проезд и стоянка всех видов транспортных средств вне дорог общего пользования, кроме транспортных средств работников специально уполномоченного органа государственной власти в области охраны объектов животного мира и среды их обитания.</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3.2.16. Осуществление рекреационной деятельности (в том числе организация мест отдыха и разведение костров) за пределами специально предусмотренных для этого мест.</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3.2.17. Самовольное устройство спортивных площадок и установка спортивного оборудования, прокладка и маркировка спортивных трасс и маршрутов.</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3.2.18. Проведение массовых спортивных, зрелищных и иных мероприятий вне специально выделенных для этих целей мест и без согласования в установленном законодательством порядке.</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3.2.19. Уничтожение или повреждение шлагбаумов, аншлагов, стендов и других информационных знаков и указателей, а также оборудованных экологических троп и мест отдыха.</w:t>
      </w:r>
    </w:p>
    <w:p w:rsidR="005F7D1A" w:rsidRPr="005F7D1A" w:rsidRDefault="005F7D1A" w:rsidP="005F7D1A">
      <w:pPr>
        <w:pStyle w:val="af0"/>
        <w:tabs>
          <w:tab w:val="left" w:pos="426"/>
        </w:tabs>
        <w:spacing w:after="0"/>
        <w:ind w:left="0" w:firstLine="851"/>
        <w:jc w:val="both"/>
        <w:rPr>
          <w:rStyle w:val="postbody"/>
          <w:rFonts w:ascii="Times New Roman" w:hAnsi="Times New Roman"/>
          <w:sz w:val="28"/>
          <w:szCs w:val="28"/>
        </w:rPr>
      </w:pPr>
      <w:r w:rsidRPr="005F7D1A">
        <w:rPr>
          <w:rStyle w:val="postbody"/>
          <w:rFonts w:ascii="Times New Roman" w:hAnsi="Times New Roman"/>
          <w:sz w:val="28"/>
          <w:szCs w:val="28"/>
        </w:rPr>
        <w:t>3.2.20. Размещение на земельных участках заказника рекламных и информационных щитов, не связанных с функционированием заказника.</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3.2.21. Геологическая разведка и добыча полезных ископаемых, а также выполнение иных связанных с пользованием недрами работ.</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3.2.22. Проведение дноуглубительных, взрывных, буровых и других работ, связанных с изменением дна и берегов водных объектов.</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3.2.23. Загрязнение поверхностных и подземных вод неочищенными сточными водами и другими веществами.</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3.2.24. Засорение поверхностных вод.</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3.2.25 Создание объектов размещения, хранения отходов производства и потребления, радиоактивных, химических, взрывчатых, токсичных, отравляющих и ядовитых веществ, сброс неочищенных сточных вод.</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3.2.26. Предоставление земельных участков для индивидуального жилищного и дачного строительства.</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lastRenderedPageBreak/>
        <w:t>3.2.27. Распашка земель в границах прибрежных защитных полос водных объектов.</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3.2.28. Распашка земель без согласования уполномоченного органа (за исключением земель, уже используемых пользователями, владельцами, собственниками земельных участков для производства сельскохозяйственной продукции).</w:t>
      </w:r>
    </w:p>
    <w:p w:rsidR="005F7D1A" w:rsidRPr="005F7D1A" w:rsidRDefault="005F7D1A" w:rsidP="005F7D1A">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3.2.29. Организация пастбищ и выпас сельскохозяйственных животных за пределами специально предусмотренных для этого участков.</w:t>
      </w:r>
    </w:p>
    <w:p w:rsidR="005F7D1A" w:rsidRPr="005F7D1A" w:rsidRDefault="005F7D1A" w:rsidP="005F7D1A">
      <w:pPr>
        <w:pStyle w:val="af0"/>
        <w:tabs>
          <w:tab w:val="left" w:pos="318"/>
          <w:tab w:val="left" w:pos="426"/>
        </w:tabs>
        <w:overflowPunct w:val="0"/>
        <w:spacing w:after="0"/>
        <w:ind w:left="0" w:firstLine="851"/>
        <w:jc w:val="both"/>
        <w:textAlignment w:val="baseline"/>
        <w:rPr>
          <w:rFonts w:ascii="Times New Roman" w:hAnsi="Times New Roman"/>
          <w:sz w:val="28"/>
          <w:szCs w:val="28"/>
        </w:rPr>
      </w:pPr>
      <w:r w:rsidRPr="005F7D1A">
        <w:rPr>
          <w:rFonts w:ascii="Times New Roman" w:hAnsi="Times New Roman"/>
          <w:sz w:val="28"/>
          <w:szCs w:val="28"/>
        </w:rPr>
        <w:t xml:space="preserve">3.2.30. </w:t>
      </w:r>
      <w:proofErr w:type="gramStart"/>
      <w:r w:rsidRPr="005F7D1A">
        <w:rPr>
          <w:rFonts w:ascii="Times New Roman" w:hAnsi="Times New Roman"/>
          <w:sz w:val="28"/>
          <w:szCs w:val="28"/>
        </w:rPr>
        <w:t xml:space="preserve">Строительство промышленных предприятий и сооружений, дачное строительство, прокладка линейных объектов, кроме эксплуатации, реконструкции и ремонта существующих систем линейных сооружений, при условии проведения природоохранных мероприятий по снижению негативного воздействия </w:t>
      </w:r>
      <w:proofErr w:type="spellStart"/>
      <w:r w:rsidRPr="005F7D1A">
        <w:rPr>
          <w:rFonts w:ascii="Times New Roman" w:hAnsi="Times New Roman"/>
          <w:sz w:val="28"/>
          <w:szCs w:val="28"/>
        </w:rPr>
        <w:t>работна</w:t>
      </w:r>
      <w:proofErr w:type="spellEnd"/>
      <w:r w:rsidRPr="005F7D1A">
        <w:rPr>
          <w:rFonts w:ascii="Times New Roman" w:hAnsi="Times New Roman"/>
          <w:sz w:val="28"/>
          <w:szCs w:val="28"/>
        </w:rPr>
        <w:t xml:space="preserve"> природные объекты и комплексы по согласованию с уполномоченным органом и на основании проекта, получившего </w:t>
      </w:r>
      <w:proofErr w:type="spellStart"/>
      <w:r w:rsidRPr="005F7D1A">
        <w:rPr>
          <w:rFonts w:ascii="Times New Roman" w:hAnsi="Times New Roman"/>
          <w:sz w:val="28"/>
          <w:szCs w:val="28"/>
        </w:rPr>
        <w:t>положитель-ное</w:t>
      </w:r>
      <w:proofErr w:type="spellEnd"/>
      <w:r w:rsidRPr="005F7D1A">
        <w:rPr>
          <w:rFonts w:ascii="Times New Roman" w:hAnsi="Times New Roman"/>
          <w:sz w:val="28"/>
          <w:szCs w:val="28"/>
        </w:rPr>
        <w:t xml:space="preserve"> заключение государственной экологической экспертизы </w:t>
      </w:r>
      <w:r w:rsidRPr="005F7D1A">
        <w:rPr>
          <w:rFonts w:ascii="Times New Roman" w:hAnsi="Times New Roman"/>
          <w:spacing w:val="-4"/>
          <w:sz w:val="28"/>
          <w:szCs w:val="28"/>
        </w:rPr>
        <w:t>(при этом сложившаяся промышленная деятельность в пределах заказника остается неизменной).</w:t>
      </w:r>
      <w:proofErr w:type="gramEnd"/>
    </w:p>
    <w:p w:rsidR="005F7D1A" w:rsidRPr="005F7D1A" w:rsidRDefault="005F7D1A" w:rsidP="00C11690">
      <w:pPr>
        <w:pStyle w:val="af0"/>
        <w:tabs>
          <w:tab w:val="left" w:pos="426"/>
        </w:tabs>
        <w:spacing w:after="0"/>
        <w:ind w:left="0" w:firstLine="851"/>
        <w:jc w:val="both"/>
        <w:rPr>
          <w:rFonts w:ascii="Times New Roman" w:hAnsi="Times New Roman"/>
          <w:sz w:val="28"/>
          <w:szCs w:val="28"/>
        </w:rPr>
      </w:pPr>
      <w:r w:rsidRPr="005F7D1A">
        <w:rPr>
          <w:rFonts w:ascii="Times New Roman" w:hAnsi="Times New Roman"/>
          <w:sz w:val="28"/>
          <w:szCs w:val="28"/>
        </w:rPr>
        <w:t>3.2.31. Перепрофилирование сложившихся к моменту организации заказника направлений хозяйственно-производственной деятельности землепользователей.</w:t>
      </w:r>
    </w:p>
    <w:p w:rsidR="005F7D1A" w:rsidRPr="005F7D1A" w:rsidRDefault="005F7D1A" w:rsidP="00C11690">
      <w:pPr>
        <w:pStyle w:val="af0"/>
        <w:tabs>
          <w:tab w:val="left" w:pos="426"/>
        </w:tabs>
        <w:spacing w:after="0"/>
        <w:ind w:left="0" w:firstLine="851"/>
        <w:jc w:val="both"/>
        <w:rPr>
          <w:rFonts w:ascii="Times New Roman" w:hAnsi="Times New Roman"/>
          <w:sz w:val="28"/>
        </w:rPr>
      </w:pPr>
      <w:r w:rsidRPr="005F7D1A">
        <w:rPr>
          <w:rFonts w:ascii="Times New Roman" w:hAnsi="Times New Roman"/>
          <w:sz w:val="28"/>
        </w:rPr>
        <w:t>В границах заказника устанавливается дифференцированный режим особой охраны с учетом природных, хозяйственных и иных особенностей территории. В соответствии с функциональным назначением и режимом охраны и использования на территории заказника выделяются четыре функциональные зоны:</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зона особой охраны или строгого режима;</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зона экстенсивного природопользования;</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 xml:space="preserve">зона интенсивного природопользования </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рекреационная зона.</w:t>
      </w:r>
    </w:p>
    <w:p w:rsidR="005F7D1A" w:rsidRPr="005F7D1A" w:rsidRDefault="005F7D1A" w:rsidP="00C11690">
      <w:pPr>
        <w:widowControl w:val="0"/>
        <w:suppressAutoHyphens/>
        <w:autoSpaceDE w:val="0"/>
        <w:spacing w:after="0"/>
        <w:ind w:firstLine="851"/>
        <w:jc w:val="both"/>
        <w:rPr>
          <w:rFonts w:ascii="Times New Roman" w:hAnsi="Times New Roman" w:cs="Times New Roman"/>
          <w:color w:val="000000"/>
          <w:sz w:val="28"/>
        </w:rPr>
      </w:pPr>
      <w:r w:rsidRPr="005F7D1A">
        <w:rPr>
          <w:rFonts w:ascii="Times New Roman" w:hAnsi="Times New Roman" w:cs="Times New Roman"/>
          <w:sz w:val="28"/>
        </w:rPr>
        <w:t xml:space="preserve">3.4. К зоне особой охраны или строгого режима отнесены земельные участки, включающие природные комплексы или их компоненты, свойства и качество которых соответствуют целевому назначению ООПТ, где запрещена </w:t>
      </w:r>
      <w:r w:rsidRPr="005F7D1A">
        <w:rPr>
          <w:rFonts w:ascii="Times New Roman" w:hAnsi="Times New Roman" w:cs="Times New Roman"/>
          <w:color w:val="000000"/>
          <w:sz w:val="28"/>
        </w:rPr>
        <w:t>любая хозяйственная деятельность, не связанная с сохранением и изучением состояния заказника.</w:t>
      </w:r>
    </w:p>
    <w:p w:rsidR="005F7D1A" w:rsidRPr="005F7D1A" w:rsidRDefault="005F7D1A" w:rsidP="00C11690">
      <w:pPr>
        <w:spacing w:after="0"/>
        <w:ind w:firstLine="851"/>
        <w:jc w:val="both"/>
        <w:rPr>
          <w:rFonts w:ascii="Times New Roman" w:hAnsi="Times New Roman" w:cs="Times New Roman"/>
          <w:color w:val="000000"/>
          <w:sz w:val="28"/>
        </w:rPr>
      </w:pPr>
      <w:r w:rsidRPr="005F7D1A">
        <w:rPr>
          <w:rFonts w:ascii="Times New Roman" w:hAnsi="Times New Roman" w:cs="Times New Roman"/>
          <w:color w:val="000000"/>
          <w:sz w:val="28"/>
        </w:rPr>
        <w:t>В результате корректировки границ заказника и его функциональных зон площадь зоны особой охраны или строгого режима составила 4002,08 га.</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color w:val="000000"/>
          <w:sz w:val="28"/>
        </w:rPr>
        <w:t xml:space="preserve">В этой зоне обеспечиваются условия для сохранения природных комплексов и </w:t>
      </w:r>
      <w:proofErr w:type="gramStart"/>
      <w:r w:rsidRPr="005F7D1A">
        <w:rPr>
          <w:rFonts w:ascii="Times New Roman" w:hAnsi="Times New Roman" w:cs="Times New Roman"/>
          <w:color w:val="000000"/>
          <w:sz w:val="28"/>
        </w:rPr>
        <w:t>объектов</w:t>
      </w:r>
      <w:proofErr w:type="gramEnd"/>
      <w:r w:rsidRPr="005F7D1A">
        <w:rPr>
          <w:rFonts w:ascii="Times New Roman" w:hAnsi="Times New Roman" w:cs="Times New Roman"/>
          <w:color w:val="000000"/>
          <w:sz w:val="28"/>
        </w:rPr>
        <w:t xml:space="preserve"> и допускается строго регламентиро</w:t>
      </w:r>
      <w:r w:rsidRPr="005F7D1A">
        <w:rPr>
          <w:rFonts w:ascii="Times New Roman" w:hAnsi="Times New Roman" w:cs="Times New Roman"/>
          <w:sz w:val="28"/>
        </w:rPr>
        <w:t xml:space="preserve">ванное посещение. </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lastRenderedPageBreak/>
        <w:t>3.5. В зоне особой охраны или строгого режима заказника, п</w:t>
      </w:r>
      <w:r w:rsidRPr="005F7D1A">
        <w:rPr>
          <w:rFonts w:ascii="Times New Roman" w:hAnsi="Times New Roman" w:cs="Times New Roman"/>
          <w:bCs/>
          <w:sz w:val="28"/>
        </w:rPr>
        <w:t xml:space="preserve">омимо ограничений хозяйственной деятельности, </w:t>
      </w:r>
      <w:r w:rsidRPr="005F7D1A">
        <w:rPr>
          <w:rFonts w:ascii="Times New Roman" w:hAnsi="Times New Roman" w:cs="Times New Roman"/>
          <w:sz w:val="28"/>
        </w:rPr>
        <w:t>перечисленных в пункте 3.2. настоящего Положения, запрещается:</w:t>
      </w:r>
    </w:p>
    <w:p w:rsidR="005F7D1A" w:rsidRPr="005F7D1A" w:rsidRDefault="005F7D1A" w:rsidP="00C11690">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pacing w:val="-2"/>
          <w:sz w:val="28"/>
          <w:szCs w:val="28"/>
        </w:rPr>
        <w:t xml:space="preserve">3.5.1. </w:t>
      </w:r>
      <w:r w:rsidRPr="005F7D1A">
        <w:rPr>
          <w:rFonts w:ascii="Times New Roman" w:hAnsi="Times New Roman"/>
          <w:sz w:val="28"/>
          <w:szCs w:val="28"/>
        </w:rPr>
        <w:t>Строительство объектов инфраструктуры.</w:t>
      </w:r>
    </w:p>
    <w:p w:rsidR="005F7D1A" w:rsidRPr="005F7D1A" w:rsidRDefault="005F7D1A" w:rsidP="00C11690">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3.5.2. Действия, влекущие за собой увеличение рекреационной и других антропогенных нагрузок на природный комплекс заказника.</w:t>
      </w:r>
    </w:p>
    <w:p w:rsidR="005F7D1A" w:rsidRPr="005F7D1A" w:rsidRDefault="005F7D1A" w:rsidP="00C11690">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3.5.3. Предоставление земельных участков для строительства промышленных предприятий и сооружений, для ведения садоводства и огородничества.</w:t>
      </w:r>
    </w:p>
    <w:p w:rsidR="005F7D1A" w:rsidRPr="005F7D1A" w:rsidRDefault="005F7D1A" w:rsidP="005F7D1A">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3.5.4. Размещение спортивных площадок.</w:t>
      </w:r>
    </w:p>
    <w:p w:rsidR="005F7D1A" w:rsidRPr="005F7D1A" w:rsidRDefault="005F7D1A" w:rsidP="005F7D1A">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3.5.5. Проведение массовых мероприятий.</w:t>
      </w:r>
    </w:p>
    <w:p w:rsidR="005F7D1A" w:rsidRPr="005F7D1A" w:rsidRDefault="005F7D1A" w:rsidP="005F7D1A">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3.5.6. Гидромелиоративные и ирригационные работы.</w:t>
      </w:r>
    </w:p>
    <w:p w:rsidR="005F7D1A" w:rsidRPr="005F7D1A" w:rsidRDefault="005F7D1A" w:rsidP="005F7D1A">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3.5.7. Прокладка новых дорог, троп, линий электропередач, коммуникаций, линейных объектов, возведение строений и сооружений (в том числе временных). </w:t>
      </w:r>
    </w:p>
    <w:p w:rsidR="005F7D1A" w:rsidRPr="005F7D1A" w:rsidRDefault="005F7D1A" w:rsidP="005F7D1A">
      <w:pPr>
        <w:pStyle w:val="af0"/>
        <w:tabs>
          <w:tab w:val="left" w:pos="284"/>
        </w:tabs>
        <w:spacing w:after="0"/>
        <w:ind w:left="0" w:firstLine="851"/>
        <w:jc w:val="both"/>
        <w:rPr>
          <w:rFonts w:ascii="Times New Roman" w:hAnsi="Times New Roman"/>
          <w:sz w:val="28"/>
          <w:szCs w:val="28"/>
        </w:rPr>
      </w:pPr>
      <w:r w:rsidRPr="005F7D1A">
        <w:rPr>
          <w:rFonts w:ascii="Times New Roman" w:hAnsi="Times New Roman"/>
          <w:sz w:val="28"/>
          <w:szCs w:val="28"/>
        </w:rPr>
        <w:t xml:space="preserve">3.5.8. </w:t>
      </w:r>
      <w:proofErr w:type="gramStart"/>
      <w:r w:rsidRPr="005F7D1A">
        <w:rPr>
          <w:rFonts w:ascii="Times New Roman" w:hAnsi="Times New Roman"/>
          <w:sz w:val="28"/>
          <w:szCs w:val="28"/>
        </w:rPr>
        <w:t>Все виды земляных, гидротехнических и строительных работ, кроме проводимых с целью обеспечения эксплуатации и ремонта существующих линейных сооружений и коммуникаций, на основании положительного заключения государственной экологической экспертизы.</w:t>
      </w:r>
      <w:proofErr w:type="gramEnd"/>
    </w:p>
    <w:p w:rsidR="005F7D1A" w:rsidRPr="005F7D1A" w:rsidRDefault="005F7D1A" w:rsidP="005F7D1A">
      <w:pPr>
        <w:pStyle w:val="af0"/>
        <w:tabs>
          <w:tab w:val="left" w:pos="284"/>
          <w:tab w:val="left" w:pos="851"/>
        </w:tabs>
        <w:spacing w:after="0"/>
        <w:ind w:left="0" w:firstLine="851"/>
        <w:jc w:val="both"/>
        <w:rPr>
          <w:rFonts w:ascii="Times New Roman" w:hAnsi="Times New Roman"/>
          <w:sz w:val="28"/>
        </w:rPr>
      </w:pPr>
      <w:r w:rsidRPr="005F7D1A">
        <w:rPr>
          <w:rFonts w:ascii="Times New Roman" w:hAnsi="Times New Roman"/>
          <w:sz w:val="28"/>
          <w:szCs w:val="28"/>
        </w:rPr>
        <w:t xml:space="preserve">3.5.9. Заготовка древесины, заготовка и сбор </w:t>
      </w:r>
      <w:proofErr w:type="spellStart"/>
      <w:r w:rsidRPr="005F7D1A">
        <w:rPr>
          <w:rFonts w:ascii="Times New Roman" w:hAnsi="Times New Roman"/>
          <w:sz w:val="28"/>
          <w:szCs w:val="28"/>
        </w:rPr>
        <w:t>недревесных</w:t>
      </w:r>
      <w:proofErr w:type="spellEnd"/>
      <w:r w:rsidRPr="005F7D1A">
        <w:rPr>
          <w:rFonts w:ascii="Times New Roman" w:hAnsi="Times New Roman"/>
          <w:sz w:val="28"/>
          <w:szCs w:val="28"/>
        </w:rPr>
        <w:t xml:space="preserve"> лесных ресурсов, пищевых лесных ресурсов и лекарственных растений.</w:t>
      </w:r>
    </w:p>
    <w:p w:rsidR="005F7D1A" w:rsidRPr="005F7D1A" w:rsidRDefault="005F7D1A" w:rsidP="00C11690">
      <w:pPr>
        <w:pStyle w:val="af0"/>
        <w:tabs>
          <w:tab w:val="left" w:pos="0"/>
        </w:tabs>
        <w:spacing w:after="0"/>
        <w:ind w:left="0" w:firstLine="851"/>
        <w:jc w:val="both"/>
        <w:rPr>
          <w:rFonts w:ascii="Times New Roman" w:hAnsi="Times New Roman"/>
          <w:sz w:val="28"/>
        </w:rPr>
      </w:pPr>
      <w:r w:rsidRPr="005F7D1A">
        <w:rPr>
          <w:rFonts w:ascii="Times New Roman" w:hAnsi="Times New Roman"/>
          <w:sz w:val="28"/>
          <w:szCs w:val="28"/>
        </w:rPr>
        <w:t>3</w:t>
      </w:r>
      <w:r w:rsidRPr="005F7D1A">
        <w:rPr>
          <w:rFonts w:ascii="Times New Roman" w:hAnsi="Times New Roman"/>
          <w:sz w:val="28"/>
        </w:rPr>
        <w:t>.6. Зона экстенсивного природопользования – земельные участки, включающие природные комплексы или их компоненты, свойства и качество которых соответствуют целевому назначению ООПТ, где разрешается  частичное (побочное) использование природных ресурсов заказника для других целей, если оно не приводит к необратимым изменениям свойств и качества природных комплексов, соответствующих целевому назначению ООПТ. Учитывая, что территория зоны экстенсивного использования непосредственно примыкает к зоне строгого режима, ограничения хозяйственной деятельности могут быть достаточно существенными, вплоть до введения запретов на отдельные виды деятельности или технологические операции.</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3.7. К зоне экстенсивного природопользования на территории заказника отнесены земельные участки сельскохозяйственного назначения, а также лесные массивы, граничащие либо расположенные в непосредственной близости от населенных пунктов, либо автомобильных дорог.</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Площадь зоны экстенсивного природопользования составляет 6013,07 га.</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3.8. В зоне экстенсивного природопользования заказника, запрещаются виды деятельности,</w:t>
      </w:r>
      <w:r w:rsidRPr="005F7D1A">
        <w:rPr>
          <w:rFonts w:ascii="Times New Roman" w:hAnsi="Times New Roman" w:cs="Times New Roman"/>
          <w:bCs/>
          <w:sz w:val="28"/>
        </w:rPr>
        <w:t xml:space="preserve"> </w:t>
      </w:r>
      <w:proofErr w:type="gramStart"/>
      <w:r w:rsidRPr="005F7D1A">
        <w:rPr>
          <w:rFonts w:ascii="Times New Roman" w:hAnsi="Times New Roman" w:cs="Times New Roman"/>
          <w:sz w:val="28"/>
        </w:rPr>
        <w:t>перечисленных</w:t>
      </w:r>
      <w:proofErr w:type="gramEnd"/>
      <w:r w:rsidRPr="005F7D1A">
        <w:rPr>
          <w:rFonts w:ascii="Times New Roman" w:hAnsi="Times New Roman" w:cs="Times New Roman"/>
          <w:sz w:val="28"/>
        </w:rPr>
        <w:t xml:space="preserve"> в пункте 3.2 настоящего Положения.</w:t>
      </w:r>
    </w:p>
    <w:p w:rsidR="005F7D1A" w:rsidRPr="005F7D1A" w:rsidRDefault="005F7D1A" w:rsidP="00C11690">
      <w:pPr>
        <w:widowControl w:val="0"/>
        <w:numPr>
          <w:ilvl w:val="0"/>
          <w:numId w:val="18"/>
        </w:numPr>
        <w:tabs>
          <w:tab w:val="left" w:pos="851"/>
        </w:tabs>
        <w:suppressAutoHyphens/>
        <w:autoSpaceDE w:val="0"/>
        <w:spacing w:after="0"/>
        <w:ind w:left="0" w:firstLine="851"/>
        <w:jc w:val="both"/>
        <w:rPr>
          <w:rFonts w:ascii="Times New Roman" w:hAnsi="Times New Roman" w:cs="Times New Roman"/>
          <w:sz w:val="28"/>
        </w:rPr>
      </w:pPr>
      <w:r w:rsidRPr="005F7D1A">
        <w:rPr>
          <w:rFonts w:ascii="Times New Roman" w:hAnsi="Times New Roman" w:cs="Times New Roman"/>
          <w:sz w:val="28"/>
        </w:rPr>
        <w:t xml:space="preserve">3.9. Зона интенсивного природопользования – земельные участки, на которых осуществляется интенсивное природопользование с минимальным </w:t>
      </w:r>
      <w:r w:rsidRPr="005F7D1A">
        <w:rPr>
          <w:rFonts w:ascii="Times New Roman" w:hAnsi="Times New Roman" w:cs="Times New Roman"/>
          <w:sz w:val="28"/>
        </w:rPr>
        <w:lastRenderedPageBreak/>
        <w:t>ограничением хозяйственной деятельности с целью исключения негативного влияния на свойства и качество природных комплексов или отдельных компонентов на территории заказника.</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 xml:space="preserve">3.10. К зоне интенсивного природопользования отнесены земельные участки, по которым проходят автомобильные дороги с искусственным покрытием: участки автомобильных дорог </w:t>
      </w:r>
      <w:proofErr w:type="gramStart"/>
      <w:r w:rsidRPr="005F7D1A">
        <w:rPr>
          <w:rFonts w:ascii="Times New Roman" w:hAnsi="Times New Roman" w:cs="Times New Roman"/>
          <w:sz w:val="28"/>
        </w:rPr>
        <w:t>Дружный</w:t>
      </w:r>
      <w:proofErr w:type="gramEnd"/>
      <w:r w:rsidRPr="005F7D1A">
        <w:rPr>
          <w:rFonts w:ascii="Times New Roman" w:hAnsi="Times New Roman" w:cs="Times New Roman"/>
          <w:sz w:val="28"/>
        </w:rPr>
        <w:t xml:space="preserve"> – Мирный и Мирный – Черниговская. </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Площадь зоны интенсивного природопользования составляет 25,6 га.</w:t>
      </w:r>
    </w:p>
    <w:p w:rsidR="005F7D1A" w:rsidRPr="005F7D1A" w:rsidRDefault="005F7D1A" w:rsidP="00C11690">
      <w:pPr>
        <w:widowControl w:val="0"/>
        <w:tabs>
          <w:tab w:val="left" w:pos="426"/>
        </w:tabs>
        <w:suppressAutoHyphens/>
        <w:autoSpaceDE w:val="0"/>
        <w:spacing w:after="0"/>
        <w:ind w:firstLine="851"/>
        <w:jc w:val="both"/>
        <w:rPr>
          <w:rFonts w:ascii="Times New Roman" w:hAnsi="Times New Roman" w:cs="Times New Roman"/>
          <w:sz w:val="28"/>
        </w:rPr>
      </w:pPr>
      <w:r w:rsidRPr="005F7D1A">
        <w:rPr>
          <w:rFonts w:ascii="Times New Roman" w:hAnsi="Times New Roman" w:cs="Times New Roman"/>
          <w:sz w:val="28"/>
        </w:rPr>
        <w:t>3.11</w:t>
      </w:r>
      <w:proofErr w:type="gramStart"/>
      <w:r w:rsidRPr="005F7D1A">
        <w:rPr>
          <w:rFonts w:ascii="Times New Roman" w:hAnsi="Times New Roman" w:cs="Times New Roman"/>
          <w:sz w:val="28"/>
        </w:rPr>
        <w:t xml:space="preserve"> В</w:t>
      </w:r>
      <w:proofErr w:type="gramEnd"/>
      <w:r w:rsidRPr="005F7D1A">
        <w:rPr>
          <w:rFonts w:ascii="Times New Roman" w:hAnsi="Times New Roman" w:cs="Times New Roman"/>
          <w:sz w:val="28"/>
        </w:rPr>
        <w:t xml:space="preserve"> зоне интенсивного природопользования заказника помимо ограничений хозяйственной деятельности, перечисленных в пункте 3.2 настоящего Положения, запрещается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w:t>
      </w:r>
      <w:proofErr w:type="spellStart"/>
      <w:r w:rsidRPr="005F7D1A">
        <w:rPr>
          <w:rFonts w:ascii="Times New Roman" w:hAnsi="Times New Roman" w:cs="Times New Roman"/>
          <w:sz w:val="28"/>
        </w:rPr>
        <w:t>коттеджной</w:t>
      </w:r>
      <w:proofErr w:type="spellEnd"/>
      <w:r w:rsidRPr="005F7D1A">
        <w:rPr>
          <w:rFonts w:ascii="Times New Roman" w:hAnsi="Times New Roman" w:cs="Times New Roman"/>
          <w:sz w:val="28"/>
        </w:rPr>
        <w:t xml:space="preserve">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w:t>
      </w:r>
      <w:proofErr w:type="spellStart"/>
      <w:r w:rsidRPr="005F7D1A">
        <w:rPr>
          <w:rFonts w:ascii="Times New Roman" w:hAnsi="Times New Roman" w:cs="Times New Roman"/>
          <w:sz w:val="28"/>
        </w:rPr>
        <w:t>бщего</w:t>
      </w:r>
      <w:proofErr w:type="spellEnd"/>
      <w:r w:rsidRPr="005F7D1A">
        <w:rPr>
          <w:rFonts w:ascii="Times New Roman" w:hAnsi="Times New Roman" w:cs="Times New Roman"/>
          <w:sz w:val="28"/>
        </w:rPr>
        <w:t xml:space="preserve"> пользования. </w:t>
      </w:r>
    </w:p>
    <w:p w:rsidR="005F7D1A" w:rsidRPr="005F7D1A" w:rsidRDefault="005F7D1A" w:rsidP="00C11690">
      <w:pPr>
        <w:spacing w:after="0"/>
        <w:ind w:firstLine="851"/>
        <w:jc w:val="both"/>
        <w:rPr>
          <w:rFonts w:ascii="Times New Roman" w:hAnsi="Times New Roman" w:cs="Times New Roman"/>
          <w:color w:val="000000"/>
          <w:sz w:val="28"/>
        </w:rPr>
      </w:pPr>
      <w:r w:rsidRPr="005F7D1A">
        <w:rPr>
          <w:rFonts w:ascii="Times New Roman" w:hAnsi="Times New Roman" w:cs="Times New Roman"/>
          <w:sz w:val="28"/>
        </w:rPr>
        <w:t xml:space="preserve">3.12. Зона рекреации – </w:t>
      </w:r>
      <w:r w:rsidRPr="005F7D1A">
        <w:rPr>
          <w:rFonts w:ascii="Times New Roman" w:hAnsi="Times New Roman" w:cs="Times New Roman"/>
          <w:color w:val="000000"/>
          <w:sz w:val="28"/>
        </w:rPr>
        <w:t>земельные участки, территории которых в настоящее время широко используются местным населением в рекреационных целях.</w:t>
      </w:r>
    </w:p>
    <w:p w:rsidR="005F7D1A" w:rsidRPr="005F7D1A" w:rsidRDefault="005F7D1A" w:rsidP="00C11690">
      <w:pPr>
        <w:spacing w:after="0"/>
        <w:ind w:firstLine="851"/>
        <w:jc w:val="both"/>
        <w:rPr>
          <w:rFonts w:ascii="Times New Roman" w:hAnsi="Times New Roman" w:cs="Times New Roman"/>
          <w:color w:val="000000"/>
          <w:sz w:val="28"/>
        </w:rPr>
      </w:pPr>
      <w:r w:rsidRPr="005F7D1A">
        <w:rPr>
          <w:rFonts w:ascii="Times New Roman" w:hAnsi="Times New Roman" w:cs="Times New Roman"/>
          <w:color w:val="000000"/>
          <w:sz w:val="28"/>
        </w:rPr>
        <w:t>Площадь зоны рекреации составляет 195,53 га.</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3.13. В зоне рекреации заказника помимо ограничений хозяйственной деятельности, перечисленных в пункте 3.2 настоящего Положения, запрещается ведение работ, с целью добычи полезных ископаемых, строительство промышленных предприятий и сооружений, ведение садоводства и огородничества, за исключением сложившейся хозяйственной деятельности.</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3.14. В случае возникновения угрозы либо наступления режима чрезвычайной ситуации проведение работ, связанных с предупреждением и ликвидацией чрезвычайных ситуаций различного характера производится в соответствии с действующим законодательством о чрезвычайных ситуациях. Информация о планируемых и реализуемых мероприятиях, а также о нанесенном вреде направляется в уполномоченный орган.</w:t>
      </w:r>
    </w:p>
    <w:p w:rsidR="005F7D1A" w:rsidRPr="005F7D1A" w:rsidRDefault="005F7D1A" w:rsidP="00C11690">
      <w:pPr>
        <w:spacing w:after="0"/>
        <w:ind w:firstLine="851"/>
        <w:jc w:val="both"/>
        <w:rPr>
          <w:rFonts w:ascii="Times New Roman" w:hAnsi="Times New Roman" w:cs="Times New Roman"/>
          <w:sz w:val="28"/>
        </w:rPr>
      </w:pPr>
      <w:r w:rsidRPr="005F7D1A">
        <w:rPr>
          <w:rFonts w:ascii="Times New Roman" w:hAnsi="Times New Roman" w:cs="Times New Roman"/>
          <w:sz w:val="28"/>
        </w:rPr>
        <w:t>3.15. На территории заказника хозяйственная деятельность осуществляется с соблюдением настоящего Положения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 утвержденных постановлением Правительства Российской Федерации от 13 августа 1996 года № 997.</w:t>
      </w:r>
    </w:p>
    <w:p w:rsidR="005F7D1A" w:rsidRPr="005F7D1A" w:rsidRDefault="005F7D1A" w:rsidP="00C11690">
      <w:pPr>
        <w:spacing w:after="0"/>
        <w:ind w:right="-1" w:firstLine="709"/>
        <w:jc w:val="both"/>
        <w:rPr>
          <w:rFonts w:ascii="Times New Roman" w:hAnsi="Times New Roman" w:cs="Times New Roman"/>
          <w:b/>
          <w:sz w:val="28"/>
          <w:highlight w:val="yellow"/>
        </w:rPr>
      </w:pPr>
    </w:p>
    <w:p w:rsidR="005F7D1A" w:rsidRPr="005F7D1A" w:rsidRDefault="005F7D1A" w:rsidP="00C11690">
      <w:pPr>
        <w:pStyle w:val="af5"/>
        <w:spacing w:after="0" w:line="276" w:lineRule="auto"/>
        <w:ind w:firstLine="709"/>
        <w:jc w:val="both"/>
        <w:rPr>
          <w:color w:val="000000"/>
          <w:sz w:val="28"/>
          <w:szCs w:val="28"/>
        </w:rPr>
      </w:pPr>
      <w:proofErr w:type="gramStart"/>
      <w:r w:rsidRPr="005F7D1A">
        <w:rPr>
          <w:b/>
          <w:sz w:val="28"/>
        </w:rPr>
        <w:t xml:space="preserve">Границы </w:t>
      </w:r>
      <w:proofErr w:type="spellStart"/>
      <w:r w:rsidRPr="005F7D1A">
        <w:rPr>
          <w:b/>
          <w:sz w:val="28"/>
        </w:rPr>
        <w:t>Белореченского</w:t>
      </w:r>
      <w:proofErr w:type="spellEnd"/>
      <w:r w:rsidRPr="005F7D1A">
        <w:rPr>
          <w:b/>
          <w:sz w:val="28"/>
        </w:rPr>
        <w:t xml:space="preserve"> государственного природного зоологического заказника</w:t>
      </w:r>
      <w:r w:rsidRPr="005F7D1A">
        <w:rPr>
          <w:sz w:val="28"/>
        </w:rPr>
        <w:t xml:space="preserve"> отображены в составе графических материалов внесения изменения в генеральный план ГП-1 «</w:t>
      </w:r>
      <w:r w:rsidRPr="005F7D1A">
        <w:rPr>
          <w:sz w:val="28"/>
          <w:szCs w:val="28"/>
          <w:lang w:eastAsia="ar-SA"/>
        </w:rPr>
        <w:t>Карта планируемого размещения объектов местного значения</w:t>
      </w:r>
      <w:r w:rsidRPr="005F7D1A">
        <w:rPr>
          <w:color w:val="000000"/>
          <w:sz w:val="28"/>
          <w:szCs w:val="28"/>
        </w:rPr>
        <w:t xml:space="preserve"> </w:t>
      </w:r>
      <w:proofErr w:type="spellStart"/>
      <w:r w:rsidRPr="005F7D1A">
        <w:rPr>
          <w:color w:val="000000"/>
          <w:sz w:val="28"/>
          <w:szCs w:val="28"/>
        </w:rPr>
        <w:t>Южненского</w:t>
      </w:r>
      <w:proofErr w:type="spellEnd"/>
      <w:r w:rsidRPr="005F7D1A">
        <w:rPr>
          <w:color w:val="000000"/>
          <w:sz w:val="28"/>
          <w:szCs w:val="28"/>
        </w:rPr>
        <w:t xml:space="preserve"> сельского поселения», ГП-2 «</w:t>
      </w:r>
      <w:r w:rsidRPr="005F7D1A">
        <w:rPr>
          <w:sz w:val="28"/>
          <w:szCs w:val="28"/>
          <w:lang w:eastAsia="ar-SA"/>
        </w:rPr>
        <w:t>Карта планируемого размещения объектов местного значения</w:t>
      </w:r>
      <w:r w:rsidRPr="005F7D1A">
        <w:rPr>
          <w:color w:val="000000"/>
          <w:sz w:val="28"/>
          <w:szCs w:val="28"/>
        </w:rPr>
        <w:t xml:space="preserve"> п. Южный, п. Заречный, п. Новый», ГП-2.2 «</w:t>
      </w:r>
      <w:r w:rsidRPr="005F7D1A">
        <w:rPr>
          <w:sz w:val="28"/>
          <w:szCs w:val="28"/>
          <w:lang w:eastAsia="ar-SA"/>
        </w:rPr>
        <w:t>Карта существующих и планируемых зон с особыми условиями использования территории</w:t>
      </w:r>
      <w:r w:rsidRPr="005F7D1A">
        <w:rPr>
          <w:color w:val="000000"/>
          <w:sz w:val="28"/>
          <w:szCs w:val="28"/>
        </w:rPr>
        <w:t xml:space="preserve"> </w:t>
      </w:r>
      <w:proofErr w:type="spellStart"/>
      <w:r w:rsidRPr="005F7D1A">
        <w:rPr>
          <w:color w:val="000000"/>
          <w:sz w:val="28"/>
          <w:szCs w:val="28"/>
        </w:rPr>
        <w:t>Южненского</w:t>
      </w:r>
      <w:proofErr w:type="spellEnd"/>
      <w:r w:rsidRPr="005F7D1A">
        <w:rPr>
          <w:color w:val="000000"/>
          <w:sz w:val="28"/>
          <w:szCs w:val="28"/>
        </w:rPr>
        <w:t xml:space="preserve"> сельского поселения.</w:t>
      </w:r>
      <w:proofErr w:type="gramEnd"/>
    </w:p>
    <w:p w:rsidR="005F7D1A" w:rsidRPr="005F7D1A" w:rsidRDefault="005F7D1A" w:rsidP="005F7D1A">
      <w:pPr>
        <w:pStyle w:val="af5"/>
        <w:spacing w:after="0"/>
        <w:ind w:firstLine="709"/>
        <w:jc w:val="both"/>
        <w:rPr>
          <w:color w:val="000000"/>
          <w:sz w:val="28"/>
          <w:szCs w:val="28"/>
        </w:rPr>
      </w:pPr>
    </w:p>
    <w:p w:rsidR="005F7D1A" w:rsidRDefault="001E5A49" w:rsidP="001E5A49">
      <w:pPr>
        <w:pStyle w:val="af5"/>
        <w:spacing w:after="0" w:line="276" w:lineRule="auto"/>
        <w:ind w:firstLine="709"/>
        <w:jc w:val="both"/>
        <w:outlineLvl w:val="2"/>
        <w:rPr>
          <w:b/>
          <w:sz w:val="28"/>
          <w:szCs w:val="28"/>
          <w:u w:val="single"/>
        </w:rPr>
      </w:pPr>
      <w:bookmarkStart w:id="45" w:name="_Toc508956632"/>
      <w:r w:rsidRPr="001E5A49">
        <w:rPr>
          <w:b/>
          <w:sz w:val="28"/>
          <w:szCs w:val="28"/>
          <w:u w:val="single"/>
        </w:rPr>
        <w:t>5.3.4 Зоны</w:t>
      </w:r>
      <w:r w:rsidRPr="001E5A49">
        <w:rPr>
          <w:b/>
          <w:szCs w:val="28"/>
          <w:u w:val="single"/>
        </w:rPr>
        <w:t xml:space="preserve"> </w:t>
      </w:r>
      <w:r w:rsidR="005F7D1A" w:rsidRPr="001E5A49">
        <w:rPr>
          <w:b/>
          <w:sz w:val="28"/>
          <w:szCs w:val="28"/>
          <w:u w:val="single"/>
        </w:rPr>
        <w:t>охраны объектов культурного наследия</w:t>
      </w:r>
      <w:bookmarkEnd w:id="45"/>
    </w:p>
    <w:p w:rsidR="001E5A49" w:rsidRPr="001E5A49" w:rsidRDefault="001E5A49" w:rsidP="001E5A49">
      <w:pPr>
        <w:pStyle w:val="af5"/>
        <w:spacing w:after="0" w:line="276" w:lineRule="auto"/>
        <w:ind w:firstLine="709"/>
        <w:jc w:val="both"/>
        <w:rPr>
          <w:b/>
          <w:color w:val="000000"/>
          <w:sz w:val="28"/>
          <w:szCs w:val="28"/>
          <w:u w:val="single"/>
        </w:rPr>
      </w:pPr>
    </w:p>
    <w:p w:rsidR="00F07AA3" w:rsidRPr="00F07AA3" w:rsidRDefault="005F7D1A" w:rsidP="00F07AA3">
      <w:pPr>
        <w:pStyle w:val="ConsPlusNormal"/>
        <w:widowControl/>
        <w:tabs>
          <w:tab w:val="left" w:pos="9639"/>
        </w:tabs>
        <w:spacing w:line="276" w:lineRule="auto"/>
        <w:ind w:left="142" w:firstLine="567"/>
        <w:jc w:val="both"/>
        <w:rPr>
          <w:rFonts w:ascii="Times New Roman" w:hAnsi="Times New Roman" w:cs="Times New Roman"/>
          <w:sz w:val="28"/>
          <w:szCs w:val="28"/>
        </w:rPr>
      </w:pPr>
      <w:bookmarkStart w:id="46" w:name="_Toc166161432"/>
      <w:bookmarkStart w:id="47" w:name="_Toc166230084"/>
      <w:bookmarkStart w:id="48" w:name="_Toc166247213"/>
      <w:r w:rsidRPr="005F7D1A">
        <w:rPr>
          <w:rFonts w:ascii="Times New Roman" w:hAnsi="Times New Roman" w:cs="Times New Roman"/>
          <w:sz w:val="28"/>
          <w:szCs w:val="28"/>
        </w:rPr>
        <w:t xml:space="preserve">На территории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располагаются следующие </w:t>
      </w:r>
      <w:r w:rsidR="00F07AA3" w:rsidRPr="00F07AA3">
        <w:rPr>
          <w:rFonts w:ascii="Times New Roman" w:hAnsi="Times New Roman" w:cs="Times New Roman"/>
          <w:sz w:val="28"/>
          <w:szCs w:val="28"/>
        </w:rPr>
        <w:t xml:space="preserve">объекты культурного наследия (кроме памятников археологии), которые включены в «Единый государственный реестр объектов культурного наследия (памятников истории и культуры) народов Российской Федерации» и «перечни выявленных объектов культурного наследия»: </w:t>
      </w:r>
    </w:p>
    <w:p w:rsidR="005F7D1A" w:rsidRPr="005F7D1A" w:rsidRDefault="005F7D1A" w:rsidP="00C11690">
      <w:pPr>
        <w:snapToGrid w:val="0"/>
        <w:spacing w:after="0"/>
        <w:ind w:right="-1" w:firstLine="709"/>
        <w:jc w:val="both"/>
        <w:rPr>
          <w:rFonts w:ascii="Times New Roman" w:hAnsi="Times New Roman" w:cs="Times New Roman"/>
          <w:sz w:val="28"/>
          <w:szCs w:val="28"/>
        </w:rPr>
      </w:pPr>
    </w:p>
    <w:p w:rsidR="005F7D1A" w:rsidRDefault="005F7D1A" w:rsidP="00C11690">
      <w:pPr>
        <w:pStyle w:val="23"/>
        <w:spacing w:after="0" w:line="276" w:lineRule="auto"/>
        <w:ind w:right="141" w:firstLine="709"/>
        <w:jc w:val="right"/>
        <w:rPr>
          <w:rFonts w:ascii="Times New Roman" w:hAnsi="Times New Roman" w:cs="Times New Roman"/>
          <w:sz w:val="28"/>
          <w:szCs w:val="28"/>
        </w:rPr>
      </w:pPr>
      <w:r w:rsidRPr="005F7D1A">
        <w:rPr>
          <w:rFonts w:ascii="Times New Roman" w:hAnsi="Times New Roman" w:cs="Times New Roman"/>
          <w:sz w:val="28"/>
          <w:szCs w:val="28"/>
        </w:rPr>
        <w:t xml:space="preserve">Таблица </w:t>
      </w:r>
      <w:r w:rsidR="006266BD">
        <w:rPr>
          <w:rFonts w:ascii="Times New Roman" w:hAnsi="Times New Roman" w:cs="Times New Roman"/>
          <w:sz w:val="28"/>
          <w:szCs w:val="28"/>
        </w:rPr>
        <w:t>36</w:t>
      </w:r>
    </w:p>
    <w:tbl>
      <w:tblPr>
        <w:tblStyle w:val="afe"/>
        <w:tblW w:w="0" w:type="auto"/>
        <w:tblInd w:w="283" w:type="dxa"/>
        <w:tblLayout w:type="fixed"/>
        <w:tblLook w:val="04A0"/>
      </w:tblPr>
      <w:tblGrid>
        <w:gridCol w:w="547"/>
        <w:gridCol w:w="8"/>
        <w:gridCol w:w="2389"/>
        <w:gridCol w:w="1984"/>
        <w:gridCol w:w="1040"/>
        <w:gridCol w:w="8"/>
        <w:gridCol w:w="1406"/>
        <w:gridCol w:w="8"/>
        <w:gridCol w:w="1047"/>
        <w:gridCol w:w="8"/>
        <w:gridCol w:w="1269"/>
      </w:tblGrid>
      <w:tr w:rsidR="00E308F4" w:rsidTr="00FF1BC8">
        <w:trPr>
          <w:tblHeader/>
        </w:trPr>
        <w:tc>
          <w:tcPr>
            <w:tcW w:w="547" w:type="dxa"/>
          </w:tcPr>
          <w:p w:rsidR="00E308F4" w:rsidRPr="005F7D1A" w:rsidRDefault="00E308F4" w:rsidP="00FF1BC8">
            <w:pPr>
              <w:spacing w:before="100" w:beforeAutospacing="1"/>
              <w:jc w:val="center"/>
              <w:rPr>
                <w:rFonts w:ascii="Times New Roman" w:hAnsi="Times New Roman" w:cs="Times New Roman"/>
                <w:sz w:val="24"/>
                <w:szCs w:val="24"/>
              </w:rPr>
            </w:pPr>
            <w:r w:rsidRPr="005F7D1A">
              <w:rPr>
                <w:rFonts w:ascii="Times New Roman" w:hAnsi="Times New Roman" w:cs="Times New Roman"/>
                <w:b/>
                <w:color w:val="000000"/>
                <w:sz w:val="24"/>
                <w:szCs w:val="24"/>
              </w:rPr>
              <w:t xml:space="preserve">№ </w:t>
            </w:r>
            <w:proofErr w:type="spellStart"/>
            <w:proofErr w:type="gramStart"/>
            <w:r w:rsidRPr="005F7D1A">
              <w:rPr>
                <w:rFonts w:ascii="Times New Roman" w:hAnsi="Times New Roman" w:cs="Times New Roman"/>
                <w:b/>
                <w:bCs/>
                <w:color w:val="000000"/>
                <w:sz w:val="24"/>
                <w:szCs w:val="24"/>
              </w:rPr>
              <w:t>п</w:t>
            </w:r>
            <w:proofErr w:type="spellEnd"/>
            <w:proofErr w:type="gramEnd"/>
            <w:r w:rsidRPr="005F7D1A">
              <w:rPr>
                <w:rFonts w:ascii="Times New Roman" w:hAnsi="Times New Roman" w:cs="Times New Roman"/>
                <w:b/>
                <w:bCs/>
                <w:color w:val="000000"/>
                <w:sz w:val="24"/>
                <w:szCs w:val="24"/>
              </w:rPr>
              <w:t>/</w:t>
            </w:r>
            <w:proofErr w:type="spellStart"/>
            <w:r>
              <w:rPr>
                <w:rFonts w:ascii="Times New Roman" w:hAnsi="Times New Roman" w:cs="Times New Roman"/>
                <w:b/>
                <w:bCs/>
                <w:color w:val="000000"/>
                <w:sz w:val="24"/>
                <w:szCs w:val="24"/>
              </w:rPr>
              <w:t>п</w:t>
            </w:r>
            <w:proofErr w:type="spellEnd"/>
          </w:p>
        </w:tc>
        <w:tc>
          <w:tcPr>
            <w:tcW w:w="2397" w:type="dxa"/>
            <w:gridSpan w:val="2"/>
          </w:tcPr>
          <w:p w:rsidR="00E308F4" w:rsidRPr="005F7D1A" w:rsidRDefault="00E308F4" w:rsidP="00FF1BC8">
            <w:pPr>
              <w:spacing w:before="100" w:beforeAutospacing="1"/>
              <w:jc w:val="center"/>
              <w:rPr>
                <w:rFonts w:ascii="Times New Roman" w:hAnsi="Times New Roman" w:cs="Times New Roman"/>
                <w:sz w:val="24"/>
                <w:szCs w:val="24"/>
              </w:rPr>
            </w:pPr>
            <w:r w:rsidRPr="005F7D1A">
              <w:rPr>
                <w:rFonts w:ascii="Times New Roman" w:hAnsi="Times New Roman" w:cs="Times New Roman"/>
                <w:b/>
                <w:bCs/>
                <w:color w:val="000000"/>
                <w:sz w:val="24"/>
                <w:szCs w:val="24"/>
              </w:rPr>
              <w:t>Наименование объекта</w:t>
            </w:r>
          </w:p>
        </w:tc>
        <w:tc>
          <w:tcPr>
            <w:tcW w:w="1984" w:type="dxa"/>
          </w:tcPr>
          <w:p w:rsidR="00E308F4" w:rsidRPr="005F7D1A" w:rsidRDefault="00E308F4" w:rsidP="00FF1BC8">
            <w:pPr>
              <w:spacing w:before="100" w:beforeAutospacing="1"/>
              <w:ind w:left="-108" w:right="-108"/>
              <w:jc w:val="center"/>
              <w:rPr>
                <w:rFonts w:ascii="Times New Roman" w:hAnsi="Times New Roman" w:cs="Times New Roman"/>
                <w:sz w:val="24"/>
                <w:szCs w:val="24"/>
              </w:rPr>
            </w:pPr>
            <w:r w:rsidRPr="005F7D1A">
              <w:rPr>
                <w:rFonts w:ascii="Times New Roman" w:hAnsi="Times New Roman" w:cs="Times New Roman"/>
                <w:b/>
                <w:bCs/>
                <w:color w:val="000000"/>
                <w:sz w:val="24"/>
                <w:szCs w:val="24"/>
              </w:rPr>
              <w:t>Местонахождение объекта</w:t>
            </w:r>
          </w:p>
        </w:tc>
        <w:tc>
          <w:tcPr>
            <w:tcW w:w="1048" w:type="dxa"/>
            <w:gridSpan w:val="2"/>
          </w:tcPr>
          <w:p w:rsidR="00E308F4" w:rsidRPr="005F7D1A" w:rsidRDefault="00E308F4" w:rsidP="00FF1BC8">
            <w:pPr>
              <w:spacing w:before="100" w:beforeAutospacing="1"/>
              <w:jc w:val="center"/>
              <w:rPr>
                <w:rFonts w:ascii="Times New Roman" w:hAnsi="Times New Roman" w:cs="Times New Roman"/>
                <w:sz w:val="24"/>
                <w:szCs w:val="24"/>
              </w:rPr>
            </w:pPr>
            <w:r w:rsidRPr="005F7D1A">
              <w:rPr>
                <w:rFonts w:ascii="Times New Roman" w:hAnsi="Times New Roman" w:cs="Times New Roman"/>
                <w:b/>
                <w:bCs/>
                <w:color w:val="000000"/>
                <w:sz w:val="24"/>
                <w:szCs w:val="24"/>
              </w:rPr>
              <w:t xml:space="preserve">Номер по </w:t>
            </w:r>
            <w:proofErr w:type="spellStart"/>
            <w:r w:rsidRPr="005F7D1A">
              <w:rPr>
                <w:rFonts w:ascii="Times New Roman" w:hAnsi="Times New Roman" w:cs="Times New Roman"/>
                <w:b/>
                <w:bCs/>
                <w:color w:val="000000"/>
                <w:sz w:val="24"/>
                <w:szCs w:val="24"/>
              </w:rPr>
              <w:t>госсписку</w:t>
            </w:r>
            <w:proofErr w:type="spellEnd"/>
          </w:p>
        </w:tc>
        <w:tc>
          <w:tcPr>
            <w:tcW w:w="1414" w:type="dxa"/>
            <w:gridSpan w:val="2"/>
          </w:tcPr>
          <w:p w:rsidR="00E308F4" w:rsidRPr="005F7D1A" w:rsidRDefault="00E308F4" w:rsidP="00FF1BC8">
            <w:pPr>
              <w:spacing w:before="100" w:beforeAutospacing="1"/>
              <w:ind w:right="-56"/>
              <w:jc w:val="center"/>
              <w:rPr>
                <w:rFonts w:ascii="Times New Roman" w:hAnsi="Times New Roman" w:cs="Times New Roman"/>
                <w:sz w:val="24"/>
                <w:szCs w:val="24"/>
              </w:rPr>
            </w:pPr>
            <w:r w:rsidRPr="005F7D1A">
              <w:rPr>
                <w:rFonts w:ascii="Times New Roman" w:hAnsi="Times New Roman" w:cs="Times New Roman"/>
                <w:b/>
                <w:bCs/>
                <w:color w:val="000000"/>
                <w:sz w:val="24"/>
                <w:szCs w:val="24"/>
              </w:rPr>
              <w:t xml:space="preserve">Документ о постановке на </w:t>
            </w:r>
            <w:proofErr w:type="spellStart"/>
            <w:r w:rsidRPr="005F7D1A">
              <w:rPr>
                <w:rFonts w:ascii="Times New Roman" w:hAnsi="Times New Roman" w:cs="Times New Roman"/>
                <w:b/>
                <w:bCs/>
                <w:color w:val="000000"/>
                <w:sz w:val="24"/>
                <w:szCs w:val="24"/>
              </w:rPr>
              <w:t>гос</w:t>
            </w:r>
            <w:proofErr w:type="spellEnd"/>
            <w:r w:rsidRPr="005F7D1A">
              <w:rPr>
                <w:rFonts w:ascii="Times New Roman" w:hAnsi="Times New Roman" w:cs="Times New Roman"/>
                <w:b/>
                <w:bCs/>
                <w:color w:val="000000"/>
                <w:sz w:val="24"/>
                <w:szCs w:val="24"/>
              </w:rPr>
              <w:t>. охрану</w:t>
            </w:r>
          </w:p>
        </w:tc>
        <w:tc>
          <w:tcPr>
            <w:tcW w:w="1055" w:type="dxa"/>
            <w:gridSpan w:val="2"/>
          </w:tcPr>
          <w:p w:rsidR="00E308F4" w:rsidRPr="005F7D1A" w:rsidRDefault="00E308F4" w:rsidP="00FF1BC8">
            <w:pPr>
              <w:spacing w:before="100" w:beforeAutospacing="1"/>
              <w:ind w:right="-135"/>
              <w:jc w:val="center"/>
              <w:rPr>
                <w:rFonts w:ascii="Times New Roman" w:hAnsi="Times New Roman" w:cs="Times New Roman"/>
                <w:sz w:val="24"/>
                <w:szCs w:val="24"/>
              </w:rPr>
            </w:pPr>
            <w:r w:rsidRPr="005F7D1A">
              <w:rPr>
                <w:rFonts w:ascii="Times New Roman" w:hAnsi="Times New Roman" w:cs="Times New Roman"/>
                <w:b/>
                <w:bCs/>
                <w:color w:val="000000"/>
                <w:sz w:val="24"/>
                <w:szCs w:val="24"/>
              </w:rPr>
              <w:t>Вид объекта</w:t>
            </w:r>
          </w:p>
        </w:tc>
        <w:tc>
          <w:tcPr>
            <w:tcW w:w="1269" w:type="dxa"/>
          </w:tcPr>
          <w:p w:rsidR="00E308F4" w:rsidRPr="005F7D1A" w:rsidRDefault="00E308F4" w:rsidP="00FF1BC8">
            <w:pPr>
              <w:spacing w:before="100" w:beforeAutospacing="1"/>
              <w:ind w:left="-81" w:right="-142"/>
              <w:jc w:val="center"/>
              <w:rPr>
                <w:rFonts w:ascii="Times New Roman" w:hAnsi="Times New Roman" w:cs="Times New Roman"/>
                <w:sz w:val="24"/>
                <w:szCs w:val="24"/>
              </w:rPr>
            </w:pPr>
            <w:r w:rsidRPr="005F7D1A">
              <w:rPr>
                <w:rFonts w:ascii="Times New Roman" w:hAnsi="Times New Roman" w:cs="Times New Roman"/>
                <w:b/>
                <w:bCs/>
                <w:color w:val="000000"/>
                <w:sz w:val="24"/>
                <w:szCs w:val="24"/>
              </w:rPr>
              <w:t xml:space="preserve">Категория </w:t>
            </w:r>
            <w:proofErr w:type="spellStart"/>
            <w:r w:rsidRPr="005F7D1A">
              <w:rPr>
                <w:rFonts w:ascii="Times New Roman" w:hAnsi="Times New Roman" w:cs="Times New Roman"/>
                <w:b/>
                <w:bCs/>
                <w:color w:val="000000"/>
                <w:sz w:val="24"/>
                <w:szCs w:val="24"/>
              </w:rPr>
              <w:t>историко-культур-ного</w:t>
            </w:r>
            <w:proofErr w:type="spellEnd"/>
            <w:r w:rsidRPr="005F7D1A">
              <w:rPr>
                <w:rFonts w:ascii="Times New Roman" w:hAnsi="Times New Roman" w:cs="Times New Roman"/>
                <w:b/>
                <w:bCs/>
                <w:color w:val="000000"/>
                <w:sz w:val="24"/>
                <w:szCs w:val="24"/>
              </w:rPr>
              <w:t xml:space="preserve"> значения</w:t>
            </w:r>
          </w:p>
        </w:tc>
      </w:tr>
      <w:tr w:rsidR="00E308F4" w:rsidTr="00E308F4">
        <w:tc>
          <w:tcPr>
            <w:tcW w:w="9714" w:type="dxa"/>
            <w:gridSpan w:val="11"/>
          </w:tcPr>
          <w:p w:rsidR="00E308F4" w:rsidRDefault="00E308F4" w:rsidP="00E308F4">
            <w:pPr>
              <w:pStyle w:val="23"/>
              <w:spacing w:after="0" w:line="276" w:lineRule="auto"/>
              <w:ind w:left="0" w:right="141"/>
              <w:jc w:val="center"/>
              <w:rPr>
                <w:rFonts w:ascii="Times New Roman" w:hAnsi="Times New Roman" w:cs="Times New Roman"/>
                <w:sz w:val="28"/>
                <w:szCs w:val="28"/>
              </w:rPr>
            </w:pPr>
            <w:r w:rsidRPr="005F7D1A">
              <w:rPr>
                <w:rFonts w:ascii="Times New Roman" w:hAnsi="Times New Roman" w:cs="Times New Roman"/>
                <w:b/>
                <w:bCs/>
                <w:sz w:val="24"/>
                <w:szCs w:val="24"/>
              </w:rPr>
              <w:t>ПОСЕЛОК ЮЖНЫЙ</w:t>
            </w:r>
          </w:p>
        </w:tc>
      </w:tr>
      <w:tr w:rsidR="00E308F4" w:rsidTr="00E308F4">
        <w:tc>
          <w:tcPr>
            <w:tcW w:w="547" w:type="dxa"/>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1.</w:t>
            </w:r>
          </w:p>
        </w:tc>
        <w:tc>
          <w:tcPr>
            <w:tcW w:w="2397" w:type="dxa"/>
            <w:gridSpan w:val="2"/>
          </w:tcPr>
          <w:p w:rsidR="00E308F4" w:rsidRPr="00703481" w:rsidRDefault="00E308F4" w:rsidP="00E308F4">
            <w:pPr>
              <w:spacing w:before="100" w:beforeAutospacing="1"/>
              <w:rPr>
                <w:rFonts w:ascii="Times New Roman" w:hAnsi="Times New Roman" w:cs="Times New Roman"/>
                <w:sz w:val="24"/>
                <w:szCs w:val="24"/>
              </w:rPr>
            </w:pPr>
            <w:r w:rsidRPr="00703481">
              <w:rPr>
                <w:rFonts w:ascii="Times New Roman" w:eastAsia="Times New Roman" w:hAnsi="Times New Roman" w:cs="Times New Roman"/>
                <w:color w:val="000000"/>
                <w:sz w:val="24"/>
                <w:szCs w:val="24"/>
              </w:rPr>
              <w:t>Памятник в честь земляков, погибших в годы Великой Отечественной войны</w:t>
            </w:r>
            <w:r w:rsidRPr="00703481">
              <w:rPr>
                <w:rFonts w:ascii="Times New Roman" w:hAnsi="Times New Roman" w:cs="Times New Roman"/>
                <w:color w:val="000000"/>
                <w:sz w:val="24"/>
                <w:szCs w:val="24"/>
              </w:rPr>
              <w:t xml:space="preserve">, 1973 </w:t>
            </w:r>
            <w:r w:rsidRPr="00703481">
              <w:rPr>
                <w:rFonts w:ascii="Times New Roman" w:eastAsia="Times New Roman" w:hAnsi="Times New Roman" w:cs="Times New Roman"/>
                <w:color w:val="000000"/>
                <w:sz w:val="24"/>
                <w:szCs w:val="24"/>
              </w:rPr>
              <w:t>г.</w:t>
            </w:r>
          </w:p>
        </w:tc>
        <w:tc>
          <w:tcPr>
            <w:tcW w:w="1984" w:type="dxa"/>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 xml:space="preserve">пос. </w:t>
            </w:r>
            <w:proofErr w:type="gramStart"/>
            <w:r w:rsidRPr="00E308F4">
              <w:rPr>
                <w:rFonts w:ascii="Times New Roman" w:eastAsia="Times New Roman" w:hAnsi="Times New Roman" w:cs="Times New Roman"/>
                <w:color w:val="000000"/>
                <w:sz w:val="24"/>
                <w:szCs w:val="24"/>
              </w:rPr>
              <w:t>Южный</w:t>
            </w:r>
            <w:proofErr w:type="gramEnd"/>
            <w:r w:rsidRPr="00E308F4">
              <w:rPr>
                <w:rFonts w:ascii="Times New Roman" w:eastAsia="Times New Roman" w:hAnsi="Times New Roman" w:cs="Times New Roman"/>
                <w:color w:val="000000"/>
                <w:sz w:val="24"/>
                <w:szCs w:val="24"/>
              </w:rPr>
              <w:t>,</w:t>
            </w:r>
            <w:r>
              <w:rPr>
                <w:rFonts w:ascii="Times New Roman" w:hAnsi="Times New Roman" w:cs="Times New Roman"/>
                <w:color w:val="000000"/>
                <w:sz w:val="24"/>
                <w:szCs w:val="24"/>
              </w:rPr>
              <w:t xml:space="preserve"> </w:t>
            </w:r>
            <w:r w:rsidRPr="00E308F4">
              <w:rPr>
                <w:rFonts w:ascii="Times New Roman" w:eastAsia="Times New Roman" w:hAnsi="Times New Roman" w:cs="Times New Roman"/>
                <w:color w:val="000000"/>
                <w:sz w:val="24"/>
                <w:szCs w:val="24"/>
              </w:rPr>
              <w:t>северо-западная окраина х. Ивановский)</w:t>
            </w:r>
          </w:p>
        </w:tc>
        <w:tc>
          <w:tcPr>
            <w:tcW w:w="1048"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649</w:t>
            </w:r>
          </w:p>
        </w:tc>
        <w:tc>
          <w:tcPr>
            <w:tcW w:w="1414" w:type="dxa"/>
            <w:gridSpan w:val="2"/>
          </w:tcPr>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63</w:t>
            </w:r>
          </w:p>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1872-КЗ</w:t>
            </w:r>
          </w:p>
        </w:tc>
        <w:tc>
          <w:tcPr>
            <w:tcW w:w="1055"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И</w:t>
            </w:r>
          </w:p>
        </w:tc>
        <w:tc>
          <w:tcPr>
            <w:tcW w:w="1269" w:type="dxa"/>
          </w:tcPr>
          <w:p w:rsidR="00E308F4" w:rsidRPr="00E308F4" w:rsidRDefault="00E308F4" w:rsidP="00E308F4">
            <w:pPr>
              <w:spacing w:before="100" w:beforeAutospacing="1"/>
              <w:jc w:val="center"/>
              <w:rPr>
                <w:rFonts w:ascii="Times New Roman" w:hAnsi="Times New Roman" w:cs="Times New Roman"/>
                <w:color w:val="000000"/>
                <w:sz w:val="24"/>
                <w:szCs w:val="24"/>
              </w:rPr>
            </w:pPr>
            <w:proofErr w:type="gramStart"/>
            <w:r w:rsidRPr="00E308F4">
              <w:rPr>
                <w:rFonts w:ascii="Times New Roman" w:hAnsi="Times New Roman" w:cs="Times New Roman"/>
                <w:color w:val="000000"/>
                <w:sz w:val="24"/>
                <w:szCs w:val="24"/>
              </w:rPr>
              <w:t>Р</w:t>
            </w:r>
            <w:proofErr w:type="gramEnd"/>
          </w:p>
        </w:tc>
      </w:tr>
      <w:tr w:rsidR="00E308F4" w:rsidTr="00E308F4">
        <w:tc>
          <w:tcPr>
            <w:tcW w:w="547" w:type="dxa"/>
          </w:tcPr>
          <w:p w:rsidR="00E308F4" w:rsidRPr="00703481" w:rsidRDefault="00E308F4" w:rsidP="00E308F4">
            <w:pPr>
              <w:jc w:val="center"/>
              <w:rPr>
                <w:rFonts w:ascii="Times New Roman" w:hAnsi="Times New Roman" w:cs="Times New Roman"/>
                <w:sz w:val="24"/>
                <w:szCs w:val="24"/>
              </w:rPr>
            </w:pPr>
            <w:r w:rsidRPr="00703481">
              <w:rPr>
                <w:rFonts w:ascii="Times New Roman" w:hAnsi="Times New Roman" w:cs="Times New Roman"/>
                <w:sz w:val="24"/>
                <w:szCs w:val="24"/>
              </w:rPr>
              <w:t>2.</w:t>
            </w:r>
          </w:p>
        </w:tc>
        <w:tc>
          <w:tcPr>
            <w:tcW w:w="2397" w:type="dxa"/>
            <w:gridSpan w:val="2"/>
          </w:tcPr>
          <w:p w:rsidR="00EC56CF" w:rsidRDefault="00EC56CF" w:rsidP="00EC56CF">
            <w:pPr>
              <w:widowControl w:val="0"/>
              <w:snapToGrid w:val="0"/>
              <w:rPr>
                <w:rFonts w:ascii="Times New Roman" w:hAnsi="Times New Roman" w:cs="Times New Roman"/>
                <w:color w:val="000000"/>
                <w:sz w:val="24"/>
                <w:szCs w:val="24"/>
              </w:rPr>
            </w:pPr>
            <w:r w:rsidRPr="00EC56CF">
              <w:rPr>
                <w:rFonts w:ascii="Times New Roman" w:eastAsia="Times New Roman" w:hAnsi="Times New Roman" w:cs="Times New Roman"/>
                <w:color w:val="000000"/>
                <w:sz w:val="24"/>
                <w:szCs w:val="24"/>
              </w:rPr>
              <w:t xml:space="preserve">Братская могила 5 советских воинов, партизанки </w:t>
            </w:r>
          </w:p>
          <w:p w:rsidR="00EC56CF" w:rsidRDefault="00EC56CF" w:rsidP="00EC56CF">
            <w:pPr>
              <w:widowControl w:val="0"/>
              <w:snapToGrid w:val="0"/>
              <w:rPr>
                <w:rFonts w:ascii="Times New Roman" w:hAnsi="Times New Roman" w:cs="Times New Roman"/>
                <w:color w:val="000000"/>
                <w:sz w:val="24"/>
                <w:szCs w:val="24"/>
              </w:rPr>
            </w:pPr>
            <w:r w:rsidRPr="00EC56CF">
              <w:rPr>
                <w:rFonts w:ascii="Times New Roman" w:eastAsia="Times New Roman" w:hAnsi="Times New Roman" w:cs="Times New Roman"/>
                <w:color w:val="000000"/>
                <w:sz w:val="24"/>
                <w:szCs w:val="24"/>
              </w:rPr>
              <w:t>Р.И.</w:t>
            </w:r>
            <w:r>
              <w:rPr>
                <w:rFonts w:ascii="Times New Roman" w:hAnsi="Times New Roman" w:cs="Times New Roman"/>
                <w:color w:val="000000"/>
                <w:sz w:val="24"/>
                <w:szCs w:val="24"/>
              </w:rPr>
              <w:t xml:space="preserve"> </w:t>
            </w:r>
            <w:proofErr w:type="spellStart"/>
            <w:r w:rsidRPr="00EC56CF">
              <w:rPr>
                <w:rFonts w:ascii="Times New Roman" w:eastAsia="Times New Roman" w:hAnsi="Times New Roman" w:cs="Times New Roman"/>
                <w:color w:val="000000"/>
                <w:sz w:val="24"/>
                <w:szCs w:val="24"/>
              </w:rPr>
              <w:t>Дымченко</w:t>
            </w:r>
            <w:proofErr w:type="spellEnd"/>
            <w:r w:rsidRPr="00EC56CF">
              <w:rPr>
                <w:rFonts w:ascii="Times New Roman" w:eastAsia="Times New Roman" w:hAnsi="Times New Roman" w:cs="Times New Roman"/>
                <w:color w:val="000000"/>
                <w:sz w:val="24"/>
                <w:szCs w:val="24"/>
              </w:rPr>
              <w:t xml:space="preserve"> и лейтенанта </w:t>
            </w:r>
          </w:p>
          <w:p w:rsidR="00E308F4" w:rsidRPr="00703481" w:rsidRDefault="00EC56CF" w:rsidP="00EC56CF">
            <w:pPr>
              <w:widowControl w:val="0"/>
              <w:snapToGrid w:val="0"/>
              <w:rPr>
                <w:rFonts w:ascii="Times New Roman" w:hAnsi="Times New Roman" w:cs="Times New Roman"/>
                <w:sz w:val="24"/>
                <w:szCs w:val="24"/>
              </w:rPr>
            </w:pPr>
            <w:r w:rsidRPr="00EC56CF">
              <w:rPr>
                <w:rFonts w:ascii="Times New Roman" w:eastAsia="Times New Roman" w:hAnsi="Times New Roman" w:cs="Times New Roman"/>
                <w:color w:val="000000"/>
                <w:sz w:val="24"/>
                <w:szCs w:val="24"/>
              </w:rPr>
              <w:t>А.Ф.</w:t>
            </w:r>
            <w:r>
              <w:rPr>
                <w:rFonts w:ascii="Times New Roman" w:hAnsi="Times New Roman" w:cs="Times New Roman"/>
                <w:color w:val="000000"/>
                <w:sz w:val="24"/>
                <w:szCs w:val="24"/>
              </w:rPr>
              <w:t xml:space="preserve"> </w:t>
            </w:r>
            <w:proofErr w:type="spellStart"/>
            <w:r w:rsidRPr="00EC56CF">
              <w:rPr>
                <w:rFonts w:ascii="Times New Roman" w:eastAsia="Times New Roman" w:hAnsi="Times New Roman" w:cs="Times New Roman"/>
                <w:color w:val="000000"/>
                <w:sz w:val="24"/>
                <w:szCs w:val="24"/>
              </w:rPr>
              <w:t>Экипапичева</w:t>
            </w:r>
            <w:proofErr w:type="spellEnd"/>
            <w:r w:rsidRPr="00EC56CF">
              <w:rPr>
                <w:rFonts w:ascii="Times New Roman" w:eastAsia="Times New Roman" w:hAnsi="Times New Roman" w:cs="Times New Roman"/>
                <w:color w:val="000000"/>
                <w:sz w:val="24"/>
                <w:szCs w:val="24"/>
              </w:rPr>
              <w:t>,</w:t>
            </w:r>
            <w:r w:rsidRPr="00EC56CF">
              <w:rPr>
                <w:rFonts w:ascii="Times New Roman" w:hAnsi="Times New Roman" w:cs="Times New Roman"/>
                <w:color w:val="000000"/>
                <w:sz w:val="24"/>
                <w:szCs w:val="24"/>
              </w:rPr>
              <w:t xml:space="preserve"> </w:t>
            </w:r>
            <w:r w:rsidRPr="00EC56CF">
              <w:rPr>
                <w:rFonts w:ascii="Times New Roman" w:eastAsia="Times New Roman" w:hAnsi="Times New Roman" w:cs="Times New Roman"/>
                <w:color w:val="000000"/>
                <w:sz w:val="24"/>
                <w:szCs w:val="24"/>
              </w:rPr>
              <w:t>1942—1943 годы</w:t>
            </w:r>
          </w:p>
        </w:tc>
        <w:tc>
          <w:tcPr>
            <w:tcW w:w="1984" w:type="dxa"/>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 xml:space="preserve">пос. Южный, </w:t>
            </w:r>
            <w:r>
              <w:rPr>
                <w:rFonts w:ascii="Times New Roman" w:hAnsi="Times New Roman" w:cs="Times New Roman"/>
                <w:color w:val="000000"/>
                <w:sz w:val="24"/>
                <w:szCs w:val="24"/>
              </w:rPr>
              <w:t xml:space="preserve"> </w:t>
            </w:r>
            <w:r w:rsidRPr="00E308F4">
              <w:rPr>
                <w:rFonts w:ascii="Times New Roman" w:eastAsia="Times New Roman" w:hAnsi="Times New Roman" w:cs="Times New Roman"/>
                <w:color w:val="000000"/>
                <w:sz w:val="24"/>
                <w:szCs w:val="24"/>
              </w:rPr>
              <w:t>ул. Парковая, 5</w:t>
            </w:r>
          </w:p>
        </w:tc>
        <w:tc>
          <w:tcPr>
            <w:tcW w:w="1048"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655</w:t>
            </w:r>
          </w:p>
        </w:tc>
        <w:tc>
          <w:tcPr>
            <w:tcW w:w="1414" w:type="dxa"/>
            <w:gridSpan w:val="2"/>
          </w:tcPr>
          <w:p w:rsidR="00E308F4" w:rsidRPr="00E308F4" w:rsidRDefault="00E308F4" w:rsidP="00E308F4">
            <w:pPr>
              <w:spacing w:before="100" w:beforeAutospacing="1"/>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63</w:t>
            </w:r>
          </w:p>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2424-КЗ</w:t>
            </w:r>
          </w:p>
        </w:tc>
        <w:tc>
          <w:tcPr>
            <w:tcW w:w="1055"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И</w:t>
            </w:r>
          </w:p>
        </w:tc>
        <w:tc>
          <w:tcPr>
            <w:tcW w:w="1269" w:type="dxa"/>
          </w:tcPr>
          <w:p w:rsidR="00E308F4" w:rsidRPr="00E308F4" w:rsidRDefault="00E308F4" w:rsidP="00E308F4">
            <w:pPr>
              <w:spacing w:before="100" w:beforeAutospacing="1"/>
              <w:jc w:val="center"/>
              <w:rPr>
                <w:rFonts w:ascii="Times New Roman" w:hAnsi="Times New Roman" w:cs="Times New Roman"/>
                <w:color w:val="000000"/>
                <w:sz w:val="24"/>
                <w:szCs w:val="24"/>
              </w:rPr>
            </w:pPr>
            <w:proofErr w:type="gramStart"/>
            <w:r w:rsidRPr="00E308F4">
              <w:rPr>
                <w:rFonts w:ascii="Times New Roman" w:hAnsi="Times New Roman" w:cs="Times New Roman"/>
                <w:color w:val="000000"/>
                <w:sz w:val="24"/>
                <w:szCs w:val="24"/>
              </w:rPr>
              <w:t>Р</w:t>
            </w:r>
            <w:proofErr w:type="gramEnd"/>
          </w:p>
        </w:tc>
      </w:tr>
      <w:tr w:rsidR="00E308F4" w:rsidTr="00E308F4">
        <w:tc>
          <w:tcPr>
            <w:tcW w:w="555" w:type="dxa"/>
            <w:gridSpan w:val="2"/>
          </w:tcPr>
          <w:p w:rsidR="00E308F4" w:rsidRPr="00703481" w:rsidRDefault="00E308F4" w:rsidP="00E308F4">
            <w:pPr>
              <w:jc w:val="center"/>
              <w:rPr>
                <w:rFonts w:ascii="Times New Roman" w:hAnsi="Times New Roman" w:cs="Times New Roman"/>
                <w:sz w:val="24"/>
                <w:szCs w:val="24"/>
              </w:rPr>
            </w:pPr>
            <w:r w:rsidRPr="00703481">
              <w:rPr>
                <w:rFonts w:ascii="Times New Roman" w:hAnsi="Times New Roman" w:cs="Times New Roman"/>
                <w:sz w:val="24"/>
                <w:szCs w:val="24"/>
              </w:rPr>
              <w:t>3.</w:t>
            </w:r>
          </w:p>
        </w:tc>
        <w:tc>
          <w:tcPr>
            <w:tcW w:w="2389" w:type="dxa"/>
          </w:tcPr>
          <w:p w:rsidR="00E308F4" w:rsidRPr="00703481" w:rsidRDefault="00E308F4" w:rsidP="00E308F4">
            <w:pPr>
              <w:spacing w:before="100" w:beforeAutospacing="1"/>
              <w:rPr>
                <w:rFonts w:ascii="Times New Roman" w:hAnsi="Times New Roman" w:cs="Times New Roman"/>
                <w:sz w:val="24"/>
                <w:szCs w:val="24"/>
              </w:rPr>
            </w:pPr>
            <w:r w:rsidRPr="00703481">
              <w:rPr>
                <w:rFonts w:ascii="Times New Roman" w:hAnsi="Times New Roman" w:cs="Times New Roman"/>
                <w:color w:val="000000"/>
                <w:sz w:val="24"/>
                <w:szCs w:val="24"/>
              </w:rPr>
              <w:t>Братская могила лейтенанта  А.М. Григорьева и 3 неизвестных советских воинов, 1942-1943 годы.</w:t>
            </w:r>
          </w:p>
        </w:tc>
        <w:tc>
          <w:tcPr>
            <w:tcW w:w="1984" w:type="dxa"/>
          </w:tcPr>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пос. Южный,</w:t>
            </w:r>
          </w:p>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ул. Зеленая, 43</w:t>
            </w:r>
          </w:p>
          <w:p w:rsidR="00E308F4" w:rsidRPr="00E308F4" w:rsidRDefault="00E308F4" w:rsidP="00E308F4">
            <w:pPr>
              <w:spacing w:before="100" w:beforeAutospacing="1"/>
              <w:jc w:val="center"/>
              <w:rPr>
                <w:rFonts w:ascii="Times New Roman" w:hAnsi="Times New Roman" w:cs="Times New Roman"/>
                <w:color w:val="000000"/>
                <w:sz w:val="24"/>
                <w:szCs w:val="24"/>
              </w:rPr>
            </w:pPr>
          </w:p>
        </w:tc>
        <w:tc>
          <w:tcPr>
            <w:tcW w:w="1040" w:type="dxa"/>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8561</w:t>
            </w:r>
          </w:p>
        </w:tc>
        <w:tc>
          <w:tcPr>
            <w:tcW w:w="1414" w:type="dxa"/>
            <w:gridSpan w:val="2"/>
          </w:tcPr>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313-КЗ</w:t>
            </w:r>
            <w:r w:rsidRPr="00E308F4">
              <w:rPr>
                <w:rFonts w:ascii="Times New Roman" w:eastAsia="Times New Roman" w:hAnsi="Times New Roman" w:cs="Times New Roman"/>
                <w:color w:val="000000"/>
                <w:sz w:val="24"/>
              </w:rPr>
              <w:endnoteReference w:id="1"/>
            </w:r>
          </w:p>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1872-КЗ</w:t>
            </w:r>
          </w:p>
        </w:tc>
        <w:tc>
          <w:tcPr>
            <w:tcW w:w="1055"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И</w:t>
            </w:r>
          </w:p>
        </w:tc>
        <w:tc>
          <w:tcPr>
            <w:tcW w:w="1277"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proofErr w:type="gramStart"/>
            <w:r w:rsidRPr="00E308F4">
              <w:rPr>
                <w:rFonts w:ascii="Times New Roman" w:hAnsi="Times New Roman" w:cs="Times New Roman"/>
                <w:color w:val="000000"/>
                <w:sz w:val="24"/>
                <w:szCs w:val="24"/>
              </w:rPr>
              <w:t>Р</w:t>
            </w:r>
            <w:proofErr w:type="gramEnd"/>
          </w:p>
        </w:tc>
      </w:tr>
      <w:tr w:rsidR="00E308F4" w:rsidTr="00E4618C">
        <w:tc>
          <w:tcPr>
            <w:tcW w:w="9714" w:type="dxa"/>
            <w:gridSpan w:val="11"/>
          </w:tcPr>
          <w:p w:rsidR="00E308F4" w:rsidRPr="00E308F4" w:rsidRDefault="00E308F4" w:rsidP="00E308F4">
            <w:pPr>
              <w:pStyle w:val="23"/>
              <w:spacing w:after="0" w:line="276" w:lineRule="auto"/>
              <w:ind w:left="0" w:right="141"/>
              <w:jc w:val="center"/>
              <w:rPr>
                <w:rFonts w:ascii="Times New Roman" w:hAnsi="Times New Roman" w:cs="Times New Roman"/>
                <w:b/>
                <w:sz w:val="28"/>
                <w:szCs w:val="28"/>
              </w:rPr>
            </w:pPr>
            <w:r w:rsidRPr="00E308F4">
              <w:rPr>
                <w:rFonts w:ascii="Times New Roman" w:hAnsi="Times New Roman" w:cs="Times New Roman"/>
                <w:b/>
                <w:color w:val="000000"/>
                <w:sz w:val="24"/>
                <w:szCs w:val="24"/>
              </w:rPr>
              <w:t>ПОСЕЛОК ЗАРЕЧНЫЙ</w:t>
            </w:r>
          </w:p>
        </w:tc>
      </w:tr>
      <w:tr w:rsidR="00E308F4" w:rsidTr="00E308F4">
        <w:tc>
          <w:tcPr>
            <w:tcW w:w="555" w:type="dxa"/>
            <w:gridSpan w:val="2"/>
          </w:tcPr>
          <w:p w:rsidR="00E308F4" w:rsidRPr="00703481" w:rsidRDefault="00E308F4" w:rsidP="00E308F4">
            <w:pPr>
              <w:jc w:val="center"/>
              <w:rPr>
                <w:rFonts w:ascii="Times New Roman" w:hAnsi="Times New Roman" w:cs="Times New Roman"/>
                <w:sz w:val="24"/>
                <w:szCs w:val="24"/>
              </w:rPr>
            </w:pPr>
            <w:r w:rsidRPr="00703481">
              <w:rPr>
                <w:rFonts w:ascii="Times New Roman" w:hAnsi="Times New Roman" w:cs="Times New Roman"/>
                <w:sz w:val="24"/>
                <w:szCs w:val="24"/>
              </w:rPr>
              <w:t>4.</w:t>
            </w:r>
          </w:p>
        </w:tc>
        <w:tc>
          <w:tcPr>
            <w:tcW w:w="2389" w:type="dxa"/>
          </w:tcPr>
          <w:p w:rsidR="00E308F4" w:rsidRPr="00703481" w:rsidRDefault="00E308F4" w:rsidP="00E308F4">
            <w:pPr>
              <w:spacing w:before="100" w:beforeAutospacing="1"/>
              <w:rPr>
                <w:rFonts w:ascii="Times New Roman" w:hAnsi="Times New Roman" w:cs="Times New Roman"/>
                <w:sz w:val="24"/>
                <w:szCs w:val="24"/>
              </w:rPr>
            </w:pPr>
            <w:r w:rsidRPr="00703481">
              <w:rPr>
                <w:rFonts w:ascii="Times New Roman" w:hAnsi="Times New Roman" w:cs="Times New Roman"/>
                <w:sz w:val="24"/>
                <w:szCs w:val="24"/>
              </w:rPr>
              <w:t xml:space="preserve">Ансамбль:                   </w:t>
            </w:r>
            <w:proofErr w:type="gramStart"/>
            <w:r w:rsidRPr="00703481">
              <w:rPr>
                <w:rFonts w:ascii="Times New Roman" w:hAnsi="Times New Roman" w:cs="Times New Roman"/>
                <w:sz w:val="24"/>
                <w:szCs w:val="24"/>
              </w:rPr>
              <w:t>-з</w:t>
            </w:r>
            <w:proofErr w:type="gramEnd"/>
            <w:r w:rsidRPr="00703481">
              <w:rPr>
                <w:rFonts w:ascii="Times New Roman" w:hAnsi="Times New Roman" w:cs="Times New Roman"/>
                <w:sz w:val="24"/>
                <w:szCs w:val="24"/>
              </w:rPr>
              <w:t xml:space="preserve">дание </w:t>
            </w:r>
            <w:proofErr w:type="spellStart"/>
            <w:r w:rsidRPr="00703481">
              <w:rPr>
                <w:rFonts w:ascii="Times New Roman" w:hAnsi="Times New Roman" w:cs="Times New Roman"/>
                <w:sz w:val="24"/>
                <w:szCs w:val="24"/>
              </w:rPr>
              <w:t>спиртозавода</w:t>
            </w:r>
            <w:proofErr w:type="spellEnd"/>
            <w:r w:rsidRPr="00703481">
              <w:rPr>
                <w:rFonts w:ascii="Times New Roman" w:hAnsi="Times New Roman" w:cs="Times New Roman"/>
                <w:sz w:val="24"/>
                <w:szCs w:val="24"/>
              </w:rPr>
              <w:t xml:space="preserve">  </w:t>
            </w:r>
            <w:proofErr w:type="spellStart"/>
            <w:r w:rsidRPr="00703481">
              <w:rPr>
                <w:rFonts w:ascii="Times New Roman" w:hAnsi="Times New Roman" w:cs="Times New Roman"/>
                <w:sz w:val="24"/>
                <w:szCs w:val="24"/>
              </w:rPr>
              <w:t>Мальянца</w:t>
            </w:r>
            <w:proofErr w:type="spellEnd"/>
            <w:r w:rsidRPr="00703481">
              <w:rPr>
                <w:rFonts w:ascii="Times New Roman" w:hAnsi="Times New Roman" w:cs="Times New Roman"/>
                <w:sz w:val="24"/>
                <w:szCs w:val="24"/>
              </w:rPr>
              <w:t xml:space="preserve">;                   </w:t>
            </w:r>
            <w:r w:rsidRPr="00703481">
              <w:rPr>
                <w:rFonts w:ascii="Times New Roman" w:hAnsi="Times New Roman" w:cs="Times New Roman"/>
                <w:sz w:val="24"/>
                <w:szCs w:val="24"/>
              </w:rPr>
              <w:lastRenderedPageBreak/>
              <w:t>- дом управляющего</w:t>
            </w:r>
          </w:p>
        </w:tc>
        <w:tc>
          <w:tcPr>
            <w:tcW w:w="1984" w:type="dxa"/>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lastRenderedPageBreak/>
              <w:t>г. Белореченск,</w:t>
            </w:r>
            <w:r>
              <w:rPr>
                <w:rFonts w:ascii="Times New Roman" w:hAnsi="Times New Roman" w:cs="Times New Roman"/>
                <w:color w:val="000000"/>
                <w:sz w:val="24"/>
                <w:szCs w:val="24"/>
              </w:rPr>
              <w:t xml:space="preserve"> </w:t>
            </w:r>
            <w:proofErr w:type="spellStart"/>
            <w:proofErr w:type="gramStart"/>
            <w:r w:rsidRPr="00E308F4">
              <w:rPr>
                <w:rFonts w:ascii="Times New Roman" w:eastAsia="Times New Roman" w:hAnsi="Times New Roman" w:cs="Times New Roman"/>
                <w:color w:val="000000"/>
                <w:sz w:val="24"/>
                <w:szCs w:val="24"/>
              </w:rPr>
              <w:t>пос</w:t>
            </w:r>
            <w:proofErr w:type="spellEnd"/>
            <w:proofErr w:type="gramEnd"/>
            <w:r w:rsidRPr="00E308F4">
              <w:rPr>
                <w:rFonts w:ascii="Times New Roman" w:eastAsia="Times New Roman" w:hAnsi="Times New Roman" w:cs="Times New Roman"/>
                <w:color w:val="000000"/>
                <w:sz w:val="24"/>
                <w:szCs w:val="24"/>
              </w:rPr>
              <w:t xml:space="preserve"> Заречный, ул. Клубная, 1, лит. Ч, лит. И</w:t>
            </w:r>
          </w:p>
        </w:tc>
        <w:tc>
          <w:tcPr>
            <w:tcW w:w="1040" w:type="dxa"/>
          </w:tcPr>
          <w:p w:rsidR="00E308F4" w:rsidRPr="00E308F4" w:rsidRDefault="00E308F4" w:rsidP="00E308F4">
            <w:pPr>
              <w:spacing w:before="100" w:beforeAutospacing="1"/>
              <w:jc w:val="center"/>
              <w:rPr>
                <w:rFonts w:ascii="Times New Roman" w:hAnsi="Times New Roman" w:cs="Times New Roman"/>
                <w:color w:val="000000"/>
                <w:sz w:val="24"/>
                <w:szCs w:val="24"/>
              </w:rPr>
            </w:pPr>
          </w:p>
        </w:tc>
        <w:tc>
          <w:tcPr>
            <w:tcW w:w="1414" w:type="dxa"/>
            <w:gridSpan w:val="2"/>
          </w:tcPr>
          <w:p w:rsidR="00E308F4" w:rsidRPr="00E308F4" w:rsidRDefault="00E308F4" w:rsidP="00E308F4">
            <w:pPr>
              <w:widowControl w:val="0"/>
              <w:snapToGrid w:val="0"/>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11-1-р</w:t>
            </w:r>
          </w:p>
          <w:p w:rsidR="00E308F4" w:rsidRPr="00E308F4" w:rsidRDefault="00E308F4" w:rsidP="00E308F4">
            <w:pPr>
              <w:widowControl w:val="0"/>
              <w:snapToGrid w:val="0"/>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313-КЗ</w:t>
            </w:r>
          </w:p>
          <w:p w:rsidR="00E308F4" w:rsidRPr="00E308F4" w:rsidRDefault="00E308F4" w:rsidP="00E308F4">
            <w:pPr>
              <w:spacing w:before="100" w:beforeAutospacing="1"/>
              <w:jc w:val="center"/>
              <w:rPr>
                <w:rFonts w:ascii="Times New Roman" w:hAnsi="Times New Roman" w:cs="Times New Roman"/>
                <w:color w:val="000000"/>
                <w:sz w:val="24"/>
                <w:szCs w:val="24"/>
              </w:rPr>
            </w:pPr>
          </w:p>
        </w:tc>
        <w:tc>
          <w:tcPr>
            <w:tcW w:w="1055"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А</w:t>
            </w:r>
          </w:p>
        </w:tc>
        <w:tc>
          <w:tcPr>
            <w:tcW w:w="1277" w:type="dxa"/>
            <w:gridSpan w:val="2"/>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В</w:t>
            </w:r>
          </w:p>
        </w:tc>
      </w:tr>
      <w:tr w:rsidR="00E308F4" w:rsidTr="00E308F4">
        <w:tc>
          <w:tcPr>
            <w:tcW w:w="555" w:type="dxa"/>
            <w:gridSpan w:val="2"/>
          </w:tcPr>
          <w:p w:rsidR="00E308F4" w:rsidRPr="00703481" w:rsidRDefault="00E308F4" w:rsidP="00E308F4">
            <w:pPr>
              <w:jc w:val="center"/>
              <w:rPr>
                <w:rFonts w:ascii="Times New Roman" w:hAnsi="Times New Roman" w:cs="Times New Roman"/>
                <w:sz w:val="24"/>
                <w:szCs w:val="24"/>
              </w:rPr>
            </w:pPr>
            <w:r w:rsidRPr="00703481">
              <w:rPr>
                <w:rFonts w:ascii="Times New Roman" w:hAnsi="Times New Roman" w:cs="Times New Roman"/>
                <w:sz w:val="24"/>
                <w:szCs w:val="24"/>
              </w:rPr>
              <w:lastRenderedPageBreak/>
              <w:t>5.</w:t>
            </w:r>
          </w:p>
        </w:tc>
        <w:tc>
          <w:tcPr>
            <w:tcW w:w="2389" w:type="dxa"/>
          </w:tcPr>
          <w:p w:rsidR="00E308F4" w:rsidRPr="00703481" w:rsidRDefault="00E308F4" w:rsidP="00EC56CF">
            <w:pPr>
              <w:spacing w:before="100" w:beforeAutospacing="1"/>
              <w:rPr>
                <w:rFonts w:ascii="Times New Roman" w:hAnsi="Times New Roman" w:cs="Times New Roman"/>
                <w:sz w:val="24"/>
                <w:szCs w:val="24"/>
              </w:rPr>
            </w:pPr>
            <w:r w:rsidRPr="00703481">
              <w:rPr>
                <w:rFonts w:ascii="Times New Roman" w:hAnsi="Times New Roman" w:cs="Times New Roman"/>
                <w:color w:val="000000"/>
                <w:sz w:val="24"/>
                <w:szCs w:val="24"/>
              </w:rPr>
              <w:t xml:space="preserve">Могила неизвестных советских воинов-танкистов, </w:t>
            </w:r>
            <w:smartTag w:uri="urn:schemas-microsoft-com:office:smarttags" w:element="metricconverter">
              <w:smartTagPr>
                <w:attr w:name="ProductID" w:val="1943 г"/>
              </w:smartTagPr>
              <w:r w:rsidRPr="00703481">
                <w:rPr>
                  <w:rFonts w:ascii="Times New Roman" w:hAnsi="Times New Roman" w:cs="Times New Roman"/>
                  <w:color w:val="000000"/>
                  <w:sz w:val="24"/>
                  <w:szCs w:val="24"/>
                </w:rPr>
                <w:t>1943 г</w:t>
              </w:r>
            </w:smartTag>
            <w:r w:rsidRPr="00703481">
              <w:rPr>
                <w:rFonts w:ascii="Times New Roman" w:hAnsi="Times New Roman" w:cs="Times New Roman"/>
                <w:color w:val="000000"/>
                <w:sz w:val="24"/>
                <w:szCs w:val="24"/>
              </w:rPr>
              <w:t>.</w:t>
            </w:r>
          </w:p>
        </w:tc>
        <w:tc>
          <w:tcPr>
            <w:tcW w:w="1984" w:type="dxa"/>
          </w:tcPr>
          <w:p w:rsidR="00E308F4" w:rsidRPr="00E308F4" w:rsidRDefault="00E308F4" w:rsidP="00E308F4">
            <w:pPr>
              <w:jc w:val="center"/>
              <w:rPr>
                <w:rFonts w:ascii="Times New Roman" w:hAnsi="Times New Roman" w:cs="Times New Roman"/>
                <w:color w:val="000000"/>
                <w:sz w:val="24"/>
                <w:szCs w:val="24"/>
              </w:rPr>
            </w:pPr>
            <w:r w:rsidRPr="00703481">
              <w:rPr>
                <w:rFonts w:ascii="Times New Roman" w:hAnsi="Times New Roman" w:cs="Times New Roman"/>
                <w:color w:val="000000"/>
                <w:sz w:val="24"/>
                <w:szCs w:val="24"/>
              </w:rPr>
              <w:t xml:space="preserve">п. Заречный, ул. Танкистов, 20, у дороги в </w:t>
            </w:r>
            <w:proofErr w:type="gramStart"/>
            <w:r w:rsidRPr="00703481">
              <w:rPr>
                <w:rFonts w:ascii="Times New Roman" w:hAnsi="Times New Roman" w:cs="Times New Roman"/>
                <w:color w:val="000000"/>
                <w:sz w:val="24"/>
                <w:szCs w:val="24"/>
              </w:rPr>
              <w:t>г</w:t>
            </w:r>
            <w:proofErr w:type="gramEnd"/>
            <w:r w:rsidRPr="00703481">
              <w:rPr>
                <w:rFonts w:ascii="Times New Roman" w:hAnsi="Times New Roman" w:cs="Times New Roman"/>
                <w:color w:val="000000"/>
                <w:sz w:val="24"/>
                <w:szCs w:val="24"/>
              </w:rPr>
              <w:t>. Белореченск</w:t>
            </w:r>
          </w:p>
        </w:tc>
        <w:tc>
          <w:tcPr>
            <w:tcW w:w="1040" w:type="dxa"/>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652</w:t>
            </w:r>
          </w:p>
        </w:tc>
        <w:tc>
          <w:tcPr>
            <w:tcW w:w="1414" w:type="dxa"/>
            <w:gridSpan w:val="2"/>
          </w:tcPr>
          <w:p w:rsidR="00E308F4" w:rsidRPr="00E308F4" w:rsidRDefault="00E308F4" w:rsidP="00E308F4">
            <w:pPr>
              <w:widowControl w:val="0"/>
              <w:snapToGrid w:val="0"/>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63</w:t>
            </w:r>
          </w:p>
          <w:p w:rsidR="00E308F4" w:rsidRPr="00E308F4" w:rsidRDefault="00E308F4" w:rsidP="00E308F4">
            <w:pPr>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1872-КЗ</w:t>
            </w:r>
          </w:p>
        </w:tc>
        <w:tc>
          <w:tcPr>
            <w:tcW w:w="1055" w:type="dxa"/>
            <w:gridSpan w:val="2"/>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И</w:t>
            </w:r>
          </w:p>
        </w:tc>
        <w:tc>
          <w:tcPr>
            <w:tcW w:w="1277" w:type="dxa"/>
            <w:gridSpan w:val="2"/>
          </w:tcPr>
          <w:p w:rsidR="00E308F4" w:rsidRPr="00E308F4" w:rsidRDefault="00E308F4" w:rsidP="00E308F4">
            <w:pPr>
              <w:jc w:val="center"/>
              <w:rPr>
                <w:rFonts w:ascii="Times New Roman" w:hAnsi="Times New Roman" w:cs="Times New Roman"/>
                <w:color w:val="000000"/>
                <w:sz w:val="24"/>
                <w:szCs w:val="24"/>
              </w:rPr>
            </w:pPr>
            <w:proofErr w:type="gramStart"/>
            <w:r w:rsidRPr="00E308F4">
              <w:rPr>
                <w:rFonts w:ascii="Times New Roman" w:hAnsi="Times New Roman" w:cs="Times New Roman"/>
                <w:color w:val="000000"/>
                <w:sz w:val="24"/>
                <w:szCs w:val="24"/>
              </w:rPr>
              <w:t>Р</w:t>
            </w:r>
            <w:proofErr w:type="gramEnd"/>
          </w:p>
        </w:tc>
      </w:tr>
      <w:tr w:rsidR="00E308F4" w:rsidTr="00E4618C">
        <w:tc>
          <w:tcPr>
            <w:tcW w:w="9714" w:type="dxa"/>
            <w:gridSpan w:val="11"/>
          </w:tcPr>
          <w:p w:rsidR="00E308F4" w:rsidRPr="00E308F4" w:rsidRDefault="00E308F4" w:rsidP="00E308F4">
            <w:pPr>
              <w:pStyle w:val="23"/>
              <w:spacing w:after="0" w:line="276" w:lineRule="auto"/>
              <w:ind w:left="0" w:right="141"/>
              <w:jc w:val="center"/>
              <w:rPr>
                <w:rFonts w:ascii="Times New Roman" w:hAnsi="Times New Roman" w:cs="Times New Roman"/>
                <w:b/>
                <w:sz w:val="28"/>
                <w:szCs w:val="28"/>
              </w:rPr>
            </w:pPr>
            <w:r w:rsidRPr="00E308F4">
              <w:rPr>
                <w:rFonts w:ascii="Times New Roman" w:hAnsi="Times New Roman" w:cs="Times New Roman"/>
                <w:b/>
                <w:color w:val="000000"/>
                <w:sz w:val="24"/>
                <w:szCs w:val="24"/>
              </w:rPr>
              <w:t>ПОСЕЛОК НОВЫЙ</w:t>
            </w:r>
          </w:p>
        </w:tc>
      </w:tr>
      <w:tr w:rsidR="00E308F4" w:rsidTr="00E308F4">
        <w:tc>
          <w:tcPr>
            <w:tcW w:w="555" w:type="dxa"/>
            <w:gridSpan w:val="2"/>
          </w:tcPr>
          <w:p w:rsidR="00E308F4" w:rsidRPr="00703481" w:rsidRDefault="00E308F4" w:rsidP="00E308F4">
            <w:pPr>
              <w:jc w:val="center"/>
              <w:rPr>
                <w:rFonts w:ascii="Times New Roman" w:hAnsi="Times New Roman" w:cs="Times New Roman"/>
                <w:sz w:val="24"/>
                <w:szCs w:val="24"/>
              </w:rPr>
            </w:pPr>
            <w:r>
              <w:rPr>
                <w:rFonts w:ascii="Times New Roman" w:hAnsi="Times New Roman" w:cs="Times New Roman"/>
                <w:sz w:val="24"/>
                <w:szCs w:val="24"/>
              </w:rPr>
              <w:t>6</w:t>
            </w:r>
          </w:p>
        </w:tc>
        <w:tc>
          <w:tcPr>
            <w:tcW w:w="2389" w:type="dxa"/>
          </w:tcPr>
          <w:p w:rsidR="00E308F4" w:rsidRPr="00E308F4" w:rsidRDefault="00E308F4" w:rsidP="00E308F4">
            <w:pPr>
              <w:widowControl w:val="0"/>
              <w:snapToGrid w:val="0"/>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Братская могила советских воинов, 1942- 1943</w:t>
            </w:r>
            <w:r>
              <w:rPr>
                <w:rFonts w:ascii="Times New Roman" w:hAnsi="Times New Roman" w:cs="Times New Roman"/>
                <w:color w:val="000000"/>
                <w:sz w:val="24"/>
                <w:szCs w:val="24"/>
              </w:rPr>
              <w:t xml:space="preserve"> </w:t>
            </w:r>
            <w:r w:rsidRPr="00E308F4">
              <w:rPr>
                <w:rFonts w:ascii="Times New Roman" w:eastAsia="Times New Roman" w:hAnsi="Times New Roman" w:cs="Times New Roman"/>
                <w:color w:val="000000"/>
                <w:sz w:val="24"/>
                <w:szCs w:val="24"/>
              </w:rPr>
              <w:t>годы</w:t>
            </w:r>
          </w:p>
        </w:tc>
        <w:tc>
          <w:tcPr>
            <w:tcW w:w="1984" w:type="dxa"/>
          </w:tcPr>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 xml:space="preserve">пос. </w:t>
            </w:r>
            <w:proofErr w:type="gramStart"/>
            <w:r w:rsidRPr="00E308F4">
              <w:rPr>
                <w:rFonts w:ascii="Times New Roman" w:eastAsia="Times New Roman" w:hAnsi="Times New Roman" w:cs="Times New Roman"/>
                <w:color w:val="000000"/>
                <w:sz w:val="24"/>
                <w:szCs w:val="24"/>
              </w:rPr>
              <w:t>Новый</w:t>
            </w:r>
            <w:proofErr w:type="gramEnd"/>
            <w:r w:rsidRPr="00E308F4">
              <w:rPr>
                <w:rFonts w:ascii="Times New Roman" w:eastAsia="Times New Roman" w:hAnsi="Times New Roman" w:cs="Times New Roman"/>
                <w:color w:val="000000"/>
                <w:sz w:val="24"/>
                <w:szCs w:val="24"/>
              </w:rPr>
              <w:t>,</w:t>
            </w:r>
            <w:r w:rsidRPr="00E308F4">
              <w:rPr>
                <w:rFonts w:ascii="Times New Roman" w:hAnsi="Times New Roman" w:cs="Times New Roman"/>
                <w:color w:val="000000"/>
                <w:sz w:val="24"/>
                <w:szCs w:val="24"/>
              </w:rPr>
              <w:t xml:space="preserve"> </w:t>
            </w:r>
            <w:r w:rsidRPr="00E308F4">
              <w:rPr>
                <w:rFonts w:ascii="Times New Roman" w:eastAsia="Times New Roman" w:hAnsi="Times New Roman" w:cs="Times New Roman"/>
                <w:color w:val="000000"/>
                <w:sz w:val="24"/>
                <w:szCs w:val="24"/>
              </w:rPr>
              <w:t>ул. Есенина, 18</w:t>
            </w:r>
          </w:p>
        </w:tc>
        <w:tc>
          <w:tcPr>
            <w:tcW w:w="1040" w:type="dxa"/>
          </w:tcPr>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654</w:t>
            </w:r>
          </w:p>
        </w:tc>
        <w:tc>
          <w:tcPr>
            <w:tcW w:w="1414" w:type="dxa"/>
            <w:gridSpan w:val="2"/>
          </w:tcPr>
          <w:p w:rsidR="00E308F4" w:rsidRPr="00E308F4" w:rsidRDefault="00E308F4" w:rsidP="00E308F4">
            <w:pPr>
              <w:jc w:val="center"/>
              <w:rPr>
                <w:rFonts w:ascii="Times New Roman" w:eastAsia="Times New Roman" w:hAnsi="Times New Roman" w:cs="Times New Roman"/>
                <w:color w:val="000000"/>
                <w:sz w:val="24"/>
                <w:szCs w:val="24"/>
              </w:rPr>
            </w:pPr>
            <w:r w:rsidRPr="00E308F4">
              <w:rPr>
                <w:rFonts w:ascii="Times New Roman" w:eastAsia="Times New Roman" w:hAnsi="Times New Roman" w:cs="Times New Roman"/>
                <w:color w:val="000000"/>
                <w:sz w:val="24"/>
                <w:szCs w:val="24"/>
              </w:rPr>
              <w:t>63</w:t>
            </w:r>
          </w:p>
          <w:p w:rsidR="00E308F4" w:rsidRPr="00E308F4" w:rsidRDefault="00E308F4" w:rsidP="00E308F4">
            <w:pPr>
              <w:spacing w:before="100" w:beforeAutospacing="1"/>
              <w:jc w:val="center"/>
              <w:rPr>
                <w:rFonts w:ascii="Times New Roman" w:hAnsi="Times New Roman" w:cs="Times New Roman"/>
                <w:color w:val="000000"/>
                <w:sz w:val="24"/>
                <w:szCs w:val="24"/>
              </w:rPr>
            </w:pPr>
            <w:r w:rsidRPr="00E308F4">
              <w:rPr>
                <w:rFonts w:ascii="Times New Roman" w:eastAsia="Times New Roman" w:hAnsi="Times New Roman" w:cs="Times New Roman"/>
                <w:color w:val="000000"/>
                <w:sz w:val="24"/>
                <w:szCs w:val="24"/>
              </w:rPr>
              <w:t>1872-КЗ</w:t>
            </w:r>
          </w:p>
        </w:tc>
        <w:tc>
          <w:tcPr>
            <w:tcW w:w="1055" w:type="dxa"/>
            <w:gridSpan w:val="2"/>
          </w:tcPr>
          <w:p w:rsidR="00E308F4" w:rsidRPr="00E308F4" w:rsidRDefault="00E308F4" w:rsidP="00E308F4">
            <w:pPr>
              <w:jc w:val="center"/>
              <w:rPr>
                <w:rFonts w:ascii="Times New Roman" w:hAnsi="Times New Roman" w:cs="Times New Roman"/>
                <w:color w:val="000000"/>
                <w:sz w:val="24"/>
                <w:szCs w:val="24"/>
              </w:rPr>
            </w:pPr>
            <w:r w:rsidRPr="00E308F4">
              <w:rPr>
                <w:rFonts w:ascii="Times New Roman" w:hAnsi="Times New Roman" w:cs="Times New Roman"/>
                <w:color w:val="000000"/>
                <w:sz w:val="24"/>
                <w:szCs w:val="24"/>
              </w:rPr>
              <w:t>И</w:t>
            </w:r>
          </w:p>
        </w:tc>
        <w:tc>
          <w:tcPr>
            <w:tcW w:w="1277" w:type="dxa"/>
            <w:gridSpan w:val="2"/>
          </w:tcPr>
          <w:p w:rsidR="00E308F4" w:rsidRPr="00E308F4" w:rsidRDefault="00E308F4" w:rsidP="00E308F4">
            <w:pPr>
              <w:jc w:val="center"/>
              <w:rPr>
                <w:rFonts w:ascii="Times New Roman" w:hAnsi="Times New Roman" w:cs="Times New Roman"/>
                <w:color w:val="000000"/>
                <w:sz w:val="24"/>
                <w:szCs w:val="24"/>
              </w:rPr>
            </w:pPr>
            <w:proofErr w:type="gramStart"/>
            <w:r w:rsidRPr="00E308F4">
              <w:rPr>
                <w:rFonts w:ascii="Times New Roman" w:hAnsi="Times New Roman" w:cs="Times New Roman"/>
                <w:color w:val="000000"/>
                <w:sz w:val="24"/>
                <w:szCs w:val="24"/>
              </w:rPr>
              <w:t>Р</w:t>
            </w:r>
            <w:proofErr w:type="gramEnd"/>
          </w:p>
        </w:tc>
      </w:tr>
    </w:tbl>
    <w:p w:rsidR="00E308F4" w:rsidRDefault="00E308F4" w:rsidP="00E308F4">
      <w:pPr>
        <w:pStyle w:val="23"/>
        <w:spacing w:after="0" w:line="276" w:lineRule="auto"/>
        <w:ind w:right="141" w:firstLine="709"/>
        <w:jc w:val="both"/>
        <w:rPr>
          <w:rFonts w:ascii="Times New Roman" w:hAnsi="Times New Roman" w:cs="Times New Roman"/>
          <w:sz w:val="28"/>
          <w:szCs w:val="28"/>
        </w:rPr>
      </w:pPr>
    </w:p>
    <w:p w:rsidR="00BF5865" w:rsidRPr="00BF5865" w:rsidRDefault="00BF5865" w:rsidP="00BF5865">
      <w:pPr>
        <w:ind w:firstLine="709"/>
        <w:jc w:val="both"/>
        <w:rPr>
          <w:rFonts w:ascii="Times New Roman" w:hAnsi="Times New Roman" w:cs="Times New Roman"/>
          <w:b/>
          <w:sz w:val="28"/>
        </w:rPr>
      </w:pPr>
      <w:r w:rsidRPr="00BF5865">
        <w:rPr>
          <w:rFonts w:ascii="Times New Roman" w:hAnsi="Times New Roman" w:cs="Times New Roman"/>
          <w:b/>
          <w:sz w:val="28"/>
        </w:rPr>
        <w:t>Рекомендации по эксплуатации и сохранению объектов</w:t>
      </w:r>
      <w:r w:rsidRPr="00BF5865">
        <w:rPr>
          <w:rFonts w:ascii="Times New Roman" w:hAnsi="Times New Roman" w:cs="Times New Roman"/>
          <w:sz w:val="28"/>
        </w:rPr>
        <w:t xml:space="preserve"> </w:t>
      </w:r>
      <w:r w:rsidRPr="00BF5865">
        <w:rPr>
          <w:rFonts w:ascii="Times New Roman" w:hAnsi="Times New Roman" w:cs="Times New Roman"/>
          <w:b/>
          <w:sz w:val="28"/>
        </w:rPr>
        <w:t>культурного наследия (архитектура, история, монументальное искусство):</w:t>
      </w:r>
    </w:p>
    <w:p w:rsidR="00BF5865" w:rsidRPr="00BF5865" w:rsidRDefault="00BF5865" w:rsidP="00BF5865">
      <w:pPr>
        <w:pStyle w:val="afff0"/>
        <w:numPr>
          <w:ilvl w:val="0"/>
          <w:numId w:val="47"/>
        </w:numPr>
        <w:spacing w:line="276" w:lineRule="auto"/>
        <w:jc w:val="both"/>
        <w:rPr>
          <w:rFonts w:ascii="Times New Roman" w:hAnsi="Times New Roman" w:cs="Times New Roman"/>
          <w:sz w:val="28"/>
          <w:szCs w:val="28"/>
        </w:rPr>
      </w:pPr>
      <w:r w:rsidRPr="00BF5865">
        <w:rPr>
          <w:rFonts w:ascii="Times New Roman" w:hAnsi="Times New Roman" w:cs="Times New Roman"/>
          <w:sz w:val="28"/>
          <w:szCs w:val="28"/>
        </w:rPr>
        <w:t>экскурсионный показ;</w:t>
      </w:r>
    </w:p>
    <w:p w:rsidR="00BF5865" w:rsidRPr="00BF5865" w:rsidRDefault="00BF5865" w:rsidP="00BF5865">
      <w:pPr>
        <w:pStyle w:val="afff0"/>
        <w:numPr>
          <w:ilvl w:val="0"/>
          <w:numId w:val="47"/>
        </w:numPr>
        <w:spacing w:line="276" w:lineRule="auto"/>
        <w:jc w:val="both"/>
        <w:rPr>
          <w:rFonts w:ascii="Times New Roman" w:hAnsi="Times New Roman" w:cs="Times New Roman"/>
          <w:sz w:val="28"/>
          <w:szCs w:val="28"/>
        </w:rPr>
      </w:pPr>
      <w:r w:rsidRPr="00BF5865">
        <w:rPr>
          <w:rFonts w:ascii="Times New Roman" w:hAnsi="Times New Roman" w:cs="Times New Roman"/>
          <w:sz w:val="28"/>
          <w:szCs w:val="28"/>
        </w:rPr>
        <w:t>своевременное проведение ремонтно-реставрационных работ в целях обеспечения удовлетворительного технического состояния памятника;</w:t>
      </w:r>
    </w:p>
    <w:p w:rsidR="00BF5865" w:rsidRPr="00BF5865" w:rsidRDefault="00BF5865" w:rsidP="00BF5865">
      <w:pPr>
        <w:pStyle w:val="afff0"/>
        <w:numPr>
          <w:ilvl w:val="0"/>
          <w:numId w:val="47"/>
        </w:numPr>
        <w:spacing w:line="276" w:lineRule="auto"/>
        <w:jc w:val="both"/>
        <w:rPr>
          <w:rFonts w:ascii="Times New Roman" w:hAnsi="Times New Roman" w:cs="Times New Roman"/>
          <w:sz w:val="28"/>
          <w:szCs w:val="28"/>
        </w:rPr>
      </w:pPr>
      <w:r w:rsidRPr="00BF5865">
        <w:rPr>
          <w:rFonts w:ascii="Times New Roman" w:hAnsi="Times New Roman" w:cs="Times New Roman"/>
          <w:sz w:val="28"/>
          <w:szCs w:val="28"/>
        </w:rPr>
        <w:t>благоустройство и озеленение территории, не противоречащее сохранности  памятника;</w:t>
      </w:r>
    </w:p>
    <w:p w:rsidR="00BF5865" w:rsidRDefault="00BF5865" w:rsidP="00BF5865">
      <w:pPr>
        <w:pStyle w:val="afff0"/>
        <w:numPr>
          <w:ilvl w:val="0"/>
          <w:numId w:val="47"/>
        </w:numPr>
        <w:spacing w:line="276" w:lineRule="auto"/>
        <w:jc w:val="both"/>
        <w:rPr>
          <w:rFonts w:ascii="Times New Roman" w:hAnsi="Times New Roman" w:cs="Times New Roman"/>
          <w:sz w:val="28"/>
          <w:szCs w:val="28"/>
        </w:rPr>
      </w:pPr>
      <w:r w:rsidRPr="00BF5865">
        <w:rPr>
          <w:rFonts w:ascii="Times New Roman" w:hAnsi="Times New Roman" w:cs="Times New Roman"/>
          <w:sz w:val="28"/>
          <w:szCs w:val="28"/>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A00C72" w:rsidRPr="00BF5865" w:rsidRDefault="00A00C72" w:rsidP="00A00C72">
      <w:pPr>
        <w:pStyle w:val="afff0"/>
        <w:spacing w:line="276" w:lineRule="auto"/>
        <w:jc w:val="both"/>
        <w:rPr>
          <w:rFonts w:ascii="Times New Roman" w:hAnsi="Times New Roman" w:cs="Times New Roman"/>
          <w:sz w:val="28"/>
          <w:szCs w:val="28"/>
        </w:rPr>
      </w:pPr>
    </w:p>
    <w:p w:rsidR="00655901" w:rsidRDefault="00655901" w:rsidP="00655901">
      <w:pPr>
        <w:spacing w:after="0"/>
        <w:ind w:firstLine="709"/>
        <w:jc w:val="both"/>
        <w:rPr>
          <w:rFonts w:ascii="Times New Roman" w:hAnsi="Times New Roman"/>
          <w:sz w:val="28"/>
          <w:szCs w:val="28"/>
        </w:rPr>
      </w:pPr>
      <w:proofErr w:type="gramStart"/>
      <w:r w:rsidRPr="00655901">
        <w:rPr>
          <w:rFonts w:ascii="Times New Roman" w:hAnsi="Times New Roman"/>
          <w:sz w:val="28"/>
          <w:szCs w:val="28"/>
        </w:rPr>
        <w:t>Объекты культурного наследия, включенные в реестр, выявленные объекты культурного наследия подлежат государственной охране в целях предотвращения их повреждения, разрушения или уничтожения, изменения облика и интерьера (в случае, если интерьер объекта культурного наследия относится к его предмету охраны), нарушения установленного порядка их использования, незаконного перемещения и предотвращения других действий, могущих причинить вред объектам культурного наследия, а также в целях их защиты</w:t>
      </w:r>
      <w:proofErr w:type="gramEnd"/>
      <w:r w:rsidRPr="00655901">
        <w:rPr>
          <w:rFonts w:ascii="Times New Roman" w:hAnsi="Times New Roman"/>
          <w:sz w:val="28"/>
          <w:szCs w:val="28"/>
        </w:rPr>
        <w:t xml:space="preserve"> от неблагоприятного воздействия окружающей среды и от иных негативных воздействий.</w:t>
      </w:r>
    </w:p>
    <w:p w:rsidR="00655901" w:rsidRPr="00655901" w:rsidRDefault="00655901" w:rsidP="00655901">
      <w:pPr>
        <w:spacing w:after="0"/>
        <w:ind w:firstLine="709"/>
        <w:jc w:val="both"/>
        <w:rPr>
          <w:rFonts w:ascii="Times New Roman" w:hAnsi="Times New Roman"/>
          <w:sz w:val="28"/>
          <w:szCs w:val="28"/>
        </w:rPr>
      </w:pPr>
    </w:p>
    <w:p w:rsidR="00655901" w:rsidRPr="00655901" w:rsidRDefault="00655901" w:rsidP="00655901">
      <w:pPr>
        <w:spacing w:after="0"/>
        <w:jc w:val="center"/>
        <w:rPr>
          <w:rFonts w:ascii="Times New Roman" w:hAnsi="Times New Roman"/>
          <w:b/>
          <w:sz w:val="28"/>
          <w:szCs w:val="28"/>
        </w:rPr>
      </w:pPr>
      <w:r w:rsidRPr="00655901">
        <w:rPr>
          <w:rFonts w:ascii="Times New Roman" w:hAnsi="Times New Roman"/>
          <w:b/>
          <w:sz w:val="28"/>
          <w:szCs w:val="28"/>
        </w:rPr>
        <w:t>Зоны охраны объектов культурного наследия</w:t>
      </w:r>
    </w:p>
    <w:p w:rsidR="00655901" w:rsidRDefault="00655901" w:rsidP="00655901">
      <w:pPr>
        <w:tabs>
          <w:tab w:val="left" w:pos="567"/>
        </w:tabs>
        <w:spacing w:after="0"/>
        <w:ind w:firstLine="709"/>
        <w:jc w:val="both"/>
        <w:rPr>
          <w:rFonts w:ascii="Times New Roman" w:hAnsi="Times New Roman"/>
          <w:sz w:val="28"/>
          <w:szCs w:val="28"/>
        </w:rPr>
      </w:pPr>
    </w:p>
    <w:p w:rsidR="00A00C72" w:rsidRPr="005F05EB" w:rsidRDefault="00A00C72" w:rsidP="00655901">
      <w:pPr>
        <w:tabs>
          <w:tab w:val="left" w:pos="567"/>
        </w:tabs>
        <w:spacing w:after="0"/>
        <w:ind w:firstLine="709"/>
        <w:jc w:val="both"/>
        <w:rPr>
          <w:rFonts w:ascii="Times New Roman" w:hAnsi="Times New Roman"/>
          <w:b/>
          <w:sz w:val="28"/>
          <w:szCs w:val="28"/>
        </w:rPr>
      </w:pPr>
      <w:r w:rsidRPr="005F05EB">
        <w:rPr>
          <w:rFonts w:ascii="Times New Roman" w:hAnsi="Times New Roman"/>
          <w:sz w:val="28"/>
          <w:szCs w:val="28"/>
        </w:rPr>
        <w:t xml:space="preserve">В целях обеспечения сохранности объекта культурного наследия в его исторической среде на сопряженной с ним территории устанавливаются </w:t>
      </w:r>
      <w:r w:rsidRPr="005F05EB">
        <w:rPr>
          <w:rFonts w:ascii="Times New Roman" w:hAnsi="Times New Roman"/>
          <w:b/>
          <w:sz w:val="28"/>
          <w:szCs w:val="28"/>
        </w:rPr>
        <w:t xml:space="preserve">зоны охраны объекта культурного наследия: охранная зона, зона регулирования </w:t>
      </w:r>
      <w:r w:rsidRPr="005F05EB">
        <w:rPr>
          <w:rFonts w:ascii="Times New Roman" w:hAnsi="Times New Roman"/>
          <w:b/>
          <w:sz w:val="28"/>
          <w:szCs w:val="28"/>
        </w:rPr>
        <w:lastRenderedPageBreak/>
        <w:t xml:space="preserve">застройки и хозяйственной деятельности, зона охраняемого природного ландшафта. </w:t>
      </w:r>
    </w:p>
    <w:p w:rsidR="00A00C72" w:rsidRPr="005F05EB" w:rsidRDefault="00A00C72" w:rsidP="005F05EB">
      <w:pPr>
        <w:tabs>
          <w:tab w:val="left" w:pos="567"/>
        </w:tabs>
        <w:spacing w:after="0"/>
        <w:ind w:firstLine="709"/>
        <w:jc w:val="both"/>
        <w:rPr>
          <w:rFonts w:ascii="Times New Roman" w:hAnsi="Times New Roman"/>
          <w:sz w:val="28"/>
          <w:szCs w:val="28"/>
        </w:rPr>
      </w:pPr>
      <w:bookmarkStart w:id="49" w:name="dst100225"/>
      <w:bookmarkStart w:id="50" w:name="dst586"/>
      <w:bookmarkEnd w:id="49"/>
      <w:bookmarkEnd w:id="50"/>
      <w:r w:rsidRPr="005F05EB">
        <w:rPr>
          <w:rFonts w:ascii="Times New Roman" w:hAnsi="Times New Roman"/>
          <w:sz w:val="28"/>
          <w:szCs w:val="28"/>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w:t>
      </w:r>
      <w:r w:rsidR="00F40CF7" w:rsidRPr="005F05EB">
        <w:rPr>
          <w:rFonts w:ascii="Times New Roman" w:hAnsi="Times New Roman"/>
          <w:sz w:val="28"/>
          <w:szCs w:val="28"/>
        </w:rPr>
        <w:t>.</w:t>
      </w:r>
    </w:p>
    <w:p w:rsidR="00BF5865" w:rsidRPr="00BF5865" w:rsidRDefault="00BF5865" w:rsidP="005F05EB">
      <w:pPr>
        <w:pStyle w:val="afff0"/>
        <w:spacing w:line="276" w:lineRule="auto"/>
        <w:ind w:firstLine="709"/>
        <w:jc w:val="both"/>
        <w:rPr>
          <w:rFonts w:ascii="Times New Roman" w:hAnsi="Times New Roman" w:cs="Times New Roman"/>
          <w:sz w:val="28"/>
          <w:szCs w:val="28"/>
        </w:rPr>
      </w:pPr>
      <w:r w:rsidRPr="005F05EB">
        <w:rPr>
          <w:rFonts w:ascii="Times New Roman" w:hAnsi="Times New Roman" w:cs="Times New Roman"/>
          <w:sz w:val="28"/>
          <w:szCs w:val="28"/>
        </w:rPr>
        <w:t>Согласно части 1 статьи 34 Федерального</w:t>
      </w:r>
      <w:r w:rsidRPr="00BF5865">
        <w:rPr>
          <w:rFonts w:ascii="Times New Roman" w:hAnsi="Times New Roman" w:cs="Times New Roman"/>
          <w:sz w:val="28"/>
          <w:szCs w:val="28"/>
        </w:rPr>
        <w:t xml:space="preserve"> закона от 25.06.2002 № 73-ФЗ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BF5865" w:rsidRPr="005F05EB" w:rsidRDefault="00BF5865" w:rsidP="00BF5865">
      <w:pPr>
        <w:pStyle w:val="afff0"/>
        <w:spacing w:line="276" w:lineRule="auto"/>
        <w:ind w:firstLine="709"/>
        <w:jc w:val="both"/>
        <w:rPr>
          <w:rFonts w:ascii="Times New Roman" w:hAnsi="Times New Roman" w:cs="Times New Roman"/>
          <w:sz w:val="28"/>
          <w:szCs w:val="28"/>
        </w:rPr>
      </w:pPr>
      <w:r w:rsidRPr="00BF5865">
        <w:rPr>
          <w:rFonts w:ascii="Times New Roman" w:hAnsi="Times New Roman" w:cs="Times New Roman"/>
          <w:sz w:val="28"/>
          <w:szCs w:val="28"/>
        </w:rPr>
        <w:t xml:space="preserve">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определен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w:t>
      </w:r>
      <w:r w:rsidRPr="005F05EB">
        <w:rPr>
          <w:rFonts w:ascii="Times New Roman" w:hAnsi="Times New Roman" w:cs="Times New Roman"/>
          <w:sz w:val="28"/>
          <w:szCs w:val="28"/>
        </w:rPr>
        <w:t>Российской Федерации от 26.04.2008 № 315.</w:t>
      </w:r>
      <w:r w:rsidR="00F40CF7" w:rsidRPr="005F05EB">
        <w:rPr>
          <w:rFonts w:ascii="Times New Roman" w:hAnsi="Times New Roman" w:cs="Times New Roman"/>
          <w:sz w:val="28"/>
          <w:szCs w:val="28"/>
        </w:rPr>
        <w:t xml:space="preserve"> 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F40CF7" w:rsidRPr="005F05EB" w:rsidRDefault="00F40CF7" w:rsidP="005F05EB">
      <w:pPr>
        <w:spacing w:after="0"/>
        <w:ind w:firstLine="547"/>
        <w:jc w:val="both"/>
        <w:rPr>
          <w:rFonts w:ascii="Times New Roman" w:hAnsi="Times New Roman" w:cs="Times New Roman"/>
          <w:sz w:val="28"/>
          <w:szCs w:val="28"/>
        </w:rPr>
      </w:pPr>
      <w:r w:rsidRPr="005F05EB">
        <w:rPr>
          <w:rFonts w:ascii="Times New Roman" w:hAnsi="Times New Roman" w:cs="Times New Roman"/>
          <w:sz w:val="28"/>
          <w:szCs w:val="28"/>
        </w:rPr>
        <w:t>Согласно части 2 статьи 34 Федерального закона от 25.06.2002 № 73-ФЗ</w:t>
      </w:r>
      <w:r w:rsidR="005F05EB">
        <w:rPr>
          <w:rFonts w:ascii="Times New Roman" w:hAnsi="Times New Roman" w:cs="Times New Roman"/>
          <w:sz w:val="28"/>
          <w:szCs w:val="28"/>
        </w:rPr>
        <w:t>:</w:t>
      </w:r>
      <w:r w:rsidRPr="005F05EB">
        <w:rPr>
          <w:rFonts w:ascii="Times New Roman" w:hAnsi="Times New Roman" w:cs="Times New Roman"/>
          <w:sz w:val="28"/>
          <w:szCs w:val="28"/>
        </w:rPr>
        <w:t xml:space="preserve"> </w:t>
      </w:r>
      <w:r w:rsidRPr="005F05EB">
        <w:rPr>
          <w:rFonts w:ascii="Times New Roman" w:hAnsi="Times New Roman" w:cs="Times New Roman"/>
          <w:b/>
          <w:sz w:val="28"/>
          <w:szCs w:val="28"/>
        </w:rPr>
        <w:t>Охранная зона</w:t>
      </w:r>
      <w:r w:rsidRPr="005F05EB">
        <w:rPr>
          <w:rFonts w:ascii="Times New Roman" w:hAnsi="Times New Roman" w:cs="Times New Roman"/>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F40CF7" w:rsidRPr="00F40CF7" w:rsidRDefault="00F40CF7" w:rsidP="005F05EB">
      <w:pPr>
        <w:spacing w:after="0"/>
        <w:ind w:firstLine="547"/>
        <w:jc w:val="both"/>
        <w:rPr>
          <w:rFonts w:ascii="Times New Roman" w:hAnsi="Times New Roman" w:cs="Times New Roman"/>
          <w:sz w:val="28"/>
          <w:szCs w:val="28"/>
        </w:rPr>
      </w:pPr>
      <w:bookmarkStart w:id="51" w:name="dst100227"/>
      <w:bookmarkEnd w:id="51"/>
      <w:r w:rsidRPr="005F05EB">
        <w:rPr>
          <w:rFonts w:ascii="Times New Roman" w:hAnsi="Times New Roman" w:cs="Times New Roman"/>
          <w:b/>
          <w:sz w:val="28"/>
          <w:szCs w:val="28"/>
        </w:rPr>
        <w:t>Зона регулирования застройки и хозяйственной деятельности</w:t>
      </w:r>
      <w:r w:rsidRPr="005F05EB">
        <w:rPr>
          <w:rFonts w:ascii="Times New Roman" w:hAnsi="Times New Roman" w:cs="Times New Roman"/>
          <w:sz w:val="28"/>
          <w:szCs w:val="28"/>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F40CF7" w:rsidRPr="00F40CF7" w:rsidRDefault="00F40CF7" w:rsidP="005F05EB">
      <w:pPr>
        <w:spacing w:after="0"/>
        <w:ind w:firstLine="547"/>
        <w:jc w:val="both"/>
        <w:rPr>
          <w:rFonts w:ascii="Times New Roman" w:hAnsi="Times New Roman" w:cs="Times New Roman"/>
          <w:sz w:val="28"/>
          <w:szCs w:val="28"/>
        </w:rPr>
      </w:pPr>
      <w:bookmarkStart w:id="52" w:name="dst100228"/>
      <w:bookmarkEnd w:id="52"/>
      <w:r w:rsidRPr="005F05EB">
        <w:rPr>
          <w:rFonts w:ascii="Times New Roman" w:hAnsi="Times New Roman" w:cs="Times New Roman"/>
          <w:b/>
          <w:sz w:val="28"/>
          <w:szCs w:val="28"/>
        </w:rPr>
        <w:t>Зона охраняемого природного ландшафта</w:t>
      </w:r>
      <w:r w:rsidRPr="005F05EB">
        <w:rPr>
          <w:rFonts w:ascii="Times New Roman" w:hAnsi="Times New Roman" w:cs="Times New Roman"/>
          <w:sz w:val="28"/>
          <w:szCs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FF1BC8" w:rsidRDefault="00FF1BC8">
      <w:pPr>
        <w:rPr>
          <w:rFonts w:ascii="Times New Roman" w:hAnsi="Times New Roman" w:cs="Times New Roman"/>
          <w:b/>
          <w:sz w:val="28"/>
          <w:szCs w:val="28"/>
        </w:rPr>
      </w:pPr>
      <w:r>
        <w:rPr>
          <w:rFonts w:ascii="Times New Roman" w:hAnsi="Times New Roman" w:cs="Times New Roman"/>
          <w:b/>
          <w:sz w:val="28"/>
          <w:szCs w:val="28"/>
        </w:rPr>
        <w:br w:type="page"/>
      </w:r>
    </w:p>
    <w:p w:rsidR="00655901" w:rsidRPr="00655901" w:rsidRDefault="00655901" w:rsidP="00655901">
      <w:pPr>
        <w:spacing w:after="0"/>
        <w:jc w:val="center"/>
        <w:rPr>
          <w:rFonts w:ascii="Times New Roman" w:hAnsi="Times New Roman" w:cs="Times New Roman"/>
          <w:b/>
          <w:sz w:val="28"/>
          <w:szCs w:val="28"/>
        </w:rPr>
      </w:pPr>
      <w:r w:rsidRPr="00655901">
        <w:rPr>
          <w:rFonts w:ascii="Times New Roman" w:hAnsi="Times New Roman" w:cs="Times New Roman"/>
          <w:b/>
          <w:sz w:val="28"/>
          <w:szCs w:val="28"/>
        </w:rPr>
        <w:lastRenderedPageBreak/>
        <w:t>Защитные зоны объектов культурного наследия</w:t>
      </w:r>
    </w:p>
    <w:p w:rsidR="00655901" w:rsidRDefault="00655901" w:rsidP="00655901">
      <w:pPr>
        <w:tabs>
          <w:tab w:val="left" w:pos="10218"/>
        </w:tabs>
        <w:snapToGrid w:val="0"/>
        <w:spacing w:after="0"/>
        <w:ind w:firstLine="720"/>
        <w:jc w:val="both"/>
        <w:rPr>
          <w:rFonts w:ascii="Times New Roman" w:hAnsi="Times New Roman" w:cs="Times New Roman"/>
          <w:sz w:val="28"/>
          <w:szCs w:val="28"/>
        </w:rPr>
      </w:pPr>
    </w:p>
    <w:p w:rsidR="00BF5865" w:rsidRDefault="005F05EB" w:rsidP="00655901">
      <w:pPr>
        <w:tabs>
          <w:tab w:val="left" w:pos="10218"/>
        </w:tabs>
        <w:snapToGrid w:val="0"/>
        <w:spacing w:after="0"/>
        <w:ind w:firstLine="720"/>
        <w:jc w:val="both"/>
        <w:rPr>
          <w:rFonts w:ascii="Times New Roman" w:hAnsi="Times New Roman" w:cs="Times New Roman"/>
          <w:sz w:val="28"/>
          <w:szCs w:val="28"/>
        </w:rPr>
      </w:pPr>
      <w:r w:rsidRPr="005F05EB">
        <w:rPr>
          <w:rFonts w:ascii="Times New Roman" w:hAnsi="Times New Roman" w:cs="Times New Roman"/>
          <w:sz w:val="28"/>
          <w:szCs w:val="28"/>
        </w:rPr>
        <w:t>Согласно стать</w:t>
      </w:r>
      <w:r>
        <w:rPr>
          <w:rFonts w:ascii="Times New Roman" w:hAnsi="Times New Roman" w:cs="Times New Roman"/>
          <w:sz w:val="28"/>
          <w:szCs w:val="28"/>
        </w:rPr>
        <w:t>е</w:t>
      </w:r>
      <w:r w:rsidRPr="005F05EB">
        <w:rPr>
          <w:rFonts w:ascii="Times New Roman" w:hAnsi="Times New Roman" w:cs="Times New Roman"/>
          <w:sz w:val="28"/>
          <w:szCs w:val="28"/>
        </w:rPr>
        <w:t xml:space="preserve"> 34</w:t>
      </w:r>
      <w:r>
        <w:rPr>
          <w:rFonts w:ascii="Times New Roman" w:hAnsi="Times New Roman" w:cs="Times New Roman"/>
          <w:sz w:val="28"/>
          <w:szCs w:val="28"/>
        </w:rPr>
        <w:t>.1</w:t>
      </w:r>
      <w:r w:rsidRPr="005F05EB">
        <w:rPr>
          <w:rFonts w:ascii="Times New Roman" w:hAnsi="Times New Roman" w:cs="Times New Roman"/>
          <w:sz w:val="28"/>
          <w:szCs w:val="28"/>
        </w:rPr>
        <w:t xml:space="preserve"> Федерального закона от 25.06.2002 № 73-ФЗ</w:t>
      </w:r>
      <w:r>
        <w:rPr>
          <w:rFonts w:ascii="Times New Roman" w:hAnsi="Times New Roman" w:cs="Times New Roman"/>
          <w:sz w:val="28"/>
          <w:szCs w:val="28"/>
        </w:rPr>
        <w:t>, и согласно Федеральному закону, введенному 05.04.2016 г. №95-ФЗ помимо вышеназванных зон введено понятие защитной зоны.</w:t>
      </w:r>
    </w:p>
    <w:p w:rsidR="005F05EB" w:rsidRPr="005F05EB" w:rsidRDefault="005F05EB" w:rsidP="005F05EB">
      <w:pPr>
        <w:spacing w:after="0"/>
        <w:ind w:firstLine="547"/>
        <w:jc w:val="both"/>
        <w:rPr>
          <w:rFonts w:ascii="Times New Roman" w:hAnsi="Times New Roman" w:cs="Times New Roman"/>
          <w:sz w:val="28"/>
          <w:szCs w:val="28"/>
        </w:rPr>
      </w:pPr>
      <w:proofErr w:type="gramStart"/>
      <w:r w:rsidRPr="005F05EB">
        <w:rPr>
          <w:rFonts w:ascii="Times New Roman" w:hAnsi="Times New Roman" w:cs="Times New Roman"/>
          <w:b/>
          <w:sz w:val="28"/>
          <w:szCs w:val="28"/>
        </w:rPr>
        <w:t>Защитными зонами объектов культурного наследия</w:t>
      </w:r>
      <w:r w:rsidRPr="005F05EB">
        <w:rPr>
          <w:rFonts w:ascii="Times New Roman" w:hAnsi="Times New Roman" w:cs="Times New Roman"/>
          <w:sz w:val="28"/>
          <w:szCs w:val="28"/>
        </w:rPr>
        <w:t xml:space="preserve"> являются территории, которые прилегают к включенным в реестр памятникам и ансамблям (за исключением указанных </w:t>
      </w:r>
      <w:r>
        <w:rPr>
          <w:rFonts w:ascii="Times New Roman" w:hAnsi="Times New Roman" w:cs="Times New Roman"/>
          <w:sz w:val="28"/>
          <w:szCs w:val="28"/>
        </w:rPr>
        <w:t>в следующем абзаце</w:t>
      </w:r>
      <w:r w:rsidRPr="005F05EB">
        <w:rPr>
          <w:rFonts w:ascii="Times New Roman" w:hAnsi="Times New Roman" w:cs="Times New Roman"/>
          <w:sz w:val="28"/>
          <w:szCs w:val="28"/>
        </w:rPr>
        <w:t xml:space="preserve">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w:t>
      </w:r>
      <w:proofErr w:type="gramEnd"/>
      <w:r w:rsidRPr="005F05EB">
        <w:rPr>
          <w:rFonts w:ascii="Times New Roman" w:hAnsi="Times New Roman" w:cs="Times New Roman"/>
          <w:sz w:val="28"/>
          <w:szCs w:val="28"/>
        </w:rPr>
        <w:t xml:space="preserve"> и реконструкции линейных объектов. </w:t>
      </w:r>
    </w:p>
    <w:p w:rsidR="005F05EB" w:rsidRPr="005F05EB" w:rsidRDefault="005F05EB" w:rsidP="005F05EB">
      <w:pPr>
        <w:spacing w:after="0"/>
        <w:ind w:firstLine="547"/>
        <w:jc w:val="both"/>
        <w:rPr>
          <w:rFonts w:ascii="Times New Roman" w:hAnsi="Times New Roman" w:cs="Times New Roman"/>
          <w:sz w:val="28"/>
          <w:szCs w:val="28"/>
        </w:rPr>
      </w:pPr>
      <w:bookmarkStart w:id="53" w:name="dst854"/>
      <w:bookmarkEnd w:id="53"/>
      <w:r w:rsidRPr="005F05EB">
        <w:rPr>
          <w:rFonts w:ascii="Times New Roman" w:hAnsi="Times New Roman" w:cs="Times New Roman"/>
          <w:sz w:val="28"/>
          <w:szCs w:val="28"/>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0" w:anchor="dst806" w:history="1">
        <w:r w:rsidRPr="005F05EB">
          <w:rPr>
            <w:rFonts w:ascii="Times New Roman" w:hAnsi="Times New Roman" w:cs="Times New Roman"/>
            <w:sz w:val="28"/>
            <w:szCs w:val="28"/>
          </w:rPr>
          <w:t>статьей 56.4</w:t>
        </w:r>
      </w:hyperlink>
      <w:r w:rsidRPr="005F05EB">
        <w:rPr>
          <w:rFonts w:ascii="Times New Roman" w:hAnsi="Times New Roman" w:cs="Times New Roman"/>
          <w:sz w:val="28"/>
          <w:szCs w:val="28"/>
        </w:rPr>
        <w:t xml:space="preserve"> Федерального закона от 25.06.2002 № 73-ФЗ требования и ограничения.</w:t>
      </w:r>
    </w:p>
    <w:p w:rsidR="005F05EB" w:rsidRPr="005F05EB" w:rsidRDefault="005F05EB" w:rsidP="005F05EB">
      <w:pPr>
        <w:spacing w:after="0"/>
        <w:ind w:firstLine="709"/>
        <w:jc w:val="both"/>
        <w:rPr>
          <w:rFonts w:ascii="Times New Roman" w:hAnsi="Times New Roman" w:cs="Times New Roman"/>
          <w:b/>
          <w:sz w:val="28"/>
          <w:szCs w:val="28"/>
        </w:rPr>
      </w:pPr>
      <w:r w:rsidRPr="005F05EB">
        <w:rPr>
          <w:rFonts w:ascii="Times New Roman" w:hAnsi="Times New Roman" w:cs="Times New Roman"/>
          <w:b/>
          <w:sz w:val="28"/>
          <w:szCs w:val="28"/>
        </w:rPr>
        <w:t xml:space="preserve">Границы защитной зоны объекта культурного наследия устанавливаются: </w:t>
      </w:r>
    </w:p>
    <w:p w:rsidR="005F05EB" w:rsidRPr="005F05EB" w:rsidRDefault="005F05EB" w:rsidP="005F05EB">
      <w:pPr>
        <w:spacing w:after="0"/>
        <w:ind w:firstLine="709"/>
        <w:jc w:val="both"/>
        <w:rPr>
          <w:rFonts w:ascii="Times New Roman" w:hAnsi="Times New Roman" w:cs="Times New Roman"/>
          <w:sz w:val="28"/>
          <w:szCs w:val="28"/>
        </w:rPr>
      </w:pPr>
      <w:bookmarkStart w:id="54" w:name="dst856"/>
      <w:bookmarkEnd w:id="54"/>
      <w:r w:rsidRPr="005F05EB">
        <w:rPr>
          <w:rFonts w:ascii="Times New Roman" w:hAnsi="Times New Roman" w:cs="Times New Roman"/>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5F05EB" w:rsidRPr="005F05EB" w:rsidRDefault="005F05EB" w:rsidP="005F05EB">
      <w:pPr>
        <w:spacing w:after="0"/>
        <w:ind w:firstLine="709"/>
        <w:jc w:val="both"/>
        <w:rPr>
          <w:rFonts w:ascii="Times New Roman" w:hAnsi="Times New Roman" w:cs="Times New Roman"/>
          <w:sz w:val="28"/>
          <w:szCs w:val="28"/>
        </w:rPr>
      </w:pPr>
      <w:bookmarkStart w:id="55" w:name="dst857"/>
      <w:bookmarkEnd w:id="55"/>
      <w:r w:rsidRPr="005F05EB">
        <w:rPr>
          <w:rFonts w:ascii="Times New Roman" w:hAnsi="Times New Roman" w:cs="Times New Roman"/>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5F05EB" w:rsidRPr="005F05EB" w:rsidRDefault="005F05EB" w:rsidP="005F05EB">
      <w:pPr>
        <w:spacing w:after="0"/>
        <w:ind w:firstLine="709"/>
        <w:jc w:val="both"/>
        <w:rPr>
          <w:rFonts w:ascii="Times New Roman" w:hAnsi="Times New Roman" w:cs="Times New Roman"/>
          <w:sz w:val="28"/>
          <w:szCs w:val="28"/>
        </w:rPr>
      </w:pPr>
      <w:bookmarkStart w:id="56" w:name="dst858"/>
      <w:bookmarkEnd w:id="56"/>
      <w:r w:rsidRPr="005F05EB">
        <w:rPr>
          <w:rFonts w:ascii="Times New Roman" w:hAnsi="Times New Roman" w:cs="Times New Roman"/>
          <w:sz w:val="28"/>
          <w:szCs w:val="28"/>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w:t>
      </w:r>
      <w:r w:rsidRPr="005F05EB">
        <w:rPr>
          <w:rFonts w:ascii="Times New Roman" w:hAnsi="Times New Roman" w:cs="Times New Roman"/>
          <w:sz w:val="28"/>
          <w:szCs w:val="28"/>
        </w:rPr>
        <w:lastRenderedPageBreak/>
        <w:t xml:space="preserve">общего контура ансамбля, образуемого соединением внешних точек наиболее удаленных элементов ансамбля, включая парковую территорию. </w:t>
      </w:r>
    </w:p>
    <w:p w:rsidR="005F05EB" w:rsidRPr="005F05EB" w:rsidRDefault="005F05EB" w:rsidP="005F05EB">
      <w:pPr>
        <w:spacing w:after="0"/>
        <w:ind w:firstLine="709"/>
        <w:jc w:val="both"/>
        <w:rPr>
          <w:rFonts w:ascii="Times New Roman" w:hAnsi="Times New Roman" w:cs="Times New Roman"/>
          <w:sz w:val="28"/>
          <w:szCs w:val="28"/>
        </w:rPr>
      </w:pPr>
      <w:bookmarkStart w:id="57" w:name="dst859"/>
      <w:bookmarkEnd w:id="57"/>
      <w:r w:rsidRPr="005F05EB">
        <w:rPr>
          <w:rFonts w:ascii="Times New Roman" w:hAnsi="Times New Roman" w:cs="Times New Roman"/>
          <w:sz w:val="28"/>
          <w:szCs w:val="28"/>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w:t>
      </w:r>
      <w:r w:rsidR="00655901">
        <w:rPr>
          <w:rFonts w:ascii="Times New Roman" w:hAnsi="Times New Roman" w:cs="Times New Roman"/>
          <w:sz w:val="28"/>
          <w:szCs w:val="28"/>
        </w:rPr>
        <w:t>описанных выше</w:t>
      </w:r>
      <w:r w:rsidRPr="005F05EB">
        <w:rPr>
          <w:rFonts w:ascii="Times New Roman" w:hAnsi="Times New Roman" w:cs="Times New Roman"/>
          <w:sz w:val="28"/>
          <w:szCs w:val="28"/>
        </w:rPr>
        <w:t xml:space="preserve">,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w:t>
      </w:r>
      <w:hyperlink r:id="rId11" w:anchor="dst100010" w:history="1">
        <w:r w:rsidRPr="005F05EB">
          <w:rPr>
            <w:rFonts w:ascii="Times New Roman" w:hAnsi="Times New Roman" w:cs="Times New Roman"/>
            <w:sz w:val="28"/>
            <w:szCs w:val="28"/>
          </w:rPr>
          <w:t>порядке</w:t>
        </w:r>
      </w:hyperlink>
      <w:r w:rsidRPr="005F05EB">
        <w:rPr>
          <w:rFonts w:ascii="Times New Roman" w:hAnsi="Times New Roman" w:cs="Times New Roman"/>
          <w:sz w:val="28"/>
          <w:szCs w:val="28"/>
        </w:rPr>
        <w:t xml:space="preserve">, установленном Правительством Российской Федерации. </w:t>
      </w:r>
    </w:p>
    <w:p w:rsidR="005F05EB" w:rsidRPr="005F05EB" w:rsidRDefault="005F05EB" w:rsidP="005F05EB">
      <w:pPr>
        <w:spacing w:after="0"/>
        <w:ind w:firstLine="709"/>
        <w:jc w:val="both"/>
        <w:rPr>
          <w:rFonts w:ascii="Times New Roman" w:hAnsi="Times New Roman" w:cs="Times New Roman"/>
          <w:sz w:val="28"/>
          <w:szCs w:val="28"/>
        </w:rPr>
      </w:pPr>
      <w:bookmarkStart w:id="58" w:name="dst860"/>
      <w:bookmarkEnd w:id="58"/>
      <w:r w:rsidRPr="005F05EB">
        <w:rPr>
          <w:rFonts w:ascii="Times New Roman" w:hAnsi="Times New Roman" w:cs="Times New Roman"/>
          <w:sz w:val="28"/>
          <w:szCs w:val="28"/>
        </w:rPr>
        <w:t xml:space="preserve">Защитная зона объекта культурного наследия прекращает существование со дня утверждения в порядке, установленном </w:t>
      </w:r>
      <w:hyperlink r:id="rId12" w:anchor="dst100223" w:history="1">
        <w:r w:rsidRPr="005F05EB">
          <w:rPr>
            <w:rFonts w:ascii="Times New Roman" w:hAnsi="Times New Roman" w:cs="Times New Roman"/>
            <w:sz w:val="28"/>
            <w:szCs w:val="28"/>
          </w:rPr>
          <w:t>статьей 34</w:t>
        </w:r>
      </w:hyperlink>
      <w:r w:rsidRPr="005F05EB">
        <w:rPr>
          <w:rFonts w:ascii="Times New Roman" w:hAnsi="Times New Roman" w:cs="Times New Roman"/>
          <w:sz w:val="28"/>
          <w:szCs w:val="28"/>
        </w:rPr>
        <w:t xml:space="preserve"> </w:t>
      </w:r>
      <w:r w:rsidR="00655901" w:rsidRPr="005F05EB">
        <w:rPr>
          <w:rFonts w:ascii="Times New Roman" w:hAnsi="Times New Roman" w:cs="Times New Roman"/>
          <w:sz w:val="28"/>
          <w:szCs w:val="28"/>
        </w:rPr>
        <w:t>Федерального закона от 25.06.2002 № 73-ФЗ</w:t>
      </w:r>
      <w:r w:rsidRPr="005F05EB">
        <w:rPr>
          <w:rFonts w:ascii="Times New Roman" w:hAnsi="Times New Roman" w:cs="Times New Roman"/>
          <w:sz w:val="28"/>
          <w:szCs w:val="28"/>
        </w:rPr>
        <w:t>, проекта зон охраны такого объекта культурного наследия.</w:t>
      </w:r>
    </w:p>
    <w:p w:rsidR="005F7D1A" w:rsidRPr="005F7D1A" w:rsidRDefault="005F7D1A" w:rsidP="005F05EB">
      <w:pPr>
        <w:spacing w:after="0"/>
        <w:ind w:left="72"/>
        <w:jc w:val="center"/>
        <w:rPr>
          <w:rFonts w:ascii="Times New Roman" w:hAnsi="Times New Roman" w:cs="Times New Roman"/>
          <w:b/>
          <w:sz w:val="28"/>
          <w:szCs w:val="28"/>
        </w:rPr>
      </w:pPr>
    </w:p>
    <w:p w:rsidR="00F07AA3" w:rsidRPr="00F07AA3" w:rsidRDefault="00F07AA3" w:rsidP="00F07AA3">
      <w:pPr>
        <w:pStyle w:val="ConsPlusNormal"/>
        <w:widowControl/>
        <w:tabs>
          <w:tab w:val="left" w:pos="9639"/>
        </w:tabs>
        <w:spacing w:line="276" w:lineRule="auto"/>
        <w:ind w:left="142" w:firstLine="567"/>
        <w:jc w:val="both"/>
        <w:rPr>
          <w:rFonts w:ascii="Times New Roman" w:hAnsi="Times New Roman" w:cs="Times New Roman"/>
          <w:sz w:val="28"/>
          <w:szCs w:val="28"/>
        </w:rPr>
      </w:pPr>
      <w:r w:rsidRPr="005F7D1A">
        <w:rPr>
          <w:rFonts w:ascii="Times New Roman" w:hAnsi="Times New Roman" w:cs="Times New Roman"/>
          <w:sz w:val="28"/>
          <w:szCs w:val="28"/>
        </w:rPr>
        <w:t xml:space="preserve">На территории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также </w:t>
      </w:r>
      <w:r w:rsidRPr="005F7D1A">
        <w:rPr>
          <w:rFonts w:ascii="Times New Roman" w:hAnsi="Times New Roman" w:cs="Times New Roman"/>
          <w:sz w:val="28"/>
          <w:szCs w:val="28"/>
        </w:rPr>
        <w:t xml:space="preserve">располагаются </w:t>
      </w:r>
      <w:r w:rsidRPr="00F07AA3">
        <w:rPr>
          <w:rFonts w:ascii="Times New Roman" w:hAnsi="Times New Roman" w:cs="Times New Roman"/>
          <w:sz w:val="28"/>
          <w:szCs w:val="28"/>
        </w:rPr>
        <w:t>объекты культурного наследия</w:t>
      </w:r>
      <w:r>
        <w:rPr>
          <w:rFonts w:ascii="Times New Roman" w:hAnsi="Times New Roman" w:cs="Times New Roman"/>
          <w:sz w:val="28"/>
          <w:szCs w:val="28"/>
        </w:rPr>
        <w:t>, являющиеся</w:t>
      </w:r>
      <w:r w:rsidRPr="00F07AA3">
        <w:rPr>
          <w:rFonts w:ascii="Times New Roman" w:hAnsi="Times New Roman" w:cs="Times New Roman"/>
          <w:sz w:val="28"/>
          <w:szCs w:val="28"/>
        </w:rPr>
        <w:t xml:space="preserve"> памятник</w:t>
      </w:r>
      <w:r>
        <w:rPr>
          <w:rFonts w:ascii="Times New Roman" w:hAnsi="Times New Roman" w:cs="Times New Roman"/>
          <w:sz w:val="28"/>
          <w:szCs w:val="28"/>
        </w:rPr>
        <w:t>ами</w:t>
      </w:r>
      <w:r w:rsidRPr="00F07AA3">
        <w:rPr>
          <w:rFonts w:ascii="Times New Roman" w:hAnsi="Times New Roman" w:cs="Times New Roman"/>
          <w:sz w:val="28"/>
          <w:szCs w:val="28"/>
        </w:rPr>
        <w:t xml:space="preserve"> археологии, которые включены в «Единый государственный реестр объектов культурного наследия (памятников истории и культуры) народов Российской Федерации» и «перечни выявленных объектов культурного наследия»: </w:t>
      </w:r>
    </w:p>
    <w:p w:rsidR="00F07AA3" w:rsidRPr="005F7D1A" w:rsidRDefault="00F07AA3" w:rsidP="00F07AA3">
      <w:pPr>
        <w:snapToGrid w:val="0"/>
        <w:spacing w:after="0"/>
        <w:ind w:right="-1" w:firstLine="709"/>
        <w:jc w:val="both"/>
        <w:rPr>
          <w:rFonts w:ascii="Times New Roman" w:hAnsi="Times New Roman" w:cs="Times New Roman"/>
          <w:sz w:val="28"/>
          <w:szCs w:val="28"/>
        </w:rPr>
      </w:pPr>
    </w:p>
    <w:p w:rsidR="005F7D1A" w:rsidRPr="005F7D1A" w:rsidRDefault="005F7D1A" w:rsidP="00251CE4">
      <w:pPr>
        <w:rPr>
          <w:rFonts w:ascii="Times New Roman" w:hAnsi="Times New Roman" w:cs="Times New Roman"/>
          <w:b/>
          <w:sz w:val="28"/>
          <w:szCs w:val="28"/>
        </w:rPr>
      </w:pPr>
      <w:r w:rsidRPr="005F7D1A">
        <w:rPr>
          <w:rFonts w:ascii="Times New Roman" w:hAnsi="Times New Roman" w:cs="Times New Roman"/>
          <w:b/>
          <w:sz w:val="28"/>
          <w:szCs w:val="28"/>
        </w:rPr>
        <w:t>Объекты культурного наследия</w:t>
      </w:r>
      <w:r w:rsidR="00F07AA3">
        <w:rPr>
          <w:rFonts w:ascii="Times New Roman" w:hAnsi="Times New Roman" w:cs="Times New Roman"/>
          <w:b/>
          <w:sz w:val="28"/>
          <w:szCs w:val="28"/>
        </w:rPr>
        <w:t xml:space="preserve"> (памятники археологии)</w:t>
      </w:r>
      <w:proofErr w:type="gramStart"/>
      <w:r w:rsidR="00F07AA3">
        <w:rPr>
          <w:rFonts w:ascii="Times New Roman" w:hAnsi="Times New Roman" w:cs="Times New Roman"/>
          <w:b/>
          <w:sz w:val="28"/>
          <w:szCs w:val="28"/>
        </w:rPr>
        <w:t xml:space="preserve"> </w:t>
      </w:r>
      <w:r w:rsidRPr="005F7D1A">
        <w:rPr>
          <w:rFonts w:ascii="Times New Roman" w:hAnsi="Times New Roman" w:cs="Times New Roman"/>
          <w:b/>
          <w:sz w:val="28"/>
          <w:szCs w:val="28"/>
        </w:rPr>
        <w:t>,</w:t>
      </w:r>
      <w:proofErr w:type="gramEnd"/>
      <w:r w:rsidRPr="005F7D1A">
        <w:rPr>
          <w:rFonts w:ascii="Times New Roman" w:hAnsi="Times New Roman" w:cs="Times New Roman"/>
          <w:b/>
          <w:sz w:val="28"/>
          <w:szCs w:val="28"/>
        </w:rPr>
        <w:t xml:space="preserve"> расположенные на территории</w:t>
      </w:r>
      <w:r w:rsidR="00F07AA3">
        <w:rPr>
          <w:rFonts w:ascii="Times New Roman" w:hAnsi="Times New Roman" w:cs="Times New Roman"/>
          <w:b/>
          <w:sz w:val="28"/>
          <w:szCs w:val="28"/>
        </w:rPr>
        <w:t xml:space="preserve"> </w:t>
      </w:r>
      <w:proofErr w:type="spellStart"/>
      <w:r w:rsidRPr="005F7D1A">
        <w:rPr>
          <w:rFonts w:ascii="Times New Roman" w:hAnsi="Times New Roman" w:cs="Times New Roman"/>
          <w:b/>
          <w:sz w:val="28"/>
          <w:szCs w:val="28"/>
        </w:rPr>
        <w:t>Южненского</w:t>
      </w:r>
      <w:proofErr w:type="spellEnd"/>
      <w:r w:rsidRPr="005F7D1A">
        <w:rPr>
          <w:rFonts w:ascii="Times New Roman" w:hAnsi="Times New Roman" w:cs="Times New Roman"/>
          <w:b/>
          <w:sz w:val="28"/>
          <w:szCs w:val="28"/>
        </w:rPr>
        <w:t xml:space="preserve"> сельского поселения</w:t>
      </w:r>
    </w:p>
    <w:p w:rsidR="005F7D1A" w:rsidRPr="005F7D1A" w:rsidRDefault="005F7D1A" w:rsidP="005F7D1A">
      <w:pPr>
        <w:spacing w:after="0"/>
        <w:ind w:right="-1"/>
        <w:jc w:val="right"/>
        <w:rPr>
          <w:rFonts w:ascii="Times New Roman" w:hAnsi="Times New Roman" w:cs="Times New Roman"/>
          <w:sz w:val="28"/>
          <w:szCs w:val="28"/>
        </w:rPr>
      </w:pPr>
      <w:r w:rsidRPr="005F7D1A">
        <w:rPr>
          <w:rFonts w:ascii="Times New Roman" w:hAnsi="Times New Roman" w:cs="Times New Roman"/>
          <w:sz w:val="28"/>
          <w:szCs w:val="28"/>
        </w:rPr>
        <w:t xml:space="preserve">Таблица </w:t>
      </w:r>
      <w:r w:rsidR="00FF1BC8">
        <w:rPr>
          <w:rFonts w:ascii="Times New Roman" w:hAnsi="Times New Roman" w:cs="Times New Roman"/>
          <w:sz w:val="28"/>
          <w:szCs w:val="28"/>
        </w:rPr>
        <w:t>37</w:t>
      </w:r>
    </w:p>
    <w:tbl>
      <w:tblPr>
        <w:tblW w:w="5082" w:type="pct"/>
        <w:tblCellSpacing w:w="0" w:type="dxa"/>
        <w:tblInd w:w="-82"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Layout w:type="fixed"/>
        <w:tblCellMar>
          <w:top w:w="45" w:type="dxa"/>
          <w:left w:w="45" w:type="dxa"/>
          <w:bottom w:w="45" w:type="dxa"/>
          <w:right w:w="45" w:type="dxa"/>
        </w:tblCellMar>
        <w:tblLook w:val="0000"/>
      </w:tblPr>
      <w:tblGrid>
        <w:gridCol w:w="575"/>
        <w:gridCol w:w="1298"/>
        <w:gridCol w:w="1727"/>
        <w:gridCol w:w="716"/>
        <w:gridCol w:w="616"/>
        <w:gridCol w:w="624"/>
        <w:gridCol w:w="721"/>
        <w:gridCol w:w="757"/>
        <w:gridCol w:w="741"/>
        <w:gridCol w:w="944"/>
        <w:gridCol w:w="1344"/>
      </w:tblGrid>
      <w:tr w:rsidR="005F7D1A" w:rsidRPr="005F7D1A" w:rsidTr="00512E04">
        <w:trPr>
          <w:tblHeader/>
          <w:tblCellSpacing w:w="0" w:type="dxa"/>
        </w:trPr>
        <w:tc>
          <w:tcPr>
            <w:tcW w:w="286" w:type="pct"/>
            <w:shd w:val="clear" w:color="auto" w:fill="FFFFFF"/>
          </w:tcPr>
          <w:p w:rsidR="005F7D1A" w:rsidRPr="005F7D1A" w:rsidRDefault="005F7D1A" w:rsidP="00EC56CF">
            <w:pPr>
              <w:pStyle w:val="af5"/>
              <w:spacing w:after="0" w:line="240" w:lineRule="auto"/>
              <w:ind w:right="-62"/>
              <w:rPr>
                <w:b/>
              </w:rPr>
            </w:pPr>
            <w:r w:rsidRPr="005F7D1A">
              <w:rPr>
                <w:b/>
                <w:color w:val="000000"/>
              </w:rPr>
              <w:t xml:space="preserve">№ </w:t>
            </w:r>
            <w:r w:rsidRPr="005F7D1A">
              <w:rPr>
                <w:b/>
                <w:color w:val="000000"/>
                <w:sz w:val="20"/>
                <w:szCs w:val="20"/>
              </w:rPr>
              <w:t>по чертежу СТП</w:t>
            </w:r>
          </w:p>
        </w:tc>
        <w:tc>
          <w:tcPr>
            <w:tcW w:w="645" w:type="pct"/>
            <w:shd w:val="clear" w:color="auto" w:fill="FFFFFF"/>
          </w:tcPr>
          <w:p w:rsidR="005F7D1A" w:rsidRPr="005F7D1A" w:rsidRDefault="005F7D1A" w:rsidP="00EC56CF">
            <w:pPr>
              <w:pStyle w:val="af5"/>
              <w:spacing w:after="0" w:line="240" w:lineRule="auto"/>
              <w:rPr>
                <w:b/>
              </w:rPr>
            </w:pPr>
            <w:r w:rsidRPr="005F7D1A">
              <w:rPr>
                <w:b/>
                <w:color w:val="000000"/>
                <w:sz w:val="20"/>
                <w:szCs w:val="20"/>
              </w:rPr>
              <w:t>Наименование объекта</w:t>
            </w:r>
          </w:p>
        </w:tc>
        <w:tc>
          <w:tcPr>
            <w:tcW w:w="858" w:type="pct"/>
            <w:shd w:val="clear" w:color="auto" w:fill="FFFFFF"/>
          </w:tcPr>
          <w:p w:rsidR="005F7D1A" w:rsidRPr="005F7D1A" w:rsidRDefault="005F7D1A" w:rsidP="00EC56CF">
            <w:pPr>
              <w:pStyle w:val="af5"/>
              <w:spacing w:after="0" w:line="240" w:lineRule="auto"/>
              <w:rPr>
                <w:b/>
              </w:rPr>
            </w:pPr>
            <w:r w:rsidRPr="005F7D1A">
              <w:rPr>
                <w:b/>
                <w:color w:val="000000"/>
                <w:sz w:val="20"/>
                <w:szCs w:val="20"/>
              </w:rPr>
              <w:t>Местонахождение объекта</w:t>
            </w:r>
          </w:p>
        </w:tc>
        <w:tc>
          <w:tcPr>
            <w:tcW w:w="356" w:type="pct"/>
            <w:shd w:val="clear" w:color="auto" w:fill="FFFFFF"/>
          </w:tcPr>
          <w:p w:rsidR="005F7D1A" w:rsidRPr="005F7D1A" w:rsidRDefault="005F7D1A" w:rsidP="00EC56CF">
            <w:pPr>
              <w:pStyle w:val="af5"/>
              <w:spacing w:after="0" w:line="240" w:lineRule="auto"/>
              <w:jc w:val="center"/>
              <w:rPr>
                <w:b/>
              </w:rPr>
            </w:pPr>
            <w:r w:rsidRPr="005F7D1A">
              <w:rPr>
                <w:b/>
                <w:color w:val="000000"/>
                <w:sz w:val="20"/>
                <w:szCs w:val="20"/>
              </w:rPr>
              <w:t xml:space="preserve">Номер по </w:t>
            </w:r>
            <w:proofErr w:type="spellStart"/>
            <w:r w:rsidRPr="005F7D1A">
              <w:rPr>
                <w:b/>
                <w:color w:val="000000"/>
                <w:sz w:val="20"/>
                <w:szCs w:val="20"/>
              </w:rPr>
              <w:t>госсписку</w:t>
            </w:r>
            <w:proofErr w:type="spellEnd"/>
          </w:p>
        </w:tc>
        <w:tc>
          <w:tcPr>
            <w:tcW w:w="306" w:type="pct"/>
            <w:shd w:val="clear" w:color="auto" w:fill="FFFFFF"/>
          </w:tcPr>
          <w:p w:rsidR="005F7D1A" w:rsidRPr="005F7D1A" w:rsidRDefault="005F7D1A" w:rsidP="00EC56CF">
            <w:pPr>
              <w:pStyle w:val="af5"/>
              <w:spacing w:after="0" w:line="240" w:lineRule="auto"/>
              <w:ind w:left="-142"/>
              <w:jc w:val="center"/>
              <w:rPr>
                <w:b/>
              </w:rPr>
            </w:pPr>
            <w:proofErr w:type="spellStart"/>
            <w:proofErr w:type="gramStart"/>
            <w:r w:rsidRPr="005F7D1A">
              <w:rPr>
                <w:b/>
                <w:bCs/>
                <w:color w:val="000000"/>
                <w:sz w:val="20"/>
                <w:szCs w:val="20"/>
              </w:rPr>
              <w:t>Р</w:t>
            </w:r>
            <w:r w:rsidRPr="005F7D1A">
              <w:rPr>
                <w:b/>
                <w:color w:val="000000"/>
                <w:sz w:val="20"/>
                <w:szCs w:val="20"/>
              </w:rPr>
              <w:t>асполо-жение</w:t>
            </w:r>
            <w:proofErr w:type="spellEnd"/>
            <w:proofErr w:type="gramEnd"/>
            <w:r w:rsidRPr="005F7D1A">
              <w:rPr>
                <w:b/>
                <w:color w:val="000000"/>
                <w:sz w:val="20"/>
                <w:szCs w:val="20"/>
              </w:rPr>
              <w:t xml:space="preserve"> на схеме </w:t>
            </w:r>
            <w:r w:rsidRPr="005F7D1A">
              <w:rPr>
                <w:b/>
                <w:color w:val="000000"/>
              </w:rPr>
              <w:t xml:space="preserve">№ </w:t>
            </w:r>
            <w:r w:rsidRPr="005F7D1A">
              <w:rPr>
                <w:b/>
                <w:color w:val="000000"/>
                <w:sz w:val="20"/>
                <w:szCs w:val="20"/>
              </w:rPr>
              <w:t>листа</w:t>
            </w:r>
          </w:p>
        </w:tc>
        <w:tc>
          <w:tcPr>
            <w:tcW w:w="310" w:type="pct"/>
            <w:shd w:val="clear" w:color="auto" w:fill="FFFFFF"/>
          </w:tcPr>
          <w:p w:rsidR="005F7D1A" w:rsidRPr="005F7D1A" w:rsidRDefault="005F7D1A" w:rsidP="00EC56CF">
            <w:pPr>
              <w:pStyle w:val="af5"/>
              <w:spacing w:after="0" w:line="240" w:lineRule="auto"/>
              <w:jc w:val="center"/>
              <w:rPr>
                <w:b/>
              </w:rPr>
            </w:pPr>
            <w:r w:rsidRPr="005F7D1A">
              <w:rPr>
                <w:b/>
                <w:color w:val="000000"/>
              </w:rPr>
              <w:t xml:space="preserve">№ </w:t>
            </w:r>
            <w:r w:rsidRPr="005F7D1A">
              <w:rPr>
                <w:b/>
                <w:color w:val="000000"/>
                <w:sz w:val="20"/>
                <w:szCs w:val="20"/>
              </w:rPr>
              <w:t>кургана в группе</w:t>
            </w:r>
          </w:p>
        </w:tc>
        <w:tc>
          <w:tcPr>
            <w:tcW w:w="358" w:type="pct"/>
            <w:shd w:val="clear" w:color="auto" w:fill="FFFFFF"/>
          </w:tcPr>
          <w:p w:rsidR="005F7D1A" w:rsidRPr="005F7D1A" w:rsidRDefault="005F7D1A" w:rsidP="00EC56CF">
            <w:pPr>
              <w:pStyle w:val="af5"/>
              <w:spacing w:after="0" w:line="240" w:lineRule="auto"/>
              <w:jc w:val="center"/>
              <w:rPr>
                <w:b/>
              </w:rPr>
            </w:pPr>
            <w:proofErr w:type="spellStart"/>
            <w:proofErr w:type="gramStart"/>
            <w:r w:rsidRPr="005F7D1A">
              <w:rPr>
                <w:b/>
                <w:color w:val="000000"/>
                <w:sz w:val="20"/>
                <w:szCs w:val="20"/>
              </w:rPr>
              <w:t>Высо-та</w:t>
            </w:r>
            <w:proofErr w:type="spellEnd"/>
            <w:proofErr w:type="gramEnd"/>
            <w:r w:rsidRPr="005F7D1A">
              <w:rPr>
                <w:b/>
                <w:color w:val="000000"/>
                <w:sz w:val="20"/>
                <w:szCs w:val="20"/>
              </w:rPr>
              <w:t xml:space="preserve"> кургана м</w:t>
            </w:r>
          </w:p>
        </w:tc>
        <w:tc>
          <w:tcPr>
            <w:tcW w:w="376" w:type="pct"/>
            <w:shd w:val="clear" w:color="auto" w:fill="FFFFFF"/>
          </w:tcPr>
          <w:p w:rsidR="005F7D1A" w:rsidRPr="005F7D1A" w:rsidRDefault="005F7D1A" w:rsidP="00EC56CF">
            <w:pPr>
              <w:pStyle w:val="af5"/>
              <w:spacing w:after="0" w:line="240" w:lineRule="auto"/>
              <w:jc w:val="center"/>
              <w:rPr>
                <w:b/>
              </w:rPr>
            </w:pPr>
            <w:r w:rsidRPr="005F7D1A">
              <w:rPr>
                <w:b/>
                <w:color w:val="000000"/>
                <w:sz w:val="20"/>
                <w:szCs w:val="20"/>
              </w:rPr>
              <w:t xml:space="preserve">Диаметр </w:t>
            </w:r>
            <w:proofErr w:type="spellStart"/>
            <w:proofErr w:type="gramStart"/>
            <w:r w:rsidRPr="005F7D1A">
              <w:rPr>
                <w:b/>
                <w:color w:val="000000"/>
                <w:sz w:val="20"/>
                <w:szCs w:val="20"/>
              </w:rPr>
              <w:t>курга-на</w:t>
            </w:r>
            <w:proofErr w:type="spellEnd"/>
            <w:proofErr w:type="gramEnd"/>
            <w:r w:rsidRPr="005F7D1A">
              <w:rPr>
                <w:b/>
                <w:color w:val="000000"/>
                <w:sz w:val="20"/>
                <w:szCs w:val="20"/>
              </w:rPr>
              <w:t xml:space="preserve"> м</w:t>
            </w:r>
          </w:p>
        </w:tc>
        <w:tc>
          <w:tcPr>
            <w:tcW w:w="368" w:type="pct"/>
            <w:shd w:val="clear" w:color="auto" w:fill="FFFFFF"/>
          </w:tcPr>
          <w:p w:rsidR="005F7D1A" w:rsidRPr="005F7D1A" w:rsidRDefault="005F7D1A" w:rsidP="00EC56CF">
            <w:pPr>
              <w:pStyle w:val="af5"/>
              <w:spacing w:after="0" w:line="240" w:lineRule="auto"/>
              <w:jc w:val="center"/>
              <w:rPr>
                <w:b/>
              </w:rPr>
            </w:pPr>
            <w:proofErr w:type="spellStart"/>
            <w:r w:rsidRPr="005F7D1A">
              <w:rPr>
                <w:b/>
                <w:color w:val="000000"/>
                <w:sz w:val="20"/>
                <w:szCs w:val="20"/>
              </w:rPr>
              <w:t>Охран-ная</w:t>
            </w:r>
            <w:proofErr w:type="spellEnd"/>
            <w:r w:rsidRPr="005F7D1A">
              <w:rPr>
                <w:b/>
                <w:color w:val="000000"/>
                <w:sz w:val="20"/>
                <w:szCs w:val="20"/>
              </w:rPr>
              <w:t xml:space="preserve"> зона </w:t>
            </w:r>
            <w:proofErr w:type="spellStart"/>
            <w:proofErr w:type="gramStart"/>
            <w:r w:rsidRPr="005F7D1A">
              <w:rPr>
                <w:b/>
                <w:color w:val="000000"/>
                <w:sz w:val="20"/>
                <w:szCs w:val="20"/>
              </w:rPr>
              <w:t>курга</w:t>
            </w:r>
            <w:proofErr w:type="spellEnd"/>
            <w:r w:rsidRPr="005F7D1A">
              <w:rPr>
                <w:b/>
                <w:color w:val="000000"/>
                <w:sz w:val="20"/>
                <w:szCs w:val="20"/>
              </w:rPr>
              <w:t xml:space="preserve"> на</w:t>
            </w:r>
            <w:proofErr w:type="gramEnd"/>
            <w:r w:rsidRPr="005F7D1A">
              <w:rPr>
                <w:b/>
                <w:color w:val="000000"/>
                <w:sz w:val="20"/>
                <w:szCs w:val="20"/>
              </w:rPr>
              <w:t xml:space="preserve"> м</w:t>
            </w:r>
          </w:p>
        </w:tc>
        <w:tc>
          <w:tcPr>
            <w:tcW w:w="469" w:type="pct"/>
            <w:shd w:val="clear" w:color="auto" w:fill="FFFFFF"/>
          </w:tcPr>
          <w:p w:rsidR="005F7D1A" w:rsidRPr="005F7D1A" w:rsidRDefault="005F7D1A" w:rsidP="00EC56CF">
            <w:pPr>
              <w:pStyle w:val="af5"/>
              <w:spacing w:after="0" w:line="240" w:lineRule="auto"/>
              <w:jc w:val="center"/>
              <w:rPr>
                <w:b/>
              </w:rPr>
            </w:pPr>
            <w:r w:rsidRPr="005F7D1A">
              <w:rPr>
                <w:b/>
                <w:color w:val="000000"/>
                <w:sz w:val="20"/>
                <w:szCs w:val="20"/>
              </w:rPr>
              <w:t xml:space="preserve">Документ о </w:t>
            </w:r>
            <w:proofErr w:type="spellStart"/>
            <w:proofErr w:type="gramStart"/>
            <w:r w:rsidRPr="005F7D1A">
              <w:rPr>
                <w:b/>
                <w:color w:val="000000"/>
                <w:sz w:val="20"/>
                <w:szCs w:val="20"/>
              </w:rPr>
              <w:t>постанов-ке</w:t>
            </w:r>
            <w:proofErr w:type="spellEnd"/>
            <w:proofErr w:type="gramEnd"/>
            <w:r w:rsidRPr="005F7D1A">
              <w:rPr>
                <w:b/>
                <w:color w:val="000000"/>
                <w:sz w:val="20"/>
                <w:szCs w:val="20"/>
              </w:rPr>
              <w:t xml:space="preserve"> на </w:t>
            </w:r>
            <w:proofErr w:type="spellStart"/>
            <w:r w:rsidRPr="005F7D1A">
              <w:rPr>
                <w:b/>
                <w:color w:val="000000"/>
                <w:sz w:val="20"/>
                <w:szCs w:val="20"/>
              </w:rPr>
              <w:t>гос</w:t>
            </w:r>
            <w:proofErr w:type="spellEnd"/>
            <w:r w:rsidRPr="005F7D1A">
              <w:rPr>
                <w:b/>
                <w:color w:val="000000"/>
                <w:sz w:val="20"/>
                <w:szCs w:val="20"/>
              </w:rPr>
              <w:t>. охрану</w:t>
            </w:r>
          </w:p>
        </w:tc>
        <w:tc>
          <w:tcPr>
            <w:tcW w:w="668" w:type="pct"/>
            <w:shd w:val="clear" w:color="auto" w:fill="FFFFFF"/>
          </w:tcPr>
          <w:p w:rsidR="005F7D1A" w:rsidRPr="005F7D1A" w:rsidRDefault="00BF5865" w:rsidP="00EC56CF">
            <w:pPr>
              <w:pStyle w:val="af5"/>
              <w:spacing w:after="0" w:line="240" w:lineRule="auto"/>
              <w:ind w:right="-62"/>
              <w:jc w:val="center"/>
              <w:rPr>
                <w:b/>
              </w:rPr>
            </w:pPr>
            <w:r w:rsidRPr="00EC56CF">
              <w:rPr>
                <w:b/>
                <w:color w:val="000000"/>
                <w:sz w:val="20"/>
                <w:szCs w:val="20"/>
              </w:rPr>
              <w:t>Использование или сведения о собственнике, пользователе, охранном обязательстве</w:t>
            </w:r>
          </w:p>
        </w:tc>
      </w:tr>
      <w:tr w:rsidR="005F7D1A" w:rsidRPr="00EC56CF" w:rsidTr="00512E04">
        <w:trPr>
          <w:trHeight w:val="465"/>
          <w:tblCellSpacing w:w="0" w:type="dxa"/>
        </w:trPr>
        <w:tc>
          <w:tcPr>
            <w:tcW w:w="286" w:type="pct"/>
            <w:vMerge w:val="restart"/>
          </w:tcPr>
          <w:p w:rsidR="005F7D1A" w:rsidRPr="00EC56CF" w:rsidRDefault="005F7D1A" w:rsidP="005A11F1">
            <w:pPr>
              <w:spacing w:before="100" w:beforeAutospacing="1" w:after="0" w:line="240" w:lineRule="auto"/>
              <w:ind w:left="360" w:right="82" w:hanging="360"/>
              <w:jc w:val="center"/>
              <w:rPr>
                <w:rFonts w:ascii="Times New Roman" w:hAnsi="Times New Roman" w:cs="Times New Roman"/>
                <w:sz w:val="24"/>
                <w:szCs w:val="24"/>
              </w:rPr>
            </w:pPr>
            <w:r w:rsidRPr="00EC56CF">
              <w:rPr>
                <w:rFonts w:ascii="Times New Roman" w:hAnsi="Times New Roman" w:cs="Times New Roman"/>
                <w:sz w:val="24"/>
                <w:szCs w:val="24"/>
              </w:rPr>
              <w:t>153</w:t>
            </w:r>
          </w:p>
        </w:tc>
        <w:tc>
          <w:tcPr>
            <w:tcW w:w="645" w:type="pct"/>
            <w:vMerge w:val="restart"/>
          </w:tcPr>
          <w:p w:rsidR="005F7D1A" w:rsidRPr="00EC56CF" w:rsidRDefault="005F7D1A" w:rsidP="00EC56CF">
            <w:pPr>
              <w:pStyle w:val="af5"/>
              <w:spacing w:after="0" w:line="240" w:lineRule="auto"/>
            </w:pPr>
            <w:r w:rsidRPr="00EC56CF">
              <w:rPr>
                <w:color w:val="000000"/>
              </w:rPr>
              <w:t xml:space="preserve">Курганная группа     </w:t>
            </w:r>
            <w:r w:rsidRPr="00EC56CF">
              <w:t>(3 насыпи)</w:t>
            </w:r>
          </w:p>
        </w:tc>
        <w:tc>
          <w:tcPr>
            <w:tcW w:w="858" w:type="pct"/>
            <w:vMerge w:val="restart"/>
          </w:tcPr>
          <w:p w:rsidR="005F7D1A" w:rsidRPr="00EC56CF" w:rsidRDefault="005F7D1A" w:rsidP="00EC56CF">
            <w:pPr>
              <w:pStyle w:val="af5"/>
              <w:spacing w:after="0" w:line="240" w:lineRule="auto"/>
            </w:pPr>
            <w:r w:rsidRPr="00EC56CF">
              <w:rPr>
                <w:color w:val="000000"/>
              </w:rPr>
              <w:t xml:space="preserve">п. Новый, </w:t>
            </w:r>
            <w:r w:rsidRPr="00EC56CF">
              <w:t xml:space="preserve">восточная окраина поселка, вдоль автодороги на п. Южный (слева), около </w:t>
            </w:r>
            <w:smartTag w:uri="urn:schemas-microsoft-com:office:smarttags" w:element="metricconverter">
              <w:smartTagPr>
                <w:attr w:name="ProductID" w:val="0,42 км"/>
              </w:smartTagPr>
              <w:r w:rsidRPr="00EC56CF">
                <w:t>0,42 км</w:t>
              </w:r>
            </w:smartTag>
            <w:r w:rsidRPr="00EC56CF">
              <w:t xml:space="preserve"> к северо-востоку </w:t>
            </w:r>
            <w:proofErr w:type="gramStart"/>
            <w:r w:rsidRPr="00EC56CF">
              <w:t>от ж</w:t>
            </w:r>
            <w:proofErr w:type="gramEnd"/>
            <w:r w:rsidRPr="00EC56CF">
              <w:t>/</w:t>
            </w:r>
            <w:proofErr w:type="spellStart"/>
            <w:r w:rsidRPr="00EC56CF">
              <w:t>д</w:t>
            </w:r>
            <w:proofErr w:type="spellEnd"/>
            <w:r w:rsidRPr="00EC56CF">
              <w:t xml:space="preserve"> моста</w:t>
            </w:r>
          </w:p>
        </w:tc>
        <w:tc>
          <w:tcPr>
            <w:tcW w:w="356" w:type="pct"/>
            <w:vMerge w:val="restart"/>
          </w:tcPr>
          <w:p w:rsidR="005F7D1A" w:rsidRPr="00EC56CF" w:rsidRDefault="005F7D1A" w:rsidP="00EC56CF">
            <w:pPr>
              <w:pStyle w:val="af5"/>
              <w:spacing w:after="0" w:line="240" w:lineRule="auto"/>
              <w:jc w:val="center"/>
            </w:pPr>
          </w:p>
        </w:tc>
        <w:tc>
          <w:tcPr>
            <w:tcW w:w="306" w:type="pct"/>
            <w:vMerge w:val="restart"/>
          </w:tcPr>
          <w:p w:rsidR="005F7D1A" w:rsidRPr="00EC56CF" w:rsidRDefault="005F7D1A" w:rsidP="00EC56CF">
            <w:pPr>
              <w:pStyle w:val="af5"/>
              <w:spacing w:after="0" w:line="240" w:lineRule="auto"/>
              <w:jc w:val="center"/>
            </w:pPr>
            <w:r w:rsidRPr="00EC56CF">
              <w:rPr>
                <w:color w:val="000000"/>
              </w:rPr>
              <w:t>11</w:t>
            </w:r>
          </w:p>
        </w:tc>
        <w:tc>
          <w:tcPr>
            <w:tcW w:w="310" w:type="pct"/>
          </w:tcPr>
          <w:p w:rsidR="005F7D1A" w:rsidRPr="00EC56CF" w:rsidRDefault="005F7D1A" w:rsidP="00EC56CF">
            <w:pPr>
              <w:pStyle w:val="af5"/>
              <w:spacing w:after="0" w:line="240" w:lineRule="auto"/>
              <w:jc w:val="center"/>
            </w:pPr>
            <w:r w:rsidRPr="00EC56CF">
              <w:rPr>
                <w:color w:val="000000"/>
              </w:rPr>
              <w:t>1</w:t>
            </w:r>
          </w:p>
        </w:tc>
        <w:tc>
          <w:tcPr>
            <w:tcW w:w="358" w:type="pct"/>
          </w:tcPr>
          <w:p w:rsidR="005F7D1A" w:rsidRPr="00EC56CF" w:rsidRDefault="005F7D1A" w:rsidP="00EC56CF">
            <w:pPr>
              <w:pStyle w:val="af5"/>
              <w:spacing w:after="0" w:line="240" w:lineRule="auto"/>
              <w:jc w:val="center"/>
            </w:pPr>
            <w:r w:rsidRPr="00EC56CF">
              <w:rPr>
                <w:color w:val="000000"/>
              </w:rPr>
              <w:t>0,81</w:t>
            </w:r>
          </w:p>
        </w:tc>
        <w:tc>
          <w:tcPr>
            <w:tcW w:w="376" w:type="pct"/>
          </w:tcPr>
          <w:p w:rsidR="005F7D1A" w:rsidRPr="00EC56CF" w:rsidRDefault="005F7D1A" w:rsidP="00EC56CF">
            <w:pPr>
              <w:pStyle w:val="af5"/>
              <w:spacing w:after="0" w:line="240" w:lineRule="auto"/>
              <w:jc w:val="center"/>
            </w:pPr>
            <w:r w:rsidRPr="00EC56CF">
              <w:t>26</w:t>
            </w:r>
          </w:p>
        </w:tc>
        <w:tc>
          <w:tcPr>
            <w:tcW w:w="368" w:type="pct"/>
          </w:tcPr>
          <w:p w:rsidR="005F7D1A" w:rsidRPr="00EC56CF" w:rsidRDefault="005F7D1A" w:rsidP="00EC56CF">
            <w:pPr>
              <w:pStyle w:val="af5"/>
              <w:spacing w:after="0" w:line="240" w:lineRule="auto"/>
              <w:jc w:val="center"/>
            </w:pPr>
            <w:r w:rsidRPr="00EC56CF">
              <w:t>50</w:t>
            </w:r>
          </w:p>
        </w:tc>
        <w:tc>
          <w:tcPr>
            <w:tcW w:w="469" w:type="pct"/>
            <w:vMerge w:val="restart"/>
          </w:tcPr>
          <w:p w:rsidR="005F7D1A" w:rsidRPr="00EC56CF" w:rsidRDefault="00EC56CF" w:rsidP="00EC56CF">
            <w:pPr>
              <w:pStyle w:val="af5"/>
              <w:spacing w:after="0" w:line="240" w:lineRule="auto"/>
              <w:jc w:val="center"/>
            </w:pPr>
            <w:r w:rsidRPr="00EC56CF">
              <w:rPr>
                <w:color w:val="000000"/>
              </w:rPr>
              <w:t>№30</w:t>
            </w:r>
          </w:p>
        </w:tc>
        <w:tc>
          <w:tcPr>
            <w:tcW w:w="668" w:type="pct"/>
            <w:vMerge w:val="restart"/>
          </w:tcPr>
          <w:p w:rsidR="005F7D1A" w:rsidRPr="00EC56CF" w:rsidRDefault="00EC56CF" w:rsidP="00EC56CF">
            <w:pPr>
              <w:snapToGrid w:val="0"/>
              <w:spacing w:after="0" w:line="240" w:lineRule="auto"/>
            </w:pPr>
            <w:r w:rsidRPr="00EC56CF">
              <w:rPr>
                <w:rFonts w:ascii="Times New Roman" w:eastAsia="Times New Roman" w:hAnsi="Times New Roman" w:cs="Times New Roman"/>
                <w:sz w:val="24"/>
                <w:szCs w:val="24"/>
              </w:rPr>
              <w:t>курган 1: высота 0,7-</w:t>
            </w:r>
            <w:smartTag w:uri="urn:schemas-microsoft-com:office:smarttags" w:element="metricconverter">
              <w:smartTagPr>
                <w:attr w:name="ProductID" w:val="0,8 м"/>
              </w:smartTagPr>
              <w:r w:rsidRPr="00EC56CF">
                <w:rPr>
                  <w:rFonts w:ascii="Times New Roman" w:eastAsia="Times New Roman" w:hAnsi="Times New Roman" w:cs="Times New Roman"/>
                  <w:sz w:val="24"/>
                  <w:szCs w:val="24"/>
                </w:rPr>
                <w:t>0,8 м</w:t>
              </w:r>
            </w:smartTag>
            <w:r w:rsidRPr="00EC56CF">
              <w:rPr>
                <w:rFonts w:ascii="Times New Roman" w:eastAsia="Times New Roman" w:hAnsi="Times New Roman" w:cs="Times New Roman"/>
                <w:sz w:val="24"/>
                <w:szCs w:val="24"/>
              </w:rPr>
              <w:t xml:space="preserve">, диаметр </w:t>
            </w:r>
            <w:smartTag w:uri="urn:schemas-microsoft-com:office:smarttags" w:element="metricconverter">
              <w:smartTagPr>
                <w:attr w:name="ProductID" w:val="26 м"/>
              </w:smartTagPr>
              <w:r w:rsidRPr="00EC56CF">
                <w:rPr>
                  <w:rFonts w:ascii="Times New Roman" w:eastAsia="Times New Roman" w:hAnsi="Times New Roman" w:cs="Times New Roman"/>
                  <w:sz w:val="24"/>
                  <w:szCs w:val="24"/>
                </w:rPr>
                <w:t>26 м</w:t>
              </w:r>
            </w:smartTag>
            <w:r w:rsidRPr="00EC56CF">
              <w:rPr>
                <w:rFonts w:ascii="Times New Roman" w:eastAsia="Times New Roman" w:hAnsi="Times New Roman" w:cs="Times New Roman"/>
                <w:sz w:val="24"/>
                <w:szCs w:val="24"/>
              </w:rPr>
              <w:t xml:space="preserve">., </w:t>
            </w:r>
            <w:proofErr w:type="spellStart"/>
            <w:r w:rsidRPr="00EC56CF">
              <w:rPr>
                <w:rFonts w:ascii="Times New Roman" w:eastAsia="Times New Roman" w:hAnsi="Times New Roman" w:cs="Times New Roman"/>
                <w:sz w:val="24"/>
                <w:szCs w:val="24"/>
              </w:rPr>
              <w:t>задернован</w:t>
            </w:r>
            <w:proofErr w:type="gramStart"/>
            <w:r w:rsidRPr="00EC56CF">
              <w:rPr>
                <w:rFonts w:ascii="Times New Roman" w:eastAsia="Times New Roman" w:hAnsi="Times New Roman" w:cs="Times New Roman"/>
                <w:sz w:val="24"/>
                <w:szCs w:val="24"/>
              </w:rPr>
              <w:t>;к</w:t>
            </w:r>
            <w:proofErr w:type="gramEnd"/>
            <w:r w:rsidRPr="00EC56CF">
              <w:rPr>
                <w:rFonts w:ascii="Times New Roman" w:eastAsia="Times New Roman" w:hAnsi="Times New Roman" w:cs="Times New Roman"/>
                <w:sz w:val="24"/>
                <w:szCs w:val="24"/>
              </w:rPr>
              <w:t>урган</w:t>
            </w:r>
            <w:proofErr w:type="spellEnd"/>
            <w:r w:rsidRPr="00EC56CF">
              <w:rPr>
                <w:rFonts w:ascii="Times New Roman" w:eastAsia="Times New Roman" w:hAnsi="Times New Roman" w:cs="Times New Roman"/>
                <w:sz w:val="24"/>
                <w:szCs w:val="24"/>
              </w:rPr>
              <w:t xml:space="preserve"> 2: высота </w:t>
            </w:r>
            <w:smartTag w:uri="urn:schemas-microsoft-com:office:smarttags" w:element="metricconverter">
              <w:smartTagPr>
                <w:attr w:name="ProductID" w:val="0,25 м"/>
              </w:smartTagPr>
              <w:r w:rsidRPr="00EC56CF">
                <w:rPr>
                  <w:rFonts w:ascii="Times New Roman" w:eastAsia="Times New Roman" w:hAnsi="Times New Roman" w:cs="Times New Roman"/>
                  <w:sz w:val="24"/>
                  <w:szCs w:val="24"/>
                </w:rPr>
                <w:t>0,25 м</w:t>
              </w:r>
            </w:smartTag>
            <w:r w:rsidRPr="00EC56CF">
              <w:rPr>
                <w:rFonts w:ascii="Times New Roman" w:eastAsia="Times New Roman" w:hAnsi="Times New Roman" w:cs="Times New Roman"/>
                <w:sz w:val="24"/>
                <w:szCs w:val="24"/>
              </w:rPr>
              <w:t xml:space="preserve">, диаметр </w:t>
            </w:r>
            <w:smartTag w:uri="urn:schemas-microsoft-com:office:smarttags" w:element="metricconverter">
              <w:smartTagPr>
                <w:attr w:name="ProductID" w:val="21 м"/>
              </w:smartTagPr>
              <w:r w:rsidRPr="00EC56CF">
                <w:rPr>
                  <w:rFonts w:ascii="Times New Roman" w:eastAsia="Times New Roman" w:hAnsi="Times New Roman" w:cs="Times New Roman"/>
                  <w:sz w:val="24"/>
                  <w:szCs w:val="24"/>
                </w:rPr>
                <w:t>21 м</w:t>
              </w:r>
            </w:smartTag>
            <w:r w:rsidRPr="00EC56CF">
              <w:rPr>
                <w:rFonts w:ascii="Times New Roman" w:eastAsia="Times New Roman" w:hAnsi="Times New Roman" w:cs="Times New Roman"/>
                <w:sz w:val="24"/>
                <w:szCs w:val="24"/>
              </w:rPr>
              <w:t xml:space="preserve">., задернован, ранее сильно </w:t>
            </w:r>
            <w:proofErr w:type="spellStart"/>
            <w:r w:rsidRPr="00EC56CF">
              <w:rPr>
                <w:rFonts w:ascii="Times New Roman" w:eastAsia="Times New Roman" w:hAnsi="Times New Roman" w:cs="Times New Roman"/>
                <w:sz w:val="24"/>
                <w:szCs w:val="24"/>
              </w:rPr>
              <w:t>распахан;курган</w:t>
            </w:r>
            <w:proofErr w:type="spellEnd"/>
            <w:r w:rsidRPr="00EC56CF">
              <w:rPr>
                <w:rFonts w:ascii="Times New Roman" w:eastAsia="Times New Roman" w:hAnsi="Times New Roman" w:cs="Times New Roman"/>
                <w:sz w:val="24"/>
                <w:szCs w:val="24"/>
              </w:rPr>
              <w:t xml:space="preserve"> 3: </w:t>
            </w:r>
            <w:r w:rsidRPr="00EC56CF">
              <w:rPr>
                <w:rFonts w:ascii="Times New Roman" w:eastAsia="Times New Roman" w:hAnsi="Times New Roman" w:cs="Times New Roman"/>
                <w:sz w:val="24"/>
                <w:szCs w:val="24"/>
              </w:rPr>
              <w:lastRenderedPageBreak/>
              <w:t>высота 0,4-</w:t>
            </w:r>
            <w:smartTag w:uri="urn:schemas-microsoft-com:office:smarttags" w:element="metricconverter">
              <w:smartTagPr>
                <w:attr w:name="ProductID" w:val="0,6 м"/>
              </w:smartTagPr>
              <w:r w:rsidRPr="00EC56CF">
                <w:rPr>
                  <w:rFonts w:ascii="Times New Roman" w:eastAsia="Times New Roman" w:hAnsi="Times New Roman" w:cs="Times New Roman"/>
                  <w:sz w:val="24"/>
                  <w:szCs w:val="24"/>
                </w:rPr>
                <w:t>0,6 м</w:t>
              </w:r>
            </w:smartTag>
            <w:r w:rsidRPr="00EC56CF">
              <w:rPr>
                <w:rFonts w:ascii="Times New Roman" w:eastAsia="Times New Roman" w:hAnsi="Times New Roman" w:cs="Times New Roman"/>
                <w:sz w:val="24"/>
                <w:szCs w:val="24"/>
              </w:rPr>
              <w:t xml:space="preserve">, диаметр </w:t>
            </w:r>
            <w:smartTag w:uri="urn:schemas-microsoft-com:office:smarttags" w:element="metricconverter">
              <w:smartTagPr>
                <w:attr w:name="ProductID" w:val="24 м"/>
              </w:smartTagPr>
              <w:r w:rsidRPr="00EC56CF">
                <w:rPr>
                  <w:rFonts w:ascii="Times New Roman" w:eastAsia="Times New Roman" w:hAnsi="Times New Roman" w:cs="Times New Roman"/>
                  <w:sz w:val="24"/>
                  <w:szCs w:val="24"/>
                </w:rPr>
                <w:t>24 м</w:t>
              </w:r>
            </w:smartTag>
            <w:r w:rsidRPr="00EC56CF">
              <w:rPr>
                <w:rFonts w:ascii="Times New Roman" w:eastAsia="Times New Roman" w:hAnsi="Times New Roman" w:cs="Times New Roman"/>
                <w:sz w:val="24"/>
                <w:szCs w:val="24"/>
              </w:rPr>
              <w:t>., задернован</w:t>
            </w:r>
          </w:p>
        </w:tc>
      </w:tr>
      <w:tr w:rsidR="005F7D1A" w:rsidRPr="00EC56CF" w:rsidTr="00512E04">
        <w:trPr>
          <w:trHeight w:val="465"/>
          <w:tblCellSpacing w:w="0" w:type="dxa"/>
        </w:trPr>
        <w:tc>
          <w:tcPr>
            <w:tcW w:w="286" w:type="pct"/>
            <w:vMerge/>
            <w:vAlign w:val="center"/>
          </w:tcPr>
          <w:p w:rsidR="005F7D1A" w:rsidRPr="00EC56CF" w:rsidRDefault="005F7D1A" w:rsidP="00EC56CF">
            <w:pPr>
              <w:spacing w:after="0" w:line="240" w:lineRule="auto"/>
              <w:ind w:right="82"/>
              <w:rPr>
                <w:rFonts w:ascii="Times New Roman" w:hAnsi="Times New Roman" w:cs="Times New Roman"/>
                <w:sz w:val="24"/>
                <w:szCs w:val="24"/>
              </w:rPr>
            </w:pPr>
          </w:p>
        </w:tc>
        <w:tc>
          <w:tcPr>
            <w:tcW w:w="645"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858"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56"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06"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10" w:type="pct"/>
          </w:tcPr>
          <w:p w:rsidR="005F7D1A" w:rsidRPr="00EC56CF" w:rsidRDefault="005F7D1A" w:rsidP="00EC56CF">
            <w:pPr>
              <w:pStyle w:val="af5"/>
              <w:spacing w:after="0" w:line="240" w:lineRule="auto"/>
              <w:jc w:val="center"/>
            </w:pPr>
            <w:r w:rsidRPr="00EC56CF">
              <w:rPr>
                <w:color w:val="000000"/>
              </w:rPr>
              <w:t>2</w:t>
            </w:r>
          </w:p>
        </w:tc>
        <w:tc>
          <w:tcPr>
            <w:tcW w:w="358" w:type="pct"/>
          </w:tcPr>
          <w:p w:rsidR="005F7D1A" w:rsidRPr="00EC56CF" w:rsidRDefault="005F7D1A" w:rsidP="00EC56CF">
            <w:pPr>
              <w:pStyle w:val="af5"/>
              <w:spacing w:after="0" w:line="240" w:lineRule="auto"/>
              <w:jc w:val="center"/>
            </w:pPr>
            <w:r w:rsidRPr="00EC56CF">
              <w:rPr>
                <w:color w:val="000000"/>
              </w:rPr>
              <w:t>0,2</w:t>
            </w:r>
          </w:p>
        </w:tc>
        <w:tc>
          <w:tcPr>
            <w:tcW w:w="376" w:type="pct"/>
          </w:tcPr>
          <w:p w:rsidR="005F7D1A" w:rsidRPr="00EC56CF" w:rsidRDefault="005F7D1A" w:rsidP="00EC56CF">
            <w:pPr>
              <w:pStyle w:val="af5"/>
              <w:spacing w:after="0" w:line="240" w:lineRule="auto"/>
              <w:jc w:val="center"/>
            </w:pPr>
            <w:r w:rsidRPr="00EC56CF">
              <w:rPr>
                <w:color w:val="000000"/>
              </w:rPr>
              <w:t>21</w:t>
            </w:r>
          </w:p>
        </w:tc>
        <w:tc>
          <w:tcPr>
            <w:tcW w:w="368" w:type="pct"/>
          </w:tcPr>
          <w:p w:rsidR="005F7D1A" w:rsidRPr="00EC56CF" w:rsidRDefault="005F7D1A" w:rsidP="00EC56CF">
            <w:pPr>
              <w:pStyle w:val="af5"/>
              <w:spacing w:after="0" w:line="240" w:lineRule="auto"/>
              <w:jc w:val="center"/>
            </w:pPr>
            <w:r w:rsidRPr="00EC56CF">
              <w:rPr>
                <w:color w:val="000000"/>
              </w:rPr>
              <w:t>50</w:t>
            </w:r>
          </w:p>
        </w:tc>
        <w:tc>
          <w:tcPr>
            <w:tcW w:w="469" w:type="pct"/>
            <w:vMerge/>
          </w:tcPr>
          <w:p w:rsidR="005F7D1A" w:rsidRPr="00EC56CF" w:rsidRDefault="005F7D1A" w:rsidP="00EC56CF">
            <w:pPr>
              <w:spacing w:after="0" w:line="240" w:lineRule="auto"/>
              <w:rPr>
                <w:rFonts w:ascii="Times New Roman" w:hAnsi="Times New Roman" w:cs="Times New Roman"/>
                <w:sz w:val="24"/>
                <w:szCs w:val="24"/>
              </w:rPr>
            </w:pPr>
          </w:p>
        </w:tc>
        <w:tc>
          <w:tcPr>
            <w:tcW w:w="668" w:type="pct"/>
            <w:vMerge/>
          </w:tcPr>
          <w:p w:rsidR="005F7D1A" w:rsidRPr="00EC56CF" w:rsidRDefault="005F7D1A" w:rsidP="00EC56CF">
            <w:pPr>
              <w:spacing w:after="0" w:line="240" w:lineRule="auto"/>
              <w:rPr>
                <w:rFonts w:ascii="Times New Roman" w:eastAsia="Times New Roman" w:hAnsi="Times New Roman" w:cs="Times New Roman"/>
                <w:sz w:val="24"/>
                <w:szCs w:val="24"/>
              </w:rPr>
            </w:pPr>
          </w:p>
        </w:tc>
      </w:tr>
      <w:tr w:rsidR="005F7D1A" w:rsidRPr="00EC56CF" w:rsidTr="00512E04">
        <w:trPr>
          <w:trHeight w:val="599"/>
          <w:tblCellSpacing w:w="0" w:type="dxa"/>
        </w:trPr>
        <w:tc>
          <w:tcPr>
            <w:tcW w:w="286" w:type="pct"/>
            <w:vMerge/>
            <w:vAlign w:val="center"/>
          </w:tcPr>
          <w:p w:rsidR="005F7D1A" w:rsidRPr="00EC56CF" w:rsidRDefault="005F7D1A" w:rsidP="00EC56CF">
            <w:pPr>
              <w:spacing w:after="0" w:line="240" w:lineRule="auto"/>
              <w:ind w:right="82"/>
              <w:rPr>
                <w:rFonts w:ascii="Times New Roman" w:hAnsi="Times New Roman" w:cs="Times New Roman"/>
                <w:sz w:val="24"/>
                <w:szCs w:val="24"/>
              </w:rPr>
            </w:pPr>
          </w:p>
        </w:tc>
        <w:tc>
          <w:tcPr>
            <w:tcW w:w="645"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858"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56"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06" w:type="pct"/>
            <w:vMerge/>
            <w:vAlign w:val="center"/>
          </w:tcPr>
          <w:p w:rsidR="005F7D1A" w:rsidRPr="00EC56CF" w:rsidRDefault="005F7D1A" w:rsidP="00EC56CF">
            <w:pPr>
              <w:spacing w:after="0" w:line="240" w:lineRule="auto"/>
              <w:rPr>
                <w:rFonts w:ascii="Times New Roman" w:hAnsi="Times New Roman" w:cs="Times New Roman"/>
                <w:sz w:val="24"/>
                <w:szCs w:val="24"/>
              </w:rPr>
            </w:pPr>
          </w:p>
        </w:tc>
        <w:tc>
          <w:tcPr>
            <w:tcW w:w="310" w:type="pct"/>
          </w:tcPr>
          <w:p w:rsidR="005F7D1A" w:rsidRPr="00EC56CF" w:rsidRDefault="005F7D1A" w:rsidP="00EC56CF">
            <w:pPr>
              <w:pStyle w:val="af5"/>
              <w:spacing w:after="0" w:line="240" w:lineRule="auto"/>
              <w:jc w:val="center"/>
            </w:pPr>
            <w:r w:rsidRPr="00EC56CF">
              <w:rPr>
                <w:color w:val="000000"/>
              </w:rPr>
              <w:t>3</w:t>
            </w:r>
          </w:p>
        </w:tc>
        <w:tc>
          <w:tcPr>
            <w:tcW w:w="358" w:type="pct"/>
          </w:tcPr>
          <w:p w:rsidR="005F7D1A" w:rsidRPr="00EC56CF" w:rsidRDefault="005F7D1A" w:rsidP="00EC56CF">
            <w:pPr>
              <w:pStyle w:val="af5"/>
              <w:spacing w:after="0" w:line="240" w:lineRule="auto"/>
              <w:jc w:val="center"/>
            </w:pPr>
            <w:r w:rsidRPr="00EC56CF">
              <w:rPr>
                <w:color w:val="000000"/>
              </w:rPr>
              <w:t>0,6</w:t>
            </w:r>
          </w:p>
        </w:tc>
        <w:tc>
          <w:tcPr>
            <w:tcW w:w="376" w:type="pct"/>
          </w:tcPr>
          <w:p w:rsidR="005F7D1A" w:rsidRPr="00EC56CF" w:rsidRDefault="005F7D1A" w:rsidP="00EC56CF">
            <w:pPr>
              <w:pStyle w:val="af5"/>
              <w:spacing w:after="0" w:line="240" w:lineRule="auto"/>
              <w:jc w:val="center"/>
            </w:pPr>
            <w:r w:rsidRPr="00EC56CF">
              <w:rPr>
                <w:color w:val="000000"/>
              </w:rPr>
              <w:t>24</w:t>
            </w:r>
          </w:p>
        </w:tc>
        <w:tc>
          <w:tcPr>
            <w:tcW w:w="368" w:type="pct"/>
          </w:tcPr>
          <w:p w:rsidR="005F7D1A" w:rsidRPr="00EC56CF" w:rsidRDefault="005F7D1A" w:rsidP="00EC56CF">
            <w:pPr>
              <w:pStyle w:val="af5"/>
              <w:spacing w:after="0" w:line="240" w:lineRule="auto"/>
              <w:jc w:val="center"/>
            </w:pPr>
            <w:r w:rsidRPr="00EC56CF">
              <w:rPr>
                <w:color w:val="000000"/>
              </w:rPr>
              <w:t>50</w:t>
            </w:r>
          </w:p>
        </w:tc>
        <w:tc>
          <w:tcPr>
            <w:tcW w:w="469" w:type="pct"/>
            <w:vMerge/>
          </w:tcPr>
          <w:p w:rsidR="005F7D1A" w:rsidRPr="00EC56CF" w:rsidRDefault="005F7D1A" w:rsidP="00EC56CF">
            <w:pPr>
              <w:spacing w:after="0" w:line="240" w:lineRule="auto"/>
              <w:rPr>
                <w:rFonts w:ascii="Times New Roman" w:hAnsi="Times New Roman" w:cs="Times New Roman"/>
                <w:sz w:val="24"/>
                <w:szCs w:val="24"/>
              </w:rPr>
            </w:pPr>
          </w:p>
        </w:tc>
        <w:tc>
          <w:tcPr>
            <w:tcW w:w="668" w:type="pct"/>
            <w:vMerge/>
          </w:tcPr>
          <w:p w:rsidR="005F7D1A" w:rsidRPr="00EC56CF" w:rsidRDefault="005F7D1A" w:rsidP="00EC56CF">
            <w:pPr>
              <w:spacing w:after="0" w:line="240" w:lineRule="auto"/>
              <w:rPr>
                <w:rFonts w:ascii="Times New Roman" w:eastAsia="Times New Roman" w:hAnsi="Times New Roman" w:cs="Times New Roman"/>
                <w:sz w:val="24"/>
                <w:szCs w:val="24"/>
              </w:rPr>
            </w:pPr>
          </w:p>
        </w:tc>
      </w:tr>
      <w:tr w:rsidR="005F7D1A" w:rsidRPr="005F7D1A" w:rsidTr="00512E04">
        <w:trPr>
          <w:tblCellSpacing w:w="0" w:type="dxa"/>
        </w:trPr>
        <w:tc>
          <w:tcPr>
            <w:tcW w:w="286" w:type="pct"/>
          </w:tcPr>
          <w:p w:rsidR="005F7D1A" w:rsidRPr="00EC56CF" w:rsidRDefault="005F7D1A" w:rsidP="00EC56CF">
            <w:pPr>
              <w:spacing w:beforeAutospacing="1" w:after="0" w:line="240" w:lineRule="auto"/>
              <w:ind w:right="82"/>
              <w:jc w:val="center"/>
              <w:rPr>
                <w:rFonts w:ascii="Times New Roman" w:hAnsi="Times New Roman" w:cs="Times New Roman"/>
                <w:sz w:val="24"/>
                <w:szCs w:val="24"/>
              </w:rPr>
            </w:pPr>
            <w:r w:rsidRPr="00EC56CF">
              <w:rPr>
                <w:rFonts w:ascii="Times New Roman" w:hAnsi="Times New Roman" w:cs="Times New Roman"/>
                <w:sz w:val="24"/>
                <w:szCs w:val="24"/>
              </w:rPr>
              <w:lastRenderedPageBreak/>
              <w:t>155</w:t>
            </w:r>
          </w:p>
        </w:tc>
        <w:tc>
          <w:tcPr>
            <w:tcW w:w="645" w:type="pct"/>
          </w:tcPr>
          <w:p w:rsidR="005F7D1A" w:rsidRPr="00EC56CF" w:rsidRDefault="005F7D1A" w:rsidP="00EC56CF">
            <w:pPr>
              <w:pStyle w:val="af5"/>
              <w:spacing w:after="0" w:line="240" w:lineRule="auto"/>
            </w:pPr>
            <w:r w:rsidRPr="00EC56CF">
              <w:rPr>
                <w:color w:val="000000"/>
              </w:rPr>
              <w:t xml:space="preserve">Курган </w:t>
            </w:r>
          </w:p>
        </w:tc>
        <w:tc>
          <w:tcPr>
            <w:tcW w:w="858" w:type="pct"/>
          </w:tcPr>
          <w:p w:rsidR="005F7D1A" w:rsidRPr="00EC56CF" w:rsidRDefault="005F7D1A" w:rsidP="00EC56CF">
            <w:pPr>
              <w:pStyle w:val="af5"/>
              <w:spacing w:after="0" w:line="240" w:lineRule="auto"/>
            </w:pPr>
            <w:r w:rsidRPr="00EC56CF">
              <w:rPr>
                <w:color w:val="000000"/>
              </w:rPr>
              <w:t>п</w:t>
            </w:r>
            <w:proofErr w:type="gramStart"/>
            <w:r w:rsidRPr="00EC56CF">
              <w:rPr>
                <w:color w:val="000000"/>
              </w:rPr>
              <w:t>.Ю</w:t>
            </w:r>
            <w:proofErr w:type="gramEnd"/>
            <w:r w:rsidRPr="00EC56CF">
              <w:rPr>
                <w:color w:val="000000"/>
              </w:rPr>
              <w:t xml:space="preserve">жный, </w:t>
            </w:r>
            <w:r w:rsidRPr="00EC56CF">
              <w:t xml:space="preserve">на восточной окраине поселка по ул.Нагорная (на вершине следы </w:t>
            </w:r>
            <w:proofErr w:type="spellStart"/>
            <w:r w:rsidRPr="00EC56CF">
              <w:t>триангу-ляционного</w:t>
            </w:r>
            <w:proofErr w:type="spellEnd"/>
            <w:r w:rsidRPr="00EC56CF">
              <w:t xml:space="preserve"> знака)</w:t>
            </w:r>
          </w:p>
        </w:tc>
        <w:tc>
          <w:tcPr>
            <w:tcW w:w="356" w:type="pct"/>
          </w:tcPr>
          <w:p w:rsidR="005F7D1A" w:rsidRPr="00EC56CF" w:rsidRDefault="005F7D1A" w:rsidP="00EC56CF">
            <w:pPr>
              <w:pStyle w:val="af5"/>
              <w:spacing w:after="0" w:line="240" w:lineRule="auto"/>
              <w:jc w:val="center"/>
            </w:pPr>
          </w:p>
        </w:tc>
        <w:tc>
          <w:tcPr>
            <w:tcW w:w="306" w:type="pct"/>
          </w:tcPr>
          <w:p w:rsidR="005F7D1A" w:rsidRPr="00EC56CF" w:rsidRDefault="005F7D1A" w:rsidP="00EC56CF">
            <w:pPr>
              <w:pStyle w:val="af5"/>
              <w:spacing w:after="0" w:line="240" w:lineRule="auto"/>
              <w:jc w:val="center"/>
            </w:pPr>
            <w:r w:rsidRPr="00EC56CF">
              <w:t>11</w:t>
            </w:r>
          </w:p>
        </w:tc>
        <w:tc>
          <w:tcPr>
            <w:tcW w:w="310" w:type="pct"/>
          </w:tcPr>
          <w:p w:rsidR="005F7D1A" w:rsidRPr="00EC56CF" w:rsidRDefault="005F7D1A" w:rsidP="00EC56CF">
            <w:pPr>
              <w:pStyle w:val="af5"/>
              <w:spacing w:after="0" w:line="240" w:lineRule="auto"/>
              <w:jc w:val="center"/>
            </w:pPr>
          </w:p>
        </w:tc>
        <w:tc>
          <w:tcPr>
            <w:tcW w:w="358" w:type="pct"/>
          </w:tcPr>
          <w:p w:rsidR="005F7D1A" w:rsidRPr="00EC56CF" w:rsidRDefault="005F7D1A" w:rsidP="00EC56CF">
            <w:pPr>
              <w:pStyle w:val="af5"/>
              <w:spacing w:after="0" w:line="240" w:lineRule="auto"/>
              <w:jc w:val="center"/>
            </w:pPr>
            <w:r w:rsidRPr="00EC56CF">
              <w:t>1</w:t>
            </w:r>
          </w:p>
        </w:tc>
        <w:tc>
          <w:tcPr>
            <w:tcW w:w="376" w:type="pct"/>
          </w:tcPr>
          <w:p w:rsidR="005F7D1A" w:rsidRPr="00EC56CF" w:rsidRDefault="005F7D1A" w:rsidP="00EC56CF">
            <w:pPr>
              <w:pStyle w:val="af5"/>
              <w:spacing w:after="0" w:line="240" w:lineRule="auto"/>
              <w:jc w:val="center"/>
            </w:pPr>
            <w:r w:rsidRPr="00EC56CF">
              <w:t>42</w:t>
            </w:r>
          </w:p>
        </w:tc>
        <w:tc>
          <w:tcPr>
            <w:tcW w:w="368" w:type="pct"/>
          </w:tcPr>
          <w:p w:rsidR="005F7D1A" w:rsidRPr="00EC56CF" w:rsidRDefault="005F7D1A" w:rsidP="00EC56CF">
            <w:pPr>
              <w:pStyle w:val="af5"/>
              <w:spacing w:after="0" w:line="240" w:lineRule="auto"/>
              <w:jc w:val="center"/>
            </w:pPr>
            <w:r w:rsidRPr="00EC56CF">
              <w:t>50</w:t>
            </w:r>
          </w:p>
        </w:tc>
        <w:tc>
          <w:tcPr>
            <w:tcW w:w="469" w:type="pct"/>
          </w:tcPr>
          <w:p w:rsidR="005F7D1A" w:rsidRPr="00EC56CF" w:rsidRDefault="00EC56CF" w:rsidP="00EC56CF">
            <w:pPr>
              <w:pStyle w:val="af5"/>
              <w:spacing w:after="0" w:line="240" w:lineRule="auto"/>
              <w:jc w:val="center"/>
            </w:pPr>
            <w:r w:rsidRPr="00EC56CF">
              <w:t>64</w:t>
            </w:r>
          </w:p>
        </w:tc>
        <w:tc>
          <w:tcPr>
            <w:tcW w:w="668" w:type="pct"/>
          </w:tcPr>
          <w:p w:rsidR="00EC56CF" w:rsidRPr="00EC56CF" w:rsidRDefault="00EC56CF" w:rsidP="00EC56CF">
            <w:pPr>
              <w:pStyle w:val="af5"/>
              <w:spacing w:after="0" w:line="240" w:lineRule="auto"/>
              <w:ind w:right="-62"/>
              <w:jc w:val="center"/>
              <w:rPr>
                <w:color w:val="000000"/>
              </w:rPr>
            </w:pPr>
            <w:proofErr w:type="spellStart"/>
            <w:r w:rsidRPr="00EC56CF">
              <w:rPr>
                <w:color w:val="000000"/>
              </w:rPr>
              <w:t>Южненское</w:t>
            </w:r>
            <w:proofErr w:type="spellEnd"/>
            <w:r w:rsidRPr="00EC56CF">
              <w:rPr>
                <w:color w:val="000000"/>
              </w:rPr>
              <w:t xml:space="preserve"> с/п.</w:t>
            </w:r>
          </w:p>
          <w:p w:rsidR="00EC56CF" w:rsidRPr="00EC56CF" w:rsidRDefault="00EC56CF" w:rsidP="00EC56CF">
            <w:pPr>
              <w:pStyle w:val="af5"/>
              <w:spacing w:after="0" w:line="240" w:lineRule="auto"/>
              <w:ind w:right="-62"/>
              <w:jc w:val="center"/>
            </w:pPr>
            <w:r w:rsidRPr="00EC56CF">
              <w:rPr>
                <w:color w:val="000000"/>
              </w:rPr>
              <w:t>распахивается</w:t>
            </w:r>
          </w:p>
          <w:p w:rsidR="005F7D1A" w:rsidRPr="00EC56CF" w:rsidRDefault="005F7D1A" w:rsidP="00EC56CF">
            <w:pPr>
              <w:pStyle w:val="af5"/>
              <w:spacing w:after="0" w:line="240" w:lineRule="auto"/>
              <w:jc w:val="center"/>
            </w:pPr>
          </w:p>
        </w:tc>
      </w:tr>
      <w:tr w:rsidR="005F7D1A" w:rsidRPr="005F7D1A" w:rsidTr="00512E04">
        <w:trPr>
          <w:tblCellSpacing w:w="0" w:type="dxa"/>
        </w:trPr>
        <w:tc>
          <w:tcPr>
            <w:tcW w:w="286" w:type="pct"/>
          </w:tcPr>
          <w:p w:rsidR="005F7D1A" w:rsidRPr="00EC56CF" w:rsidRDefault="005F7D1A" w:rsidP="00EC56CF">
            <w:pPr>
              <w:spacing w:beforeAutospacing="1" w:after="0" w:line="240" w:lineRule="auto"/>
              <w:ind w:right="82"/>
              <w:jc w:val="center"/>
              <w:rPr>
                <w:rFonts w:ascii="Times New Roman" w:hAnsi="Times New Roman" w:cs="Times New Roman"/>
                <w:sz w:val="24"/>
                <w:szCs w:val="24"/>
              </w:rPr>
            </w:pPr>
            <w:r w:rsidRPr="00EC56CF">
              <w:rPr>
                <w:rFonts w:ascii="Times New Roman" w:hAnsi="Times New Roman" w:cs="Times New Roman"/>
                <w:sz w:val="24"/>
                <w:szCs w:val="24"/>
              </w:rPr>
              <w:t>156</w:t>
            </w:r>
          </w:p>
        </w:tc>
        <w:tc>
          <w:tcPr>
            <w:tcW w:w="645" w:type="pct"/>
          </w:tcPr>
          <w:p w:rsidR="005F7D1A" w:rsidRPr="00EC56CF" w:rsidRDefault="005F7D1A" w:rsidP="00EC56CF">
            <w:pPr>
              <w:pStyle w:val="af5"/>
              <w:spacing w:after="0" w:line="240" w:lineRule="auto"/>
            </w:pPr>
            <w:r w:rsidRPr="00EC56CF">
              <w:rPr>
                <w:color w:val="000000"/>
              </w:rPr>
              <w:t>Курган</w:t>
            </w:r>
          </w:p>
        </w:tc>
        <w:tc>
          <w:tcPr>
            <w:tcW w:w="858" w:type="pct"/>
          </w:tcPr>
          <w:p w:rsidR="005F7D1A" w:rsidRPr="00EC56CF" w:rsidRDefault="005F7D1A" w:rsidP="00EC56CF">
            <w:pPr>
              <w:pStyle w:val="af5"/>
              <w:spacing w:after="0" w:line="240" w:lineRule="auto"/>
            </w:pPr>
            <w:r w:rsidRPr="00EC56CF">
              <w:rPr>
                <w:color w:val="000000"/>
              </w:rPr>
              <w:t>п</w:t>
            </w:r>
            <w:proofErr w:type="gramStart"/>
            <w:r w:rsidRPr="00EC56CF">
              <w:rPr>
                <w:color w:val="000000"/>
              </w:rPr>
              <w:t>.Ю</w:t>
            </w:r>
            <w:proofErr w:type="gramEnd"/>
            <w:r w:rsidRPr="00EC56CF">
              <w:rPr>
                <w:color w:val="000000"/>
              </w:rPr>
              <w:t xml:space="preserve">жный, </w:t>
            </w:r>
            <w:r w:rsidRPr="00EC56CF">
              <w:t>на северо-восточной окраине поселка напротив дома по ул.Подгорной, №53 и0,06 км к западу от кладбища</w:t>
            </w:r>
          </w:p>
        </w:tc>
        <w:tc>
          <w:tcPr>
            <w:tcW w:w="356" w:type="pct"/>
          </w:tcPr>
          <w:p w:rsidR="005F7D1A" w:rsidRPr="00EC56CF" w:rsidRDefault="005F7D1A" w:rsidP="00EC56CF">
            <w:pPr>
              <w:pStyle w:val="af5"/>
              <w:spacing w:after="0" w:line="240" w:lineRule="auto"/>
              <w:jc w:val="center"/>
            </w:pPr>
          </w:p>
        </w:tc>
        <w:tc>
          <w:tcPr>
            <w:tcW w:w="306" w:type="pct"/>
          </w:tcPr>
          <w:p w:rsidR="005F7D1A" w:rsidRPr="00EC56CF" w:rsidRDefault="005F7D1A" w:rsidP="00EC56CF">
            <w:pPr>
              <w:pStyle w:val="af5"/>
              <w:spacing w:after="0" w:line="240" w:lineRule="auto"/>
              <w:jc w:val="center"/>
            </w:pPr>
            <w:r w:rsidRPr="00EC56CF">
              <w:rPr>
                <w:color w:val="000000"/>
              </w:rPr>
              <w:t>11</w:t>
            </w:r>
          </w:p>
        </w:tc>
        <w:tc>
          <w:tcPr>
            <w:tcW w:w="310" w:type="pct"/>
          </w:tcPr>
          <w:p w:rsidR="005F7D1A" w:rsidRPr="00EC56CF" w:rsidRDefault="005F7D1A" w:rsidP="00EC56CF">
            <w:pPr>
              <w:pStyle w:val="af5"/>
              <w:spacing w:after="0" w:line="240" w:lineRule="auto"/>
              <w:jc w:val="center"/>
            </w:pPr>
          </w:p>
        </w:tc>
        <w:tc>
          <w:tcPr>
            <w:tcW w:w="358" w:type="pct"/>
          </w:tcPr>
          <w:p w:rsidR="005F7D1A" w:rsidRPr="00EC56CF" w:rsidRDefault="005F7D1A" w:rsidP="00EC56CF">
            <w:pPr>
              <w:pStyle w:val="af5"/>
              <w:spacing w:after="0" w:line="240" w:lineRule="auto"/>
              <w:jc w:val="center"/>
            </w:pPr>
            <w:r w:rsidRPr="00EC56CF">
              <w:rPr>
                <w:color w:val="000000"/>
              </w:rPr>
              <w:t>1</w:t>
            </w:r>
          </w:p>
        </w:tc>
        <w:tc>
          <w:tcPr>
            <w:tcW w:w="376" w:type="pct"/>
          </w:tcPr>
          <w:p w:rsidR="005F7D1A" w:rsidRPr="00EC56CF" w:rsidRDefault="005F7D1A" w:rsidP="00EC56CF">
            <w:pPr>
              <w:pStyle w:val="af5"/>
              <w:spacing w:after="0" w:line="240" w:lineRule="auto"/>
              <w:jc w:val="center"/>
            </w:pPr>
            <w:r w:rsidRPr="00EC56CF">
              <w:rPr>
                <w:color w:val="000000"/>
              </w:rPr>
              <w:t>36</w:t>
            </w:r>
          </w:p>
        </w:tc>
        <w:tc>
          <w:tcPr>
            <w:tcW w:w="368" w:type="pct"/>
          </w:tcPr>
          <w:p w:rsidR="005F7D1A" w:rsidRPr="00EC56CF" w:rsidRDefault="005F7D1A" w:rsidP="00EC56CF">
            <w:pPr>
              <w:pStyle w:val="af5"/>
              <w:spacing w:after="0" w:line="240" w:lineRule="auto"/>
              <w:jc w:val="center"/>
            </w:pPr>
            <w:r w:rsidRPr="00EC56CF">
              <w:rPr>
                <w:color w:val="000000"/>
              </w:rPr>
              <w:t>50</w:t>
            </w:r>
          </w:p>
        </w:tc>
        <w:tc>
          <w:tcPr>
            <w:tcW w:w="469" w:type="pct"/>
          </w:tcPr>
          <w:p w:rsidR="005F7D1A" w:rsidRPr="00EC56CF" w:rsidRDefault="00EC56CF" w:rsidP="00EC56CF">
            <w:pPr>
              <w:pStyle w:val="af5"/>
              <w:spacing w:after="0" w:line="240" w:lineRule="auto"/>
              <w:jc w:val="center"/>
            </w:pPr>
            <w:r w:rsidRPr="00EC56CF">
              <w:t>64</w:t>
            </w:r>
          </w:p>
        </w:tc>
        <w:tc>
          <w:tcPr>
            <w:tcW w:w="668" w:type="pct"/>
          </w:tcPr>
          <w:p w:rsidR="005F7D1A" w:rsidRPr="00EC56CF" w:rsidRDefault="005F7D1A" w:rsidP="00EC56CF">
            <w:pPr>
              <w:pStyle w:val="af5"/>
              <w:spacing w:after="0" w:line="240" w:lineRule="auto"/>
              <w:ind w:right="-62"/>
              <w:jc w:val="center"/>
              <w:rPr>
                <w:color w:val="000000"/>
              </w:rPr>
            </w:pPr>
            <w:proofErr w:type="spellStart"/>
            <w:r w:rsidRPr="00EC56CF">
              <w:rPr>
                <w:color w:val="000000"/>
              </w:rPr>
              <w:t>Южненское</w:t>
            </w:r>
            <w:proofErr w:type="spellEnd"/>
            <w:r w:rsidRPr="00EC56CF">
              <w:rPr>
                <w:color w:val="000000"/>
              </w:rPr>
              <w:t xml:space="preserve"> с/п</w:t>
            </w:r>
            <w:r w:rsidR="00EC56CF" w:rsidRPr="00EC56CF">
              <w:rPr>
                <w:color w:val="000000"/>
              </w:rPr>
              <w:t>.</w:t>
            </w:r>
          </w:p>
          <w:p w:rsidR="00EC56CF" w:rsidRPr="00EC56CF" w:rsidRDefault="00EC56CF" w:rsidP="00EC56CF">
            <w:pPr>
              <w:pStyle w:val="af5"/>
              <w:spacing w:after="0" w:line="240" w:lineRule="auto"/>
              <w:ind w:right="-62"/>
              <w:jc w:val="center"/>
            </w:pPr>
            <w:r w:rsidRPr="00EC56CF">
              <w:rPr>
                <w:color w:val="000000"/>
              </w:rPr>
              <w:t>распахивается</w:t>
            </w:r>
          </w:p>
          <w:p w:rsidR="005F7D1A" w:rsidRPr="00EC56CF" w:rsidRDefault="005F7D1A" w:rsidP="00EC56CF">
            <w:pPr>
              <w:spacing w:after="0" w:line="240" w:lineRule="auto"/>
              <w:rPr>
                <w:rFonts w:ascii="Times New Roman" w:hAnsi="Times New Roman" w:cs="Times New Roman"/>
              </w:rPr>
            </w:pPr>
          </w:p>
        </w:tc>
      </w:tr>
      <w:tr w:rsidR="005F7D1A" w:rsidRPr="005F7D1A" w:rsidTr="00512E04">
        <w:trPr>
          <w:trHeight w:val="465"/>
          <w:tblCellSpacing w:w="0" w:type="dxa"/>
        </w:trPr>
        <w:tc>
          <w:tcPr>
            <w:tcW w:w="286" w:type="pct"/>
            <w:vMerge w:val="restart"/>
          </w:tcPr>
          <w:p w:rsidR="005F7D1A" w:rsidRPr="00EC56CF" w:rsidRDefault="005F7D1A" w:rsidP="00EC56CF">
            <w:pPr>
              <w:spacing w:beforeAutospacing="1" w:after="0" w:line="240" w:lineRule="auto"/>
              <w:ind w:left="360" w:right="82" w:hanging="360"/>
              <w:jc w:val="center"/>
              <w:rPr>
                <w:rFonts w:ascii="Times New Roman" w:hAnsi="Times New Roman" w:cs="Times New Roman"/>
                <w:sz w:val="24"/>
                <w:szCs w:val="24"/>
              </w:rPr>
            </w:pPr>
            <w:r w:rsidRPr="00EC56CF">
              <w:rPr>
                <w:rFonts w:ascii="Times New Roman" w:hAnsi="Times New Roman" w:cs="Times New Roman"/>
                <w:sz w:val="24"/>
                <w:szCs w:val="24"/>
              </w:rPr>
              <w:t>157</w:t>
            </w:r>
          </w:p>
        </w:tc>
        <w:tc>
          <w:tcPr>
            <w:tcW w:w="645" w:type="pct"/>
            <w:vMerge w:val="restart"/>
          </w:tcPr>
          <w:p w:rsidR="005F7D1A" w:rsidRPr="00EC56CF" w:rsidRDefault="005F7D1A" w:rsidP="00EC56CF">
            <w:pPr>
              <w:pStyle w:val="af5"/>
              <w:spacing w:after="0" w:line="240" w:lineRule="auto"/>
            </w:pPr>
            <w:r w:rsidRPr="00EC56CF">
              <w:rPr>
                <w:color w:val="000000"/>
              </w:rPr>
              <w:t xml:space="preserve">Курганная группа     </w:t>
            </w:r>
            <w:r w:rsidRPr="00EC56CF">
              <w:t>(4 насыпи)</w:t>
            </w:r>
          </w:p>
        </w:tc>
        <w:tc>
          <w:tcPr>
            <w:tcW w:w="858" w:type="pct"/>
            <w:vMerge w:val="restart"/>
          </w:tcPr>
          <w:p w:rsidR="005F7D1A" w:rsidRPr="00EC56CF" w:rsidRDefault="005F7D1A" w:rsidP="00EC56CF">
            <w:pPr>
              <w:pStyle w:val="af5"/>
              <w:spacing w:after="0" w:line="240" w:lineRule="auto"/>
            </w:pPr>
            <w:r w:rsidRPr="00EC56CF">
              <w:rPr>
                <w:color w:val="000000"/>
              </w:rPr>
              <w:t>п</w:t>
            </w:r>
            <w:proofErr w:type="gramStart"/>
            <w:r w:rsidRPr="00EC56CF">
              <w:rPr>
                <w:color w:val="000000"/>
              </w:rPr>
              <w:t>.З</w:t>
            </w:r>
            <w:proofErr w:type="gramEnd"/>
            <w:r w:rsidRPr="00EC56CF">
              <w:rPr>
                <w:color w:val="000000"/>
              </w:rPr>
              <w:t xml:space="preserve">аречный, </w:t>
            </w:r>
            <w:smartTag w:uri="urn:schemas-microsoft-com:office:smarttags" w:element="metricconverter">
              <w:smartTagPr>
                <w:attr w:name="ProductID" w:val="0,3 км"/>
              </w:smartTagPr>
              <w:r w:rsidRPr="00EC56CF">
                <w:t>0,3 км</w:t>
              </w:r>
            </w:smartTag>
            <w:r w:rsidRPr="00EC56CF">
              <w:t xml:space="preserve"> к </w:t>
            </w:r>
            <w:proofErr w:type="spellStart"/>
            <w:r w:rsidRPr="00EC56CF">
              <w:t>юго-юго-восто-ку</w:t>
            </w:r>
            <w:proofErr w:type="spellEnd"/>
            <w:r w:rsidRPr="00EC56CF">
              <w:t xml:space="preserve"> от южной окраины поселка, </w:t>
            </w:r>
            <w:smartTag w:uri="urn:schemas-microsoft-com:office:smarttags" w:element="metricconverter">
              <w:smartTagPr>
                <w:attr w:name="ProductID" w:val="0,1 км"/>
              </w:smartTagPr>
              <w:r w:rsidRPr="00EC56CF">
                <w:t>0,1 км</w:t>
              </w:r>
            </w:smartTag>
            <w:r w:rsidRPr="00EC56CF">
              <w:t xml:space="preserve"> к юго-западу от детской </w:t>
            </w:r>
            <w:proofErr w:type="spellStart"/>
            <w:r w:rsidRPr="00EC56CF">
              <w:t>ис-правительной</w:t>
            </w:r>
            <w:proofErr w:type="spellEnd"/>
            <w:r w:rsidRPr="00EC56CF">
              <w:t xml:space="preserve"> колонии</w:t>
            </w:r>
          </w:p>
        </w:tc>
        <w:tc>
          <w:tcPr>
            <w:tcW w:w="356" w:type="pct"/>
            <w:vMerge w:val="restart"/>
          </w:tcPr>
          <w:p w:rsidR="005F7D1A" w:rsidRPr="00EC56CF" w:rsidRDefault="005F7D1A" w:rsidP="00EC56CF">
            <w:pPr>
              <w:pStyle w:val="af5"/>
              <w:spacing w:after="0" w:line="240" w:lineRule="auto"/>
              <w:jc w:val="center"/>
            </w:pPr>
          </w:p>
        </w:tc>
        <w:tc>
          <w:tcPr>
            <w:tcW w:w="306" w:type="pct"/>
            <w:vMerge w:val="restart"/>
          </w:tcPr>
          <w:p w:rsidR="005F7D1A" w:rsidRPr="00EC56CF" w:rsidRDefault="005F7D1A" w:rsidP="00EC56CF">
            <w:pPr>
              <w:pStyle w:val="af5"/>
              <w:spacing w:after="0" w:line="240" w:lineRule="auto"/>
              <w:jc w:val="center"/>
            </w:pPr>
            <w:r w:rsidRPr="00EC56CF">
              <w:rPr>
                <w:color w:val="000000"/>
              </w:rPr>
              <w:t>11</w:t>
            </w:r>
          </w:p>
        </w:tc>
        <w:tc>
          <w:tcPr>
            <w:tcW w:w="310" w:type="pct"/>
          </w:tcPr>
          <w:p w:rsidR="005F7D1A" w:rsidRPr="00EC56CF" w:rsidRDefault="005F7D1A" w:rsidP="00EC56CF">
            <w:pPr>
              <w:pStyle w:val="af5"/>
              <w:spacing w:after="0" w:line="240" w:lineRule="auto"/>
              <w:jc w:val="center"/>
            </w:pPr>
            <w:r w:rsidRPr="00EC56CF">
              <w:rPr>
                <w:color w:val="000000"/>
              </w:rPr>
              <w:t>1</w:t>
            </w:r>
          </w:p>
        </w:tc>
        <w:tc>
          <w:tcPr>
            <w:tcW w:w="358" w:type="pct"/>
          </w:tcPr>
          <w:p w:rsidR="005F7D1A" w:rsidRPr="00EC56CF" w:rsidRDefault="005F7D1A" w:rsidP="00EC56CF">
            <w:pPr>
              <w:pStyle w:val="af5"/>
              <w:spacing w:after="0" w:line="240" w:lineRule="auto"/>
              <w:jc w:val="center"/>
            </w:pPr>
            <w:r w:rsidRPr="00EC56CF">
              <w:rPr>
                <w:color w:val="000000"/>
              </w:rPr>
              <w:t>1,4</w:t>
            </w:r>
          </w:p>
        </w:tc>
        <w:tc>
          <w:tcPr>
            <w:tcW w:w="376" w:type="pct"/>
          </w:tcPr>
          <w:p w:rsidR="005F7D1A" w:rsidRPr="00EC56CF" w:rsidRDefault="005F7D1A" w:rsidP="00EC56CF">
            <w:pPr>
              <w:pStyle w:val="af5"/>
              <w:spacing w:after="0" w:line="240" w:lineRule="auto"/>
              <w:jc w:val="center"/>
            </w:pPr>
            <w:r w:rsidRPr="00EC56CF">
              <w:rPr>
                <w:color w:val="000000"/>
              </w:rPr>
              <w:t>32</w:t>
            </w:r>
          </w:p>
        </w:tc>
        <w:tc>
          <w:tcPr>
            <w:tcW w:w="368" w:type="pct"/>
          </w:tcPr>
          <w:p w:rsidR="005F7D1A" w:rsidRPr="00EC56CF" w:rsidRDefault="005F7D1A" w:rsidP="00EC56CF">
            <w:pPr>
              <w:pStyle w:val="af5"/>
              <w:spacing w:after="0" w:line="240" w:lineRule="auto"/>
              <w:jc w:val="center"/>
            </w:pPr>
            <w:r w:rsidRPr="00EC56CF">
              <w:rPr>
                <w:color w:val="000000"/>
              </w:rPr>
              <w:t>75</w:t>
            </w:r>
          </w:p>
        </w:tc>
        <w:tc>
          <w:tcPr>
            <w:tcW w:w="469" w:type="pct"/>
            <w:vMerge w:val="restart"/>
          </w:tcPr>
          <w:p w:rsidR="005F7D1A" w:rsidRPr="00EC56CF" w:rsidRDefault="00EC56CF" w:rsidP="00EC56CF">
            <w:pPr>
              <w:pStyle w:val="af5"/>
              <w:spacing w:after="0" w:line="240" w:lineRule="auto"/>
              <w:jc w:val="center"/>
            </w:pPr>
            <w:r w:rsidRPr="00EC56CF">
              <w:rPr>
                <w:color w:val="000000"/>
              </w:rPr>
              <w:t>64</w:t>
            </w:r>
          </w:p>
        </w:tc>
        <w:tc>
          <w:tcPr>
            <w:tcW w:w="668" w:type="pct"/>
            <w:vMerge w:val="restart"/>
          </w:tcPr>
          <w:p w:rsidR="00EC56CF" w:rsidRPr="00EC56CF" w:rsidRDefault="00EC56CF" w:rsidP="00EC56CF">
            <w:pPr>
              <w:pStyle w:val="af5"/>
              <w:spacing w:after="0" w:line="240" w:lineRule="auto"/>
              <w:ind w:right="-62"/>
              <w:jc w:val="center"/>
            </w:pPr>
            <w:proofErr w:type="spellStart"/>
            <w:r w:rsidRPr="00EC56CF">
              <w:t>Южненское</w:t>
            </w:r>
            <w:proofErr w:type="spellEnd"/>
            <w:r w:rsidRPr="00EC56CF">
              <w:t xml:space="preserve"> с/п.</w:t>
            </w:r>
          </w:p>
          <w:p w:rsidR="005F7D1A" w:rsidRPr="00EC56CF" w:rsidRDefault="00EC56CF" w:rsidP="00EC56CF">
            <w:pPr>
              <w:spacing w:after="0" w:line="240" w:lineRule="auto"/>
              <w:rPr>
                <w:rFonts w:ascii="Times New Roman" w:eastAsia="Times New Roman" w:hAnsi="Times New Roman" w:cs="Times New Roman"/>
                <w:sz w:val="24"/>
                <w:szCs w:val="24"/>
              </w:rPr>
            </w:pPr>
            <w:r w:rsidRPr="00EC56CF">
              <w:rPr>
                <w:rFonts w:ascii="Times New Roman" w:eastAsia="Times New Roman" w:hAnsi="Times New Roman" w:cs="Times New Roman"/>
                <w:sz w:val="24"/>
                <w:szCs w:val="24"/>
              </w:rPr>
              <w:t xml:space="preserve">распахивается </w:t>
            </w:r>
          </w:p>
        </w:tc>
      </w:tr>
      <w:tr w:rsidR="005F7D1A" w:rsidRPr="005F7D1A" w:rsidTr="00512E04">
        <w:trPr>
          <w:trHeight w:val="465"/>
          <w:tblCellSpacing w:w="0" w:type="dxa"/>
        </w:trPr>
        <w:tc>
          <w:tcPr>
            <w:tcW w:w="286" w:type="pct"/>
            <w:vMerge/>
          </w:tcPr>
          <w:p w:rsidR="005F7D1A" w:rsidRPr="005F7D1A" w:rsidRDefault="005F7D1A" w:rsidP="005F7D1A">
            <w:pPr>
              <w:spacing w:beforeAutospacing="1" w:after="0"/>
              <w:ind w:left="360" w:right="82" w:hanging="360"/>
              <w:jc w:val="center"/>
              <w:rPr>
                <w:rFonts w:ascii="Times New Roman" w:hAnsi="Times New Roman" w:cs="Times New Roman"/>
                <w:sz w:val="24"/>
                <w:szCs w:val="24"/>
              </w:rPr>
            </w:pPr>
          </w:p>
        </w:tc>
        <w:tc>
          <w:tcPr>
            <w:tcW w:w="645" w:type="pct"/>
            <w:vMerge/>
          </w:tcPr>
          <w:p w:rsidR="005F7D1A" w:rsidRPr="005F7D1A" w:rsidRDefault="005F7D1A" w:rsidP="005F7D1A">
            <w:pPr>
              <w:pStyle w:val="af5"/>
              <w:spacing w:after="0"/>
              <w:rPr>
                <w:color w:val="000000"/>
              </w:rPr>
            </w:pPr>
          </w:p>
        </w:tc>
        <w:tc>
          <w:tcPr>
            <w:tcW w:w="858" w:type="pct"/>
            <w:vMerge/>
          </w:tcPr>
          <w:p w:rsidR="005F7D1A" w:rsidRPr="005F7D1A" w:rsidRDefault="005F7D1A" w:rsidP="005F7D1A">
            <w:pPr>
              <w:pStyle w:val="af5"/>
              <w:spacing w:after="0"/>
              <w:rPr>
                <w:color w:val="000000"/>
              </w:rPr>
            </w:pPr>
          </w:p>
        </w:tc>
        <w:tc>
          <w:tcPr>
            <w:tcW w:w="356" w:type="pct"/>
            <w:vMerge/>
          </w:tcPr>
          <w:p w:rsidR="005F7D1A" w:rsidRPr="005F7D1A" w:rsidRDefault="005F7D1A" w:rsidP="005F7D1A">
            <w:pPr>
              <w:pStyle w:val="af5"/>
              <w:spacing w:after="0"/>
              <w:jc w:val="center"/>
            </w:pPr>
          </w:p>
        </w:tc>
        <w:tc>
          <w:tcPr>
            <w:tcW w:w="306" w:type="pct"/>
            <w:vMerge/>
          </w:tcPr>
          <w:p w:rsidR="005F7D1A" w:rsidRPr="005F7D1A" w:rsidRDefault="005F7D1A" w:rsidP="005F7D1A">
            <w:pPr>
              <w:pStyle w:val="af5"/>
              <w:spacing w:after="0"/>
              <w:jc w:val="center"/>
              <w:rPr>
                <w:color w:val="000000"/>
              </w:rPr>
            </w:pPr>
          </w:p>
        </w:tc>
        <w:tc>
          <w:tcPr>
            <w:tcW w:w="310" w:type="pct"/>
          </w:tcPr>
          <w:p w:rsidR="005F7D1A" w:rsidRPr="005F7D1A" w:rsidRDefault="005F7D1A" w:rsidP="005F7D1A">
            <w:pPr>
              <w:pStyle w:val="af5"/>
              <w:spacing w:after="0"/>
              <w:jc w:val="center"/>
              <w:rPr>
                <w:highlight w:val="yellow"/>
              </w:rPr>
            </w:pPr>
            <w:r w:rsidRPr="005F7D1A">
              <w:rPr>
                <w:color w:val="000000"/>
              </w:rPr>
              <w:t>2</w:t>
            </w:r>
          </w:p>
        </w:tc>
        <w:tc>
          <w:tcPr>
            <w:tcW w:w="358" w:type="pct"/>
          </w:tcPr>
          <w:p w:rsidR="005F7D1A" w:rsidRPr="005F7D1A" w:rsidRDefault="005F7D1A" w:rsidP="005F7D1A">
            <w:pPr>
              <w:pStyle w:val="af5"/>
              <w:spacing w:after="0" w:line="210" w:lineRule="atLeast"/>
              <w:jc w:val="center"/>
              <w:rPr>
                <w:color w:val="000000"/>
              </w:rPr>
            </w:pPr>
            <w:r w:rsidRPr="005F7D1A">
              <w:rPr>
                <w:color w:val="000000"/>
              </w:rPr>
              <w:t>1</w:t>
            </w:r>
          </w:p>
        </w:tc>
        <w:tc>
          <w:tcPr>
            <w:tcW w:w="376" w:type="pct"/>
          </w:tcPr>
          <w:p w:rsidR="005F7D1A" w:rsidRPr="005F7D1A" w:rsidRDefault="005F7D1A" w:rsidP="005F7D1A">
            <w:pPr>
              <w:pStyle w:val="af5"/>
              <w:spacing w:after="0" w:line="210" w:lineRule="atLeast"/>
              <w:jc w:val="center"/>
              <w:rPr>
                <w:color w:val="000000"/>
              </w:rPr>
            </w:pPr>
            <w:r w:rsidRPr="005F7D1A">
              <w:rPr>
                <w:color w:val="000000"/>
              </w:rPr>
              <w:t>25</w:t>
            </w:r>
          </w:p>
        </w:tc>
        <w:tc>
          <w:tcPr>
            <w:tcW w:w="368" w:type="pct"/>
          </w:tcPr>
          <w:p w:rsidR="005F7D1A" w:rsidRPr="005F7D1A" w:rsidRDefault="005F7D1A" w:rsidP="005F7D1A">
            <w:pPr>
              <w:pStyle w:val="af5"/>
              <w:spacing w:after="0" w:line="210" w:lineRule="atLeast"/>
              <w:jc w:val="center"/>
              <w:rPr>
                <w:color w:val="000000"/>
              </w:rPr>
            </w:pPr>
            <w:r w:rsidRPr="005F7D1A">
              <w:rPr>
                <w:color w:val="000000"/>
              </w:rPr>
              <w:t>50</w:t>
            </w:r>
          </w:p>
        </w:tc>
        <w:tc>
          <w:tcPr>
            <w:tcW w:w="469" w:type="pct"/>
            <w:vMerge/>
          </w:tcPr>
          <w:p w:rsidR="005F7D1A" w:rsidRPr="005F7D1A" w:rsidRDefault="005F7D1A" w:rsidP="005F7D1A">
            <w:pPr>
              <w:pStyle w:val="af5"/>
              <w:spacing w:after="0" w:line="210" w:lineRule="atLeast"/>
              <w:jc w:val="center"/>
              <w:rPr>
                <w:color w:val="000000"/>
              </w:rPr>
            </w:pPr>
          </w:p>
        </w:tc>
        <w:tc>
          <w:tcPr>
            <w:tcW w:w="668" w:type="pct"/>
            <w:vMerge/>
          </w:tcPr>
          <w:p w:rsidR="005F7D1A" w:rsidRPr="005F7D1A" w:rsidRDefault="005F7D1A" w:rsidP="005F7D1A">
            <w:pPr>
              <w:pStyle w:val="af5"/>
              <w:shd w:val="clear" w:color="auto" w:fill="FFFFFF"/>
              <w:spacing w:after="0" w:line="210" w:lineRule="atLeast"/>
            </w:pPr>
          </w:p>
        </w:tc>
      </w:tr>
      <w:tr w:rsidR="005F7D1A" w:rsidRPr="005F7D1A" w:rsidTr="00512E04">
        <w:trPr>
          <w:trHeight w:val="465"/>
          <w:tblCellSpacing w:w="0" w:type="dxa"/>
        </w:trPr>
        <w:tc>
          <w:tcPr>
            <w:tcW w:w="286" w:type="pct"/>
            <w:vMerge/>
            <w:vAlign w:val="center"/>
          </w:tcPr>
          <w:p w:rsidR="005F7D1A" w:rsidRPr="005F7D1A" w:rsidRDefault="005F7D1A" w:rsidP="005F7D1A">
            <w:pPr>
              <w:spacing w:after="0"/>
              <w:ind w:right="82"/>
              <w:rPr>
                <w:rFonts w:ascii="Times New Roman" w:hAnsi="Times New Roman" w:cs="Times New Roman"/>
                <w:sz w:val="24"/>
                <w:szCs w:val="24"/>
                <w:highlight w:val="yellow"/>
              </w:rPr>
            </w:pPr>
          </w:p>
        </w:tc>
        <w:tc>
          <w:tcPr>
            <w:tcW w:w="645"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858"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56"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06"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10" w:type="pct"/>
          </w:tcPr>
          <w:p w:rsidR="005F7D1A" w:rsidRPr="005F7D1A" w:rsidRDefault="005F7D1A" w:rsidP="005F7D1A">
            <w:pPr>
              <w:pStyle w:val="af5"/>
              <w:spacing w:after="0"/>
              <w:jc w:val="center"/>
              <w:rPr>
                <w:highlight w:val="yellow"/>
              </w:rPr>
            </w:pPr>
            <w:r w:rsidRPr="005F7D1A">
              <w:rPr>
                <w:color w:val="000000"/>
              </w:rPr>
              <w:t>3</w:t>
            </w:r>
          </w:p>
        </w:tc>
        <w:tc>
          <w:tcPr>
            <w:tcW w:w="358" w:type="pct"/>
          </w:tcPr>
          <w:p w:rsidR="005F7D1A" w:rsidRPr="005F7D1A" w:rsidRDefault="005F7D1A" w:rsidP="005F7D1A">
            <w:pPr>
              <w:pStyle w:val="af5"/>
              <w:spacing w:after="0"/>
              <w:jc w:val="center"/>
              <w:rPr>
                <w:highlight w:val="yellow"/>
              </w:rPr>
            </w:pPr>
            <w:r w:rsidRPr="005F7D1A">
              <w:rPr>
                <w:color w:val="000000"/>
              </w:rPr>
              <w:t>1</w:t>
            </w:r>
          </w:p>
        </w:tc>
        <w:tc>
          <w:tcPr>
            <w:tcW w:w="376" w:type="pct"/>
          </w:tcPr>
          <w:p w:rsidR="005F7D1A" w:rsidRPr="005F7D1A" w:rsidRDefault="005F7D1A" w:rsidP="005F7D1A">
            <w:pPr>
              <w:pStyle w:val="af5"/>
              <w:spacing w:after="0"/>
              <w:jc w:val="center"/>
              <w:rPr>
                <w:highlight w:val="yellow"/>
              </w:rPr>
            </w:pPr>
            <w:r w:rsidRPr="005F7D1A">
              <w:t>22</w:t>
            </w:r>
          </w:p>
        </w:tc>
        <w:tc>
          <w:tcPr>
            <w:tcW w:w="368" w:type="pct"/>
          </w:tcPr>
          <w:p w:rsidR="005F7D1A" w:rsidRPr="005F7D1A" w:rsidRDefault="005F7D1A" w:rsidP="005F7D1A">
            <w:pPr>
              <w:pStyle w:val="af5"/>
              <w:spacing w:after="0"/>
              <w:jc w:val="center"/>
              <w:rPr>
                <w:highlight w:val="yellow"/>
              </w:rPr>
            </w:pPr>
            <w:r w:rsidRPr="005F7D1A">
              <w:rPr>
                <w:color w:val="000000"/>
              </w:rPr>
              <w:t>50</w:t>
            </w:r>
          </w:p>
        </w:tc>
        <w:tc>
          <w:tcPr>
            <w:tcW w:w="469" w:type="pct"/>
            <w:vMerge/>
          </w:tcPr>
          <w:p w:rsidR="005F7D1A" w:rsidRPr="005F7D1A" w:rsidRDefault="005F7D1A" w:rsidP="005F7D1A">
            <w:pPr>
              <w:spacing w:after="0"/>
              <w:rPr>
                <w:rFonts w:ascii="Times New Roman" w:hAnsi="Times New Roman" w:cs="Times New Roman"/>
                <w:sz w:val="24"/>
                <w:szCs w:val="24"/>
                <w:highlight w:val="yellow"/>
              </w:rPr>
            </w:pPr>
          </w:p>
        </w:tc>
        <w:tc>
          <w:tcPr>
            <w:tcW w:w="668" w:type="pct"/>
            <w:vMerge/>
          </w:tcPr>
          <w:p w:rsidR="005F7D1A" w:rsidRPr="005F7D1A" w:rsidRDefault="005F7D1A" w:rsidP="005F7D1A">
            <w:pPr>
              <w:spacing w:after="0"/>
              <w:rPr>
                <w:rFonts w:ascii="Times New Roman" w:hAnsi="Times New Roman" w:cs="Times New Roman"/>
                <w:sz w:val="24"/>
                <w:szCs w:val="24"/>
                <w:highlight w:val="yellow"/>
              </w:rPr>
            </w:pPr>
          </w:p>
        </w:tc>
      </w:tr>
      <w:tr w:rsidR="005F7D1A" w:rsidRPr="005F7D1A" w:rsidTr="00512E04">
        <w:trPr>
          <w:trHeight w:val="599"/>
          <w:tblCellSpacing w:w="0" w:type="dxa"/>
        </w:trPr>
        <w:tc>
          <w:tcPr>
            <w:tcW w:w="286" w:type="pct"/>
            <w:vMerge/>
            <w:vAlign w:val="center"/>
          </w:tcPr>
          <w:p w:rsidR="005F7D1A" w:rsidRPr="005F7D1A" w:rsidRDefault="005F7D1A" w:rsidP="005F7D1A">
            <w:pPr>
              <w:spacing w:after="0"/>
              <w:ind w:right="82"/>
              <w:rPr>
                <w:rFonts w:ascii="Times New Roman" w:hAnsi="Times New Roman" w:cs="Times New Roman"/>
                <w:sz w:val="24"/>
                <w:szCs w:val="24"/>
                <w:highlight w:val="yellow"/>
              </w:rPr>
            </w:pPr>
          </w:p>
        </w:tc>
        <w:tc>
          <w:tcPr>
            <w:tcW w:w="645"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858"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56"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06" w:type="pct"/>
            <w:vMerge/>
            <w:vAlign w:val="center"/>
          </w:tcPr>
          <w:p w:rsidR="005F7D1A" w:rsidRPr="005F7D1A" w:rsidRDefault="005F7D1A" w:rsidP="005F7D1A">
            <w:pPr>
              <w:spacing w:after="0"/>
              <w:rPr>
                <w:rFonts w:ascii="Times New Roman" w:hAnsi="Times New Roman" w:cs="Times New Roman"/>
                <w:sz w:val="24"/>
                <w:szCs w:val="24"/>
                <w:highlight w:val="yellow"/>
              </w:rPr>
            </w:pPr>
          </w:p>
        </w:tc>
        <w:tc>
          <w:tcPr>
            <w:tcW w:w="310" w:type="pct"/>
          </w:tcPr>
          <w:p w:rsidR="005F7D1A" w:rsidRPr="005F7D1A" w:rsidRDefault="005F7D1A" w:rsidP="005F7D1A">
            <w:pPr>
              <w:pStyle w:val="af5"/>
              <w:spacing w:after="0"/>
              <w:jc w:val="center"/>
            </w:pPr>
            <w:r w:rsidRPr="005F7D1A">
              <w:t>4</w:t>
            </w:r>
          </w:p>
        </w:tc>
        <w:tc>
          <w:tcPr>
            <w:tcW w:w="358" w:type="pct"/>
          </w:tcPr>
          <w:p w:rsidR="005F7D1A" w:rsidRPr="005F7D1A" w:rsidRDefault="005F7D1A" w:rsidP="005F7D1A">
            <w:pPr>
              <w:pStyle w:val="af5"/>
              <w:spacing w:after="0"/>
              <w:jc w:val="center"/>
            </w:pPr>
            <w:r w:rsidRPr="005F7D1A">
              <w:rPr>
                <w:color w:val="000000"/>
              </w:rPr>
              <w:t>1</w:t>
            </w:r>
          </w:p>
        </w:tc>
        <w:tc>
          <w:tcPr>
            <w:tcW w:w="376" w:type="pct"/>
          </w:tcPr>
          <w:p w:rsidR="005F7D1A" w:rsidRPr="005F7D1A" w:rsidRDefault="005F7D1A" w:rsidP="005F7D1A">
            <w:pPr>
              <w:pStyle w:val="af5"/>
              <w:spacing w:after="0"/>
              <w:jc w:val="center"/>
            </w:pPr>
            <w:r w:rsidRPr="005F7D1A">
              <w:rPr>
                <w:color w:val="000000"/>
              </w:rPr>
              <w:t>30</w:t>
            </w:r>
          </w:p>
        </w:tc>
        <w:tc>
          <w:tcPr>
            <w:tcW w:w="368" w:type="pct"/>
          </w:tcPr>
          <w:p w:rsidR="005F7D1A" w:rsidRPr="005F7D1A" w:rsidRDefault="005F7D1A" w:rsidP="005F7D1A">
            <w:pPr>
              <w:pStyle w:val="af5"/>
              <w:spacing w:after="0"/>
              <w:jc w:val="center"/>
            </w:pPr>
            <w:r w:rsidRPr="005F7D1A">
              <w:rPr>
                <w:color w:val="000000"/>
              </w:rPr>
              <w:t>50</w:t>
            </w:r>
          </w:p>
        </w:tc>
        <w:tc>
          <w:tcPr>
            <w:tcW w:w="469" w:type="pct"/>
            <w:vMerge/>
          </w:tcPr>
          <w:p w:rsidR="005F7D1A" w:rsidRPr="005F7D1A" w:rsidRDefault="005F7D1A" w:rsidP="005F7D1A">
            <w:pPr>
              <w:spacing w:after="0"/>
              <w:rPr>
                <w:rFonts w:ascii="Times New Roman" w:hAnsi="Times New Roman" w:cs="Times New Roman"/>
                <w:sz w:val="24"/>
                <w:szCs w:val="24"/>
                <w:highlight w:val="yellow"/>
              </w:rPr>
            </w:pPr>
          </w:p>
        </w:tc>
        <w:tc>
          <w:tcPr>
            <w:tcW w:w="668" w:type="pct"/>
            <w:vMerge/>
          </w:tcPr>
          <w:p w:rsidR="005F7D1A" w:rsidRPr="005F7D1A" w:rsidRDefault="005F7D1A" w:rsidP="005F7D1A">
            <w:pPr>
              <w:spacing w:after="0"/>
              <w:rPr>
                <w:rFonts w:ascii="Times New Roman" w:hAnsi="Times New Roman" w:cs="Times New Roman"/>
                <w:sz w:val="24"/>
                <w:szCs w:val="24"/>
                <w:highlight w:val="yellow"/>
              </w:rPr>
            </w:pPr>
          </w:p>
        </w:tc>
      </w:tr>
    </w:tbl>
    <w:p w:rsidR="005F7D1A" w:rsidRPr="005F7D1A" w:rsidRDefault="005F7D1A" w:rsidP="005F7D1A">
      <w:pPr>
        <w:spacing w:after="0"/>
        <w:ind w:right="283"/>
        <w:jc w:val="center"/>
        <w:rPr>
          <w:rFonts w:ascii="Times New Roman" w:hAnsi="Times New Roman" w:cs="Times New Roman"/>
          <w:b/>
          <w:sz w:val="28"/>
          <w:szCs w:val="28"/>
        </w:rPr>
      </w:pPr>
    </w:p>
    <w:p w:rsidR="003A4F86" w:rsidRPr="003A4F86" w:rsidRDefault="003A4F86" w:rsidP="003A4F86">
      <w:pPr>
        <w:pStyle w:val="ae"/>
        <w:spacing w:after="0"/>
        <w:ind w:left="709" w:hanging="46"/>
        <w:rPr>
          <w:rFonts w:ascii="Times New Roman" w:hAnsi="Times New Roman"/>
          <w:b/>
          <w:sz w:val="28"/>
        </w:rPr>
      </w:pPr>
      <w:r w:rsidRPr="003A4F86">
        <w:rPr>
          <w:rFonts w:ascii="Times New Roman" w:hAnsi="Times New Roman"/>
          <w:b/>
          <w:sz w:val="28"/>
        </w:rPr>
        <w:t>Зоны охраны и режимы использования памятников археологии:</w:t>
      </w:r>
    </w:p>
    <w:p w:rsidR="003A4F86" w:rsidRPr="003A4F86" w:rsidRDefault="003A4F86" w:rsidP="003A4F86">
      <w:pPr>
        <w:pStyle w:val="ae"/>
        <w:spacing w:after="0"/>
        <w:ind w:left="1316" w:hanging="653"/>
        <w:jc w:val="both"/>
        <w:rPr>
          <w:rFonts w:ascii="Times New Roman" w:hAnsi="Times New Roman"/>
          <w:b/>
          <w:sz w:val="28"/>
        </w:rPr>
      </w:pPr>
    </w:p>
    <w:p w:rsidR="003A4F86" w:rsidRPr="003A4F86" w:rsidRDefault="003A4F86" w:rsidP="003A4F86">
      <w:pPr>
        <w:autoSpaceDE w:val="0"/>
        <w:autoSpaceDN w:val="0"/>
        <w:adjustRightInd w:val="0"/>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В соответствии со ст. 34 Федерального закона от 25.06.2002 № 73-ФЗ «Об объектах культурного наследия (памятниках истории и культуры) народов Российской Федерации</w:t>
      </w:r>
      <w:proofErr w:type="gramStart"/>
      <w:r w:rsidRPr="003A4F86">
        <w:rPr>
          <w:rFonts w:ascii="Times New Roman" w:hAnsi="Times New Roman" w:cs="Times New Roman"/>
          <w:sz w:val="28"/>
          <w:szCs w:val="28"/>
        </w:rPr>
        <w:t>»и</w:t>
      </w:r>
      <w:proofErr w:type="gramEnd"/>
      <w:r w:rsidRPr="003A4F86">
        <w:rPr>
          <w:rFonts w:ascii="Times New Roman" w:hAnsi="Times New Roman" w:cs="Times New Roman"/>
          <w:sz w:val="28"/>
          <w:szCs w:val="28"/>
        </w:rPr>
        <w:t xml:space="preserve"> ст. 11 Закона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w:t>
      </w:r>
      <w:r w:rsidRPr="003A4F86">
        <w:rPr>
          <w:rFonts w:ascii="Times New Roman" w:hAnsi="Times New Roman" w:cs="Times New Roman"/>
          <w:sz w:val="28"/>
          <w:szCs w:val="28"/>
        </w:rPr>
        <w:lastRenderedPageBreak/>
        <w:t>края»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p w:rsidR="003A4F86" w:rsidRPr="003A4F86" w:rsidRDefault="003A4F86" w:rsidP="003A4F86">
      <w:pPr>
        <w:autoSpaceDE w:val="0"/>
        <w:autoSpaceDN w:val="0"/>
        <w:adjustRightInd w:val="0"/>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 xml:space="preserve">До разработки и утверждения </w:t>
      </w:r>
      <w:proofErr w:type="gramStart"/>
      <w:r w:rsidRPr="003A4F86">
        <w:rPr>
          <w:rFonts w:ascii="Times New Roman" w:hAnsi="Times New Roman" w:cs="Times New Roman"/>
          <w:sz w:val="28"/>
          <w:szCs w:val="28"/>
        </w:rPr>
        <w:t>проектов зон охраны объектов культурного наследия</w:t>
      </w:r>
      <w:proofErr w:type="gramEnd"/>
      <w:r w:rsidRPr="003A4F86">
        <w:rPr>
          <w:rFonts w:ascii="Times New Roman" w:hAnsi="Times New Roman" w:cs="Times New Roman"/>
          <w:sz w:val="28"/>
          <w:szCs w:val="28"/>
        </w:rPr>
        <w:t xml:space="preserve"> Законом Краснодарского края от 23.07.2015 № 3223-КЗ «Об объектах культурного наследия (памятниках истории и культуры) народов Российской Федерации, расположенных на территории Краснодарского края» предусматриваются границы зон охраны памятников, являющиеся предупредительной мерой по обеспечению сохранности памятников истории и</w:t>
      </w:r>
      <w:r w:rsidR="00251CE4">
        <w:rPr>
          <w:rFonts w:ascii="Times New Roman" w:hAnsi="Times New Roman" w:cs="Times New Roman"/>
          <w:sz w:val="28"/>
          <w:szCs w:val="28"/>
        </w:rPr>
        <w:t xml:space="preserve"> </w:t>
      </w:r>
      <w:r w:rsidRPr="003A4F86">
        <w:rPr>
          <w:rFonts w:ascii="Times New Roman" w:hAnsi="Times New Roman" w:cs="Times New Roman"/>
          <w:sz w:val="28"/>
          <w:szCs w:val="28"/>
        </w:rPr>
        <w:t>культуры.</w:t>
      </w:r>
    </w:p>
    <w:p w:rsidR="003A4F86" w:rsidRPr="003A4F86" w:rsidRDefault="003A4F86" w:rsidP="003A4F86">
      <w:pPr>
        <w:autoSpaceDE w:val="0"/>
        <w:autoSpaceDN w:val="0"/>
        <w:adjustRightInd w:val="0"/>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В зависимости от общей видовой принадлежности объекта культурного</w:t>
      </w:r>
      <w:r>
        <w:rPr>
          <w:rFonts w:ascii="Times New Roman" w:hAnsi="Times New Roman" w:cs="Times New Roman"/>
          <w:sz w:val="28"/>
          <w:szCs w:val="28"/>
        </w:rPr>
        <w:t xml:space="preserve"> </w:t>
      </w:r>
      <w:r w:rsidRPr="003A4F86">
        <w:rPr>
          <w:rFonts w:ascii="Times New Roman" w:hAnsi="Times New Roman" w:cs="Times New Roman"/>
          <w:sz w:val="28"/>
          <w:szCs w:val="28"/>
        </w:rPr>
        <w:t>наследия и в соответствии с данными государственного учета объектов</w:t>
      </w:r>
      <w:r>
        <w:rPr>
          <w:rFonts w:ascii="Times New Roman" w:hAnsi="Times New Roman" w:cs="Times New Roman"/>
          <w:sz w:val="28"/>
          <w:szCs w:val="28"/>
        </w:rPr>
        <w:t xml:space="preserve"> </w:t>
      </w:r>
      <w:r w:rsidRPr="003A4F86">
        <w:rPr>
          <w:rFonts w:ascii="Times New Roman" w:hAnsi="Times New Roman" w:cs="Times New Roman"/>
          <w:sz w:val="28"/>
          <w:szCs w:val="28"/>
        </w:rPr>
        <w:t>культурного наследия устанавливаются следующие границы зон охраны:</w:t>
      </w:r>
    </w:p>
    <w:p w:rsidR="003A4F86" w:rsidRPr="003A4F86" w:rsidRDefault="003A4F86" w:rsidP="003A4F86">
      <w:pPr>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1) для объектов археологического наследия:</w:t>
      </w:r>
    </w:p>
    <w:p w:rsidR="003A4F86" w:rsidRPr="003A4F86" w:rsidRDefault="003A4F86" w:rsidP="003A4F86">
      <w:pPr>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а) поселения, городища, селища, усадьбы независимо от места их расположения - 500 метров от границ памятника по всему его периметру;</w:t>
      </w:r>
    </w:p>
    <w:p w:rsidR="003A4F86" w:rsidRPr="003A4F86" w:rsidRDefault="003A4F86" w:rsidP="003A4F86">
      <w:pPr>
        <w:spacing w:after="0"/>
        <w:ind w:firstLine="709"/>
        <w:jc w:val="both"/>
        <w:rPr>
          <w:rFonts w:ascii="Times New Roman" w:hAnsi="Times New Roman" w:cs="Times New Roman"/>
          <w:sz w:val="28"/>
          <w:szCs w:val="28"/>
        </w:rPr>
      </w:pPr>
      <w:proofErr w:type="gramStart"/>
      <w:r w:rsidRPr="003A4F86">
        <w:rPr>
          <w:rFonts w:ascii="Times New Roman" w:hAnsi="Times New Roman" w:cs="Times New Roman"/>
          <w:sz w:val="28"/>
          <w:szCs w:val="28"/>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roofErr w:type="gramEnd"/>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в) курганы высотой:</w:t>
      </w:r>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 до 1 метра - 50 метров от границ памятника по всему его периметру;</w:t>
      </w:r>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 до 2 метров - 75 метров от границ памятника по всему его периметру;</w:t>
      </w:r>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 до 3 метров - 125 метров от границ памятника по всему его периметру;</w:t>
      </w:r>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 свыше 3 метров - 150 метров от границ памятника по всему его периметру;</w:t>
      </w:r>
    </w:p>
    <w:p w:rsidR="003A4F86" w:rsidRPr="003A4F86" w:rsidRDefault="003A4F86" w:rsidP="003A4F86">
      <w:pPr>
        <w:spacing w:after="0"/>
        <w:ind w:firstLine="708"/>
        <w:jc w:val="both"/>
        <w:rPr>
          <w:rFonts w:ascii="Times New Roman" w:hAnsi="Times New Roman" w:cs="Times New Roman"/>
          <w:sz w:val="28"/>
          <w:szCs w:val="28"/>
        </w:rPr>
      </w:pPr>
      <w:r w:rsidRPr="003A4F86">
        <w:rPr>
          <w:rFonts w:ascii="Times New Roman" w:hAnsi="Times New Roman" w:cs="Times New Roman"/>
          <w:sz w:val="28"/>
          <w:szCs w:val="28"/>
        </w:rPr>
        <w:t xml:space="preserve">г) дольмены, каменные бабы, культовые кресты, менгиры, петроглифы, кромлехи, </w:t>
      </w:r>
      <w:proofErr w:type="spellStart"/>
      <w:r w:rsidRPr="003A4F86">
        <w:rPr>
          <w:rFonts w:ascii="Times New Roman" w:hAnsi="Times New Roman" w:cs="Times New Roman"/>
          <w:sz w:val="28"/>
          <w:szCs w:val="28"/>
        </w:rPr>
        <w:t>ацангуары</w:t>
      </w:r>
      <w:proofErr w:type="spellEnd"/>
      <w:r w:rsidRPr="003A4F86">
        <w:rPr>
          <w:rFonts w:ascii="Times New Roman" w:hAnsi="Times New Roman" w:cs="Times New Roman"/>
          <w:sz w:val="28"/>
          <w:szCs w:val="28"/>
        </w:rPr>
        <w:t>, древние дороги и клеры - 50 метров от границ памятника по всему его периметру;</w:t>
      </w:r>
    </w:p>
    <w:p w:rsidR="003A4F86" w:rsidRPr="003A4F86" w:rsidRDefault="003A4F86" w:rsidP="003A4F86">
      <w:pPr>
        <w:pStyle w:val="afff0"/>
        <w:spacing w:line="276" w:lineRule="auto"/>
        <w:ind w:firstLine="709"/>
        <w:jc w:val="both"/>
        <w:rPr>
          <w:rFonts w:ascii="Times New Roman" w:hAnsi="Times New Roman" w:cs="Times New Roman"/>
          <w:sz w:val="28"/>
          <w:szCs w:val="28"/>
        </w:rPr>
      </w:pPr>
      <w:r w:rsidRPr="003A4F86">
        <w:rPr>
          <w:rFonts w:ascii="Times New Roman" w:hAnsi="Times New Roman" w:cs="Times New Roman"/>
          <w:sz w:val="28"/>
          <w:szCs w:val="28"/>
        </w:rPr>
        <w:t xml:space="preserve">2) для объектов культурного наследия, имеющих в своем составе захоронения (за исключением объектов археологического наследия), - </w:t>
      </w:r>
      <w:smartTag w:uri="urn:schemas-microsoft-com:office:smarttags" w:element="metricconverter">
        <w:smartTagPr>
          <w:attr w:name="ProductID" w:val="40 метров"/>
        </w:smartTagPr>
        <w:r w:rsidRPr="003A4F86">
          <w:rPr>
            <w:rFonts w:ascii="Times New Roman" w:hAnsi="Times New Roman" w:cs="Times New Roman"/>
            <w:sz w:val="28"/>
            <w:szCs w:val="28"/>
          </w:rPr>
          <w:t>40 метров</w:t>
        </w:r>
      </w:smartTag>
      <w:r w:rsidRPr="003A4F86">
        <w:rPr>
          <w:rFonts w:ascii="Times New Roman" w:hAnsi="Times New Roman" w:cs="Times New Roman"/>
          <w:sz w:val="28"/>
          <w:szCs w:val="28"/>
        </w:rPr>
        <w:t xml:space="preserve"> от границы территории объекта культурного наследия по всему его периметру.</w:t>
      </w:r>
    </w:p>
    <w:p w:rsidR="003A4F86" w:rsidRPr="003A4F86" w:rsidRDefault="003A4F86" w:rsidP="003A4F86">
      <w:pPr>
        <w:pStyle w:val="afff0"/>
        <w:spacing w:line="276" w:lineRule="auto"/>
        <w:ind w:firstLine="709"/>
        <w:jc w:val="both"/>
        <w:rPr>
          <w:rFonts w:ascii="Times New Roman" w:hAnsi="Times New Roman" w:cs="Times New Roman"/>
          <w:sz w:val="28"/>
          <w:szCs w:val="28"/>
        </w:rPr>
      </w:pPr>
      <w:proofErr w:type="gramStart"/>
      <w:r w:rsidRPr="003A4F86">
        <w:rPr>
          <w:rFonts w:ascii="Times New Roman" w:hAnsi="Times New Roman" w:cs="Times New Roman"/>
          <w:sz w:val="28"/>
          <w:szCs w:val="28"/>
        </w:rPr>
        <w:t xml:space="preserve">В вышеуказанный границах зон охраны объектов археологического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w:t>
      </w:r>
      <w:r w:rsidRPr="003A4F86">
        <w:rPr>
          <w:rFonts w:ascii="Times New Roman" w:hAnsi="Times New Roman" w:cs="Times New Roman"/>
          <w:sz w:val="28"/>
          <w:szCs w:val="28"/>
        </w:rPr>
        <w:lastRenderedPageBreak/>
        <w:t>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w:t>
      </w:r>
      <w:proofErr w:type="gramEnd"/>
      <w:r w:rsidRPr="003A4F86">
        <w:rPr>
          <w:rFonts w:ascii="Times New Roman" w:hAnsi="Times New Roman" w:cs="Times New Roman"/>
          <w:sz w:val="28"/>
          <w:szCs w:val="28"/>
        </w:rPr>
        <w:t xml:space="preserve"> ландшафт.</w:t>
      </w:r>
    </w:p>
    <w:p w:rsidR="003A4F86" w:rsidRPr="003A4F86" w:rsidRDefault="003A4F86" w:rsidP="003A4F86">
      <w:pPr>
        <w:spacing w:after="0"/>
        <w:ind w:firstLine="709"/>
        <w:jc w:val="both"/>
        <w:rPr>
          <w:rFonts w:ascii="Times New Roman" w:hAnsi="Times New Roman" w:cs="Times New Roman"/>
          <w:sz w:val="28"/>
          <w:szCs w:val="28"/>
        </w:rPr>
      </w:pPr>
      <w:r w:rsidRPr="003A4F86">
        <w:rPr>
          <w:rFonts w:ascii="Times New Roman" w:hAnsi="Times New Roman" w:cs="Times New Roman"/>
          <w:sz w:val="28"/>
          <w:szCs w:val="28"/>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3A4F86" w:rsidRPr="003A4F86" w:rsidRDefault="003A4F86" w:rsidP="003A4F86">
      <w:pPr>
        <w:spacing w:after="0"/>
        <w:ind w:firstLine="720"/>
        <w:jc w:val="both"/>
        <w:rPr>
          <w:rFonts w:ascii="Times New Roman" w:hAnsi="Times New Roman" w:cs="Times New Roman"/>
          <w:sz w:val="28"/>
          <w:szCs w:val="28"/>
        </w:rPr>
      </w:pPr>
      <w:proofErr w:type="gramStart"/>
      <w:r w:rsidRPr="003A4F86">
        <w:rPr>
          <w:rFonts w:ascii="Times New Roman" w:hAnsi="Times New Roman" w:cs="Times New Roman"/>
          <w:sz w:val="28"/>
          <w:szCs w:val="28"/>
        </w:rPr>
        <w:t>В соответствии с п. 7, ст. 6 Закона Краснодарского края от 15.07.2015 №3223-КЗ «Об объектах культурного наследия (памятниках истории и культуры) народов Российской Федерации, расположенных на территории Краснодарского края»  согласование проектной документации и проведения работ по сохранению объектов культурного наследия, а также проектирования и проведения землеустроительных, земляных, строительных, мелиоративных, хозяйственных и иных работ  в пределах территории объектов культурного наследия и</w:t>
      </w:r>
      <w:proofErr w:type="gramEnd"/>
      <w:r w:rsidRPr="003A4F86">
        <w:rPr>
          <w:rFonts w:ascii="Times New Roman" w:hAnsi="Times New Roman" w:cs="Times New Roman"/>
          <w:sz w:val="28"/>
          <w:szCs w:val="28"/>
        </w:rPr>
        <w:t xml:space="preserve"> их зон охраны осуществляется органом  исполнительной власти Краснодарского края, уполномоченным в области государственной охраны объектов культурного наследия.</w:t>
      </w:r>
    </w:p>
    <w:p w:rsidR="003A4F86" w:rsidRPr="003A4F86" w:rsidRDefault="003A4F86" w:rsidP="003A4F86">
      <w:pPr>
        <w:pStyle w:val="afff0"/>
        <w:spacing w:line="276" w:lineRule="auto"/>
        <w:ind w:firstLine="709"/>
        <w:jc w:val="both"/>
        <w:rPr>
          <w:rFonts w:ascii="Times New Roman" w:hAnsi="Times New Roman" w:cs="Times New Roman"/>
          <w:sz w:val="28"/>
          <w:szCs w:val="28"/>
        </w:rPr>
      </w:pPr>
      <w:proofErr w:type="gramStart"/>
      <w:r w:rsidRPr="003A4F86">
        <w:rPr>
          <w:rFonts w:ascii="Times New Roman" w:hAnsi="Times New Roman" w:cs="Times New Roman"/>
          <w:sz w:val="28"/>
          <w:szCs w:val="28"/>
        </w:rPr>
        <w:t xml:space="preserve">В соответствии с частью 5 статьи 11 Закона Краснодарского края от 23.07.2015 № 3223-КЗ, проектирование, строительство, реконструкция на территории, расположенной на расстоянии менее </w:t>
      </w:r>
      <w:smartTag w:uri="urn:schemas-microsoft-com:office:smarttags" w:element="metricconverter">
        <w:smartTagPr>
          <w:attr w:name="ProductID" w:val="40 метров"/>
        </w:smartTagPr>
        <w:r w:rsidRPr="003A4F86">
          <w:rPr>
            <w:rFonts w:ascii="Times New Roman" w:hAnsi="Times New Roman" w:cs="Times New Roman"/>
            <w:sz w:val="28"/>
            <w:szCs w:val="28"/>
          </w:rPr>
          <w:t>40 метров</w:t>
        </w:r>
      </w:smartTag>
      <w:r w:rsidRPr="003A4F86">
        <w:rPr>
          <w:rFonts w:ascii="Times New Roman" w:hAnsi="Times New Roman" w:cs="Times New Roman"/>
          <w:sz w:val="28"/>
          <w:szCs w:val="28"/>
        </w:rPr>
        <w:t xml:space="preserve">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roofErr w:type="gramEnd"/>
    </w:p>
    <w:p w:rsidR="003A4F86" w:rsidRPr="003A4F86" w:rsidRDefault="003A4F86" w:rsidP="003A4F86">
      <w:pPr>
        <w:spacing w:after="0"/>
        <w:ind w:firstLine="700"/>
        <w:jc w:val="both"/>
        <w:rPr>
          <w:rFonts w:ascii="Times New Roman" w:hAnsi="Times New Roman" w:cs="Times New Roman"/>
          <w:sz w:val="28"/>
          <w:szCs w:val="28"/>
        </w:rPr>
      </w:pPr>
      <w:r w:rsidRPr="003A4F86">
        <w:rPr>
          <w:rFonts w:ascii="Times New Roman" w:hAnsi="Times New Roman" w:cs="Times New Roman"/>
          <w:sz w:val="28"/>
          <w:szCs w:val="28"/>
        </w:rPr>
        <w:t>Согласно ст. 5.1 Федеральным законом от 25.06.2002 № 73-ФЗ «Об объектах культурного наследия (памятниках истории и культуры) народов Российской Федерации» определяется ряд требований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A4F86" w:rsidRPr="003A4F86" w:rsidRDefault="003A4F86" w:rsidP="003A4F86">
      <w:pPr>
        <w:spacing w:after="0"/>
        <w:ind w:firstLine="700"/>
        <w:jc w:val="both"/>
        <w:rPr>
          <w:rFonts w:ascii="Times New Roman" w:hAnsi="Times New Roman" w:cs="Times New Roman"/>
          <w:sz w:val="28"/>
          <w:szCs w:val="28"/>
        </w:rPr>
      </w:pPr>
      <w:r w:rsidRPr="003A4F86">
        <w:rPr>
          <w:rFonts w:ascii="Times New Roman" w:hAnsi="Times New Roman" w:cs="Times New Roman"/>
          <w:sz w:val="28"/>
          <w:szCs w:val="28"/>
        </w:rPr>
        <w:t>- в границах территории объекта культурного наследия:</w:t>
      </w:r>
    </w:p>
    <w:p w:rsidR="003A4F86" w:rsidRPr="003A4F86" w:rsidRDefault="003A4F86" w:rsidP="003A4F86">
      <w:pPr>
        <w:spacing w:after="0"/>
        <w:ind w:firstLine="700"/>
        <w:jc w:val="both"/>
        <w:rPr>
          <w:rFonts w:ascii="Times New Roman" w:hAnsi="Times New Roman" w:cs="Times New Roman"/>
          <w:sz w:val="28"/>
          <w:szCs w:val="28"/>
        </w:rPr>
      </w:pPr>
      <w:proofErr w:type="gramStart"/>
      <w:r w:rsidRPr="003A4F86">
        <w:rPr>
          <w:rFonts w:ascii="Times New Roman" w:hAnsi="Times New Roman" w:cs="Times New Roman"/>
          <w:sz w:val="28"/>
          <w:szCs w:val="28"/>
        </w:rPr>
        <w:t xml:space="preserve">1) </w:t>
      </w:r>
      <w:r w:rsidRPr="003A4F86">
        <w:rPr>
          <w:rFonts w:ascii="Times New Roman" w:hAnsi="Times New Roman" w:cs="Times New Roman"/>
          <w:b/>
          <w:sz w:val="28"/>
          <w:szCs w:val="28"/>
        </w:rPr>
        <w:t>на территории памятника или ансамбля</w:t>
      </w:r>
      <w:r w:rsidRPr="003A4F86">
        <w:rPr>
          <w:rFonts w:ascii="Times New Roman" w:hAnsi="Times New Roman" w:cs="Times New Roman"/>
          <w:sz w:val="28"/>
          <w:szCs w:val="28"/>
        </w:rPr>
        <w:t xml:space="preserve"> </w:t>
      </w:r>
      <w:r w:rsidRPr="003A4F86">
        <w:rPr>
          <w:rFonts w:ascii="Times New Roman" w:hAnsi="Times New Roman" w:cs="Times New Roman"/>
          <w:b/>
          <w:sz w:val="28"/>
          <w:szCs w:val="28"/>
        </w:rPr>
        <w:t>запрещаются</w:t>
      </w:r>
      <w:r w:rsidRPr="003A4F86">
        <w:rPr>
          <w:rFonts w:ascii="Times New Roman" w:hAnsi="Times New Roman" w:cs="Times New Roman"/>
          <w:sz w:val="28"/>
          <w:szCs w:val="28"/>
        </w:rPr>
        <w:t xml:space="preserve">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3A4F86" w:rsidRPr="003A4F86" w:rsidRDefault="003A4F86" w:rsidP="003A4F86">
      <w:pPr>
        <w:spacing w:after="0"/>
        <w:ind w:firstLine="700"/>
        <w:jc w:val="both"/>
        <w:rPr>
          <w:rFonts w:ascii="Times New Roman" w:hAnsi="Times New Roman" w:cs="Times New Roman"/>
          <w:sz w:val="28"/>
          <w:szCs w:val="28"/>
        </w:rPr>
      </w:pPr>
      <w:proofErr w:type="gramStart"/>
      <w:r w:rsidRPr="003A4F86">
        <w:rPr>
          <w:rFonts w:ascii="Times New Roman" w:hAnsi="Times New Roman" w:cs="Times New Roman"/>
          <w:sz w:val="28"/>
          <w:szCs w:val="28"/>
        </w:rPr>
        <w:lastRenderedPageBreak/>
        <w:t xml:space="preserve">2) </w:t>
      </w:r>
      <w:r w:rsidRPr="003A4F86">
        <w:rPr>
          <w:rFonts w:ascii="Times New Roman" w:hAnsi="Times New Roman" w:cs="Times New Roman"/>
          <w:b/>
          <w:sz w:val="28"/>
          <w:szCs w:val="28"/>
        </w:rPr>
        <w:t>на территории достопримечательного места</w:t>
      </w:r>
      <w:r w:rsidRPr="003A4F86">
        <w:rPr>
          <w:rFonts w:ascii="Times New Roman" w:hAnsi="Times New Roman" w:cs="Times New Roman"/>
          <w:sz w:val="28"/>
          <w:szCs w:val="28"/>
        </w:rPr>
        <w:t xml:space="preserve"> </w:t>
      </w:r>
      <w:r w:rsidRPr="003A4F86">
        <w:rPr>
          <w:rFonts w:ascii="Times New Roman" w:hAnsi="Times New Roman" w:cs="Times New Roman"/>
          <w:b/>
          <w:sz w:val="28"/>
          <w:szCs w:val="28"/>
        </w:rPr>
        <w:t>разрешаются работы</w:t>
      </w:r>
      <w:r w:rsidRPr="003A4F86">
        <w:rPr>
          <w:rFonts w:ascii="Times New Roman" w:hAnsi="Times New Roman" w:cs="Times New Roman"/>
          <w:sz w:val="28"/>
          <w:szCs w:val="28"/>
        </w:rPr>
        <w:t xml:space="preserve">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w:t>
      </w:r>
      <w:proofErr w:type="gramEnd"/>
      <w:r w:rsidRPr="003A4F86">
        <w:rPr>
          <w:rFonts w:ascii="Times New Roman" w:hAnsi="Times New Roman" w:cs="Times New Roman"/>
          <w:sz w:val="28"/>
          <w:szCs w:val="28"/>
        </w:rPr>
        <w:t xml:space="preserve">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A4F86" w:rsidRPr="003A4F86" w:rsidRDefault="003A4F86" w:rsidP="003A4F86">
      <w:pPr>
        <w:spacing w:after="0"/>
        <w:ind w:firstLine="700"/>
        <w:jc w:val="both"/>
        <w:rPr>
          <w:rFonts w:ascii="Times New Roman" w:hAnsi="Times New Roman" w:cs="Times New Roman"/>
          <w:b/>
          <w:sz w:val="28"/>
          <w:szCs w:val="28"/>
        </w:rPr>
      </w:pPr>
      <w:r w:rsidRPr="003A4F86">
        <w:rPr>
          <w:rFonts w:ascii="Times New Roman" w:hAnsi="Times New Roman" w:cs="Times New Roman"/>
          <w:sz w:val="28"/>
          <w:szCs w:val="28"/>
        </w:rPr>
        <w:t xml:space="preserve">3) </w:t>
      </w:r>
      <w:r w:rsidRPr="003A4F86">
        <w:rPr>
          <w:rFonts w:ascii="Times New Roman" w:hAnsi="Times New Roman" w:cs="Times New Roman"/>
          <w:b/>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A4F86" w:rsidRPr="003A4F86" w:rsidRDefault="003A4F86" w:rsidP="003A4F86">
      <w:pPr>
        <w:pStyle w:val="29"/>
        <w:spacing w:after="0" w:line="276" w:lineRule="auto"/>
        <w:ind w:firstLine="709"/>
        <w:jc w:val="both"/>
        <w:rPr>
          <w:sz w:val="28"/>
          <w:szCs w:val="28"/>
        </w:rPr>
      </w:pPr>
      <w:proofErr w:type="gramStart"/>
      <w:r w:rsidRPr="003A4F86">
        <w:rPr>
          <w:rStyle w:val="2d"/>
          <w:sz w:val="28"/>
          <w:szCs w:val="28"/>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ст.30 настоящего Федерального закона работ по использованию лесов и иных работ при условии обеспечения сохранности объекта археологического наследия, включённого в единый государственный реестр объектов культурного наследия (памятников истории</w:t>
      </w:r>
      <w:proofErr w:type="gramEnd"/>
      <w:r w:rsidRPr="003A4F86">
        <w:rPr>
          <w:rStyle w:val="2d"/>
          <w:sz w:val="28"/>
          <w:szCs w:val="28"/>
        </w:rPr>
        <w:t xml:space="preserve"> и культуры) народов Российской Федерации, либо выявленного объекта археологического наследия,  а также обеспечения доступа граждан к указанным объектам. </w:t>
      </w:r>
    </w:p>
    <w:p w:rsidR="003A4F86" w:rsidRPr="003A4F86" w:rsidRDefault="003A4F86" w:rsidP="003A4F86">
      <w:pPr>
        <w:pStyle w:val="affffffffff5"/>
        <w:spacing w:before="0" w:after="0" w:line="276" w:lineRule="auto"/>
        <w:ind w:firstLine="860"/>
        <w:jc w:val="both"/>
        <w:rPr>
          <w:b/>
          <w:sz w:val="28"/>
        </w:rPr>
      </w:pPr>
      <w:r w:rsidRPr="003A4F86">
        <w:rPr>
          <w:b/>
          <w:sz w:val="28"/>
        </w:rPr>
        <w:t>Все виды работ на памятнике археологии и в его охранной зоне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3A4F86" w:rsidRPr="00251CE4" w:rsidRDefault="00251CE4" w:rsidP="003A4F86">
      <w:pPr>
        <w:spacing w:after="0"/>
        <w:ind w:firstLine="851"/>
        <w:jc w:val="both"/>
        <w:rPr>
          <w:rFonts w:ascii="Times New Roman" w:hAnsi="Times New Roman" w:cs="Times New Roman"/>
          <w:sz w:val="28"/>
          <w:lang w:eastAsia="ar-SA"/>
        </w:rPr>
      </w:pPr>
      <w:r>
        <w:rPr>
          <w:rFonts w:ascii="Times New Roman" w:hAnsi="Times New Roman" w:cs="Times New Roman"/>
          <w:spacing w:val="-3"/>
          <w:sz w:val="28"/>
        </w:rPr>
        <w:t>Р</w:t>
      </w:r>
      <w:r w:rsidR="003A4F86" w:rsidRPr="00251CE4">
        <w:rPr>
          <w:rFonts w:ascii="Times New Roman" w:hAnsi="Times New Roman" w:cs="Times New Roman"/>
          <w:spacing w:val="-3"/>
          <w:sz w:val="28"/>
        </w:rPr>
        <w:t>аздел «Охрана историко-культурного наследия» не является разрешительной документацией на проведение земляных работ на территории проектируемого поселения.</w:t>
      </w:r>
    </w:p>
    <w:p w:rsidR="005F7D1A" w:rsidRPr="005F7D1A" w:rsidRDefault="005F7D1A" w:rsidP="005F7D1A">
      <w:pPr>
        <w:spacing w:after="0"/>
        <w:ind w:firstLine="700"/>
        <w:jc w:val="both"/>
        <w:rPr>
          <w:rStyle w:val="2d"/>
          <w:rFonts w:ascii="Times New Roman" w:hAnsi="Times New Roman" w:cs="Times New Roman"/>
          <w:color w:val="000000"/>
          <w:sz w:val="28"/>
          <w:szCs w:val="28"/>
        </w:rPr>
      </w:pPr>
    </w:p>
    <w:p w:rsidR="001E5A49" w:rsidRDefault="001E5A49" w:rsidP="001E5A49">
      <w:pPr>
        <w:pStyle w:val="30"/>
        <w:rPr>
          <w:b/>
          <w:szCs w:val="28"/>
        </w:rPr>
      </w:pPr>
      <w:bookmarkStart w:id="59" w:name="_Toc508956633"/>
      <w:r w:rsidRPr="001E5A49">
        <w:rPr>
          <w:b/>
          <w:szCs w:val="28"/>
          <w:u w:val="none"/>
        </w:rPr>
        <w:t>5.3.5</w:t>
      </w:r>
      <w:r w:rsidR="005F7D1A" w:rsidRPr="005F7D1A">
        <w:rPr>
          <w:b/>
          <w:szCs w:val="28"/>
        </w:rPr>
        <w:t xml:space="preserve">. </w:t>
      </w:r>
      <w:r>
        <w:rPr>
          <w:b/>
          <w:szCs w:val="28"/>
        </w:rPr>
        <w:t xml:space="preserve">Береговые полосы, </w:t>
      </w:r>
      <w:proofErr w:type="spellStart"/>
      <w:r>
        <w:rPr>
          <w:b/>
          <w:szCs w:val="28"/>
        </w:rPr>
        <w:t>в</w:t>
      </w:r>
      <w:r w:rsidR="005F7D1A" w:rsidRPr="005F7D1A">
        <w:rPr>
          <w:b/>
          <w:szCs w:val="28"/>
        </w:rPr>
        <w:t>одоохранные</w:t>
      </w:r>
      <w:proofErr w:type="spellEnd"/>
      <w:r w:rsidR="005F7D1A" w:rsidRPr="005F7D1A">
        <w:rPr>
          <w:b/>
          <w:szCs w:val="28"/>
        </w:rPr>
        <w:t xml:space="preserve"> зоны</w:t>
      </w:r>
      <w:r w:rsidR="00251CE4">
        <w:rPr>
          <w:b/>
          <w:szCs w:val="28"/>
        </w:rPr>
        <w:t xml:space="preserve"> и прибрежные защитные полосы</w:t>
      </w:r>
      <w:bookmarkEnd w:id="59"/>
    </w:p>
    <w:p w:rsidR="00251CE4" w:rsidRDefault="005F7D1A" w:rsidP="001E5A49">
      <w:pPr>
        <w:spacing w:after="0"/>
        <w:rPr>
          <w:rFonts w:ascii="Times New Roman" w:hAnsi="Times New Roman" w:cs="Times New Roman"/>
          <w:b/>
          <w:sz w:val="28"/>
          <w:szCs w:val="28"/>
        </w:rPr>
      </w:pPr>
      <w:r w:rsidRPr="005F7D1A">
        <w:rPr>
          <w:rFonts w:ascii="Times New Roman" w:hAnsi="Times New Roman" w:cs="Times New Roman"/>
          <w:b/>
          <w:sz w:val="28"/>
          <w:szCs w:val="28"/>
        </w:rPr>
        <w:t xml:space="preserve"> </w:t>
      </w:r>
    </w:p>
    <w:p w:rsidR="003B5804" w:rsidRPr="003B5804" w:rsidRDefault="003B5804" w:rsidP="003B5804">
      <w:pPr>
        <w:widowControl w:val="0"/>
        <w:spacing w:after="0"/>
        <w:ind w:firstLine="709"/>
        <w:jc w:val="both"/>
        <w:rPr>
          <w:rFonts w:ascii="Times New Roman" w:eastAsia="Times New Roman" w:hAnsi="Times New Roman" w:cs="Times New Roman"/>
          <w:sz w:val="28"/>
          <w:szCs w:val="28"/>
        </w:rPr>
      </w:pPr>
      <w:proofErr w:type="gramStart"/>
      <w:r w:rsidRPr="003B5804">
        <w:rPr>
          <w:rFonts w:ascii="Times New Roman" w:eastAsia="Times New Roman" w:hAnsi="Times New Roman" w:cs="Times New Roman"/>
          <w:sz w:val="28"/>
          <w:szCs w:val="28"/>
        </w:rPr>
        <w:lastRenderedPageBreak/>
        <w:t xml:space="preserve">В соответствии с п. 12 ст. 1 Градостроительного кодекса Российской Федерации от 29 декабря 2004 года № 190-ФЗ (ред. от 19.12.2016) (с </w:t>
      </w:r>
      <w:proofErr w:type="spellStart"/>
      <w:r w:rsidRPr="003B5804">
        <w:rPr>
          <w:rFonts w:ascii="Times New Roman" w:eastAsia="Times New Roman" w:hAnsi="Times New Roman" w:cs="Times New Roman"/>
          <w:sz w:val="28"/>
          <w:szCs w:val="28"/>
        </w:rPr>
        <w:t>изм</w:t>
      </w:r>
      <w:proofErr w:type="spellEnd"/>
      <w:r w:rsidRPr="003B5804">
        <w:rPr>
          <w:rFonts w:ascii="Times New Roman" w:eastAsia="Times New Roman" w:hAnsi="Times New Roman" w:cs="Times New Roman"/>
          <w:sz w:val="28"/>
          <w:szCs w:val="28"/>
        </w:rPr>
        <w:t xml:space="preserve">. и доп., вступ. в силу с 01.01.2017) 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roofErr w:type="gramEnd"/>
    </w:p>
    <w:p w:rsidR="001E5A49" w:rsidRPr="00251CE4" w:rsidRDefault="001E5A49" w:rsidP="001E5A49">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Согласно статье 6 п.п.6-8 ФЗ от 03.06.2006 г №74-ФЗ «Полоса земли вдоль береговой линии (границы водного объекта) водного объекта общего пользования (</w:t>
      </w:r>
      <w:r w:rsidRPr="00251CE4">
        <w:rPr>
          <w:rFonts w:ascii="Times New Roman" w:eastAsia="Times New Roman" w:hAnsi="Times New Roman" w:cs="Times New Roman"/>
          <w:b/>
          <w:sz w:val="28"/>
          <w:szCs w:val="28"/>
        </w:rPr>
        <w:t>береговая полоса</w:t>
      </w:r>
      <w:r w:rsidRPr="00251CE4">
        <w:rPr>
          <w:rFonts w:ascii="Times New Roman" w:eastAsia="Times New Roman" w:hAnsi="Times New Roman" w:cs="Times New Roman"/>
          <w:sz w:val="28"/>
          <w:szCs w:val="28"/>
        </w:rPr>
        <w:t xml:space="preserve">) предназначается для общего пользования. Ширина </w:t>
      </w:r>
      <w:r w:rsidRPr="001E5A49">
        <w:rPr>
          <w:rFonts w:ascii="Times New Roman" w:eastAsia="Times New Roman" w:hAnsi="Times New Roman" w:cs="Times New Roman"/>
          <w:b/>
          <w:sz w:val="28"/>
          <w:szCs w:val="28"/>
        </w:rPr>
        <w:t>береговой полосы водных объектов общего пользования</w:t>
      </w:r>
      <w:r w:rsidRPr="00251CE4">
        <w:rPr>
          <w:rFonts w:ascii="Times New Roman" w:eastAsia="Times New Roman" w:hAnsi="Times New Roman" w:cs="Times New Roman"/>
          <w:sz w:val="28"/>
          <w:szCs w:val="28"/>
        </w:rPr>
        <w:t xml:space="preserve">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B5804" w:rsidRPr="003B5804" w:rsidRDefault="003B5804" w:rsidP="003B5804">
      <w:pPr>
        <w:widowControl w:val="0"/>
        <w:spacing w:after="0"/>
        <w:ind w:firstLine="709"/>
        <w:jc w:val="both"/>
        <w:rPr>
          <w:rFonts w:ascii="Times New Roman" w:eastAsia="Times New Roman" w:hAnsi="Times New Roman" w:cs="Times New Roman"/>
          <w:sz w:val="28"/>
          <w:szCs w:val="28"/>
        </w:rPr>
      </w:pPr>
      <w:r w:rsidRPr="003B5804">
        <w:rPr>
          <w:rFonts w:ascii="Times New Roman" w:eastAsia="Times New Roman" w:hAnsi="Times New Roman" w:cs="Times New Roman"/>
          <w:sz w:val="28"/>
          <w:szCs w:val="28"/>
        </w:rPr>
        <w:t>Согласно ст. 6 Водного кодекса РФ каждый гражданин вправе:</w:t>
      </w:r>
    </w:p>
    <w:p w:rsidR="003B5804" w:rsidRPr="003B5804" w:rsidRDefault="003B5804" w:rsidP="003B5804">
      <w:pPr>
        <w:widowControl w:val="0"/>
        <w:spacing w:after="0"/>
        <w:ind w:firstLine="709"/>
        <w:jc w:val="both"/>
        <w:rPr>
          <w:rFonts w:ascii="Times New Roman" w:eastAsia="Times New Roman" w:hAnsi="Times New Roman" w:cs="Times New Roman"/>
          <w:sz w:val="28"/>
          <w:szCs w:val="28"/>
        </w:rPr>
      </w:pPr>
      <w:r w:rsidRPr="003B5804">
        <w:rPr>
          <w:rFonts w:ascii="Times New Roman" w:eastAsia="Times New Roman" w:hAnsi="Times New Roman" w:cs="Times New Roman"/>
          <w:sz w:val="28"/>
          <w:szCs w:val="28"/>
        </w:rPr>
        <w:t>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rsidR="003B5804" w:rsidRPr="003B5804" w:rsidRDefault="003B5804" w:rsidP="003B5804">
      <w:pPr>
        <w:widowControl w:val="0"/>
        <w:spacing w:after="0"/>
        <w:ind w:firstLine="709"/>
        <w:jc w:val="both"/>
        <w:rPr>
          <w:rFonts w:ascii="Times New Roman" w:eastAsia="Times New Roman" w:hAnsi="Times New Roman" w:cs="Times New Roman"/>
          <w:sz w:val="28"/>
          <w:szCs w:val="28"/>
        </w:rPr>
      </w:pPr>
      <w:r w:rsidRPr="003B5804">
        <w:rPr>
          <w:rFonts w:ascii="Times New Roman" w:eastAsia="Times New Roman" w:hAnsi="Times New Roman" w:cs="Times New Roman"/>
          <w:sz w:val="28"/>
          <w:szCs w:val="28"/>
        </w:rPr>
        <w:t>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3B5804" w:rsidRPr="003B5804" w:rsidRDefault="003B5804" w:rsidP="003B5804">
      <w:pPr>
        <w:widowControl w:val="0"/>
        <w:spacing w:after="0"/>
        <w:ind w:firstLine="709"/>
        <w:jc w:val="both"/>
        <w:rPr>
          <w:rFonts w:ascii="Times New Roman" w:eastAsia="Times New Roman" w:hAnsi="Times New Roman" w:cs="Times New Roman"/>
          <w:sz w:val="28"/>
          <w:szCs w:val="28"/>
        </w:rPr>
      </w:pPr>
      <w:proofErr w:type="gramStart"/>
      <w:r w:rsidRPr="003B5804">
        <w:rPr>
          <w:rFonts w:ascii="Times New Roman" w:eastAsia="Times New Roman" w:hAnsi="Times New Roman" w:cs="Times New Roman"/>
          <w:sz w:val="28"/>
          <w:szCs w:val="28"/>
        </w:rPr>
        <w:t xml:space="preserve">Согласно п. 8 ст. 27 Земельного кодекса Российской Федерации от 25.10.2001 №136-ФЗ (ред. от 03.07.2016) (с </w:t>
      </w:r>
      <w:proofErr w:type="spellStart"/>
      <w:r w:rsidRPr="003B5804">
        <w:rPr>
          <w:rFonts w:ascii="Times New Roman" w:eastAsia="Times New Roman" w:hAnsi="Times New Roman" w:cs="Times New Roman"/>
          <w:sz w:val="28"/>
          <w:szCs w:val="28"/>
        </w:rPr>
        <w:t>изм</w:t>
      </w:r>
      <w:proofErr w:type="spellEnd"/>
      <w:r w:rsidRPr="003B5804">
        <w:rPr>
          <w:rFonts w:ascii="Times New Roman" w:eastAsia="Times New Roman" w:hAnsi="Times New Roman" w:cs="Times New Roman"/>
          <w:sz w:val="28"/>
          <w:szCs w:val="28"/>
        </w:rPr>
        <w:t>. и доп., вступ. в силу с 01.01.2017)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roofErr w:type="gramEnd"/>
    </w:p>
    <w:p w:rsidR="00251CE4" w:rsidRPr="00251CE4" w:rsidRDefault="00251CE4" w:rsidP="001E5A49">
      <w:pPr>
        <w:pStyle w:val="ConsPlusNormal"/>
        <w:spacing w:line="276" w:lineRule="auto"/>
        <w:ind w:firstLine="709"/>
        <w:jc w:val="both"/>
        <w:rPr>
          <w:rFonts w:ascii="Times New Roman" w:hAnsi="Times New Roman" w:cs="Times New Roman"/>
          <w:sz w:val="28"/>
          <w:szCs w:val="28"/>
        </w:rPr>
      </w:pPr>
      <w:proofErr w:type="spellStart"/>
      <w:proofErr w:type="gramStart"/>
      <w:r w:rsidRPr="00251CE4">
        <w:rPr>
          <w:rFonts w:ascii="Times New Roman" w:hAnsi="Times New Roman" w:cs="Times New Roman"/>
          <w:b/>
          <w:sz w:val="28"/>
          <w:szCs w:val="28"/>
        </w:rPr>
        <w:t>Водоохранными</w:t>
      </w:r>
      <w:proofErr w:type="spellEnd"/>
      <w:r w:rsidRPr="00251CE4">
        <w:rPr>
          <w:rFonts w:ascii="Times New Roman" w:hAnsi="Times New Roman" w:cs="Times New Roman"/>
          <w:b/>
          <w:sz w:val="28"/>
          <w:szCs w:val="28"/>
        </w:rPr>
        <w:t xml:space="preserve"> зонами</w:t>
      </w:r>
      <w:r w:rsidRPr="00251CE4">
        <w:rPr>
          <w:rFonts w:ascii="Times New Roman" w:hAnsi="Times New Roman" w:cs="Times New Roman"/>
          <w:sz w:val="28"/>
          <w:szCs w:val="28"/>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В границах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51CE4" w:rsidRPr="00251CE4" w:rsidRDefault="00251CE4" w:rsidP="00251CE4">
      <w:pPr>
        <w:spacing w:after="0"/>
        <w:ind w:firstLine="547"/>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lastRenderedPageBreak/>
        <w:t xml:space="preserve">За пределами территорий городов и других населенных пунктов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на таких территориях устанавливается от парапета набережной.</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В соответствии с «Водным кодексом Российской Федерации" от 03.06.2006 N 74-ФЗ (ред. от 13.07.2015) (с </w:t>
      </w:r>
      <w:proofErr w:type="spellStart"/>
      <w:r w:rsidRPr="00251CE4">
        <w:rPr>
          <w:rFonts w:ascii="Times New Roman" w:eastAsia="Times New Roman" w:hAnsi="Times New Roman" w:cs="Times New Roman"/>
          <w:sz w:val="28"/>
          <w:szCs w:val="28"/>
        </w:rPr>
        <w:t>изм</w:t>
      </w:r>
      <w:proofErr w:type="spellEnd"/>
      <w:r w:rsidRPr="00251CE4">
        <w:rPr>
          <w:rFonts w:ascii="Times New Roman" w:eastAsia="Times New Roman" w:hAnsi="Times New Roman" w:cs="Times New Roman"/>
          <w:sz w:val="28"/>
          <w:szCs w:val="28"/>
        </w:rPr>
        <w:t xml:space="preserve">. и доп., вступ. в силу с 24.07.2015), статья 65,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рек или ручьев устанавливается от их истока для рек или ручьев протяженностью:</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1) до десяти километров - в размере пятидесяти метров;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2) от десяти до пятидесяти километров - в размере ста метров;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3) от пятидесяти километров и более - в размере двухсот метров.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Для реки, ручья протяженностью менее десяти километров от истока до устья </w:t>
      </w:r>
      <w:proofErr w:type="spellStart"/>
      <w:r w:rsidRPr="00251CE4">
        <w:rPr>
          <w:rFonts w:ascii="Times New Roman" w:eastAsia="Times New Roman" w:hAnsi="Times New Roman" w:cs="Times New Roman"/>
          <w:sz w:val="28"/>
          <w:szCs w:val="28"/>
        </w:rPr>
        <w:t>водоохранная</w:t>
      </w:r>
      <w:proofErr w:type="spellEnd"/>
      <w:r w:rsidRPr="00251CE4">
        <w:rPr>
          <w:rFonts w:ascii="Times New Roman" w:eastAsia="Times New Roman" w:hAnsi="Times New Roman" w:cs="Times New Roman"/>
          <w:sz w:val="28"/>
          <w:szCs w:val="28"/>
        </w:rPr>
        <w:t xml:space="preserve"> зона совпадает с прибрежной защитной полосой. Радиус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для истоков реки, ручья устанавливается в размере пятидесяти метров.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водохранилища, расположенного на водотоке, устанавливается равной ширине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этого водотока. </w:t>
      </w:r>
    </w:p>
    <w:p w:rsidR="00251CE4" w:rsidRPr="00251CE4" w:rsidRDefault="00251CE4" w:rsidP="00251CE4">
      <w:pPr>
        <w:spacing w:after="0"/>
        <w:ind w:firstLine="709"/>
        <w:jc w:val="both"/>
        <w:rPr>
          <w:rFonts w:ascii="Times New Roman" w:eastAsia="Times New Roman" w:hAnsi="Times New Roman" w:cs="Times New Roman"/>
          <w:sz w:val="28"/>
          <w:szCs w:val="28"/>
        </w:rPr>
      </w:pPr>
      <w:proofErr w:type="spellStart"/>
      <w:r w:rsidRPr="00251CE4">
        <w:rPr>
          <w:rFonts w:ascii="Times New Roman" w:eastAsia="Times New Roman" w:hAnsi="Times New Roman" w:cs="Times New Roman"/>
          <w:sz w:val="28"/>
          <w:szCs w:val="28"/>
        </w:rPr>
        <w:t>Водоохранные</w:t>
      </w:r>
      <w:proofErr w:type="spellEnd"/>
      <w:r w:rsidRPr="00251CE4">
        <w:rPr>
          <w:rFonts w:ascii="Times New Roman" w:eastAsia="Times New Roman" w:hAnsi="Times New Roman" w:cs="Times New Roman"/>
          <w:sz w:val="28"/>
          <w:szCs w:val="28"/>
        </w:rPr>
        <w:t xml:space="preserve"> зоны магистральных или межхозяйственных каналов совпадают по ширине с полосами отводов таких каналов.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Ширина </w:t>
      </w:r>
      <w:r w:rsidRPr="00251CE4">
        <w:rPr>
          <w:rFonts w:ascii="Times New Roman" w:eastAsia="Times New Roman" w:hAnsi="Times New Roman" w:cs="Times New Roman"/>
          <w:b/>
          <w:sz w:val="28"/>
          <w:szCs w:val="28"/>
        </w:rPr>
        <w:t>прибрежной защитной полосы</w:t>
      </w:r>
      <w:r w:rsidRPr="00251CE4">
        <w:rPr>
          <w:rFonts w:ascii="Times New Roman" w:eastAsia="Times New Roman" w:hAnsi="Times New Roman" w:cs="Times New Roman"/>
          <w:sz w:val="28"/>
          <w:szCs w:val="28"/>
        </w:rPr>
        <w:t xml:space="preserve">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Ширина прибрежной защитной полосы реки, озера, водохранилища, имеющих особо ценное </w:t>
      </w:r>
      <w:proofErr w:type="spellStart"/>
      <w:r w:rsidRPr="00251CE4">
        <w:rPr>
          <w:rFonts w:ascii="Times New Roman" w:eastAsia="Times New Roman" w:hAnsi="Times New Roman" w:cs="Times New Roman"/>
          <w:sz w:val="28"/>
          <w:szCs w:val="28"/>
        </w:rPr>
        <w:t>рыбохозяйственное</w:t>
      </w:r>
      <w:proofErr w:type="spellEnd"/>
      <w:r w:rsidRPr="00251CE4">
        <w:rPr>
          <w:rFonts w:ascii="Times New Roman" w:eastAsia="Times New Roman" w:hAnsi="Times New Roman" w:cs="Times New Roman"/>
          <w:sz w:val="28"/>
          <w:szCs w:val="28"/>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roofErr w:type="gramStart"/>
      <w:r w:rsidRPr="00251CE4">
        <w:rPr>
          <w:rFonts w:ascii="Times New Roman" w:eastAsia="Times New Roman" w:hAnsi="Times New Roman" w:cs="Times New Roman"/>
          <w:sz w:val="28"/>
          <w:szCs w:val="28"/>
        </w:rPr>
        <w:t>.</w:t>
      </w:r>
      <w:proofErr w:type="gramEnd"/>
      <w:r w:rsidRPr="00251CE4">
        <w:rPr>
          <w:rFonts w:ascii="Times New Roman" w:eastAsia="Times New Roman" w:hAnsi="Times New Roman" w:cs="Times New Roman"/>
          <w:sz w:val="28"/>
          <w:szCs w:val="28"/>
        </w:rPr>
        <w:t xml:space="preserve"> (</w:t>
      </w:r>
      <w:proofErr w:type="gramStart"/>
      <w:r w:rsidRPr="00251CE4">
        <w:rPr>
          <w:rFonts w:ascii="Times New Roman" w:eastAsia="Times New Roman" w:hAnsi="Times New Roman" w:cs="Times New Roman"/>
          <w:sz w:val="28"/>
          <w:szCs w:val="28"/>
        </w:rPr>
        <w:t>в</w:t>
      </w:r>
      <w:proofErr w:type="gramEnd"/>
      <w:r w:rsidRPr="00251CE4">
        <w:rPr>
          <w:rFonts w:ascii="Times New Roman" w:eastAsia="Times New Roman" w:hAnsi="Times New Roman" w:cs="Times New Roman"/>
          <w:sz w:val="28"/>
          <w:szCs w:val="28"/>
        </w:rPr>
        <w:t xml:space="preserve"> ред. Федерального закона от 21.10.2013 N 282-ФЗ) </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на таких территориях устанавливается от парапета набережной. При отсутствии </w:t>
      </w:r>
      <w:r w:rsidRPr="00251CE4">
        <w:rPr>
          <w:rFonts w:ascii="Times New Roman" w:eastAsia="Times New Roman" w:hAnsi="Times New Roman" w:cs="Times New Roman"/>
          <w:sz w:val="28"/>
          <w:szCs w:val="28"/>
        </w:rPr>
        <w:lastRenderedPageBreak/>
        <w:t xml:space="preserve">набережной ширина </w:t>
      </w:r>
      <w:proofErr w:type="spellStart"/>
      <w:r w:rsidRPr="00251CE4">
        <w:rPr>
          <w:rFonts w:ascii="Times New Roman" w:eastAsia="Times New Roman" w:hAnsi="Times New Roman" w:cs="Times New Roman"/>
          <w:sz w:val="28"/>
          <w:szCs w:val="28"/>
        </w:rPr>
        <w:t>водоохранной</w:t>
      </w:r>
      <w:proofErr w:type="spellEnd"/>
      <w:r w:rsidRPr="00251CE4">
        <w:rPr>
          <w:rFonts w:ascii="Times New Roman" w:eastAsia="Times New Roman" w:hAnsi="Times New Roman" w:cs="Times New Roman"/>
          <w:sz w:val="28"/>
          <w:szCs w:val="28"/>
        </w:rPr>
        <w:t xml:space="preserve"> зоны, прибрежной защитной полосы измеряется от местоположения береговой линии (границы водного объекта)</w:t>
      </w:r>
      <w:proofErr w:type="gramStart"/>
      <w:r w:rsidRPr="00251CE4">
        <w:rPr>
          <w:rFonts w:ascii="Times New Roman" w:eastAsia="Times New Roman" w:hAnsi="Times New Roman" w:cs="Times New Roman"/>
          <w:sz w:val="28"/>
          <w:szCs w:val="28"/>
        </w:rPr>
        <w:t>.</w:t>
      </w:r>
      <w:proofErr w:type="gramEnd"/>
      <w:r w:rsidRPr="00251CE4">
        <w:rPr>
          <w:rFonts w:ascii="Times New Roman" w:eastAsia="Times New Roman" w:hAnsi="Times New Roman" w:cs="Times New Roman"/>
          <w:sz w:val="28"/>
          <w:szCs w:val="28"/>
        </w:rPr>
        <w:t xml:space="preserve"> (</w:t>
      </w:r>
      <w:proofErr w:type="gramStart"/>
      <w:r w:rsidRPr="00251CE4">
        <w:rPr>
          <w:rFonts w:ascii="Times New Roman" w:eastAsia="Times New Roman" w:hAnsi="Times New Roman" w:cs="Times New Roman"/>
          <w:sz w:val="28"/>
          <w:szCs w:val="28"/>
        </w:rPr>
        <w:t>в</w:t>
      </w:r>
      <w:proofErr w:type="gramEnd"/>
      <w:r w:rsidRPr="00251CE4">
        <w:rPr>
          <w:rFonts w:ascii="Times New Roman" w:eastAsia="Times New Roman" w:hAnsi="Times New Roman" w:cs="Times New Roman"/>
          <w:sz w:val="28"/>
          <w:szCs w:val="28"/>
        </w:rPr>
        <w:t xml:space="preserve"> ред. Федеральных законов от 14.07.2008 N 118-ФЗ, от 07.12.2011 N 417-ФЗ, от 13.07.2015 N 244-ФЗ)</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Размеры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и основные требования к режиму использования их территорий определяются в соответствии с положениями Водного кодекса Российской Федерации (Закон Российской Федерации от 03.06.2006 г. № 74-ФЗ). </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Согласно статье 65 «</w:t>
      </w:r>
      <w:proofErr w:type="spellStart"/>
      <w:r w:rsidRPr="00251CE4">
        <w:rPr>
          <w:rFonts w:ascii="Times New Roman" w:eastAsia="Times New Roman" w:hAnsi="Times New Roman" w:cs="Times New Roman"/>
          <w:sz w:val="28"/>
          <w:szCs w:val="28"/>
        </w:rPr>
        <w:t>Водоохранные</w:t>
      </w:r>
      <w:proofErr w:type="spellEnd"/>
      <w:r w:rsidRPr="00251CE4">
        <w:rPr>
          <w:rFonts w:ascii="Times New Roman" w:eastAsia="Times New Roman" w:hAnsi="Times New Roman" w:cs="Times New Roman"/>
          <w:sz w:val="28"/>
          <w:szCs w:val="28"/>
        </w:rPr>
        <w:t xml:space="preserve"> зоны и прибрежные защитные полосы» в границах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запрещается:</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-использование сточных вод для удобрения почв;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-осуществление авиационных мер по борьбе с вредителями и болезнями растений;</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51CE4" w:rsidRPr="00251CE4" w:rsidRDefault="00251CE4" w:rsidP="00251CE4">
      <w:pPr>
        <w:spacing w:after="0"/>
        <w:ind w:firstLine="547"/>
        <w:jc w:val="both"/>
        <w:rPr>
          <w:rFonts w:ascii="Times New Roman" w:eastAsia="Times New Roman" w:hAnsi="Times New Roman" w:cs="Times New Roman"/>
          <w:sz w:val="28"/>
          <w:szCs w:val="28"/>
        </w:rPr>
      </w:pPr>
      <w:proofErr w:type="gramStart"/>
      <w:r w:rsidRPr="00251CE4">
        <w:rPr>
          <w:rFonts w:ascii="Times New Roman" w:eastAsia="Times New Roman" w:hAnsi="Times New Roman" w:cs="Times New Roman"/>
          <w:sz w:val="28"/>
          <w:szCs w:val="28"/>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251CE4" w:rsidRPr="00251CE4" w:rsidRDefault="00251CE4" w:rsidP="00251CE4">
      <w:pPr>
        <w:spacing w:after="0"/>
        <w:ind w:firstLine="547"/>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 размещение специализированных хранилищ пестицидов и </w:t>
      </w:r>
      <w:proofErr w:type="spellStart"/>
      <w:r w:rsidRPr="00251CE4">
        <w:rPr>
          <w:rFonts w:ascii="Times New Roman" w:eastAsia="Times New Roman" w:hAnsi="Times New Roman" w:cs="Times New Roman"/>
          <w:sz w:val="28"/>
          <w:szCs w:val="28"/>
        </w:rPr>
        <w:t>агрохимикатов</w:t>
      </w:r>
      <w:proofErr w:type="spellEnd"/>
      <w:r w:rsidRPr="00251CE4">
        <w:rPr>
          <w:rFonts w:ascii="Times New Roman" w:eastAsia="Times New Roman" w:hAnsi="Times New Roman" w:cs="Times New Roman"/>
          <w:sz w:val="28"/>
          <w:szCs w:val="28"/>
        </w:rPr>
        <w:t xml:space="preserve">, применение пестицидов и </w:t>
      </w:r>
      <w:proofErr w:type="spellStart"/>
      <w:r w:rsidRPr="00251CE4">
        <w:rPr>
          <w:rFonts w:ascii="Times New Roman" w:eastAsia="Times New Roman" w:hAnsi="Times New Roman" w:cs="Times New Roman"/>
          <w:sz w:val="28"/>
          <w:szCs w:val="28"/>
        </w:rPr>
        <w:t>агрохимикатов</w:t>
      </w:r>
      <w:proofErr w:type="spellEnd"/>
      <w:r w:rsidRPr="00251CE4">
        <w:rPr>
          <w:rFonts w:ascii="Times New Roman" w:eastAsia="Times New Roman" w:hAnsi="Times New Roman" w:cs="Times New Roman"/>
          <w:sz w:val="28"/>
          <w:szCs w:val="28"/>
        </w:rPr>
        <w:t>;</w:t>
      </w:r>
    </w:p>
    <w:p w:rsidR="00251CE4" w:rsidRPr="00251CE4" w:rsidRDefault="00251CE4" w:rsidP="00251CE4">
      <w:pPr>
        <w:spacing w:after="0"/>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(п. 6 </w:t>
      </w:r>
      <w:proofErr w:type="gramStart"/>
      <w:r w:rsidRPr="00251CE4">
        <w:rPr>
          <w:rFonts w:ascii="Times New Roman" w:eastAsia="Times New Roman" w:hAnsi="Times New Roman" w:cs="Times New Roman"/>
          <w:sz w:val="28"/>
          <w:szCs w:val="28"/>
        </w:rPr>
        <w:t>введен</w:t>
      </w:r>
      <w:proofErr w:type="gramEnd"/>
      <w:r w:rsidRPr="00251CE4">
        <w:rPr>
          <w:rFonts w:ascii="Times New Roman" w:eastAsia="Times New Roman" w:hAnsi="Times New Roman" w:cs="Times New Roman"/>
          <w:sz w:val="28"/>
          <w:szCs w:val="28"/>
        </w:rPr>
        <w:t xml:space="preserve"> Федеральным законом от 21.10.2013 N 282-ФЗ)</w:t>
      </w:r>
    </w:p>
    <w:p w:rsidR="00251CE4" w:rsidRPr="00251CE4" w:rsidRDefault="00251CE4" w:rsidP="00251CE4">
      <w:pPr>
        <w:spacing w:after="0"/>
        <w:ind w:firstLine="547"/>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сброс сточных, в том числе дренажных, вод;</w:t>
      </w:r>
    </w:p>
    <w:p w:rsidR="00251CE4" w:rsidRPr="00251CE4" w:rsidRDefault="00251CE4" w:rsidP="00251CE4">
      <w:pPr>
        <w:spacing w:after="0"/>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(п. 7 </w:t>
      </w:r>
      <w:proofErr w:type="gramStart"/>
      <w:r w:rsidRPr="00251CE4">
        <w:rPr>
          <w:rFonts w:ascii="Times New Roman" w:eastAsia="Times New Roman" w:hAnsi="Times New Roman" w:cs="Times New Roman"/>
          <w:sz w:val="28"/>
          <w:szCs w:val="28"/>
        </w:rPr>
        <w:t>введен</w:t>
      </w:r>
      <w:proofErr w:type="gramEnd"/>
      <w:r w:rsidRPr="00251CE4">
        <w:rPr>
          <w:rFonts w:ascii="Times New Roman" w:eastAsia="Times New Roman" w:hAnsi="Times New Roman" w:cs="Times New Roman"/>
          <w:sz w:val="28"/>
          <w:szCs w:val="28"/>
        </w:rPr>
        <w:t xml:space="preserve"> Федеральным законом от 21.10.2013 N 282-ФЗ)</w:t>
      </w:r>
    </w:p>
    <w:p w:rsidR="00251CE4" w:rsidRPr="00251CE4" w:rsidRDefault="00251CE4" w:rsidP="00251CE4">
      <w:pPr>
        <w:spacing w:after="0"/>
        <w:ind w:firstLine="547"/>
        <w:jc w:val="both"/>
        <w:rPr>
          <w:rFonts w:ascii="Times New Roman" w:eastAsia="Times New Roman" w:hAnsi="Times New Roman" w:cs="Times New Roman"/>
          <w:sz w:val="28"/>
          <w:szCs w:val="28"/>
        </w:rPr>
      </w:pPr>
      <w:proofErr w:type="gramStart"/>
      <w:r w:rsidRPr="00251CE4">
        <w:rPr>
          <w:rFonts w:ascii="Times New Roman" w:eastAsia="Times New Roman" w:hAnsi="Times New Roman" w:cs="Times New Roman"/>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251CE4">
        <w:rPr>
          <w:rFonts w:ascii="Times New Roman" w:eastAsia="Times New Roman" w:hAnsi="Times New Roman" w:cs="Times New Roman"/>
          <w:sz w:val="28"/>
          <w:szCs w:val="28"/>
        </w:rPr>
        <w:t xml:space="preserve"> февраля 1992 года N 2395-1 "О недрах").</w:t>
      </w:r>
    </w:p>
    <w:p w:rsidR="00251CE4" w:rsidRPr="00251CE4" w:rsidRDefault="00251CE4" w:rsidP="00251CE4">
      <w:pPr>
        <w:spacing w:after="0"/>
        <w:ind w:firstLine="547"/>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lastRenderedPageBreak/>
        <w:t xml:space="preserve">В границах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
    <w:p w:rsidR="00251CE4" w:rsidRPr="00251CE4" w:rsidRDefault="00251CE4" w:rsidP="00251CE4">
      <w:pPr>
        <w:spacing w:after="0"/>
        <w:ind w:firstLine="547"/>
        <w:jc w:val="both"/>
        <w:rPr>
          <w:rFonts w:ascii="Times New Roman" w:eastAsia="Times New Roman" w:hAnsi="Times New Roman" w:cs="Times New Roman"/>
          <w:sz w:val="28"/>
          <w:szCs w:val="28"/>
        </w:rPr>
      </w:pPr>
      <w:proofErr w:type="gramStart"/>
      <w:r w:rsidRPr="00251CE4">
        <w:rPr>
          <w:rFonts w:ascii="Times New Roman" w:eastAsia="Times New Roman" w:hAnsi="Times New Roman" w:cs="Times New Roman"/>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w:t>
      </w:r>
      <w:proofErr w:type="gramEnd"/>
      <w:r w:rsidRPr="00251CE4">
        <w:rPr>
          <w:rFonts w:ascii="Times New Roman" w:eastAsia="Times New Roman" w:hAnsi="Times New Roman" w:cs="Times New Roman"/>
          <w:sz w:val="28"/>
          <w:szCs w:val="28"/>
        </w:rPr>
        <w:t xml:space="preserve"> в окружающую среду.</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 xml:space="preserve">В отношении кладбищ, скотомогильников, мест массового захоронения отходов производства и потребления, радиоактивных, химических, взрывчатых, токсичных, отравляющих ядовитых веществ, в настоящее время расположенных в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зонах и зонах интенсивной переработки береговой полосы, необходимо проведение мероприятий, препятствующих загрязнению водных объектов, и выносу указанных объектов за пределы границ </w:t>
      </w:r>
      <w:proofErr w:type="spellStart"/>
      <w:r w:rsidRPr="00251CE4">
        <w:rPr>
          <w:rFonts w:ascii="Times New Roman" w:eastAsia="Times New Roman" w:hAnsi="Times New Roman" w:cs="Times New Roman"/>
          <w:sz w:val="28"/>
          <w:szCs w:val="28"/>
        </w:rPr>
        <w:t>водоохранных</w:t>
      </w:r>
      <w:proofErr w:type="spellEnd"/>
      <w:r w:rsidRPr="00251CE4">
        <w:rPr>
          <w:rFonts w:ascii="Times New Roman" w:eastAsia="Times New Roman" w:hAnsi="Times New Roman" w:cs="Times New Roman"/>
          <w:sz w:val="28"/>
          <w:szCs w:val="28"/>
        </w:rPr>
        <w:t xml:space="preserve"> зон водных объектов.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В границах прибрежных защитных полос наряду с вышеперечисленными ограничениями запрещаются:</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-распашка земель;</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-размещение отвалов размываемых грунтов;</w:t>
      </w:r>
    </w:p>
    <w:p w:rsidR="00251CE4" w:rsidRPr="00251CE4" w:rsidRDefault="00251CE4" w:rsidP="00251CE4">
      <w:pPr>
        <w:spacing w:after="0"/>
        <w:ind w:firstLine="709"/>
        <w:jc w:val="both"/>
        <w:rPr>
          <w:rFonts w:ascii="Times New Roman" w:eastAsia="Times New Roman" w:hAnsi="Times New Roman" w:cs="Times New Roman"/>
          <w:sz w:val="28"/>
          <w:szCs w:val="28"/>
        </w:rPr>
      </w:pPr>
      <w:r w:rsidRPr="00251CE4">
        <w:rPr>
          <w:rFonts w:ascii="Times New Roman" w:eastAsia="Times New Roman" w:hAnsi="Times New Roman" w:cs="Times New Roman"/>
          <w:sz w:val="28"/>
          <w:szCs w:val="28"/>
        </w:rPr>
        <w:t>-выпас сельскохозяйственных животных, организация для них летних лагерей, ванн.</w:t>
      </w:r>
    </w:p>
    <w:p w:rsidR="005F7D1A" w:rsidRPr="00251CE4" w:rsidRDefault="005F7D1A" w:rsidP="00251CE4">
      <w:pPr>
        <w:pStyle w:val="ConsPlusNormal"/>
        <w:widowControl/>
        <w:spacing w:line="276" w:lineRule="auto"/>
        <w:ind w:right="-1" w:firstLine="709"/>
        <w:jc w:val="both"/>
        <w:rPr>
          <w:rFonts w:ascii="Times New Roman" w:eastAsiaTheme="minorEastAsia" w:hAnsi="Times New Roman" w:cs="Times New Roman"/>
          <w:sz w:val="28"/>
          <w:szCs w:val="28"/>
        </w:rPr>
      </w:pPr>
      <w:r w:rsidRPr="00251CE4">
        <w:rPr>
          <w:rFonts w:ascii="Times New Roman" w:eastAsiaTheme="minorEastAsia" w:hAnsi="Times New Roman" w:cs="Times New Roman"/>
          <w:sz w:val="28"/>
          <w:szCs w:val="28"/>
        </w:rPr>
        <w:t xml:space="preserve">Для водных объектов установлена прибрежная защитная полоса в размере </w:t>
      </w:r>
      <w:r w:rsidR="00251CE4" w:rsidRPr="00251CE4">
        <w:rPr>
          <w:rFonts w:ascii="Times New Roman" w:eastAsiaTheme="minorEastAsia" w:hAnsi="Times New Roman" w:cs="Times New Roman"/>
          <w:sz w:val="28"/>
          <w:szCs w:val="28"/>
        </w:rPr>
        <w:t>20-</w:t>
      </w:r>
      <w:smartTag w:uri="urn:schemas-microsoft-com:office:smarttags" w:element="metricconverter">
        <w:smartTagPr>
          <w:attr w:name="ProductID" w:val="50 метров"/>
        </w:smartTagPr>
        <w:r w:rsidRPr="00251CE4">
          <w:rPr>
            <w:rFonts w:ascii="Times New Roman" w:eastAsiaTheme="minorEastAsia" w:hAnsi="Times New Roman" w:cs="Times New Roman"/>
            <w:sz w:val="28"/>
            <w:szCs w:val="28"/>
          </w:rPr>
          <w:t>50 метров</w:t>
        </w:r>
      </w:smartTag>
      <w:r w:rsidRPr="00251CE4">
        <w:rPr>
          <w:rFonts w:ascii="Times New Roman" w:eastAsiaTheme="minorEastAsia" w:hAnsi="Times New Roman" w:cs="Times New Roman"/>
          <w:sz w:val="28"/>
          <w:szCs w:val="28"/>
        </w:rPr>
        <w:t xml:space="preserve">, а </w:t>
      </w:r>
      <w:proofErr w:type="spellStart"/>
      <w:r w:rsidRPr="00251CE4">
        <w:rPr>
          <w:rFonts w:ascii="Times New Roman" w:eastAsiaTheme="minorEastAsia" w:hAnsi="Times New Roman" w:cs="Times New Roman"/>
          <w:sz w:val="28"/>
          <w:szCs w:val="28"/>
        </w:rPr>
        <w:t>водоохранная</w:t>
      </w:r>
      <w:proofErr w:type="spellEnd"/>
      <w:r w:rsidRPr="00251CE4">
        <w:rPr>
          <w:rFonts w:ascii="Times New Roman" w:eastAsiaTheme="minorEastAsia" w:hAnsi="Times New Roman" w:cs="Times New Roman"/>
          <w:sz w:val="28"/>
          <w:szCs w:val="28"/>
        </w:rPr>
        <w:t xml:space="preserve"> зона для рек Белой и </w:t>
      </w:r>
      <w:proofErr w:type="spellStart"/>
      <w:r w:rsidRPr="00251CE4">
        <w:rPr>
          <w:rFonts w:ascii="Times New Roman" w:eastAsiaTheme="minorEastAsia" w:hAnsi="Times New Roman" w:cs="Times New Roman"/>
          <w:sz w:val="28"/>
          <w:szCs w:val="28"/>
        </w:rPr>
        <w:t>Пшеха</w:t>
      </w:r>
      <w:proofErr w:type="spellEnd"/>
      <w:r w:rsidRPr="00251CE4">
        <w:rPr>
          <w:rFonts w:ascii="Times New Roman" w:eastAsiaTheme="minorEastAsia" w:hAnsi="Times New Roman" w:cs="Times New Roman"/>
          <w:sz w:val="28"/>
          <w:szCs w:val="28"/>
        </w:rPr>
        <w:t xml:space="preserve"> – </w:t>
      </w:r>
      <w:smartTag w:uri="urn:schemas-microsoft-com:office:smarttags" w:element="metricconverter">
        <w:smartTagPr>
          <w:attr w:name="ProductID" w:val="200 метров"/>
        </w:smartTagPr>
        <w:r w:rsidRPr="00251CE4">
          <w:rPr>
            <w:rFonts w:ascii="Times New Roman" w:eastAsiaTheme="minorEastAsia" w:hAnsi="Times New Roman" w:cs="Times New Roman"/>
            <w:sz w:val="28"/>
            <w:szCs w:val="28"/>
          </w:rPr>
          <w:t>200 метров</w:t>
        </w:r>
      </w:smartTag>
      <w:r w:rsidRPr="00251CE4">
        <w:rPr>
          <w:rFonts w:ascii="Times New Roman" w:eastAsiaTheme="minorEastAsia" w:hAnsi="Times New Roman" w:cs="Times New Roman"/>
          <w:sz w:val="28"/>
          <w:szCs w:val="28"/>
        </w:rPr>
        <w:t>.</w:t>
      </w:r>
    </w:p>
    <w:p w:rsidR="005F7D1A" w:rsidRPr="005F7D1A" w:rsidRDefault="005F7D1A" w:rsidP="00251CE4">
      <w:pPr>
        <w:spacing w:after="0"/>
        <w:ind w:right="-1" w:firstLine="709"/>
        <w:jc w:val="both"/>
        <w:rPr>
          <w:rFonts w:ascii="Times New Roman" w:hAnsi="Times New Roman" w:cs="Times New Roman"/>
          <w:b/>
          <w:sz w:val="28"/>
          <w:szCs w:val="28"/>
          <w:highlight w:val="yellow"/>
        </w:rPr>
      </w:pPr>
    </w:p>
    <w:p w:rsidR="006463B4" w:rsidRDefault="001E5A49" w:rsidP="006463B4">
      <w:pPr>
        <w:pStyle w:val="30"/>
        <w:rPr>
          <w:b/>
          <w:szCs w:val="28"/>
        </w:rPr>
      </w:pPr>
      <w:bookmarkStart w:id="60" w:name="_Toc508956634"/>
      <w:r w:rsidRPr="001E5A49">
        <w:rPr>
          <w:b/>
          <w:szCs w:val="28"/>
          <w:u w:val="none"/>
        </w:rPr>
        <w:t>5.3.</w:t>
      </w:r>
      <w:r w:rsidR="005F7D1A" w:rsidRPr="005F7D1A">
        <w:rPr>
          <w:b/>
          <w:szCs w:val="28"/>
        </w:rPr>
        <w:t>6.Зоны санитарной охраны источников питьевого водоснабжения</w:t>
      </w:r>
      <w:bookmarkEnd w:id="60"/>
    </w:p>
    <w:p w:rsidR="006463B4" w:rsidRDefault="006463B4" w:rsidP="005F7D1A">
      <w:pPr>
        <w:spacing w:after="0"/>
        <w:ind w:right="-1" w:firstLine="709"/>
        <w:jc w:val="both"/>
        <w:rPr>
          <w:rFonts w:ascii="Times New Roman" w:hAnsi="Times New Roman" w:cs="Times New Roman"/>
          <w:b/>
          <w:sz w:val="28"/>
          <w:szCs w:val="28"/>
        </w:rPr>
      </w:pPr>
    </w:p>
    <w:p w:rsidR="005F7D1A" w:rsidRPr="005F7D1A" w:rsidRDefault="006463B4" w:rsidP="005F7D1A">
      <w:pPr>
        <w:spacing w:after="0"/>
        <w:ind w:right="-1" w:firstLine="709"/>
        <w:jc w:val="both"/>
        <w:rPr>
          <w:rFonts w:ascii="Times New Roman" w:hAnsi="Times New Roman" w:cs="Times New Roman"/>
          <w:sz w:val="28"/>
          <w:szCs w:val="28"/>
        </w:rPr>
      </w:pPr>
      <w:r w:rsidRPr="006463B4">
        <w:rPr>
          <w:rFonts w:ascii="Times New Roman" w:hAnsi="Times New Roman" w:cs="Times New Roman"/>
          <w:b/>
          <w:sz w:val="28"/>
          <w:szCs w:val="28"/>
        </w:rPr>
        <w:t>Зоны санитарной охраны источников питьевого водоснабжения</w:t>
      </w:r>
      <w:r w:rsidR="005F7D1A" w:rsidRPr="006463B4">
        <w:rPr>
          <w:rFonts w:ascii="Times New Roman" w:hAnsi="Times New Roman" w:cs="Times New Roman"/>
          <w:b/>
          <w:sz w:val="28"/>
          <w:szCs w:val="28"/>
        </w:rPr>
        <w:t xml:space="preserve"> </w:t>
      </w:r>
      <w:r w:rsidR="005F7D1A" w:rsidRPr="005F7D1A">
        <w:rPr>
          <w:rFonts w:ascii="Times New Roman" w:hAnsi="Times New Roman" w:cs="Times New Roman"/>
          <w:sz w:val="28"/>
          <w:szCs w:val="28"/>
        </w:rPr>
        <w:t xml:space="preserve">устанавливаются на действующих и проектируемых источниках водоснабжения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Их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w:t>
      </w:r>
      <w:r w:rsidR="005F7D1A" w:rsidRPr="005F7D1A">
        <w:rPr>
          <w:rFonts w:ascii="Times New Roman" w:hAnsi="Times New Roman" w:cs="Times New Roman"/>
          <w:sz w:val="28"/>
          <w:szCs w:val="28"/>
        </w:rPr>
        <w:lastRenderedPageBreak/>
        <w:t xml:space="preserve">источников водоснабжения. Проекты ЗСО должны разрабатываться в соответствии с </w:t>
      </w:r>
      <w:proofErr w:type="spellStart"/>
      <w:r w:rsidR="005F7D1A" w:rsidRPr="005F7D1A">
        <w:rPr>
          <w:rFonts w:ascii="Times New Roman" w:hAnsi="Times New Roman" w:cs="Times New Roman"/>
          <w:sz w:val="28"/>
          <w:szCs w:val="28"/>
        </w:rPr>
        <w:t>СанПиН</w:t>
      </w:r>
      <w:proofErr w:type="spellEnd"/>
      <w:r w:rsidR="005F7D1A" w:rsidRPr="005F7D1A">
        <w:rPr>
          <w:rFonts w:ascii="Times New Roman" w:hAnsi="Times New Roman" w:cs="Times New Roman"/>
          <w:sz w:val="28"/>
          <w:szCs w:val="28"/>
        </w:rPr>
        <w:t xml:space="preserve"> 2.1.4.1110-02 «Зоны санитарной охраны источников водоснабжения и водопроводов хозяйственно-питьевого назначения».</w:t>
      </w:r>
    </w:p>
    <w:p w:rsidR="005F7D1A" w:rsidRPr="005F7D1A" w:rsidRDefault="005F7D1A" w:rsidP="005F7D1A">
      <w:pPr>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rPr>
        <w:t>Согласно требованиям Водного кодекса Российской Федерации от № 74- ФЗ (статья 43), в соответствии с законодательством о санитарно-эпидемиологическом благополучии населения (статья 18 Федерального закона от 30 марта 1999г. № 52-ФЗ «О санитарно-эпидемиологическом благополучии населения») и порядком, установленным субъектом Российской Федерации для водных объектов, используемых для целей питьевого и хозяйственного водоснабжения, должны быть установлены зоны санитарной охраны.</w:t>
      </w:r>
      <w:proofErr w:type="gramEnd"/>
    </w:p>
    <w:p w:rsidR="005F7D1A" w:rsidRPr="005F7D1A" w:rsidRDefault="005F7D1A" w:rsidP="005F7D1A">
      <w:pPr>
        <w:pStyle w:val="ae"/>
        <w:spacing w:after="0"/>
        <w:ind w:firstLine="709"/>
        <w:jc w:val="both"/>
        <w:rPr>
          <w:rFonts w:ascii="Times New Roman" w:hAnsi="Times New Roman"/>
          <w:sz w:val="28"/>
        </w:rPr>
      </w:pPr>
      <w:r w:rsidRPr="005F7D1A">
        <w:rPr>
          <w:rFonts w:ascii="Times New Roman" w:hAnsi="Times New Roman"/>
          <w:sz w:val="28"/>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5F7D1A" w:rsidRPr="005F7D1A" w:rsidRDefault="005F7D1A" w:rsidP="005F7D1A">
      <w:pPr>
        <w:pStyle w:val="ae"/>
        <w:spacing w:after="0"/>
        <w:ind w:firstLine="709"/>
        <w:jc w:val="both"/>
        <w:rPr>
          <w:rFonts w:ascii="Times New Roman" w:hAnsi="Times New Roman"/>
          <w:sz w:val="28"/>
        </w:rPr>
      </w:pPr>
      <w:r w:rsidRPr="005F7D1A">
        <w:rPr>
          <w:rFonts w:ascii="Times New Roman" w:hAnsi="Times New Roman"/>
          <w:sz w:val="28"/>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5F7D1A" w:rsidRPr="005F7D1A" w:rsidRDefault="005F7D1A" w:rsidP="005F7D1A">
      <w:pPr>
        <w:spacing w:after="0"/>
        <w:ind w:firstLine="709"/>
        <w:jc w:val="both"/>
        <w:rPr>
          <w:rFonts w:ascii="Times New Roman" w:hAnsi="Times New Roman" w:cs="Times New Roman"/>
          <w:sz w:val="28"/>
        </w:rPr>
      </w:pPr>
      <w:proofErr w:type="gramStart"/>
      <w:r w:rsidRPr="005F7D1A">
        <w:rPr>
          <w:rFonts w:ascii="Times New Roman" w:hAnsi="Times New Roman" w:cs="Times New Roman"/>
          <w:sz w:val="28"/>
          <w:lang w:val="en-US"/>
        </w:rPr>
        <w:t>I</w:t>
      </w:r>
      <w:r w:rsidRPr="005F7D1A">
        <w:rPr>
          <w:rFonts w:ascii="Times New Roman" w:hAnsi="Times New Roman" w:cs="Times New Roman"/>
          <w:sz w:val="28"/>
        </w:rPr>
        <w:t xml:space="preserve"> пояс – зона строгого режима.</w:t>
      </w:r>
      <w:proofErr w:type="gramEnd"/>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Граница </w:t>
      </w:r>
      <w:r w:rsidRPr="005F7D1A">
        <w:rPr>
          <w:rFonts w:ascii="Times New Roman" w:hAnsi="Times New Roman" w:cs="Times New Roman"/>
          <w:sz w:val="28"/>
          <w:lang w:val="en-US"/>
        </w:rPr>
        <w:t>I</w:t>
      </w:r>
      <w:r w:rsidRPr="005F7D1A">
        <w:rPr>
          <w:rFonts w:ascii="Times New Roman" w:hAnsi="Times New Roman" w:cs="Times New Roman"/>
          <w:sz w:val="28"/>
        </w:rPr>
        <w:t xml:space="preserve"> пояса зоны санитарной охраны для подземного источника с надежно защищенными водоносными горизонтами устанавливается радиусом </w:t>
      </w:r>
      <w:smartTag w:uri="urn:schemas-microsoft-com:office:smarttags" w:element="metricconverter">
        <w:smartTagPr>
          <w:attr w:name="ProductID" w:val="30 м"/>
        </w:smartTagPr>
        <w:r w:rsidRPr="005F7D1A">
          <w:rPr>
            <w:rFonts w:ascii="Times New Roman" w:hAnsi="Times New Roman" w:cs="Times New Roman"/>
            <w:sz w:val="28"/>
          </w:rPr>
          <w:t>30 м</w:t>
        </w:r>
      </w:smartTag>
      <w:r w:rsidRPr="005F7D1A">
        <w:rPr>
          <w:rFonts w:ascii="Times New Roman" w:hAnsi="Times New Roman" w:cs="Times New Roman"/>
          <w:sz w:val="28"/>
        </w:rPr>
        <w:t xml:space="preserve"> от устья скважины.</w:t>
      </w:r>
    </w:p>
    <w:p w:rsidR="005F7D1A" w:rsidRPr="005F7D1A" w:rsidRDefault="005F7D1A" w:rsidP="005F7D1A">
      <w:pPr>
        <w:spacing w:after="0"/>
        <w:ind w:firstLine="709"/>
        <w:jc w:val="both"/>
        <w:rPr>
          <w:rFonts w:ascii="Times New Roman" w:hAnsi="Times New Roman" w:cs="Times New Roman"/>
          <w:sz w:val="28"/>
          <w:szCs w:val="28"/>
        </w:rPr>
      </w:pPr>
      <w:proofErr w:type="gramStart"/>
      <w:r w:rsidRPr="005F7D1A">
        <w:rPr>
          <w:rFonts w:ascii="Times New Roman" w:hAnsi="Times New Roman" w:cs="Times New Roman"/>
          <w:sz w:val="28"/>
          <w:szCs w:val="28"/>
          <w:lang w:val="en-US"/>
        </w:rPr>
        <w:t>II</w:t>
      </w:r>
      <w:r w:rsidRPr="005F7D1A">
        <w:rPr>
          <w:rFonts w:ascii="Times New Roman" w:hAnsi="Times New Roman" w:cs="Times New Roman"/>
          <w:sz w:val="28"/>
          <w:szCs w:val="28"/>
        </w:rPr>
        <w:t xml:space="preserve"> и </w:t>
      </w:r>
      <w:r w:rsidRPr="005F7D1A">
        <w:rPr>
          <w:rFonts w:ascii="Times New Roman" w:hAnsi="Times New Roman" w:cs="Times New Roman"/>
          <w:sz w:val="28"/>
          <w:szCs w:val="28"/>
          <w:lang w:val="en-US"/>
        </w:rPr>
        <w:t>III</w:t>
      </w:r>
      <w:r w:rsidRPr="005F7D1A">
        <w:rPr>
          <w:rFonts w:ascii="Times New Roman" w:hAnsi="Times New Roman" w:cs="Times New Roman"/>
          <w:sz w:val="28"/>
          <w:szCs w:val="28"/>
        </w:rPr>
        <w:t xml:space="preserve"> пояс – зона ограничений против бактериального и химического загрязнения.</w:t>
      </w:r>
      <w:proofErr w:type="gramEnd"/>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Границы </w:t>
      </w:r>
      <w:r w:rsidRPr="005F7D1A">
        <w:rPr>
          <w:rFonts w:ascii="Times New Roman" w:hAnsi="Times New Roman" w:cs="Times New Roman"/>
          <w:sz w:val="28"/>
          <w:szCs w:val="28"/>
          <w:lang w:val="en-US"/>
        </w:rPr>
        <w:t>II</w:t>
      </w:r>
      <w:r w:rsidRPr="005F7D1A">
        <w:rPr>
          <w:rFonts w:ascii="Times New Roman" w:hAnsi="Times New Roman" w:cs="Times New Roman"/>
          <w:sz w:val="28"/>
          <w:szCs w:val="28"/>
        </w:rPr>
        <w:t xml:space="preserve"> и </w:t>
      </w:r>
      <w:r w:rsidRPr="005F7D1A">
        <w:rPr>
          <w:rFonts w:ascii="Times New Roman" w:hAnsi="Times New Roman" w:cs="Times New Roman"/>
          <w:sz w:val="28"/>
          <w:szCs w:val="28"/>
          <w:lang w:val="en-US"/>
        </w:rPr>
        <w:t>III</w:t>
      </w:r>
      <w:r w:rsidRPr="005F7D1A">
        <w:rPr>
          <w:rFonts w:ascii="Times New Roman" w:hAnsi="Times New Roman" w:cs="Times New Roman"/>
          <w:sz w:val="28"/>
          <w:szCs w:val="28"/>
        </w:rPr>
        <w:t xml:space="preserve"> поясов определяются гидродинамическими расчетами, исходя из условия, что если в водоносный горизонт поступит соответственно микробное или </w:t>
      </w:r>
      <w:proofErr w:type="gramStart"/>
      <w:r w:rsidRPr="005F7D1A">
        <w:rPr>
          <w:rFonts w:ascii="Times New Roman" w:hAnsi="Times New Roman" w:cs="Times New Roman"/>
          <w:sz w:val="28"/>
          <w:szCs w:val="28"/>
        </w:rPr>
        <w:t>химическое загрязнение, то оно не достигнет</w:t>
      </w:r>
      <w:proofErr w:type="gramEnd"/>
      <w:r w:rsidRPr="005F7D1A">
        <w:rPr>
          <w:rFonts w:ascii="Times New Roman" w:hAnsi="Times New Roman" w:cs="Times New Roman"/>
          <w:sz w:val="28"/>
          <w:szCs w:val="28"/>
        </w:rPr>
        <w:t xml:space="preserve"> водозаборных сооружений.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sz w:val="28"/>
          <w:szCs w:val="28"/>
        </w:rPr>
        <w:t xml:space="preserve">Расчет производится согласно "Рекомендациям по гидрогеологическим расчетам для определения </w:t>
      </w:r>
      <w:r w:rsidRPr="005F7D1A">
        <w:rPr>
          <w:rFonts w:ascii="Times New Roman" w:hAnsi="Times New Roman" w:cs="Times New Roman"/>
          <w:sz w:val="28"/>
          <w:szCs w:val="28"/>
          <w:lang w:val="en-US"/>
        </w:rPr>
        <w:t>II</w:t>
      </w:r>
      <w:r w:rsidRPr="005F7D1A">
        <w:rPr>
          <w:rFonts w:ascii="Times New Roman" w:hAnsi="Times New Roman" w:cs="Times New Roman"/>
          <w:sz w:val="28"/>
          <w:szCs w:val="28"/>
        </w:rPr>
        <w:t xml:space="preserve"> и </w:t>
      </w:r>
      <w:r w:rsidRPr="005F7D1A">
        <w:rPr>
          <w:rFonts w:ascii="Times New Roman" w:hAnsi="Times New Roman" w:cs="Times New Roman"/>
          <w:sz w:val="28"/>
          <w:szCs w:val="28"/>
          <w:lang w:val="en-US"/>
        </w:rPr>
        <w:t>III</w:t>
      </w:r>
      <w:r w:rsidRPr="005F7D1A">
        <w:rPr>
          <w:rFonts w:ascii="Times New Roman" w:hAnsi="Times New Roman" w:cs="Times New Roman"/>
          <w:sz w:val="28"/>
          <w:szCs w:val="28"/>
        </w:rPr>
        <w:t xml:space="preserve"> поясов зон санитарной охраны подземных источников </w:t>
      </w:r>
      <w:proofErr w:type="spellStart"/>
      <w:r w:rsidRPr="005F7D1A">
        <w:rPr>
          <w:rFonts w:ascii="Times New Roman" w:hAnsi="Times New Roman" w:cs="Times New Roman"/>
          <w:sz w:val="28"/>
          <w:szCs w:val="28"/>
        </w:rPr>
        <w:t>хозпитьевого</w:t>
      </w:r>
      <w:proofErr w:type="spellEnd"/>
      <w:r w:rsidRPr="005F7D1A">
        <w:rPr>
          <w:rFonts w:ascii="Times New Roman" w:hAnsi="Times New Roman" w:cs="Times New Roman"/>
          <w:sz w:val="28"/>
          <w:szCs w:val="28"/>
        </w:rPr>
        <w:t xml:space="preserve"> водоснабжения" (ВНИИ ВОДГЕО, </w:t>
      </w:r>
      <w:smartTag w:uri="urn:schemas-microsoft-com:office:smarttags" w:element="metricconverter">
        <w:smartTagPr>
          <w:attr w:name="ProductID" w:val="1983 г"/>
        </w:smartTagPr>
        <w:r w:rsidRPr="005F7D1A">
          <w:rPr>
            <w:rFonts w:ascii="Times New Roman" w:hAnsi="Times New Roman" w:cs="Times New Roman"/>
            <w:sz w:val="28"/>
            <w:szCs w:val="28"/>
          </w:rPr>
          <w:t>1983 г</w:t>
        </w:r>
      </w:smartTag>
      <w:r w:rsidRPr="005F7D1A">
        <w:rPr>
          <w:rFonts w:ascii="Times New Roman" w:hAnsi="Times New Roman" w:cs="Times New Roman"/>
          <w:sz w:val="28"/>
          <w:szCs w:val="28"/>
        </w:rPr>
        <w:t xml:space="preserve">.) и </w:t>
      </w:r>
      <w:proofErr w:type="spellStart"/>
      <w:r w:rsidRPr="005F7D1A">
        <w:rPr>
          <w:rFonts w:ascii="Times New Roman" w:hAnsi="Times New Roman" w:cs="Times New Roman"/>
          <w:sz w:val="28"/>
          <w:szCs w:val="28"/>
        </w:rPr>
        <w:t>СанПиНа</w:t>
      </w:r>
      <w:proofErr w:type="spellEnd"/>
      <w:r w:rsidRPr="005F7D1A">
        <w:rPr>
          <w:rFonts w:ascii="Times New Roman" w:hAnsi="Times New Roman" w:cs="Times New Roman"/>
          <w:sz w:val="28"/>
          <w:szCs w:val="28"/>
        </w:rPr>
        <w:t xml:space="preserve"> 2.1.4.1110-02. На последующих стадиях проектирования должны быть выполнены расчеты границ зон санитарной охраны для общего комплекса водозаборных сооружений.</w:t>
      </w:r>
    </w:p>
    <w:p w:rsidR="005F7D1A" w:rsidRPr="005F7D1A" w:rsidRDefault="005F7D1A" w:rsidP="005F7D1A">
      <w:pPr>
        <w:spacing w:after="0"/>
        <w:ind w:firstLine="709"/>
        <w:jc w:val="both"/>
        <w:rPr>
          <w:rFonts w:ascii="Times New Roman" w:hAnsi="Times New Roman" w:cs="Times New Roman"/>
          <w:sz w:val="28"/>
          <w:szCs w:val="28"/>
        </w:rPr>
      </w:pPr>
      <w:r w:rsidRPr="005F7D1A">
        <w:rPr>
          <w:rFonts w:ascii="Times New Roman" w:hAnsi="Times New Roman" w:cs="Times New Roman"/>
          <w:b/>
          <w:sz w:val="28"/>
          <w:szCs w:val="28"/>
        </w:rPr>
        <w:t>Организации ЗСО должна предшествовать разработка ее проекта</w:t>
      </w:r>
      <w:r w:rsidRPr="005F7D1A">
        <w:rPr>
          <w:rFonts w:ascii="Times New Roman" w:hAnsi="Times New Roman" w:cs="Times New Roman"/>
          <w:sz w:val="28"/>
          <w:szCs w:val="28"/>
        </w:rPr>
        <w:t>, в который включается:</w:t>
      </w:r>
    </w:p>
    <w:p w:rsidR="005F7D1A" w:rsidRPr="005F7D1A" w:rsidRDefault="005F7D1A" w:rsidP="005F7D1A">
      <w:pPr>
        <w:spacing w:after="0"/>
        <w:ind w:firstLine="426"/>
        <w:jc w:val="both"/>
        <w:rPr>
          <w:rFonts w:ascii="Times New Roman" w:hAnsi="Times New Roman" w:cs="Times New Roman"/>
          <w:sz w:val="28"/>
          <w:szCs w:val="28"/>
        </w:rPr>
      </w:pPr>
      <w:r w:rsidRPr="005F7D1A">
        <w:rPr>
          <w:rFonts w:ascii="Times New Roman" w:hAnsi="Times New Roman" w:cs="Times New Roman"/>
          <w:sz w:val="28"/>
          <w:szCs w:val="28"/>
        </w:rPr>
        <w:t>а) определение границ зоны и составляющих ее поясов;</w:t>
      </w:r>
    </w:p>
    <w:p w:rsidR="005F7D1A" w:rsidRPr="005F7D1A" w:rsidRDefault="005F7D1A" w:rsidP="005F7D1A">
      <w:pPr>
        <w:spacing w:after="0"/>
        <w:ind w:firstLine="426"/>
        <w:jc w:val="both"/>
        <w:rPr>
          <w:rFonts w:ascii="Times New Roman" w:hAnsi="Times New Roman" w:cs="Times New Roman"/>
          <w:sz w:val="28"/>
          <w:szCs w:val="28"/>
        </w:rPr>
      </w:pPr>
      <w:r w:rsidRPr="005F7D1A">
        <w:rPr>
          <w:rFonts w:ascii="Times New Roman" w:hAnsi="Times New Roman" w:cs="Times New Roman"/>
          <w:sz w:val="28"/>
          <w:szCs w:val="28"/>
        </w:rPr>
        <w:t>б) план мероприятий по улучшению санитарного состояния территории ЗСО и предупреждению загрязнения источника;</w:t>
      </w:r>
    </w:p>
    <w:p w:rsidR="005F7D1A" w:rsidRPr="005F7D1A" w:rsidRDefault="005F7D1A" w:rsidP="005F7D1A">
      <w:pPr>
        <w:spacing w:after="0"/>
        <w:ind w:firstLine="426"/>
        <w:jc w:val="both"/>
        <w:rPr>
          <w:rFonts w:ascii="Times New Roman" w:hAnsi="Times New Roman" w:cs="Times New Roman"/>
          <w:sz w:val="28"/>
          <w:szCs w:val="28"/>
        </w:rPr>
      </w:pPr>
      <w:r w:rsidRPr="005F7D1A">
        <w:rPr>
          <w:rFonts w:ascii="Times New Roman" w:hAnsi="Times New Roman" w:cs="Times New Roman"/>
          <w:sz w:val="28"/>
          <w:szCs w:val="28"/>
        </w:rPr>
        <w:t>в) правила и режим хозяйственного использования территорий трех поясов ЗСО.</w:t>
      </w:r>
    </w:p>
    <w:p w:rsidR="005F7D1A" w:rsidRPr="005F7D1A" w:rsidRDefault="005F7D1A" w:rsidP="005F7D1A">
      <w:pPr>
        <w:pStyle w:val="ConsPlusNormal"/>
        <w:widowControl/>
        <w:ind w:right="-1" w:firstLine="709"/>
        <w:jc w:val="both"/>
        <w:rPr>
          <w:rFonts w:ascii="Times New Roman" w:hAnsi="Times New Roman" w:cs="Times New Roman"/>
          <w:sz w:val="28"/>
          <w:szCs w:val="28"/>
        </w:rPr>
      </w:pPr>
      <w:r w:rsidRPr="005F7D1A">
        <w:rPr>
          <w:rFonts w:ascii="Times New Roman" w:hAnsi="Times New Roman" w:cs="Times New Roman"/>
          <w:sz w:val="28"/>
          <w:szCs w:val="28"/>
        </w:rPr>
        <w:lastRenderedPageBreak/>
        <w:t>Более подробно вопросы организации ЗСО источников питьевого водоснабжения отражены в разделе «водоснабжение» утвержденного проекта.</w:t>
      </w:r>
    </w:p>
    <w:p w:rsidR="005F7D1A" w:rsidRPr="005F7D1A" w:rsidRDefault="005F7D1A" w:rsidP="005F7D1A">
      <w:pPr>
        <w:spacing w:after="0"/>
        <w:ind w:right="283" w:firstLine="709"/>
        <w:jc w:val="both"/>
        <w:rPr>
          <w:rFonts w:ascii="Times New Roman" w:hAnsi="Times New Roman" w:cs="Times New Roman"/>
          <w:b/>
          <w:sz w:val="28"/>
          <w:szCs w:val="28"/>
        </w:rPr>
      </w:pPr>
    </w:p>
    <w:p w:rsidR="006463B4" w:rsidRPr="006463B4" w:rsidRDefault="006463B4" w:rsidP="006463B4">
      <w:pPr>
        <w:pStyle w:val="ConsPlusNormal"/>
        <w:widowControl/>
        <w:spacing w:line="276" w:lineRule="auto"/>
        <w:ind w:firstLine="709"/>
        <w:jc w:val="both"/>
        <w:outlineLvl w:val="2"/>
        <w:rPr>
          <w:rFonts w:ascii="Times New Roman" w:hAnsi="Times New Roman" w:cs="Times New Roman"/>
          <w:sz w:val="28"/>
          <w:szCs w:val="28"/>
          <w:u w:val="single"/>
        </w:rPr>
      </w:pPr>
      <w:bookmarkStart w:id="61" w:name="_Toc508956635"/>
      <w:r w:rsidRPr="006463B4">
        <w:rPr>
          <w:rFonts w:ascii="Times New Roman" w:hAnsi="Times New Roman" w:cs="Times New Roman"/>
          <w:b/>
          <w:sz w:val="28"/>
          <w:szCs w:val="28"/>
          <w:u w:val="single"/>
        </w:rPr>
        <w:t>5.3.</w:t>
      </w:r>
      <w:r w:rsidR="005F7D1A" w:rsidRPr="006463B4">
        <w:rPr>
          <w:rFonts w:ascii="Times New Roman" w:hAnsi="Times New Roman" w:cs="Times New Roman"/>
          <w:b/>
          <w:sz w:val="28"/>
          <w:szCs w:val="28"/>
          <w:u w:val="single"/>
        </w:rPr>
        <w:t>7. Зоны ограничений градостроительной деятельности по условиям добычи полезных ископаемых</w:t>
      </w:r>
      <w:bookmarkEnd w:id="61"/>
      <w:r w:rsidR="005F7D1A" w:rsidRPr="006463B4">
        <w:rPr>
          <w:rFonts w:ascii="Times New Roman" w:hAnsi="Times New Roman" w:cs="Times New Roman"/>
          <w:sz w:val="28"/>
          <w:szCs w:val="28"/>
          <w:u w:val="single"/>
        </w:rPr>
        <w:t xml:space="preserve"> </w:t>
      </w:r>
    </w:p>
    <w:p w:rsidR="006463B4" w:rsidRDefault="006463B4" w:rsidP="00C62F0B">
      <w:pPr>
        <w:pStyle w:val="ConsPlusNormal"/>
        <w:widowControl/>
        <w:spacing w:line="276" w:lineRule="auto"/>
        <w:ind w:firstLine="709"/>
        <w:jc w:val="both"/>
        <w:rPr>
          <w:rFonts w:ascii="Times New Roman" w:hAnsi="Times New Roman" w:cs="Times New Roman"/>
          <w:sz w:val="28"/>
          <w:szCs w:val="28"/>
        </w:rPr>
      </w:pPr>
    </w:p>
    <w:p w:rsidR="005F7D1A" w:rsidRPr="005F7D1A" w:rsidRDefault="006463B4" w:rsidP="00FF1BC8">
      <w:pPr>
        <w:pStyle w:val="ConsPlusNormal"/>
        <w:widowControl/>
        <w:spacing w:line="276" w:lineRule="auto"/>
        <w:ind w:firstLine="709"/>
        <w:jc w:val="both"/>
        <w:rPr>
          <w:rFonts w:ascii="Times New Roman" w:hAnsi="Times New Roman" w:cs="Times New Roman"/>
          <w:sz w:val="28"/>
          <w:szCs w:val="28"/>
        </w:rPr>
      </w:pPr>
      <w:r w:rsidRPr="005F7D1A">
        <w:rPr>
          <w:rFonts w:ascii="Times New Roman" w:hAnsi="Times New Roman" w:cs="Times New Roman"/>
          <w:b/>
          <w:sz w:val="28"/>
          <w:szCs w:val="28"/>
        </w:rPr>
        <w:t>Зоны ограничений градостроительной деятельности по условиям добычи полезных ископаемых</w:t>
      </w:r>
      <w:r w:rsidRPr="005F7D1A">
        <w:rPr>
          <w:rFonts w:ascii="Times New Roman" w:hAnsi="Times New Roman" w:cs="Times New Roman"/>
          <w:sz w:val="28"/>
          <w:szCs w:val="28"/>
        </w:rPr>
        <w:t xml:space="preserve"> </w:t>
      </w:r>
      <w:r w:rsidR="005F7D1A" w:rsidRPr="005F7D1A">
        <w:rPr>
          <w:rFonts w:ascii="Times New Roman" w:hAnsi="Times New Roman" w:cs="Times New Roman"/>
          <w:sz w:val="28"/>
          <w:szCs w:val="28"/>
        </w:rPr>
        <w:t xml:space="preserve">выделены на месте залегания полезных ископаемых на территории поселения.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В настоящий момент на территории </w:t>
      </w:r>
      <w:proofErr w:type="spellStart"/>
      <w:r w:rsidRPr="005F7D1A">
        <w:rPr>
          <w:rFonts w:ascii="Times New Roman" w:hAnsi="Times New Roman" w:cs="Times New Roman"/>
          <w:sz w:val="28"/>
          <w:szCs w:val="28"/>
        </w:rPr>
        <w:t>Южненского</w:t>
      </w:r>
      <w:proofErr w:type="spellEnd"/>
      <w:r w:rsidRPr="005F7D1A">
        <w:rPr>
          <w:rFonts w:ascii="Times New Roman" w:hAnsi="Times New Roman" w:cs="Times New Roman"/>
          <w:sz w:val="28"/>
          <w:szCs w:val="28"/>
        </w:rPr>
        <w:t xml:space="preserve"> сельского поселения </w:t>
      </w:r>
      <w:proofErr w:type="spellStart"/>
      <w:r w:rsidRPr="005F7D1A">
        <w:rPr>
          <w:rFonts w:ascii="Times New Roman" w:hAnsi="Times New Roman" w:cs="Times New Roman"/>
          <w:sz w:val="28"/>
          <w:szCs w:val="28"/>
        </w:rPr>
        <w:t>Белореченского</w:t>
      </w:r>
      <w:proofErr w:type="spellEnd"/>
      <w:r w:rsidRPr="005F7D1A">
        <w:rPr>
          <w:rFonts w:ascii="Times New Roman" w:hAnsi="Times New Roman" w:cs="Times New Roman"/>
          <w:sz w:val="28"/>
          <w:szCs w:val="28"/>
        </w:rPr>
        <w:t xml:space="preserve"> района разведаны и функционируют четыре месторождения песчано-гравийной смеси.</w:t>
      </w:r>
    </w:p>
    <w:p w:rsidR="005F7D1A" w:rsidRPr="005F7D1A" w:rsidRDefault="005F7D1A" w:rsidP="00FF1BC8">
      <w:pPr>
        <w:spacing w:after="0"/>
        <w:rPr>
          <w:rFonts w:ascii="Times New Roman" w:hAnsi="Times New Roman" w:cs="Times New Roman"/>
          <w:sz w:val="28"/>
          <w:szCs w:val="28"/>
          <w:u w:val="single"/>
        </w:rPr>
      </w:pPr>
      <w:r w:rsidRPr="005F7D1A">
        <w:rPr>
          <w:rFonts w:ascii="Times New Roman" w:hAnsi="Times New Roman" w:cs="Times New Roman"/>
          <w:sz w:val="28"/>
          <w:szCs w:val="28"/>
        </w:rPr>
        <w:t xml:space="preserve">1. </w:t>
      </w:r>
      <w:r w:rsidRPr="005F7D1A">
        <w:rPr>
          <w:rFonts w:ascii="Times New Roman" w:hAnsi="Times New Roman" w:cs="Times New Roman"/>
          <w:sz w:val="28"/>
          <w:szCs w:val="28"/>
          <w:u w:val="single"/>
        </w:rPr>
        <w:t>Магистральное месторождение ПГС.</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Расположено в Белореченском районе на левом берегу реки Белая в 1 км</w:t>
      </w:r>
      <w:proofErr w:type="gramStart"/>
      <w:r w:rsidRPr="005F7D1A">
        <w:rPr>
          <w:rFonts w:ascii="Times New Roman" w:hAnsi="Times New Roman" w:cs="Times New Roman"/>
          <w:sz w:val="28"/>
          <w:szCs w:val="28"/>
        </w:rPr>
        <w:t>.</w:t>
      </w:r>
      <w:proofErr w:type="gramEnd"/>
      <w:r w:rsidRPr="005F7D1A">
        <w:rPr>
          <w:rFonts w:ascii="Times New Roman" w:hAnsi="Times New Roman" w:cs="Times New Roman"/>
          <w:sz w:val="28"/>
          <w:szCs w:val="28"/>
        </w:rPr>
        <w:t xml:space="preserve"> </w:t>
      </w:r>
      <w:proofErr w:type="gramStart"/>
      <w:r w:rsidRPr="005F7D1A">
        <w:rPr>
          <w:rFonts w:ascii="Times New Roman" w:hAnsi="Times New Roman" w:cs="Times New Roman"/>
          <w:sz w:val="28"/>
          <w:szCs w:val="28"/>
        </w:rPr>
        <w:t>з</w:t>
      </w:r>
      <w:proofErr w:type="gramEnd"/>
      <w:r w:rsidRPr="005F7D1A">
        <w:rPr>
          <w:rFonts w:ascii="Times New Roman" w:hAnsi="Times New Roman" w:cs="Times New Roman"/>
          <w:sz w:val="28"/>
          <w:szCs w:val="28"/>
        </w:rPr>
        <w:t xml:space="preserve">ападнее г. Белореченск, в 300 м. к северо-востоку от поселка Заречный.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На разведку и добычу ПГС выдана лицензия ОАО «</w:t>
      </w:r>
      <w:proofErr w:type="spellStart"/>
      <w:r w:rsidRPr="005F7D1A">
        <w:rPr>
          <w:rFonts w:ascii="Times New Roman" w:hAnsi="Times New Roman" w:cs="Times New Roman"/>
          <w:sz w:val="28"/>
          <w:szCs w:val="28"/>
        </w:rPr>
        <w:t>Белнеруд</w:t>
      </w:r>
      <w:proofErr w:type="spellEnd"/>
      <w:r w:rsidRPr="005F7D1A">
        <w:rPr>
          <w:rFonts w:ascii="Times New Roman" w:hAnsi="Times New Roman" w:cs="Times New Roman"/>
          <w:sz w:val="28"/>
          <w:szCs w:val="28"/>
        </w:rPr>
        <w:t>», КРД 80231 ТР.</w:t>
      </w:r>
    </w:p>
    <w:p w:rsid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Запасы полезного ископаемого в пределах месторождения  утверждены в объеме 1046,6 тыс. м3.</w:t>
      </w:r>
    </w:p>
    <w:p w:rsidR="003D494F" w:rsidRPr="003D494F" w:rsidRDefault="003D494F" w:rsidP="003D494F">
      <w:pPr>
        <w:spacing w:after="0"/>
        <w:ind w:firstLine="851"/>
        <w:jc w:val="both"/>
        <w:rPr>
          <w:rFonts w:ascii="Times New Roman" w:hAnsi="Times New Roman" w:cs="Times New Roman"/>
          <w:sz w:val="28"/>
          <w:szCs w:val="28"/>
        </w:rPr>
      </w:pPr>
      <w:proofErr w:type="gramStart"/>
      <w:r w:rsidRPr="003D494F">
        <w:rPr>
          <w:rFonts w:ascii="Times New Roman" w:hAnsi="Times New Roman" w:cs="Times New Roman"/>
          <w:sz w:val="28"/>
          <w:szCs w:val="28"/>
        </w:rPr>
        <w:t>На основании договора от 28 ноября 2017 года с Министерством природных ресурсов Краснодарского края об условиях пользования участ</w:t>
      </w:r>
      <w:r>
        <w:rPr>
          <w:rFonts w:ascii="Times New Roman" w:hAnsi="Times New Roman" w:cs="Times New Roman"/>
          <w:sz w:val="28"/>
          <w:szCs w:val="28"/>
        </w:rPr>
        <w:t>ко</w:t>
      </w:r>
      <w:r w:rsidRPr="003D494F">
        <w:rPr>
          <w:rFonts w:ascii="Times New Roman" w:hAnsi="Times New Roman" w:cs="Times New Roman"/>
          <w:sz w:val="28"/>
          <w:szCs w:val="28"/>
        </w:rPr>
        <w:t xml:space="preserve">м недр местного значения на Южном фланге Магистрального месторождения </w:t>
      </w:r>
      <w:proofErr w:type="spellStart"/>
      <w:r w:rsidRPr="003D494F">
        <w:rPr>
          <w:rFonts w:ascii="Times New Roman" w:hAnsi="Times New Roman" w:cs="Times New Roman"/>
          <w:sz w:val="28"/>
          <w:szCs w:val="28"/>
        </w:rPr>
        <w:t>Белореченского</w:t>
      </w:r>
      <w:proofErr w:type="spellEnd"/>
      <w:r w:rsidRPr="003D494F">
        <w:rPr>
          <w:rFonts w:ascii="Times New Roman" w:hAnsi="Times New Roman" w:cs="Times New Roman"/>
          <w:sz w:val="28"/>
          <w:szCs w:val="28"/>
        </w:rPr>
        <w:t xml:space="preserve"> района Краснодарского края для геологического изучения, разведки и добычи песчано-гравийной смеси и лицензии на пользование недрами КРД 80747-ТР отводится дополнительный участок месторождения </w:t>
      </w:r>
      <w:r>
        <w:rPr>
          <w:rFonts w:ascii="Times New Roman" w:hAnsi="Times New Roman" w:cs="Times New Roman"/>
          <w:sz w:val="28"/>
          <w:szCs w:val="28"/>
        </w:rPr>
        <w:t>площадью 117264 кв.м. на восточной окраине п. Заречный</w:t>
      </w:r>
      <w:r w:rsidRPr="003D494F">
        <w:rPr>
          <w:rFonts w:ascii="Times New Roman" w:hAnsi="Times New Roman" w:cs="Times New Roman"/>
          <w:sz w:val="28"/>
          <w:szCs w:val="28"/>
        </w:rPr>
        <w:t>.</w:t>
      </w:r>
      <w:proofErr w:type="gramEnd"/>
    </w:p>
    <w:p w:rsidR="003D494F" w:rsidRDefault="003D494F" w:rsidP="00FF1BC8">
      <w:pPr>
        <w:spacing w:after="0"/>
        <w:ind w:firstLine="851"/>
        <w:jc w:val="both"/>
        <w:rPr>
          <w:rFonts w:ascii="Times New Roman" w:hAnsi="Times New Roman" w:cs="Times New Roman"/>
          <w:sz w:val="28"/>
          <w:szCs w:val="28"/>
        </w:rPr>
      </w:pPr>
    </w:p>
    <w:p w:rsidR="005F7D1A" w:rsidRPr="005F7D1A" w:rsidRDefault="005F7D1A" w:rsidP="00FF1BC8">
      <w:pPr>
        <w:spacing w:after="0"/>
        <w:rPr>
          <w:rFonts w:ascii="Times New Roman" w:hAnsi="Times New Roman" w:cs="Times New Roman"/>
          <w:sz w:val="28"/>
          <w:szCs w:val="28"/>
          <w:u w:val="single"/>
        </w:rPr>
      </w:pPr>
      <w:r w:rsidRPr="005F7D1A">
        <w:rPr>
          <w:rFonts w:ascii="Times New Roman" w:hAnsi="Times New Roman" w:cs="Times New Roman"/>
          <w:sz w:val="28"/>
          <w:szCs w:val="28"/>
        </w:rPr>
        <w:t xml:space="preserve">2. </w:t>
      </w:r>
      <w:proofErr w:type="spellStart"/>
      <w:r w:rsidRPr="005F7D1A">
        <w:rPr>
          <w:rFonts w:ascii="Times New Roman" w:hAnsi="Times New Roman" w:cs="Times New Roman"/>
          <w:sz w:val="28"/>
          <w:szCs w:val="28"/>
          <w:u w:val="single"/>
        </w:rPr>
        <w:t>Усть-Пшехское</w:t>
      </w:r>
      <w:proofErr w:type="spellEnd"/>
      <w:r w:rsidRPr="005F7D1A">
        <w:rPr>
          <w:rFonts w:ascii="Times New Roman" w:hAnsi="Times New Roman" w:cs="Times New Roman"/>
          <w:sz w:val="28"/>
          <w:szCs w:val="28"/>
          <w:u w:val="single"/>
        </w:rPr>
        <w:t xml:space="preserve"> месторождение  ПГС.</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Расположено в Белореченском районе возле города Белореченск на пойменной террасе р. </w:t>
      </w:r>
      <w:proofErr w:type="gramStart"/>
      <w:r w:rsidRPr="005F7D1A">
        <w:rPr>
          <w:rFonts w:ascii="Times New Roman" w:hAnsi="Times New Roman" w:cs="Times New Roman"/>
          <w:sz w:val="28"/>
          <w:szCs w:val="28"/>
        </w:rPr>
        <w:t>Белая</w:t>
      </w:r>
      <w:proofErr w:type="gramEnd"/>
      <w:r w:rsidRPr="005F7D1A">
        <w:rPr>
          <w:rFonts w:ascii="Times New Roman" w:hAnsi="Times New Roman" w:cs="Times New Roman"/>
          <w:sz w:val="28"/>
          <w:szCs w:val="28"/>
        </w:rPr>
        <w:t xml:space="preserve">.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На разведку и добычу ПГС выдана лицензия ООО фирма «ЭКСПРЕСС», КРД 80099 ТЭ.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Полезное ископаемое представлено песчано-гравийными отложениями мощностью от 5,4 до 9,9 м., в среднем 7,68 м.</w:t>
      </w:r>
    </w:p>
    <w:p w:rsidR="005F7D1A" w:rsidRPr="005F7D1A" w:rsidRDefault="005F7D1A" w:rsidP="00FF1BC8">
      <w:pPr>
        <w:spacing w:after="0"/>
        <w:rPr>
          <w:rFonts w:ascii="Times New Roman" w:hAnsi="Times New Roman" w:cs="Times New Roman"/>
          <w:sz w:val="28"/>
          <w:szCs w:val="28"/>
          <w:u w:val="single"/>
        </w:rPr>
      </w:pPr>
      <w:r w:rsidRPr="005F7D1A">
        <w:rPr>
          <w:rFonts w:ascii="Times New Roman" w:hAnsi="Times New Roman" w:cs="Times New Roman"/>
          <w:sz w:val="28"/>
          <w:szCs w:val="28"/>
        </w:rPr>
        <w:t xml:space="preserve">3. </w:t>
      </w:r>
      <w:r w:rsidRPr="005F7D1A">
        <w:rPr>
          <w:rFonts w:ascii="Times New Roman" w:hAnsi="Times New Roman" w:cs="Times New Roman"/>
          <w:sz w:val="28"/>
          <w:szCs w:val="28"/>
          <w:u w:val="single"/>
        </w:rPr>
        <w:t>Новое месторождение  ПГС.</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Разведку и добычу ПГС ведет ООО «Компания «Империя</w:t>
      </w:r>
      <w:r w:rsidR="0011561C">
        <w:rPr>
          <w:rFonts w:ascii="Times New Roman" w:hAnsi="Times New Roman" w:cs="Times New Roman"/>
          <w:sz w:val="28"/>
          <w:szCs w:val="28"/>
        </w:rPr>
        <w:t>-2</w:t>
      </w:r>
      <w:r w:rsidRPr="005F7D1A">
        <w:rPr>
          <w:rFonts w:ascii="Times New Roman" w:hAnsi="Times New Roman" w:cs="Times New Roman"/>
          <w:sz w:val="28"/>
          <w:szCs w:val="28"/>
        </w:rPr>
        <w:t>», КРД 8002</w:t>
      </w:r>
      <w:r w:rsidR="0011561C">
        <w:rPr>
          <w:rFonts w:ascii="Times New Roman" w:hAnsi="Times New Roman" w:cs="Times New Roman"/>
          <w:sz w:val="28"/>
          <w:szCs w:val="28"/>
        </w:rPr>
        <w:t>6</w:t>
      </w:r>
      <w:r w:rsidRPr="005F7D1A">
        <w:rPr>
          <w:rFonts w:ascii="Times New Roman" w:hAnsi="Times New Roman" w:cs="Times New Roman"/>
          <w:sz w:val="28"/>
          <w:szCs w:val="28"/>
        </w:rPr>
        <w:t xml:space="preserve"> ТР.</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Расположено </w:t>
      </w:r>
      <w:proofErr w:type="gramStart"/>
      <w:r w:rsidRPr="005F7D1A">
        <w:rPr>
          <w:rFonts w:ascii="Times New Roman" w:hAnsi="Times New Roman" w:cs="Times New Roman"/>
          <w:sz w:val="28"/>
          <w:szCs w:val="28"/>
        </w:rPr>
        <w:t>в</w:t>
      </w:r>
      <w:proofErr w:type="gramEnd"/>
      <w:r w:rsidRPr="005F7D1A">
        <w:rPr>
          <w:rFonts w:ascii="Times New Roman" w:hAnsi="Times New Roman" w:cs="Times New Roman"/>
          <w:sz w:val="28"/>
          <w:szCs w:val="28"/>
        </w:rPr>
        <w:t xml:space="preserve"> </w:t>
      </w:r>
      <w:proofErr w:type="gramStart"/>
      <w:r w:rsidRPr="005F7D1A">
        <w:rPr>
          <w:rFonts w:ascii="Times New Roman" w:hAnsi="Times New Roman" w:cs="Times New Roman"/>
          <w:sz w:val="28"/>
          <w:szCs w:val="28"/>
        </w:rPr>
        <w:t>Белореченском</w:t>
      </w:r>
      <w:proofErr w:type="gramEnd"/>
      <w:r w:rsidRPr="005F7D1A">
        <w:rPr>
          <w:rFonts w:ascii="Times New Roman" w:hAnsi="Times New Roman" w:cs="Times New Roman"/>
          <w:sz w:val="28"/>
          <w:szCs w:val="28"/>
        </w:rPr>
        <w:t xml:space="preserve"> районе на правом берегу реки </w:t>
      </w:r>
      <w:proofErr w:type="spellStart"/>
      <w:r w:rsidRPr="005F7D1A">
        <w:rPr>
          <w:rFonts w:ascii="Times New Roman" w:hAnsi="Times New Roman" w:cs="Times New Roman"/>
          <w:sz w:val="28"/>
          <w:szCs w:val="28"/>
        </w:rPr>
        <w:t>Пшеха</w:t>
      </w:r>
      <w:proofErr w:type="spellEnd"/>
      <w:r w:rsidRPr="005F7D1A">
        <w:rPr>
          <w:rFonts w:ascii="Times New Roman" w:hAnsi="Times New Roman" w:cs="Times New Roman"/>
          <w:sz w:val="28"/>
          <w:szCs w:val="28"/>
        </w:rPr>
        <w:t xml:space="preserve"> в 550 м. к югу от поселка Новый.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lastRenderedPageBreak/>
        <w:t>Запасы полезного ископаемого в пределах месторождения  утверждены в объеме 1968,1 тыс. м3.</w:t>
      </w:r>
    </w:p>
    <w:p w:rsidR="005F7D1A" w:rsidRPr="005F7D1A" w:rsidRDefault="005F7D1A" w:rsidP="00FF1BC8">
      <w:pPr>
        <w:spacing w:after="0"/>
        <w:rPr>
          <w:rFonts w:ascii="Times New Roman" w:hAnsi="Times New Roman" w:cs="Times New Roman"/>
          <w:sz w:val="28"/>
          <w:szCs w:val="28"/>
          <w:u w:val="single"/>
        </w:rPr>
      </w:pPr>
      <w:r w:rsidRPr="005F7D1A">
        <w:rPr>
          <w:rFonts w:ascii="Times New Roman" w:hAnsi="Times New Roman" w:cs="Times New Roman"/>
          <w:sz w:val="28"/>
          <w:szCs w:val="28"/>
        </w:rPr>
        <w:t xml:space="preserve">4. </w:t>
      </w:r>
      <w:r w:rsidRPr="005F7D1A">
        <w:rPr>
          <w:rFonts w:ascii="Times New Roman" w:hAnsi="Times New Roman" w:cs="Times New Roman"/>
          <w:sz w:val="28"/>
          <w:szCs w:val="28"/>
          <w:u w:val="single"/>
        </w:rPr>
        <w:t>Южное месторождение  ПГС.</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Разведку и добычу ПГС ведет ООО «Компания «Империя», КРД 8002</w:t>
      </w:r>
      <w:r w:rsidR="0011561C">
        <w:rPr>
          <w:rFonts w:ascii="Times New Roman" w:hAnsi="Times New Roman" w:cs="Times New Roman"/>
          <w:sz w:val="28"/>
          <w:szCs w:val="28"/>
        </w:rPr>
        <w:t>4</w:t>
      </w:r>
      <w:r w:rsidRPr="005F7D1A">
        <w:rPr>
          <w:rFonts w:ascii="Times New Roman" w:hAnsi="Times New Roman" w:cs="Times New Roman"/>
          <w:sz w:val="28"/>
          <w:szCs w:val="28"/>
        </w:rPr>
        <w:t xml:space="preserve"> ТЭ.</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 xml:space="preserve">Расположено в Белореченском районе на правом берегу реки </w:t>
      </w:r>
      <w:proofErr w:type="spellStart"/>
      <w:r w:rsidRPr="005F7D1A">
        <w:rPr>
          <w:rFonts w:ascii="Times New Roman" w:hAnsi="Times New Roman" w:cs="Times New Roman"/>
          <w:sz w:val="28"/>
          <w:szCs w:val="28"/>
        </w:rPr>
        <w:t>Пшеха</w:t>
      </w:r>
      <w:proofErr w:type="spellEnd"/>
      <w:r w:rsidRPr="005F7D1A">
        <w:rPr>
          <w:rFonts w:ascii="Times New Roman" w:hAnsi="Times New Roman" w:cs="Times New Roman"/>
          <w:sz w:val="28"/>
          <w:szCs w:val="28"/>
        </w:rPr>
        <w:t xml:space="preserve"> в 2,3 км</w:t>
      </w:r>
      <w:proofErr w:type="gramStart"/>
      <w:r w:rsidRPr="005F7D1A">
        <w:rPr>
          <w:rFonts w:ascii="Times New Roman" w:hAnsi="Times New Roman" w:cs="Times New Roman"/>
          <w:sz w:val="28"/>
          <w:szCs w:val="28"/>
        </w:rPr>
        <w:t>.</w:t>
      </w:r>
      <w:proofErr w:type="gramEnd"/>
      <w:r w:rsidRPr="005F7D1A">
        <w:rPr>
          <w:rFonts w:ascii="Times New Roman" w:hAnsi="Times New Roman" w:cs="Times New Roman"/>
          <w:sz w:val="28"/>
          <w:szCs w:val="28"/>
        </w:rPr>
        <w:t xml:space="preserve"> </w:t>
      </w:r>
      <w:proofErr w:type="gramStart"/>
      <w:r w:rsidRPr="005F7D1A">
        <w:rPr>
          <w:rFonts w:ascii="Times New Roman" w:hAnsi="Times New Roman" w:cs="Times New Roman"/>
          <w:sz w:val="28"/>
          <w:szCs w:val="28"/>
        </w:rPr>
        <w:t>к</w:t>
      </w:r>
      <w:proofErr w:type="gramEnd"/>
      <w:r w:rsidRPr="005F7D1A">
        <w:rPr>
          <w:rFonts w:ascii="Times New Roman" w:hAnsi="Times New Roman" w:cs="Times New Roman"/>
          <w:sz w:val="28"/>
          <w:szCs w:val="28"/>
        </w:rPr>
        <w:t xml:space="preserve"> югу от юго-восточной окраины поселка Южный. </w:t>
      </w:r>
    </w:p>
    <w:p w:rsidR="005F7D1A" w:rsidRPr="005F7D1A" w:rsidRDefault="005F7D1A" w:rsidP="00FF1BC8">
      <w:pPr>
        <w:spacing w:after="0"/>
        <w:ind w:firstLine="851"/>
        <w:jc w:val="both"/>
        <w:rPr>
          <w:rFonts w:ascii="Times New Roman" w:hAnsi="Times New Roman" w:cs="Times New Roman"/>
          <w:sz w:val="28"/>
          <w:szCs w:val="28"/>
        </w:rPr>
      </w:pPr>
      <w:r w:rsidRPr="005F7D1A">
        <w:rPr>
          <w:rFonts w:ascii="Times New Roman" w:hAnsi="Times New Roman" w:cs="Times New Roman"/>
          <w:sz w:val="28"/>
          <w:szCs w:val="28"/>
        </w:rPr>
        <w:t>Запасы полезного ископаемого в пределах месторождения  утверждены в объеме 4518,4 тыс. м3.</w:t>
      </w:r>
    </w:p>
    <w:p w:rsidR="00EE70AA" w:rsidRDefault="00EE70AA" w:rsidP="00FF1BC8">
      <w:pPr>
        <w:spacing w:after="0"/>
        <w:ind w:firstLine="851"/>
        <w:jc w:val="both"/>
        <w:rPr>
          <w:rFonts w:ascii="Times New Roman" w:eastAsia="Times New Roman" w:hAnsi="Times New Roman" w:cs="Times New Roman"/>
          <w:sz w:val="28"/>
          <w:szCs w:val="28"/>
        </w:rPr>
      </w:pPr>
    </w:p>
    <w:p w:rsidR="002133C0" w:rsidRPr="002133C0" w:rsidRDefault="0011561C" w:rsidP="00FF1BC8">
      <w:pPr>
        <w:spacing w:after="0"/>
        <w:ind w:firstLine="709"/>
        <w:jc w:val="both"/>
        <w:rPr>
          <w:rFonts w:ascii="Times New Roman" w:eastAsia="Times New Roman" w:hAnsi="Times New Roman" w:cs="Times New Roman"/>
          <w:b/>
          <w:sz w:val="28"/>
          <w:szCs w:val="28"/>
        </w:rPr>
      </w:pPr>
      <w:r w:rsidRPr="0011561C">
        <w:rPr>
          <w:rFonts w:ascii="Times New Roman" w:eastAsia="Times New Roman" w:hAnsi="Times New Roman" w:cs="Times New Roman"/>
          <w:sz w:val="28"/>
          <w:szCs w:val="28"/>
        </w:rPr>
        <w:t>Закон Российской Федерации от 21.02.1992 года № 2395-1 «О недрах» регламентирует условия застройки площадей залегания полезных ископаемых.</w:t>
      </w:r>
      <w:r w:rsidR="002133C0" w:rsidRPr="002133C0">
        <w:rPr>
          <w:sz w:val="28"/>
          <w:szCs w:val="28"/>
        </w:rPr>
        <w:t xml:space="preserve"> </w:t>
      </w:r>
      <w:proofErr w:type="gramStart"/>
      <w:r w:rsidR="002133C0" w:rsidRPr="002133C0">
        <w:rPr>
          <w:rFonts w:ascii="Times New Roman" w:eastAsia="Times New Roman" w:hAnsi="Times New Roman" w:cs="Times New Roman"/>
          <w:sz w:val="28"/>
          <w:szCs w:val="28"/>
        </w:rPr>
        <w:t>В соответствии с законом РФ «О недрах» (от 21.02.1992г. №2395-1, ст.25)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roofErr w:type="gramEnd"/>
      <w:r w:rsidR="002133C0" w:rsidRPr="002133C0">
        <w:rPr>
          <w:rFonts w:ascii="Times New Roman" w:eastAsia="Times New Roman" w:hAnsi="Times New Roman" w:cs="Times New Roman"/>
          <w:sz w:val="28"/>
          <w:szCs w:val="28"/>
        </w:rPr>
        <w:t xml:space="preserve"> </w:t>
      </w:r>
      <w:r w:rsidR="002133C0" w:rsidRPr="002133C0">
        <w:rPr>
          <w:rFonts w:ascii="Times New Roman" w:eastAsia="Times New Roman" w:hAnsi="Times New Roman" w:cs="Times New Roman"/>
          <w:b/>
          <w:sz w:val="28"/>
          <w:szCs w:val="28"/>
        </w:rPr>
        <w:t xml:space="preserve">Строительство зданий и сооружений, не связанных с добычей полезных ископаемых, производится </w:t>
      </w:r>
      <w:r w:rsidR="002133C0" w:rsidRPr="002133C0">
        <w:rPr>
          <w:rFonts w:ascii="Times New Roman" w:eastAsia="Times New Roman" w:hAnsi="Times New Roman" w:cs="Times New Roman"/>
          <w:b/>
          <w:i/>
          <w:sz w:val="28"/>
          <w:szCs w:val="28"/>
        </w:rPr>
        <w:t>после получения</w:t>
      </w:r>
      <w:r w:rsidR="002133C0" w:rsidRPr="002133C0">
        <w:rPr>
          <w:rFonts w:ascii="Times New Roman" w:eastAsia="Times New Roman" w:hAnsi="Times New Roman" w:cs="Times New Roman"/>
          <w:b/>
          <w:sz w:val="28"/>
          <w:szCs w:val="28"/>
        </w:rPr>
        <w:t xml:space="preserve"> заключения органа управления недрами (Статья 25 Закона «О Недрах», Постановление Госгортехнадзора РФ</w:t>
      </w:r>
      <w:r w:rsidR="002133C0" w:rsidRPr="002133C0">
        <w:rPr>
          <w:rFonts w:ascii="Times New Roman" w:eastAsia="Times New Roman" w:hAnsi="Times New Roman" w:cs="Times New Roman"/>
          <w:sz w:val="28"/>
          <w:szCs w:val="28"/>
        </w:rPr>
        <w:t xml:space="preserve"> от 30.08.1999 г № 64.) </w:t>
      </w:r>
      <w:r w:rsidR="002133C0" w:rsidRPr="002133C0">
        <w:rPr>
          <w:rFonts w:ascii="Times New Roman" w:eastAsia="Times New Roman" w:hAnsi="Times New Roman" w:cs="Times New Roman"/>
          <w:b/>
          <w:sz w:val="28"/>
          <w:szCs w:val="28"/>
        </w:rPr>
        <w:t xml:space="preserve">и </w:t>
      </w:r>
      <w:r w:rsidR="002133C0" w:rsidRPr="002133C0">
        <w:rPr>
          <w:rFonts w:ascii="Times New Roman" w:eastAsia="Times New Roman" w:hAnsi="Times New Roman" w:cs="Times New Roman"/>
          <w:b/>
          <w:i/>
          <w:sz w:val="28"/>
          <w:szCs w:val="28"/>
        </w:rPr>
        <w:t xml:space="preserve">согласия </w:t>
      </w:r>
      <w:proofErr w:type="spellStart"/>
      <w:r w:rsidR="002133C0" w:rsidRPr="002133C0">
        <w:rPr>
          <w:rFonts w:ascii="Times New Roman" w:eastAsia="Times New Roman" w:hAnsi="Times New Roman" w:cs="Times New Roman"/>
          <w:b/>
          <w:i/>
          <w:sz w:val="28"/>
          <w:szCs w:val="28"/>
        </w:rPr>
        <w:t>недропользователя</w:t>
      </w:r>
      <w:proofErr w:type="spellEnd"/>
      <w:r w:rsidR="002133C0" w:rsidRPr="002133C0">
        <w:rPr>
          <w:rFonts w:ascii="Times New Roman" w:eastAsia="Times New Roman" w:hAnsi="Times New Roman" w:cs="Times New Roman"/>
          <w:b/>
          <w:i/>
          <w:sz w:val="28"/>
          <w:szCs w:val="28"/>
        </w:rPr>
        <w:t>.</w:t>
      </w:r>
    </w:p>
    <w:p w:rsidR="0011561C" w:rsidRPr="0011561C" w:rsidRDefault="0011561C" w:rsidP="0011561C">
      <w:pPr>
        <w:spacing w:after="0"/>
        <w:ind w:firstLine="851"/>
        <w:jc w:val="both"/>
        <w:rPr>
          <w:rFonts w:ascii="Times New Roman" w:eastAsia="Times New Roman" w:hAnsi="Times New Roman" w:cs="Times New Roman"/>
          <w:sz w:val="28"/>
          <w:szCs w:val="28"/>
        </w:rPr>
      </w:pPr>
      <w:r w:rsidRPr="0011561C">
        <w:rPr>
          <w:rFonts w:ascii="Times New Roman" w:eastAsia="Times New Roman" w:hAnsi="Times New Roman" w:cs="Times New Roman"/>
          <w:sz w:val="28"/>
          <w:szCs w:val="28"/>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(в ред. Федерального закона от 02.01.2000 года № 20-ФЗ).</w:t>
      </w:r>
    </w:p>
    <w:p w:rsidR="0011561C" w:rsidRPr="0011561C" w:rsidRDefault="0011561C" w:rsidP="0011561C">
      <w:pPr>
        <w:spacing w:after="0"/>
        <w:ind w:firstLine="851"/>
        <w:jc w:val="both"/>
        <w:rPr>
          <w:rFonts w:ascii="Times New Roman" w:eastAsia="Times New Roman" w:hAnsi="Times New Roman" w:cs="Times New Roman"/>
          <w:sz w:val="28"/>
          <w:szCs w:val="28"/>
        </w:rPr>
      </w:pPr>
      <w:r w:rsidRPr="0011561C">
        <w:rPr>
          <w:rFonts w:ascii="Times New Roman" w:eastAsia="Times New Roman" w:hAnsi="Times New Roman" w:cs="Times New Roman"/>
          <w:sz w:val="28"/>
          <w:szCs w:val="28"/>
        </w:rPr>
        <w:t xml:space="preserve">Застройка площадей залегания полезных ископаемых, а также размещение в местах их залегания подземных сооружений допускается с разрешением федерального органа управления государственным фондом недр или его территориального органа. </w:t>
      </w:r>
      <w:proofErr w:type="gramStart"/>
      <w:r w:rsidRPr="0011561C">
        <w:rPr>
          <w:rFonts w:ascii="Times New Roman" w:eastAsia="Times New Roman" w:hAnsi="Times New Roman" w:cs="Times New Roman"/>
          <w:sz w:val="28"/>
          <w:szCs w:val="28"/>
        </w:rPr>
        <w:t>Разрешение на строительство объектов, строительство, реконструкция или капитальный ремонт которых планируется в целях выполнения работ, связанных с пользованием недрами, в соответствии с лицензией на пользование недрами и проектом проведения указанных работ выдается федеральным органом управления государственным фондом недр или его территориальным органом (часть 2 в ред. Федерального закона от 30.12.2008 года № 309-ФЗ).</w:t>
      </w:r>
      <w:proofErr w:type="gramEnd"/>
    </w:p>
    <w:p w:rsidR="0011561C" w:rsidRPr="0011561C" w:rsidRDefault="0011561C" w:rsidP="0011561C">
      <w:pPr>
        <w:spacing w:after="0"/>
        <w:ind w:firstLine="851"/>
        <w:jc w:val="both"/>
        <w:rPr>
          <w:rFonts w:ascii="Times New Roman" w:eastAsia="Times New Roman" w:hAnsi="Times New Roman" w:cs="Times New Roman"/>
          <w:sz w:val="28"/>
          <w:szCs w:val="28"/>
        </w:rPr>
      </w:pPr>
      <w:r w:rsidRPr="0011561C">
        <w:rPr>
          <w:rFonts w:ascii="Times New Roman" w:eastAsia="Times New Roman" w:hAnsi="Times New Roman" w:cs="Times New Roman"/>
          <w:sz w:val="28"/>
          <w:szCs w:val="28"/>
        </w:rPr>
        <w:lastRenderedPageBreak/>
        <w:t>Самовольная застройка площадей залегания полезных ископаемых прекращается без возмещения производственных затрат и затрат по рекультивации территории и демонтажу возведенных объектов.</w:t>
      </w:r>
    </w:p>
    <w:p w:rsidR="0011561C" w:rsidRPr="0011561C" w:rsidRDefault="0011561C" w:rsidP="0011561C">
      <w:pPr>
        <w:spacing w:after="0"/>
        <w:ind w:firstLine="851"/>
        <w:jc w:val="both"/>
        <w:rPr>
          <w:rFonts w:ascii="Times New Roman" w:eastAsia="Times New Roman" w:hAnsi="Times New Roman" w:cs="Times New Roman"/>
          <w:sz w:val="28"/>
          <w:szCs w:val="28"/>
        </w:rPr>
      </w:pPr>
      <w:r w:rsidRPr="0011561C">
        <w:rPr>
          <w:rFonts w:ascii="Times New Roman" w:eastAsia="Times New Roman" w:hAnsi="Times New Roman" w:cs="Times New Roman"/>
          <w:sz w:val="28"/>
          <w:szCs w:val="28"/>
        </w:rPr>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 (часть 4 введена Федеральным законом от 27.12.2009 года № 374-ФЗ).</w:t>
      </w:r>
    </w:p>
    <w:p w:rsidR="005F7D1A" w:rsidRPr="005F7D1A" w:rsidRDefault="005F7D1A" w:rsidP="0011561C">
      <w:pPr>
        <w:spacing w:after="0"/>
        <w:ind w:firstLine="851"/>
        <w:jc w:val="both"/>
        <w:rPr>
          <w:rFonts w:ascii="Times New Roman" w:hAnsi="Times New Roman" w:cs="Times New Roman"/>
          <w:sz w:val="28"/>
          <w:szCs w:val="28"/>
        </w:rPr>
      </w:pPr>
    </w:p>
    <w:p w:rsidR="005F7D1A" w:rsidRPr="006463B4" w:rsidRDefault="006463B4" w:rsidP="006463B4">
      <w:pPr>
        <w:pStyle w:val="ConsPlusNormal"/>
        <w:widowControl/>
        <w:spacing w:line="276" w:lineRule="auto"/>
        <w:ind w:firstLine="709"/>
        <w:jc w:val="both"/>
        <w:outlineLvl w:val="2"/>
        <w:rPr>
          <w:rFonts w:ascii="Times New Roman" w:hAnsi="Times New Roman" w:cs="Times New Roman"/>
          <w:b/>
          <w:sz w:val="28"/>
          <w:szCs w:val="28"/>
          <w:u w:val="single"/>
        </w:rPr>
      </w:pPr>
      <w:bookmarkStart w:id="62" w:name="_Toc508956636"/>
      <w:r w:rsidRPr="006463B4">
        <w:rPr>
          <w:rFonts w:ascii="Times New Roman" w:hAnsi="Times New Roman" w:cs="Times New Roman"/>
          <w:b/>
          <w:sz w:val="28"/>
          <w:szCs w:val="28"/>
          <w:u w:val="single"/>
        </w:rPr>
        <w:t>5.3.</w:t>
      </w:r>
      <w:r w:rsidR="005F7D1A" w:rsidRPr="006463B4">
        <w:rPr>
          <w:rFonts w:ascii="Times New Roman" w:hAnsi="Times New Roman" w:cs="Times New Roman"/>
          <w:b/>
          <w:sz w:val="28"/>
          <w:szCs w:val="28"/>
          <w:u w:val="single"/>
        </w:rPr>
        <w:t>8.Зоны, подверженные воздействию чрезвычайных ситуаций природного и техногенного характера.</w:t>
      </w:r>
      <w:bookmarkEnd w:id="62"/>
    </w:p>
    <w:p w:rsidR="006463B4" w:rsidRPr="005F7D1A" w:rsidRDefault="006463B4" w:rsidP="0096730A">
      <w:pPr>
        <w:pStyle w:val="ConsPlusNormal"/>
        <w:widowControl/>
        <w:spacing w:line="276" w:lineRule="auto"/>
        <w:ind w:firstLine="709"/>
        <w:jc w:val="both"/>
        <w:rPr>
          <w:rFonts w:ascii="Times New Roman" w:hAnsi="Times New Roman" w:cs="Times New Roman"/>
          <w:b/>
          <w:sz w:val="28"/>
          <w:szCs w:val="28"/>
        </w:rPr>
      </w:pPr>
    </w:p>
    <w:p w:rsidR="005F7D1A" w:rsidRDefault="005F7D1A" w:rsidP="0096730A">
      <w:pPr>
        <w:tabs>
          <w:tab w:val="left" w:pos="4170"/>
        </w:tabs>
        <w:snapToGrid w:val="0"/>
        <w:spacing w:after="0"/>
        <w:ind w:firstLine="709"/>
        <w:jc w:val="both"/>
        <w:rPr>
          <w:rFonts w:ascii="Times New Roman" w:hAnsi="Times New Roman" w:cs="Times New Roman"/>
          <w:sz w:val="28"/>
          <w:szCs w:val="28"/>
        </w:rPr>
      </w:pPr>
      <w:r w:rsidRPr="00FF1BC8">
        <w:rPr>
          <w:rFonts w:ascii="Times New Roman" w:hAnsi="Times New Roman" w:cs="Times New Roman"/>
          <w:sz w:val="28"/>
          <w:szCs w:val="28"/>
        </w:rPr>
        <w:t>Границы территорий, подверженных риску возникновения чрезвычайных ситуаций природного и техногенного характера,</w:t>
      </w:r>
      <w:r w:rsidRPr="00FF1BC8">
        <w:rPr>
          <w:rFonts w:ascii="Times New Roman" w:hAnsi="Times New Roman" w:cs="Times New Roman"/>
          <w:sz w:val="26"/>
          <w:szCs w:val="26"/>
          <w:lang w:eastAsia="ar-SA"/>
        </w:rPr>
        <w:t xml:space="preserve"> </w:t>
      </w:r>
      <w:r w:rsidRPr="00FF1BC8">
        <w:rPr>
          <w:rFonts w:ascii="Times New Roman" w:hAnsi="Times New Roman" w:cs="Times New Roman"/>
          <w:sz w:val="28"/>
          <w:szCs w:val="28"/>
        </w:rPr>
        <w:t>отображены на соответствующей карте территорий, подверженных риску возникновения чрезвычайных ситуаций природного и техногенного характера, текстовое описание приводится в разделе 1.9 пояснительной записки материалов по обоснованию.</w:t>
      </w:r>
    </w:p>
    <w:p w:rsidR="006463B4" w:rsidRPr="005F7D1A" w:rsidRDefault="006463B4" w:rsidP="0096730A">
      <w:pPr>
        <w:tabs>
          <w:tab w:val="left" w:pos="4170"/>
        </w:tabs>
        <w:snapToGrid w:val="0"/>
        <w:spacing w:after="0"/>
        <w:ind w:firstLine="709"/>
        <w:jc w:val="both"/>
        <w:rPr>
          <w:rFonts w:ascii="Times New Roman" w:hAnsi="Times New Roman" w:cs="Times New Roman"/>
          <w:sz w:val="28"/>
          <w:szCs w:val="28"/>
        </w:rPr>
      </w:pPr>
    </w:p>
    <w:p w:rsidR="006463B4" w:rsidRDefault="006463B4" w:rsidP="006463B4">
      <w:pPr>
        <w:pStyle w:val="30"/>
        <w:ind w:left="0" w:firstLine="709"/>
        <w:rPr>
          <w:b/>
          <w:szCs w:val="28"/>
        </w:rPr>
      </w:pPr>
      <w:bookmarkStart w:id="63" w:name="_Toc508956637"/>
      <w:r w:rsidRPr="006463B4">
        <w:rPr>
          <w:b/>
          <w:szCs w:val="28"/>
        </w:rPr>
        <w:t>5.3.9. Иные зоны, установленные в соответствии с действующим законодательством Российской Федерации</w:t>
      </w:r>
      <w:bookmarkEnd w:id="63"/>
      <w:r w:rsidRPr="006463B4">
        <w:rPr>
          <w:b/>
          <w:szCs w:val="28"/>
        </w:rPr>
        <w:t xml:space="preserve"> </w:t>
      </w:r>
    </w:p>
    <w:p w:rsidR="006463B4" w:rsidRPr="006463B4" w:rsidRDefault="006463B4" w:rsidP="006463B4">
      <w:pPr>
        <w:spacing w:after="0"/>
        <w:rPr>
          <w:rFonts w:ascii="Times New Roman" w:hAnsi="Times New Roman" w:cs="Times New Roman"/>
        </w:rPr>
      </w:pPr>
    </w:p>
    <w:p w:rsidR="006463B4" w:rsidRPr="006463B4" w:rsidRDefault="006463B4" w:rsidP="006463B4">
      <w:pPr>
        <w:widowControl w:val="0"/>
        <w:suppressAutoHyphens/>
        <w:spacing w:after="0"/>
        <w:ind w:firstLine="709"/>
        <w:jc w:val="both"/>
        <w:rPr>
          <w:rFonts w:ascii="Times New Roman" w:hAnsi="Times New Roman" w:cs="Times New Roman"/>
          <w:b/>
          <w:sz w:val="28"/>
          <w:szCs w:val="28"/>
          <w:u w:val="single"/>
          <w:lang w:eastAsia="ar-SA"/>
        </w:rPr>
      </w:pPr>
      <w:r w:rsidRPr="006463B4">
        <w:rPr>
          <w:rFonts w:ascii="Times New Roman" w:hAnsi="Times New Roman" w:cs="Times New Roman"/>
          <w:b/>
          <w:sz w:val="28"/>
          <w:szCs w:val="28"/>
          <w:u w:val="single"/>
          <w:lang w:eastAsia="ar-SA"/>
        </w:rPr>
        <w:t>Полоса отвода автомобильных дорог</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В границах полосы отвода автомобильной дороги, за исключением случаев, предусмотренных настоящим Федеральным законом, запрещаются:</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 xml:space="preserve">распашка земельных участков, покос травы, осуществление рубок и повреждение лесных насаждений и иных многолетних насаждений, снятие дерна </w:t>
      </w:r>
      <w:r w:rsidRPr="006463B4">
        <w:rPr>
          <w:rFonts w:ascii="Times New Roman" w:hAnsi="Times New Roman"/>
          <w:sz w:val="28"/>
          <w:szCs w:val="28"/>
          <w:lang w:eastAsia="ar-SA"/>
        </w:rPr>
        <w:lastRenderedPageBreak/>
        <w:t>и выемка грунта, за исключением работ по содержанию полосы отвода автомобильной дороги или ремонту автомобильной дороги, ее участков;</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6463B4" w:rsidRPr="006463B4" w:rsidRDefault="006463B4" w:rsidP="006463B4">
      <w:pPr>
        <w:pStyle w:val="af0"/>
        <w:widowControl w:val="0"/>
        <w:numPr>
          <w:ilvl w:val="0"/>
          <w:numId w:val="48"/>
        </w:numPr>
        <w:suppressAutoHyphens/>
        <w:spacing w:after="0"/>
        <w:ind w:left="0" w:firstLine="709"/>
        <w:jc w:val="both"/>
        <w:rPr>
          <w:rFonts w:ascii="Times New Roman" w:hAnsi="Times New Roman"/>
          <w:sz w:val="28"/>
          <w:szCs w:val="28"/>
          <w:lang w:eastAsia="ar-SA"/>
        </w:rPr>
      </w:pPr>
      <w:r w:rsidRPr="006463B4">
        <w:rPr>
          <w:rFonts w:ascii="Times New Roman" w:hAnsi="Times New Roman"/>
          <w:sz w:val="28"/>
          <w:szCs w:val="28"/>
          <w:lang w:eastAsia="ar-SA"/>
        </w:rPr>
        <w:t>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6463B4" w:rsidRPr="006463B4" w:rsidRDefault="006463B4" w:rsidP="006463B4">
      <w:pPr>
        <w:widowControl w:val="0"/>
        <w:suppressAutoHyphens/>
        <w:spacing w:after="0"/>
        <w:ind w:firstLine="709"/>
        <w:jc w:val="both"/>
        <w:rPr>
          <w:rFonts w:ascii="Times New Roman" w:hAnsi="Times New Roman" w:cs="Times New Roman"/>
          <w:b/>
          <w:sz w:val="28"/>
          <w:szCs w:val="28"/>
          <w:u w:val="single"/>
          <w:lang w:eastAsia="ar-SA"/>
        </w:rPr>
      </w:pPr>
      <w:r w:rsidRPr="006463B4">
        <w:rPr>
          <w:rFonts w:ascii="Times New Roman" w:hAnsi="Times New Roman" w:cs="Times New Roman"/>
          <w:b/>
          <w:sz w:val="28"/>
          <w:szCs w:val="28"/>
          <w:u w:val="single"/>
          <w:lang w:eastAsia="ar-SA"/>
        </w:rPr>
        <w:t>Придорожная полоса автомобильных дорог</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proofErr w:type="gramStart"/>
      <w:r w:rsidRPr="006463B4">
        <w:rPr>
          <w:rFonts w:ascii="Times New Roman" w:hAnsi="Times New Roman" w:cs="Times New Roman"/>
          <w:sz w:val="28"/>
          <w:szCs w:val="28"/>
          <w:lang w:eastAsia="ar-SA"/>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w:t>
      </w:r>
      <w:proofErr w:type="gramEnd"/>
      <w:r w:rsidRPr="006463B4">
        <w:rPr>
          <w:rFonts w:ascii="Times New Roman" w:hAnsi="Times New Roman" w:cs="Times New Roman"/>
          <w:sz w:val="28"/>
          <w:szCs w:val="28"/>
          <w:lang w:eastAsia="ar-SA"/>
        </w:rPr>
        <w:t xml:space="preserve">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4C4162" w:rsidRPr="004C4162" w:rsidRDefault="004C4162" w:rsidP="00E6385F">
      <w:pPr>
        <w:rPr>
          <w:rFonts w:ascii="Times New Roman" w:hAnsi="Times New Roman" w:cs="Times New Roman"/>
          <w:b/>
          <w:sz w:val="28"/>
          <w:szCs w:val="28"/>
          <w:u w:val="single"/>
          <w:lang w:eastAsia="ar-SA"/>
        </w:rPr>
      </w:pPr>
      <w:r w:rsidRPr="004C4162">
        <w:rPr>
          <w:rFonts w:ascii="Times New Roman" w:hAnsi="Times New Roman" w:cs="Times New Roman"/>
          <w:b/>
          <w:sz w:val="28"/>
          <w:szCs w:val="28"/>
          <w:u w:val="single"/>
          <w:lang w:eastAsia="ar-SA"/>
        </w:rPr>
        <w:t xml:space="preserve">Полоса отвода железной дороги </w:t>
      </w:r>
    </w:p>
    <w:p w:rsidR="004C4162" w:rsidRPr="004C4162" w:rsidRDefault="004C4162" w:rsidP="004C4162">
      <w:pPr>
        <w:spacing w:after="0"/>
        <w:ind w:firstLine="709"/>
        <w:jc w:val="both"/>
        <w:rPr>
          <w:rFonts w:ascii="Times New Roman" w:hAnsi="Times New Roman" w:cs="Times New Roman"/>
          <w:sz w:val="28"/>
          <w:szCs w:val="28"/>
          <w:lang w:eastAsia="ar-SA"/>
        </w:rPr>
      </w:pPr>
      <w:proofErr w:type="gramStart"/>
      <w:r w:rsidRPr="004C4162">
        <w:rPr>
          <w:rFonts w:ascii="Times New Roman" w:hAnsi="Times New Roman" w:cs="Times New Roman"/>
          <w:sz w:val="28"/>
          <w:szCs w:val="28"/>
          <w:lang w:eastAsia="ar-SA"/>
        </w:rPr>
        <w:t>Согласно Федеральному закону «О железнодорожном транспорте в Российской Федерации» от 24 декабря 2002 г.  полоса отвода железных дорог (полоса отвода) – это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4C4162" w:rsidRPr="004C4162" w:rsidRDefault="004C4162" w:rsidP="004C4162">
      <w:pPr>
        <w:spacing w:after="0"/>
        <w:ind w:firstLine="709"/>
        <w:jc w:val="both"/>
        <w:rPr>
          <w:rFonts w:ascii="Times New Roman" w:hAnsi="Times New Roman" w:cs="Times New Roman"/>
          <w:sz w:val="28"/>
          <w:szCs w:val="28"/>
          <w:lang w:eastAsia="ar-SA"/>
        </w:rPr>
      </w:pPr>
      <w:r w:rsidRPr="004C4162">
        <w:rPr>
          <w:rFonts w:ascii="Times New Roman" w:hAnsi="Times New Roman" w:cs="Times New Roman"/>
          <w:sz w:val="28"/>
          <w:szCs w:val="28"/>
          <w:lang w:eastAsia="ar-SA"/>
        </w:rPr>
        <w:t>Зона акустического дискомфорта от железной дороги.</w:t>
      </w:r>
    </w:p>
    <w:p w:rsidR="004C4162" w:rsidRPr="004C4162" w:rsidRDefault="004C4162" w:rsidP="004C4162">
      <w:pPr>
        <w:spacing w:after="0"/>
        <w:ind w:firstLine="709"/>
        <w:jc w:val="both"/>
        <w:rPr>
          <w:rFonts w:ascii="Times New Roman" w:hAnsi="Times New Roman" w:cs="Times New Roman"/>
          <w:sz w:val="28"/>
          <w:szCs w:val="28"/>
          <w:lang w:eastAsia="ar-SA"/>
        </w:rPr>
      </w:pPr>
      <w:r w:rsidRPr="004C4162">
        <w:rPr>
          <w:rFonts w:ascii="Times New Roman" w:hAnsi="Times New Roman" w:cs="Times New Roman"/>
          <w:sz w:val="28"/>
          <w:szCs w:val="28"/>
          <w:lang w:eastAsia="ar-SA"/>
        </w:rPr>
        <w:t xml:space="preserve">При движении железнодорожных составов образуется акустическое (шумовое) загрязнение </w:t>
      </w:r>
      <w:proofErr w:type="spellStart"/>
      <w:r w:rsidRPr="004C4162">
        <w:rPr>
          <w:rFonts w:ascii="Times New Roman" w:hAnsi="Times New Roman" w:cs="Times New Roman"/>
          <w:sz w:val="28"/>
          <w:szCs w:val="28"/>
          <w:lang w:eastAsia="ar-SA"/>
        </w:rPr>
        <w:t>примагистральных</w:t>
      </w:r>
      <w:proofErr w:type="spellEnd"/>
      <w:r w:rsidRPr="004C4162">
        <w:rPr>
          <w:rFonts w:ascii="Times New Roman" w:hAnsi="Times New Roman" w:cs="Times New Roman"/>
          <w:sz w:val="28"/>
          <w:szCs w:val="28"/>
          <w:lang w:eastAsia="ar-SA"/>
        </w:rPr>
        <w:t xml:space="preserve"> территорий. </w:t>
      </w:r>
      <w:proofErr w:type="gramStart"/>
      <w:r w:rsidRPr="004C4162">
        <w:rPr>
          <w:rFonts w:ascii="Times New Roman" w:hAnsi="Times New Roman" w:cs="Times New Roman"/>
          <w:sz w:val="28"/>
          <w:szCs w:val="28"/>
          <w:lang w:eastAsia="ar-SA"/>
        </w:rPr>
        <w:t xml:space="preserve">Зона акустического дискомфорта представляет собой участки, расположенные по обе стороны от дороги, в пределах которых уровни шума (звукового давления) превышают нормативные значения  55 </w:t>
      </w:r>
      <w:proofErr w:type="spellStart"/>
      <w:r w:rsidRPr="004C4162">
        <w:rPr>
          <w:rFonts w:ascii="Times New Roman" w:hAnsi="Times New Roman" w:cs="Times New Roman"/>
          <w:sz w:val="28"/>
          <w:szCs w:val="28"/>
          <w:lang w:eastAsia="ar-SA"/>
        </w:rPr>
        <w:t>дБА</w:t>
      </w:r>
      <w:proofErr w:type="spellEnd"/>
      <w:r w:rsidRPr="004C4162">
        <w:rPr>
          <w:rFonts w:ascii="Times New Roman" w:hAnsi="Times New Roman" w:cs="Times New Roman"/>
          <w:sz w:val="28"/>
          <w:szCs w:val="28"/>
          <w:lang w:eastAsia="ar-SA"/>
        </w:rPr>
        <w:t xml:space="preserve"> в дневной и 45 </w:t>
      </w:r>
      <w:proofErr w:type="spellStart"/>
      <w:r w:rsidRPr="004C4162">
        <w:rPr>
          <w:rFonts w:ascii="Times New Roman" w:hAnsi="Times New Roman" w:cs="Times New Roman"/>
          <w:sz w:val="28"/>
          <w:szCs w:val="28"/>
          <w:lang w:eastAsia="ar-SA"/>
        </w:rPr>
        <w:t>дБА</w:t>
      </w:r>
      <w:proofErr w:type="spellEnd"/>
      <w:r w:rsidRPr="004C4162">
        <w:rPr>
          <w:rFonts w:ascii="Times New Roman" w:hAnsi="Times New Roman" w:cs="Times New Roman"/>
          <w:sz w:val="28"/>
          <w:szCs w:val="28"/>
          <w:lang w:eastAsia="ar-SA"/>
        </w:rPr>
        <w:t xml:space="preserve"> в ночной периоды суток. </w:t>
      </w:r>
      <w:proofErr w:type="gramEnd"/>
    </w:p>
    <w:p w:rsidR="004C4162" w:rsidRPr="004C4162" w:rsidRDefault="004C4162" w:rsidP="004C4162">
      <w:pPr>
        <w:widowControl w:val="0"/>
        <w:spacing w:after="0"/>
        <w:ind w:firstLine="709"/>
        <w:jc w:val="both"/>
        <w:rPr>
          <w:rFonts w:ascii="Times New Roman" w:hAnsi="Times New Roman" w:cs="Times New Roman"/>
          <w:sz w:val="28"/>
          <w:szCs w:val="28"/>
          <w:lang w:eastAsia="ar-SA"/>
        </w:rPr>
      </w:pPr>
      <w:r w:rsidRPr="004C4162">
        <w:rPr>
          <w:rFonts w:ascii="Times New Roman" w:hAnsi="Times New Roman" w:cs="Times New Roman"/>
          <w:sz w:val="28"/>
          <w:szCs w:val="28"/>
          <w:lang w:eastAsia="ar-SA"/>
        </w:rPr>
        <w:t>Зона действия вибрации железнодорожных и автотранспортных магистралей в среднем не превышает 30-50 м от кромки дорожного полотна.</w:t>
      </w:r>
    </w:p>
    <w:p w:rsidR="006463B4" w:rsidRPr="006463B4" w:rsidRDefault="006463B4" w:rsidP="006463B4">
      <w:pPr>
        <w:widowControl w:val="0"/>
        <w:suppressAutoHyphens/>
        <w:spacing w:after="0"/>
        <w:ind w:firstLine="709"/>
        <w:jc w:val="both"/>
        <w:rPr>
          <w:rFonts w:ascii="Times New Roman" w:hAnsi="Times New Roman" w:cs="Times New Roman"/>
          <w:b/>
          <w:sz w:val="28"/>
          <w:szCs w:val="28"/>
          <w:u w:val="single"/>
          <w:lang w:eastAsia="ar-SA"/>
        </w:rPr>
      </w:pPr>
      <w:r w:rsidRPr="006463B4">
        <w:rPr>
          <w:rFonts w:ascii="Times New Roman" w:hAnsi="Times New Roman" w:cs="Times New Roman"/>
          <w:b/>
          <w:sz w:val="28"/>
          <w:szCs w:val="28"/>
          <w:u w:val="single"/>
          <w:lang w:eastAsia="ar-SA"/>
        </w:rPr>
        <w:t xml:space="preserve"> Границы зон затопления, подтопления</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proofErr w:type="gramStart"/>
      <w:r w:rsidRPr="006463B4">
        <w:rPr>
          <w:rFonts w:ascii="Times New Roman" w:hAnsi="Times New Roman" w:cs="Times New Roman"/>
          <w:sz w:val="28"/>
          <w:szCs w:val="28"/>
          <w:lang w:eastAsia="ar-SA"/>
        </w:rPr>
        <w:t>Согласно Постановлению Правительства РФ от 18 апреля 2014 г. N 360</w:t>
      </w:r>
      <w:r w:rsidRPr="006463B4">
        <w:rPr>
          <w:rFonts w:ascii="Times New Roman" w:hAnsi="Times New Roman" w:cs="Times New Roman"/>
          <w:sz w:val="28"/>
          <w:szCs w:val="28"/>
          <w:lang w:eastAsia="ar-SA"/>
        </w:rPr>
        <w:br/>
      </w:r>
      <w:r w:rsidRPr="006463B4">
        <w:rPr>
          <w:rFonts w:ascii="Times New Roman" w:hAnsi="Times New Roman" w:cs="Times New Roman"/>
          <w:sz w:val="28"/>
          <w:szCs w:val="28"/>
          <w:lang w:eastAsia="ar-SA"/>
        </w:rPr>
        <w:lastRenderedPageBreak/>
        <w:t>«Об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roofErr w:type="gramEnd"/>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При подготовке предложений учитываются:</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6463B4">
        <w:rPr>
          <w:rFonts w:ascii="Times New Roman" w:hAnsi="Times New Roman" w:cs="Times New Roman"/>
          <w:sz w:val="28"/>
          <w:szCs w:val="28"/>
          <w:lang w:eastAsia="ar-SA"/>
        </w:rPr>
        <w:t>паводкоопасных</w:t>
      </w:r>
      <w:proofErr w:type="spellEnd"/>
      <w:r w:rsidRPr="006463B4">
        <w:rPr>
          <w:rFonts w:ascii="Times New Roman" w:hAnsi="Times New Roman" w:cs="Times New Roman"/>
          <w:sz w:val="28"/>
          <w:szCs w:val="28"/>
          <w:lang w:eastAsia="ar-SA"/>
        </w:rPr>
        <w:t xml:space="preserve"> зон;</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б) данные об отметках характерных уровней воды расчетной обеспеченности на пунктах государственной наблюдательной сети;</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г) данные проектных материалов, подготовленные в целях создания водохранилищ;</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proofErr w:type="spellStart"/>
      <w:r w:rsidRPr="006463B4">
        <w:rPr>
          <w:rFonts w:ascii="Times New Roman" w:hAnsi="Times New Roman" w:cs="Times New Roman"/>
          <w:sz w:val="28"/>
          <w:szCs w:val="28"/>
          <w:lang w:eastAsia="ar-SA"/>
        </w:rPr>
        <w:t>д</w:t>
      </w:r>
      <w:proofErr w:type="spellEnd"/>
      <w:r w:rsidRPr="006463B4">
        <w:rPr>
          <w:rFonts w:ascii="Times New Roman" w:hAnsi="Times New Roman" w:cs="Times New Roman"/>
          <w:sz w:val="28"/>
          <w:szCs w:val="28"/>
          <w:lang w:eastAsia="ar-SA"/>
        </w:rPr>
        <w:t>) сведения, содержащиеся в правилах использования водохранилищ;</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е) расчетные параметры границ затоплений пойм рек, определенные на основе инженерно-гидрологических расчетов;</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ж) параметры границ подтоплений, определенные на основе инженерно-геологических и гидрогеологических изысканий.</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 xml:space="preserve">Зоны затопления, подтопления считаются определенными </w:t>
      </w:r>
      <w:proofErr w:type="gramStart"/>
      <w:r w:rsidRPr="006463B4">
        <w:rPr>
          <w:rFonts w:ascii="Times New Roman" w:hAnsi="Times New Roman" w:cs="Times New Roman"/>
          <w:sz w:val="28"/>
          <w:szCs w:val="28"/>
          <w:lang w:eastAsia="ar-SA"/>
        </w:rPr>
        <w:t>с даты внесения</w:t>
      </w:r>
      <w:proofErr w:type="gramEnd"/>
      <w:r w:rsidRPr="006463B4">
        <w:rPr>
          <w:rFonts w:ascii="Times New Roman" w:hAnsi="Times New Roman" w:cs="Times New Roman"/>
          <w:sz w:val="28"/>
          <w:szCs w:val="28"/>
          <w:lang w:eastAsia="ar-SA"/>
        </w:rPr>
        <w:t xml:space="preserve"> в государственный кадастр недвижимости сведений об их границах.</w:t>
      </w:r>
    </w:p>
    <w:p w:rsidR="006463B4" w:rsidRPr="006463B4" w:rsidRDefault="006463B4" w:rsidP="006463B4">
      <w:pPr>
        <w:widowControl w:val="0"/>
        <w:suppressAutoHyphens/>
        <w:spacing w:after="0"/>
        <w:ind w:firstLine="709"/>
        <w:jc w:val="both"/>
        <w:rPr>
          <w:rFonts w:ascii="Times New Roman" w:hAnsi="Times New Roman" w:cs="Times New Roman"/>
          <w:sz w:val="28"/>
          <w:szCs w:val="28"/>
          <w:lang w:eastAsia="ar-SA"/>
        </w:rPr>
      </w:pPr>
      <w:r w:rsidRPr="006463B4">
        <w:rPr>
          <w:rFonts w:ascii="Times New Roman" w:hAnsi="Times New Roman" w:cs="Times New Roman"/>
          <w:sz w:val="28"/>
          <w:szCs w:val="28"/>
          <w:lang w:eastAsia="ar-SA"/>
        </w:rPr>
        <w:t>На сегодняшний день предложений органов исполнительной власти Краснодарского края об определении границ зон затопления, подтопления не поступало, сведения о внесении в кадастр недвижимости отсутствуют, следовательно, определенных в установленном порядке границ зон затопления, подтопления в настоящее время не имеется.</w:t>
      </w:r>
    </w:p>
    <w:p w:rsidR="006463B4" w:rsidRDefault="006463B4" w:rsidP="006463B4">
      <w:pPr>
        <w:widowControl w:val="0"/>
        <w:suppressAutoHyphens/>
        <w:spacing w:after="0"/>
        <w:ind w:firstLine="709"/>
        <w:jc w:val="both"/>
        <w:rPr>
          <w:rFonts w:ascii="Times New Roman" w:hAnsi="Times New Roman" w:cs="Times New Roman"/>
          <w:sz w:val="28"/>
          <w:szCs w:val="28"/>
          <w:lang w:eastAsia="ar-SA"/>
        </w:rPr>
      </w:pPr>
    </w:p>
    <w:p w:rsidR="006463B4" w:rsidRPr="006463B4" w:rsidRDefault="006463B4" w:rsidP="006463B4">
      <w:pPr>
        <w:widowControl w:val="0"/>
        <w:suppressAutoHyphens/>
        <w:spacing w:after="0"/>
        <w:ind w:firstLine="709"/>
        <w:jc w:val="both"/>
        <w:rPr>
          <w:rFonts w:ascii="Times New Roman" w:hAnsi="Times New Roman" w:cs="Times New Roman"/>
          <w:b/>
          <w:sz w:val="28"/>
          <w:szCs w:val="28"/>
          <w:lang w:eastAsia="ar-SA"/>
        </w:rPr>
      </w:pPr>
      <w:r w:rsidRPr="006463B4">
        <w:rPr>
          <w:rFonts w:ascii="Times New Roman" w:hAnsi="Times New Roman" w:cs="Times New Roman"/>
          <w:b/>
          <w:sz w:val="28"/>
          <w:szCs w:val="28"/>
          <w:lang w:eastAsia="ar-SA"/>
        </w:rPr>
        <w:t>Зоны с особыми условиями использования территории, которые определены ориентировочно, в соответствии с нормативными и правовыми документами, приводятся на схеме в информационно-справочных целях и не являются утверждаемыми.</w:t>
      </w:r>
    </w:p>
    <w:p w:rsidR="006463B4" w:rsidRPr="00DA4C2A" w:rsidRDefault="006463B4" w:rsidP="006463B4">
      <w:pPr>
        <w:pStyle w:val="ConsNormal"/>
        <w:widowControl/>
        <w:ind w:firstLine="540"/>
        <w:jc w:val="both"/>
        <w:rPr>
          <w:rFonts w:ascii="Times New Roman" w:hAnsi="Times New Roman"/>
          <w:b/>
          <w:sz w:val="28"/>
          <w:szCs w:val="28"/>
        </w:rPr>
      </w:pPr>
    </w:p>
    <w:p w:rsidR="005F7D1A" w:rsidRPr="005F7D1A" w:rsidRDefault="005F7D1A" w:rsidP="005F7D1A">
      <w:pPr>
        <w:spacing w:after="0"/>
        <w:ind w:right="283"/>
        <w:jc w:val="center"/>
        <w:rPr>
          <w:rFonts w:ascii="Times New Roman" w:hAnsi="Times New Roman" w:cs="Times New Roman"/>
          <w:b/>
          <w:sz w:val="28"/>
          <w:szCs w:val="28"/>
        </w:rPr>
      </w:pPr>
    </w:p>
    <w:p w:rsidR="005F7D1A" w:rsidRPr="005F7D1A" w:rsidRDefault="005F7D1A" w:rsidP="00E6385F">
      <w:pPr>
        <w:pStyle w:val="20"/>
        <w:rPr>
          <w:b/>
          <w:szCs w:val="28"/>
        </w:rPr>
      </w:pPr>
      <w:bookmarkStart w:id="64" w:name="_Toc508956638"/>
      <w:r w:rsidRPr="005F7D1A">
        <w:rPr>
          <w:b/>
          <w:szCs w:val="28"/>
        </w:rPr>
        <w:lastRenderedPageBreak/>
        <w:t>5.</w:t>
      </w:r>
      <w:r w:rsidR="00E6385F">
        <w:rPr>
          <w:b/>
          <w:szCs w:val="28"/>
        </w:rPr>
        <w:t>4</w:t>
      </w:r>
      <w:r w:rsidRPr="005F7D1A">
        <w:rPr>
          <w:b/>
          <w:szCs w:val="28"/>
        </w:rPr>
        <w:t xml:space="preserve">. Проектное предложение по изменению категории земель </w:t>
      </w:r>
      <w:proofErr w:type="spellStart"/>
      <w:r w:rsidRPr="005F7D1A">
        <w:rPr>
          <w:b/>
        </w:rPr>
        <w:t>Южненского</w:t>
      </w:r>
      <w:proofErr w:type="spellEnd"/>
      <w:r w:rsidRPr="005F7D1A">
        <w:rPr>
          <w:b/>
          <w:szCs w:val="28"/>
        </w:rPr>
        <w:t xml:space="preserve"> сельского поселения</w:t>
      </w:r>
      <w:bookmarkEnd w:id="64"/>
      <w:r w:rsidRPr="005F7D1A">
        <w:rPr>
          <w:b/>
          <w:szCs w:val="28"/>
        </w:rPr>
        <w:t xml:space="preserve"> </w:t>
      </w:r>
    </w:p>
    <w:p w:rsidR="005F7D1A" w:rsidRPr="005F7D1A" w:rsidRDefault="005F7D1A" w:rsidP="005F7D1A">
      <w:pPr>
        <w:spacing w:after="0"/>
        <w:ind w:right="283"/>
        <w:jc w:val="center"/>
        <w:rPr>
          <w:rFonts w:ascii="Times New Roman" w:hAnsi="Times New Roman" w:cs="Times New Roman"/>
          <w:b/>
          <w:sz w:val="28"/>
          <w:szCs w:val="28"/>
          <w:highlight w:val="yellow"/>
        </w:rPr>
      </w:pPr>
    </w:p>
    <w:bookmarkEnd w:id="46"/>
    <w:bookmarkEnd w:id="47"/>
    <w:bookmarkEnd w:id="48"/>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 xml:space="preserve">Комплексный анализ территории, планировочных ограничений, демографических и экономических показателей и прогнозируемые показатели </w:t>
      </w:r>
      <w:proofErr w:type="spellStart"/>
      <w:r w:rsidRPr="005F7D1A">
        <w:rPr>
          <w:rFonts w:ascii="Times New Roman" w:hAnsi="Times New Roman" w:cs="Times New Roman"/>
          <w:sz w:val="28"/>
        </w:rPr>
        <w:t>Южненского</w:t>
      </w:r>
      <w:proofErr w:type="spellEnd"/>
      <w:r w:rsidRPr="005F7D1A">
        <w:rPr>
          <w:rFonts w:ascii="Times New Roman" w:hAnsi="Times New Roman" w:cs="Times New Roman"/>
          <w:sz w:val="28"/>
        </w:rPr>
        <w:t xml:space="preserve"> сельского поселения определил параметры территориального развития различных функциональных зон.</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Изменение целевого использования земель должно производиться постепенно по мере необходимости освоения в порядке, предусмотренном действующим законодательством.</w:t>
      </w:r>
    </w:p>
    <w:p w:rsidR="00FF1BC8" w:rsidRPr="002B5D59" w:rsidRDefault="00FF1BC8" w:rsidP="00FF1BC8">
      <w:pPr>
        <w:spacing w:after="0"/>
        <w:ind w:right="-1" w:firstLine="709"/>
        <w:jc w:val="both"/>
        <w:rPr>
          <w:rFonts w:ascii="Times New Roman" w:hAnsi="Times New Roman" w:cs="Times New Roman"/>
          <w:color w:val="C00000"/>
          <w:sz w:val="28"/>
          <w:szCs w:val="28"/>
          <w:lang w:eastAsia="ar-SA"/>
        </w:rPr>
      </w:pPr>
      <w:r w:rsidRPr="002B5D59">
        <w:rPr>
          <w:rFonts w:ascii="Times New Roman" w:hAnsi="Times New Roman" w:cs="Times New Roman"/>
          <w:color w:val="C00000"/>
          <w:sz w:val="28"/>
          <w:szCs w:val="28"/>
          <w:lang w:eastAsia="ar-SA"/>
        </w:rPr>
        <w:t xml:space="preserve">В границу </w:t>
      </w:r>
      <w:r w:rsidRPr="002B5D59">
        <w:rPr>
          <w:rFonts w:ascii="Times New Roman" w:hAnsi="Times New Roman" w:cs="Times New Roman"/>
          <w:b/>
          <w:color w:val="C00000"/>
          <w:sz w:val="28"/>
          <w:szCs w:val="28"/>
          <w:lang w:eastAsia="ar-SA"/>
        </w:rPr>
        <w:t>поселка Южный</w:t>
      </w:r>
      <w:r w:rsidRPr="002B5D59">
        <w:rPr>
          <w:rFonts w:ascii="Times New Roman" w:hAnsi="Times New Roman" w:cs="Times New Roman"/>
          <w:color w:val="C00000"/>
          <w:sz w:val="28"/>
          <w:szCs w:val="28"/>
          <w:lang w:eastAsia="ar-SA"/>
        </w:rPr>
        <w:t xml:space="preserve"> включены земельные участки с кадастровыми номерами: 23:39:1002006:4 и 23:39:1002006:5, исключен земельный участок с кадастровым номером </w:t>
      </w:r>
      <w:r w:rsidR="002753FA" w:rsidRPr="002B5D59">
        <w:rPr>
          <w:rFonts w:ascii="Times New Roman" w:hAnsi="Times New Roman" w:cs="Times New Roman"/>
          <w:color w:val="C00000"/>
          <w:sz w:val="26"/>
          <w:szCs w:val="26"/>
          <w:lang w:eastAsia="ar-SA"/>
        </w:rPr>
        <w:t>23:39:0000000:2141</w:t>
      </w:r>
      <w:r w:rsidRPr="002B5D59">
        <w:rPr>
          <w:rFonts w:ascii="Times New Roman" w:hAnsi="Times New Roman" w:cs="Times New Roman"/>
          <w:color w:val="C00000"/>
          <w:sz w:val="28"/>
          <w:szCs w:val="28"/>
          <w:lang w:eastAsia="ar-SA"/>
        </w:rPr>
        <w:t>. Прирезаемые земли проектом планируются для размещения микрорайона комплексной жилой застройки, преимущественно усадебной, с объектами обслуживания. Площадь поселка Южный в планируемых границах составляет 8</w:t>
      </w:r>
      <w:r w:rsidR="002753FA" w:rsidRPr="002B5D59">
        <w:rPr>
          <w:rFonts w:ascii="Times New Roman" w:hAnsi="Times New Roman" w:cs="Times New Roman"/>
          <w:color w:val="C00000"/>
          <w:sz w:val="28"/>
          <w:szCs w:val="28"/>
          <w:lang w:eastAsia="ar-SA"/>
        </w:rPr>
        <w:t>07</w:t>
      </w:r>
      <w:r w:rsidRPr="002B5D59">
        <w:rPr>
          <w:rFonts w:ascii="Times New Roman" w:hAnsi="Times New Roman" w:cs="Times New Roman"/>
          <w:color w:val="C00000"/>
          <w:sz w:val="28"/>
          <w:szCs w:val="28"/>
          <w:lang w:eastAsia="ar-SA"/>
        </w:rPr>
        <w:t>,</w:t>
      </w:r>
      <w:r w:rsidR="002753FA" w:rsidRPr="002B5D59">
        <w:rPr>
          <w:rFonts w:ascii="Times New Roman" w:hAnsi="Times New Roman" w:cs="Times New Roman"/>
          <w:color w:val="C00000"/>
          <w:sz w:val="28"/>
          <w:szCs w:val="28"/>
          <w:lang w:eastAsia="ar-SA"/>
        </w:rPr>
        <w:t>4</w:t>
      </w:r>
      <w:r w:rsidRPr="002B5D59">
        <w:rPr>
          <w:rFonts w:ascii="Times New Roman" w:hAnsi="Times New Roman" w:cs="Times New Roman"/>
          <w:color w:val="C00000"/>
          <w:sz w:val="28"/>
          <w:szCs w:val="28"/>
          <w:lang w:eastAsia="ar-SA"/>
        </w:rPr>
        <w:t>8 га.</w:t>
      </w:r>
    </w:p>
    <w:p w:rsidR="00FF1BC8" w:rsidRPr="002B5D59" w:rsidRDefault="002753FA" w:rsidP="00FF1BC8">
      <w:pPr>
        <w:spacing w:after="0"/>
        <w:ind w:right="-1" w:firstLine="709"/>
        <w:jc w:val="both"/>
        <w:rPr>
          <w:rFonts w:ascii="Times New Roman" w:hAnsi="Times New Roman" w:cs="Times New Roman"/>
          <w:color w:val="C00000"/>
          <w:sz w:val="28"/>
          <w:szCs w:val="28"/>
          <w:lang w:eastAsia="ar-SA"/>
        </w:rPr>
      </w:pPr>
      <w:r w:rsidRPr="002B5D59">
        <w:rPr>
          <w:rFonts w:ascii="Times New Roman" w:hAnsi="Times New Roman" w:cs="Times New Roman"/>
          <w:color w:val="C00000"/>
          <w:sz w:val="28"/>
          <w:szCs w:val="28"/>
          <w:lang w:eastAsia="ar-SA"/>
        </w:rPr>
        <w:t xml:space="preserve">В границу </w:t>
      </w:r>
      <w:r w:rsidRPr="002B5D59">
        <w:rPr>
          <w:rFonts w:ascii="Times New Roman" w:hAnsi="Times New Roman" w:cs="Times New Roman"/>
          <w:b/>
          <w:color w:val="C00000"/>
          <w:sz w:val="28"/>
          <w:szCs w:val="28"/>
          <w:lang w:eastAsia="ar-SA"/>
        </w:rPr>
        <w:t>поселка Заречный</w:t>
      </w:r>
      <w:r w:rsidRPr="002B5D59">
        <w:rPr>
          <w:rFonts w:ascii="Times New Roman" w:hAnsi="Times New Roman" w:cs="Times New Roman"/>
          <w:color w:val="C00000"/>
          <w:sz w:val="28"/>
          <w:szCs w:val="28"/>
          <w:lang w:eastAsia="ar-SA"/>
        </w:rPr>
        <w:t xml:space="preserve"> включен земельный участок с кадастровым номером </w:t>
      </w:r>
      <w:r w:rsidRPr="002B5D59">
        <w:rPr>
          <w:rFonts w:ascii="Times New Roman" w:hAnsi="Times New Roman" w:cs="Times New Roman"/>
          <w:color w:val="C00000"/>
          <w:sz w:val="26"/>
          <w:szCs w:val="26"/>
          <w:lang w:eastAsia="ar-SA"/>
        </w:rPr>
        <w:t>23:39:</w:t>
      </w:r>
      <w:r w:rsidRPr="002B5D59">
        <w:rPr>
          <w:rFonts w:ascii="Times New Roman" w:hAnsi="Times New Roman" w:cs="Times New Roman"/>
          <w:color w:val="C00000"/>
          <w:sz w:val="28"/>
          <w:szCs w:val="28"/>
          <w:lang w:eastAsia="ar-SA"/>
        </w:rPr>
        <w:t>1001001:50 (устранение пересечения с границей населенного пункта).</w:t>
      </w:r>
      <w:r w:rsidRPr="002B5D59">
        <w:rPr>
          <w:rFonts w:ascii="Times New Roman" w:hAnsi="Times New Roman" w:cs="Times New Roman"/>
          <w:color w:val="C00000"/>
          <w:sz w:val="26"/>
          <w:szCs w:val="26"/>
          <w:lang w:eastAsia="ar-SA"/>
        </w:rPr>
        <w:t xml:space="preserve"> </w:t>
      </w:r>
      <w:r w:rsidR="00FF1BC8" w:rsidRPr="002B5D59">
        <w:rPr>
          <w:rFonts w:ascii="Times New Roman" w:hAnsi="Times New Roman" w:cs="Times New Roman"/>
          <w:color w:val="C00000"/>
          <w:sz w:val="28"/>
          <w:szCs w:val="28"/>
          <w:lang w:eastAsia="ar-SA"/>
        </w:rPr>
        <w:t xml:space="preserve">Площадь поселка Заречный в </w:t>
      </w:r>
      <w:r w:rsidRPr="002B5D59">
        <w:rPr>
          <w:rFonts w:ascii="Times New Roman" w:hAnsi="Times New Roman" w:cs="Times New Roman"/>
          <w:color w:val="C00000"/>
          <w:sz w:val="28"/>
          <w:szCs w:val="28"/>
          <w:lang w:eastAsia="ar-SA"/>
        </w:rPr>
        <w:t>проектных</w:t>
      </w:r>
      <w:r w:rsidR="00FF1BC8" w:rsidRPr="002B5D59">
        <w:rPr>
          <w:rFonts w:ascii="Times New Roman" w:hAnsi="Times New Roman" w:cs="Times New Roman"/>
          <w:color w:val="C00000"/>
          <w:sz w:val="28"/>
          <w:szCs w:val="28"/>
          <w:lang w:eastAsia="ar-SA"/>
        </w:rPr>
        <w:t xml:space="preserve"> границах составляет 657,5</w:t>
      </w:r>
      <w:r w:rsidRPr="002B5D59">
        <w:rPr>
          <w:rFonts w:ascii="Times New Roman" w:hAnsi="Times New Roman" w:cs="Times New Roman"/>
          <w:color w:val="C00000"/>
          <w:sz w:val="28"/>
          <w:szCs w:val="28"/>
          <w:lang w:eastAsia="ar-SA"/>
        </w:rPr>
        <w:t>8</w:t>
      </w:r>
      <w:r w:rsidR="00FF1BC8" w:rsidRPr="002B5D59">
        <w:rPr>
          <w:rFonts w:ascii="Times New Roman" w:hAnsi="Times New Roman" w:cs="Times New Roman"/>
          <w:color w:val="C00000"/>
          <w:sz w:val="28"/>
          <w:szCs w:val="28"/>
          <w:lang w:eastAsia="ar-SA"/>
        </w:rPr>
        <w:t xml:space="preserve"> га.</w:t>
      </w:r>
    </w:p>
    <w:p w:rsidR="002753FA" w:rsidRPr="002B5D59" w:rsidRDefault="002753FA" w:rsidP="002753FA">
      <w:pPr>
        <w:spacing w:after="0"/>
        <w:ind w:firstLine="709"/>
        <w:jc w:val="both"/>
        <w:rPr>
          <w:rFonts w:ascii="Times New Roman" w:hAnsi="Times New Roman" w:cs="Times New Roman"/>
          <w:color w:val="C00000"/>
          <w:sz w:val="28"/>
        </w:rPr>
      </w:pPr>
      <w:r w:rsidRPr="002B5D59">
        <w:rPr>
          <w:rFonts w:ascii="Times New Roman" w:hAnsi="Times New Roman" w:cs="Times New Roman"/>
          <w:color w:val="C00000"/>
          <w:sz w:val="28"/>
        </w:rPr>
        <w:t xml:space="preserve">Развитие </w:t>
      </w:r>
      <w:r w:rsidRPr="002B5D59">
        <w:rPr>
          <w:rFonts w:ascii="Times New Roman" w:hAnsi="Times New Roman" w:cs="Times New Roman"/>
          <w:b/>
          <w:color w:val="C00000"/>
          <w:sz w:val="28"/>
        </w:rPr>
        <w:t xml:space="preserve">поселка </w:t>
      </w:r>
      <w:proofErr w:type="gramStart"/>
      <w:r w:rsidRPr="002B5D59">
        <w:rPr>
          <w:rFonts w:ascii="Times New Roman" w:hAnsi="Times New Roman" w:cs="Times New Roman"/>
          <w:b/>
          <w:color w:val="C00000"/>
          <w:sz w:val="28"/>
        </w:rPr>
        <w:t>Новый</w:t>
      </w:r>
      <w:proofErr w:type="gramEnd"/>
      <w:r w:rsidRPr="002B5D59">
        <w:rPr>
          <w:rFonts w:ascii="Times New Roman" w:hAnsi="Times New Roman" w:cs="Times New Roman"/>
          <w:color w:val="C00000"/>
          <w:sz w:val="28"/>
        </w:rPr>
        <w:t xml:space="preserve"> предусматривается в проектных границах с учетом устранения некоторых пересечений, без включения или исключения земельных участков. Площадь поселка Новый в планируемых границах составляет 457,39 га.</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Любая трансформация и перевод земель из категории в категорию должна производиться строго в соответствии с требованиями законодательства.</w:t>
      </w:r>
    </w:p>
    <w:p w:rsidR="005F7D1A" w:rsidRPr="005F7D1A" w:rsidRDefault="005F7D1A" w:rsidP="005F7D1A">
      <w:pPr>
        <w:spacing w:after="0"/>
        <w:ind w:firstLine="709"/>
        <w:jc w:val="both"/>
        <w:rPr>
          <w:rFonts w:ascii="Times New Roman" w:hAnsi="Times New Roman" w:cs="Times New Roman"/>
          <w:sz w:val="28"/>
        </w:rPr>
      </w:pPr>
      <w:r w:rsidRPr="005F7D1A">
        <w:rPr>
          <w:rFonts w:ascii="Times New Roman" w:hAnsi="Times New Roman" w:cs="Times New Roman"/>
          <w:sz w:val="28"/>
        </w:rPr>
        <w:t>Далее в таблице 48 приводится проектный баланс земель по категориям в процентном соотношении в сравнении с существующим положением.</w:t>
      </w:r>
      <w:bookmarkStart w:id="65" w:name="_Toc166161433"/>
      <w:bookmarkStart w:id="66" w:name="_Toc166230085"/>
    </w:p>
    <w:p w:rsidR="005F7D1A" w:rsidRPr="005F7D1A" w:rsidRDefault="005F7D1A" w:rsidP="005F7D1A">
      <w:pPr>
        <w:spacing w:after="0"/>
        <w:ind w:right="-1" w:firstLine="709"/>
        <w:jc w:val="center"/>
        <w:rPr>
          <w:rFonts w:ascii="Times New Roman" w:hAnsi="Times New Roman" w:cs="Times New Roman"/>
          <w:b/>
          <w:sz w:val="28"/>
        </w:rPr>
      </w:pPr>
    </w:p>
    <w:p w:rsidR="005F7D1A" w:rsidRPr="005F7D1A" w:rsidRDefault="005F7D1A" w:rsidP="0033078F">
      <w:pPr>
        <w:spacing w:after="0"/>
        <w:jc w:val="center"/>
        <w:rPr>
          <w:rFonts w:ascii="Times New Roman" w:hAnsi="Times New Roman" w:cs="Times New Roman"/>
          <w:b/>
          <w:sz w:val="28"/>
        </w:rPr>
      </w:pPr>
      <w:r w:rsidRPr="005F7D1A">
        <w:rPr>
          <w:rFonts w:ascii="Times New Roman" w:hAnsi="Times New Roman" w:cs="Times New Roman"/>
          <w:b/>
          <w:sz w:val="28"/>
        </w:rPr>
        <w:t xml:space="preserve">Распределение земель </w:t>
      </w:r>
      <w:proofErr w:type="spellStart"/>
      <w:r w:rsidRPr="005F7D1A">
        <w:rPr>
          <w:rFonts w:ascii="Times New Roman" w:hAnsi="Times New Roman" w:cs="Times New Roman"/>
          <w:b/>
          <w:sz w:val="28"/>
        </w:rPr>
        <w:t>Южненского</w:t>
      </w:r>
      <w:proofErr w:type="spellEnd"/>
      <w:r w:rsidRPr="005F7D1A">
        <w:rPr>
          <w:rFonts w:ascii="Times New Roman" w:hAnsi="Times New Roman" w:cs="Times New Roman"/>
          <w:b/>
          <w:sz w:val="28"/>
        </w:rPr>
        <w:t xml:space="preserve"> сельского поселения</w:t>
      </w:r>
    </w:p>
    <w:p w:rsidR="005F7D1A" w:rsidRPr="005F7D1A" w:rsidRDefault="005F7D1A" w:rsidP="0033078F">
      <w:pPr>
        <w:rPr>
          <w:rFonts w:ascii="Times New Roman" w:hAnsi="Times New Roman" w:cs="Times New Roman"/>
          <w:b/>
          <w:sz w:val="28"/>
        </w:rPr>
      </w:pPr>
      <w:r w:rsidRPr="005F7D1A">
        <w:rPr>
          <w:rFonts w:ascii="Times New Roman" w:hAnsi="Times New Roman" w:cs="Times New Roman"/>
          <w:b/>
          <w:sz w:val="28"/>
        </w:rPr>
        <w:t>по категориям</w:t>
      </w:r>
    </w:p>
    <w:p w:rsidR="005F7D1A" w:rsidRPr="005F7D1A" w:rsidRDefault="0023770B" w:rsidP="0033078F">
      <w:pPr>
        <w:spacing w:after="0"/>
        <w:ind w:right="-1" w:firstLine="709"/>
        <w:jc w:val="right"/>
        <w:rPr>
          <w:rFonts w:ascii="Times New Roman" w:hAnsi="Times New Roman" w:cs="Times New Roman"/>
          <w:sz w:val="28"/>
        </w:rPr>
      </w:pPr>
      <w:r>
        <w:rPr>
          <w:rFonts w:ascii="Times New Roman" w:hAnsi="Times New Roman" w:cs="Times New Roman"/>
          <w:sz w:val="28"/>
        </w:rPr>
        <w:t>Таблица 38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11"/>
        <w:gridCol w:w="1985"/>
        <w:gridCol w:w="850"/>
        <w:gridCol w:w="1843"/>
        <w:gridCol w:w="992"/>
      </w:tblGrid>
      <w:tr w:rsidR="005F7D1A" w:rsidRPr="005F7D1A" w:rsidTr="00512E04">
        <w:trPr>
          <w:tblHeader/>
        </w:trPr>
        <w:tc>
          <w:tcPr>
            <w:tcW w:w="4111" w:type="dxa"/>
            <w:vMerge w:val="restart"/>
            <w:vAlign w:val="center"/>
          </w:tcPr>
          <w:p w:rsidR="005F7D1A" w:rsidRPr="005F7D1A" w:rsidRDefault="005F7D1A" w:rsidP="005F7D1A">
            <w:pPr>
              <w:spacing w:after="0"/>
              <w:ind w:right="-391"/>
              <w:jc w:val="center"/>
              <w:rPr>
                <w:rFonts w:ascii="Times New Roman" w:hAnsi="Times New Roman" w:cs="Times New Roman"/>
                <w:b/>
                <w:sz w:val="28"/>
              </w:rPr>
            </w:pPr>
            <w:r w:rsidRPr="005F7D1A">
              <w:rPr>
                <w:rFonts w:ascii="Times New Roman" w:hAnsi="Times New Roman" w:cs="Times New Roman"/>
                <w:b/>
                <w:sz w:val="28"/>
              </w:rPr>
              <w:t>Категория земель</w:t>
            </w:r>
          </w:p>
        </w:tc>
        <w:tc>
          <w:tcPr>
            <w:tcW w:w="5670" w:type="dxa"/>
            <w:gridSpan w:val="4"/>
            <w:vAlign w:val="center"/>
          </w:tcPr>
          <w:p w:rsidR="005F7D1A" w:rsidRPr="005F7D1A" w:rsidRDefault="005F7D1A" w:rsidP="005F7D1A">
            <w:pPr>
              <w:spacing w:after="0"/>
              <w:ind w:right="-142" w:firstLine="709"/>
              <w:jc w:val="center"/>
              <w:rPr>
                <w:rFonts w:ascii="Times New Roman" w:hAnsi="Times New Roman" w:cs="Times New Roman"/>
                <w:b/>
                <w:sz w:val="28"/>
              </w:rPr>
            </w:pPr>
            <w:r w:rsidRPr="005F7D1A">
              <w:rPr>
                <w:rFonts w:ascii="Times New Roman" w:hAnsi="Times New Roman" w:cs="Times New Roman"/>
                <w:b/>
                <w:sz w:val="28"/>
              </w:rPr>
              <w:t>Площадь земель</w:t>
            </w:r>
          </w:p>
        </w:tc>
      </w:tr>
      <w:tr w:rsidR="005F7D1A" w:rsidRPr="005F7D1A" w:rsidTr="00512E04">
        <w:trPr>
          <w:tblHeader/>
        </w:trPr>
        <w:tc>
          <w:tcPr>
            <w:tcW w:w="4111" w:type="dxa"/>
            <w:vMerge/>
          </w:tcPr>
          <w:p w:rsidR="005F7D1A" w:rsidRPr="005F7D1A" w:rsidRDefault="005F7D1A" w:rsidP="005F7D1A">
            <w:pPr>
              <w:spacing w:after="0"/>
              <w:ind w:right="-142" w:firstLine="709"/>
              <w:rPr>
                <w:rFonts w:ascii="Times New Roman" w:hAnsi="Times New Roman" w:cs="Times New Roman"/>
                <w:b/>
                <w:sz w:val="28"/>
              </w:rPr>
            </w:pPr>
          </w:p>
        </w:tc>
        <w:tc>
          <w:tcPr>
            <w:tcW w:w="1985" w:type="dxa"/>
            <w:vAlign w:val="center"/>
          </w:tcPr>
          <w:p w:rsidR="005F7D1A" w:rsidRPr="005F7D1A" w:rsidRDefault="005F7D1A" w:rsidP="005F7D1A">
            <w:pPr>
              <w:spacing w:after="0"/>
              <w:ind w:left="-108" w:right="-142"/>
              <w:jc w:val="center"/>
              <w:rPr>
                <w:rFonts w:ascii="Times New Roman" w:hAnsi="Times New Roman" w:cs="Times New Roman"/>
                <w:b/>
                <w:sz w:val="28"/>
              </w:rPr>
            </w:pPr>
            <w:r w:rsidRPr="005F7D1A">
              <w:rPr>
                <w:rFonts w:ascii="Times New Roman" w:hAnsi="Times New Roman" w:cs="Times New Roman"/>
                <w:b/>
                <w:sz w:val="28"/>
              </w:rPr>
              <w:t>Существ</w:t>
            </w:r>
            <w:proofErr w:type="gramStart"/>
            <w:r w:rsidRPr="005F7D1A">
              <w:rPr>
                <w:rFonts w:ascii="Times New Roman" w:hAnsi="Times New Roman" w:cs="Times New Roman"/>
                <w:b/>
                <w:sz w:val="28"/>
              </w:rPr>
              <w:t>.</w:t>
            </w:r>
            <w:proofErr w:type="gramEnd"/>
            <w:r w:rsidRPr="005F7D1A">
              <w:rPr>
                <w:rFonts w:ascii="Times New Roman" w:hAnsi="Times New Roman" w:cs="Times New Roman"/>
                <w:b/>
                <w:sz w:val="28"/>
              </w:rPr>
              <w:t xml:space="preserve"> </w:t>
            </w:r>
            <w:proofErr w:type="gramStart"/>
            <w:r w:rsidRPr="005F7D1A">
              <w:rPr>
                <w:rFonts w:ascii="Times New Roman" w:hAnsi="Times New Roman" w:cs="Times New Roman"/>
                <w:b/>
                <w:sz w:val="28"/>
              </w:rPr>
              <w:t>п</w:t>
            </w:r>
            <w:proofErr w:type="gramEnd"/>
            <w:r w:rsidRPr="005F7D1A">
              <w:rPr>
                <w:rFonts w:ascii="Times New Roman" w:hAnsi="Times New Roman" w:cs="Times New Roman"/>
                <w:b/>
                <w:sz w:val="28"/>
              </w:rPr>
              <w:t>оложение, га</w:t>
            </w:r>
          </w:p>
        </w:tc>
        <w:tc>
          <w:tcPr>
            <w:tcW w:w="850" w:type="dxa"/>
            <w:vAlign w:val="center"/>
          </w:tcPr>
          <w:p w:rsidR="005F7D1A" w:rsidRPr="005F7D1A" w:rsidRDefault="005F7D1A" w:rsidP="005F7D1A">
            <w:pPr>
              <w:tabs>
                <w:tab w:val="left" w:pos="899"/>
              </w:tabs>
              <w:spacing w:after="0"/>
              <w:ind w:right="-142" w:firstLine="48"/>
              <w:jc w:val="center"/>
              <w:rPr>
                <w:rFonts w:ascii="Times New Roman" w:hAnsi="Times New Roman" w:cs="Times New Roman"/>
                <w:b/>
                <w:sz w:val="28"/>
              </w:rPr>
            </w:pPr>
            <w:r w:rsidRPr="005F7D1A">
              <w:rPr>
                <w:rFonts w:ascii="Times New Roman" w:hAnsi="Times New Roman" w:cs="Times New Roman"/>
                <w:b/>
                <w:sz w:val="28"/>
              </w:rPr>
              <w:t>%</w:t>
            </w:r>
          </w:p>
        </w:tc>
        <w:tc>
          <w:tcPr>
            <w:tcW w:w="1843" w:type="dxa"/>
            <w:vAlign w:val="center"/>
          </w:tcPr>
          <w:p w:rsidR="005F7D1A" w:rsidRPr="005F7D1A" w:rsidRDefault="005F7D1A" w:rsidP="005F7D1A">
            <w:pPr>
              <w:spacing w:after="0"/>
              <w:ind w:right="-142"/>
              <w:jc w:val="center"/>
              <w:rPr>
                <w:rFonts w:ascii="Times New Roman" w:hAnsi="Times New Roman" w:cs="Times New Roman"/>
                <w:b/>
                <w:sz w:val="28"/>
              </w:rPr>
            </w:pPr>
            <w:r w:rsidRPr="005F7D1A">
              <w:rPr>
                <w:rFonts w:ascii="Times New Roman" w:hAnsi="Times New Roman" w:cs="Times New Roman"/>
                <w:b/>
                <w:sz w:val="28"/>
              </w:rPr>
              <w:t xml:space="preserve">проектное предложение на расчетный срок, </w:t>
            </w:r>
            <w:proofErr w:type="gramStart"/>
            <w:r w:rsidRPr="005F7D1A">
              <w:rPr>
                <w:rFonts w:ascii="Times New Roman" w:hAnsi="Times New Roman" w:cs="Times New Roman"/>
                <w:b/>
                <w:sz w:val="28"/>
              </w:rPr>
              <w:t>га</w:t>
            </w:r>
            <w:proofErr w:type="gramEnd"/>
          </w:p>
        </w:tc>
        <w:tc>
          <w:tcPr>
            <w:tcW w:w="992" w:type="dxa"/>
            <w:vAlign w:val="center"/>
          </w:tcPr>
          <w:p w:rsidR="005F7D1A" w:rsidRPr="005F7D1A" w:rsidRDefault="005F7D1A" w:rsidP="005F7D1A">
            <w:pPr>
              <w:tabs>
                <w:tab w:val="left" w:pos="0"/>
              </w:tabs>
              <w:spacing w:after="0"/>
              <w:ind w:right="-142"/>
              <w:jc w:val="center"/>
              <w:rPr>
                <w:rFonts w:ascii="Times New Roman" w:hAnsi="Times New Roman" w:cs="Times New Roman"/>
                <w:b/>
                <w:sz w:val="28"/>
              </w:rPr>
            </w:pPr>
            <w:r w:rsidRPr="005F7D1A">
              <w:rPr>
                <w:rFonts w:ascii="Times New Roman" w:hAnsi="Times New Roman" w:cs="Times New Roman"/>
                <w:b/>
                <w:sz w:val="28"/>
              </w:rPr>
              <w:t>%</w:t>
            </w:r>
          </w:p>
        </w:tc>
      </w:tr>
      <w:tr w:rsidR="005F7D1A" w:rsidRPr="005F7D1A" w:rsidTr="00512E04">
        <w:tc>
          <w:tcPr>
            <w:tcW w:w="4111" w:type="dxa"/>
          </w:tcPr>
          <w:p w:rsidR="005F7D1A" w:rsidRPr="005F7D1A" w:rsidRDefault="005F7D1A" w:rsidP="005F7D1A">
            <w:pPr>
              <w:tabs>
                <w:tab w:val="left" w:pos="3720"/>
              </w:tabs>
              <w:spacing w:after="0"/>
              <w:ind w:right="-142"/>
              <w:rPr>
                <w:rFonts w:ascii="Times New Roman" w:hAnsi="Times New Roman" w:cs="Times New Roman"/>
                <w:b/>
                <w:sz w:val="28"/>
              </w:rPr>
            </w:pPr>
            <w:r w:rsidRPr="005F7D1A">
              <w:rPr>
                <w:rFonts w:ascii="Times New Roman" w:hAnsi="Times New Roman" w:cs="Times New Roman"/>
                <w:b/>
                <w:sz w:val="28"/>
              </w:rPr>
              <w:t xml:space="preserve">Общая площадь земель </w:t>
            </w:r>
            <w:proofErr w:type="spellStart"/>
            <w:r w:rsidRPr="005F7D1A">
              <w:rPr>
                <w:rFonts w:ascii="Times New Roman" w:hAnsi="Times New Roman" w:cs="Times New Roman"/>
                <w:b/>
                <w:sz w:val="28"/>
              </w:rPr>
              <w:t>Южненского</w:t>
            </w:r>
            <w:proofErr w:type="spellEnd"/>
            <w:r w:rsidRPr="005F7D1A">
              <w:rPr>
                <w:rFonts w:ascii="Times New Roman" w:hAnsi="Times New Roman" w:cs="Times New Roman"/>
                <w:b/>
                <w:sz w:val="28"/>
              </w:rPr>
              <w:t xml:space="preserve"> сельского поселения в установленных границах, в т.ч.</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6568,22</w:t>
            </w:r>
          </w:p>
        </w:tc>
        <w:tc>
          <w:tcPr>
            <w:tcW w:w="850" w:type="dxa"/>
            <w:vAlign w:val="center"/>
          </w:tcPr>
          <w:p w:rsidR="005F7D1A" w:rsidRPr="0013406A" w:rsidRDefault="005F7D1A" w:rsidP="005F7D1A">
            <w:pPr>
              <w:spacing w:after="0"/>
              <w:ind w:left="-108" w:right="-142"/>
              <w:jc w:val="center"/>
              <w:rPr>
                <w:rFonts w:ascii="Times New Roman" w:hAnsi="Times New Roman" w:cs="Times New Roman"/>
                <w:b/>
                <w:sz w:val="28"/>
              </w:rPr>
            </w:pPr>
            <w:r w:rsidRPr="0013406A">
              <w:rPr>
                <w:rFonts w:ascii="Times New Roman" w:hAnsi="Times New Roman" w:cs="Times New Roman"/>
                <w:b/>
                <w:sz w:val="28"/>
              </w:rPr>
              <w:t>100</w:t>
            </w:r>
          </w:p>
        </w:tc>
        <w:tc>
          <w:tcPr>
            <w:tcW w:w="1843" w:type="dxa"/>
            <w:vAlign w:val="center"/>
          </w:tcPr>
          <w:p w:rsidR="005F7D1A" w:rsidRPr="000F4840" w:rsidRDefault="005F7D1A" w:rsidP="005F7D1A">
            <w:pPr>
              <w:spacing w:after="0"/>
              <w:ind w:right="-142"/>
              <w:jc w:val="center"/>
              <w:rPr>
                <w:rFonts w:ascii="Times New Roman" w:hAnsi="Times New Roman" w:cs="Times New Roman"/>
                <w:b/>
                <w:sz w:val="28"/>
              </w:rPr>
            </w:pPr>
            <w:r w:rsidRPr="000F4840">
              <w:rPr>
                <w:rFonts w:ascii="Times New Roman" w:hAnsi="Times New Roman" w:cs="Times New Roman"/>
                <w:b/>
                <w:sz w:val="28"/>
              </w:rPr>
              <w:t>6568,22</w:t>
            </w:r>
          </w:p>
        </w:tc>
        <w:tc>
          <w:tcPr>
            <w:tcW w:w="992" w:type="dxa"/>
            <w:vAlign w:val="center"/>
          </w:tcPr>
          <w:p w:rsidR="005F7D1A" w:rsidRPr="000F4840" w:rsidRDefault="005F7D1A" w:rsidP="005F7D1A">
            <w:pPr>
              <w:spacing w:after="0"/>
              <w:ind w:left="-108" w:right="-142"/>
              <w:jc w:val="center"/>
              <w:rPr>
                <w:rFonts w:ascii="Times New Roman" w:hAnsi="Times New Roman" w:cs="Times New Roman"/>
                <w:b/>
                <w:sz w:val="28"/>
              </w:rPr>
            </w:pPr>
            <w:r w:rsidRPr="000F4840">
              <w:rPr>
                <w:rFonts w:ascii="Times New Roman" w:hAnsi="Times New Roman" w:cs="Times New Roman"/>
                <w:b/>
                <w:sz w:val="28"/>
              </w:rPr>
              <w:t>100</w:t>
            </w:r>
          </w:p>
        </w:tc>
      </w:tr>
      <w:tr w:rsidR="005F7D1A" w:rsidRPr="005F7D1A" w:rsidTr="00512E04">
        <w:tc>
          <w:tcPr>
            <w:tcW w:w="4111" w:type="dxa"/>
          </w:tcPr>
          <w:p w:rsidR="005F7D1A" w:rsidRPr="005F7D1A" w:rsidRDefault="005F7D1A" w:rsidP="005F7D1A">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lastRenderedPageBreak/>
              <w:t xml:space="preserve">1.Земли населенных пунктов всего, в т.ч. </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1847,98</w:t>
            </w:r>
          </w:p>
        </w:tc>
        <w:tc>
          <w:tcPr>
            <w:tcW w:w="850" w:type="dxa"/>
            <w:vAlign w:val="center"/>
          </w:tcPr>
          <w:p w:rsidR="005F7D1A" w:rsidRPr="0013406A" w:rsidRDefault="005F7D1A" w:rsidP="005F7D1A">
            <w:pPr>
              <w:tabs>
                <w:tab w:val="left" w:pos="0"/>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28,14</w:t>
            </w:r>
          </w:p>
        </w:tc>
        <w:tc>
          <w:tcPr>
            <w:tcW w:w="1843" w:type="dxa"/>
            <w:vAlign w:val="center"/>
          </w:tcPr>
          <w:p w:rsidR="005F7D1A" w:rsidRPr="002B5D59" w:rsidRDefault="005F7D1A" w:rsidP="002B5D59">
            <w:pPr>
              <w:spacing w:after="0"/>
              <w:ind w:right="-142"/>
              <w:jc w:val="center"/>
              <w:rPr>
                <w:rFonts w:ascii="Times New Roman" w:hAnsi="Times New Roman" w:cs="Times New Roman"/>
                <w:b/>
                <w:color w:val="C00000"/>
                <w:sz w:val="28"/>
              </w:rPr>
            </w:pPr>
            <w:r w:rsidRPr="002B5D59">
              <w:rPr>
                <w:rFonts w:ascii="Times New Roman" w:hAnsi="Times New Roman" w:cs="Times New Roman"/>
                <w:b/>
                <w:color w:val="C00000"/>
                <w:sz w:val="28"/>
              </w:rPr>
              <w:t>1</w:t>
            </w:r>
            <w:r w:rsidR="000F4840" w:rsidRPr="002B5D59">
              <w:rPr>
                <w:rFonts w:ascii="Times New Roman" w:hAnsi="Times New Roman" w:cs="Times New Roman"/>
                <w:b/>
                <w:color w:val="C00000"/>
                <w:sz w:val="28"/>
              </w:rPr>
              <w:t>92</w:t>
            </w:r>
            <w:r w:rsidR="002B5D59" w:rsidRPr="002B5D59">
              <w:rPr>
                <w:rFonts w:ascii="Times New Roman" w:hAnsi="Times New Roman" w:cs="Times New Roman"/>
                <w:b/>
                <w:color w:val="C00000"/>
                <w:sz w:val="28"/>
              </w:rPr>
              <w:t>2</w:t>
            </w:r>
            <w:r w:rsidRPr="002B5D59">
              <w:rPr>
                <w:rFonts w:ascii="Times New Roman" w:hAnsi="Times New Roman" w:cs="Times New Roman"/>
                <w:b/>
                <w:color w:val="C00000"/>
                <w:sz w:val="28"/>
              </w:rPr>
              <w:t>,</w:t>
            </w:r>
            <w:r w:rsidR="002B5D59" w:rsidRPr="002B5D59">
              <w:rPr>
                <w:rFonts w:ascii="Times New Roman" w:hAnsi="Times New Roman" w:cs="Times New Roman"/>
                <w:b/>
                <w:color w:val="C00000"/>
                <w:sz w:val="28"/>
              </w:rPr>
              <w:t>45</w:t>
            </w:r>
          </w:p>
        </w:tc>
        <w:tc>
          <w:tcPr>
            <w:tcW w:w="992" w:type="dxa"/>
            <w:vAlign w:val="center"/>
          </w:tcPr>
          <w:p w:rsidR="005F7D1A" w:rsidRPr="000F4840" w:rsidRDefault="005F7D1A" w:rsidP="000F4840">
            <w:pPr>
              <w:tabs>
                <w:tab w:val="left" w:pos="279"/>
              </w:tabs>
              <w:spacing w:after="0"/>
              <w:ind w:right="-142"/>
              <w:jc w:val="center"/>
              <w:rPr>
                <w:rFonts w:ascii="Times New Roman" w:hAnsi="Times New Roman" w:cs="Times New Roman"/>
                <w:b/>
                <w:sz w:val="28"/>
              </w:rPr>
            </w:pPr>
            <w:r w:rsidRPr="000F4840">
              <w:rPr>
                <w:rFonts w:ascii="Times New Roman" w:hAnsi="Times New Roman" w:cs="Times New Roman"/>
                <w:b/>
                <w:sz w:val="28"/>
              </w:rPr>
              <w:t>2</w:t>
            </w:r>
            <w:r w:rsidR="000F4840" w:rsidRPr="000F4840">
              <w:rPr>
                <w:rFonts w:ascii="Times New Roman" w:hAnsi="Times New Roman" w:cs="Times New Roman"/>
                <w:b/>
                <w:sz w:val="28"/>
              </w:rPr>
              <w:t>9</w:t>
            </w:r>
            <w:r w:rsidRPr="000F4840">
              <w:rPr>
                <w:rFonts w:ascii="Times New Roman" w:hAnsi="Times New Roman" w:cs="Times New Roman"/>
                <w:b/>
                <w:sz w:val="28"/>
              </w:rPr>
              <w:t>,</w:t>
            </w:r>
            <w:r w:rsidR="000F4840" w:rsidRPr="000F4840">
              <w:rPr>
                <w:rFonts w:ascii="Times New Roman" w:hAnsi="Times New Roman" w:cs="Times New Roman"/>
                <w:b/>
                <w:sz w:val="28"/>
              </w:rPr>
              <w:t>3</w:t>
            </w:r>
            <w:r w:rsidRPr="000F4840">
              <w:rPr>
                <w:rFonts w:ascii="Times New Roman" w:hAnsi="Times New Roman" w:cs="Times New Roman"/>
                <w:b/>
                <w:sz w:val="28"/>
              </w:rPr>
              <w:t>8</w:t>
            </w:r>
          </w:p>
        </w:tc>
      </w:tr>
      <w:tr w:rsidR="005F7D1A" w:rsidRPr="005F7D1A" w:rsidTr="00512E04">
        <w:trPr>
          <w:trHeight w:val="360"/>
        </w:trPr>
        <w:tc>
          <w:tcPr>
            <w:tcW w:w="4111" w:type="dxa"/>
          </w:tcPr>
          <w:p w:rsidR="005F7D1A" w:rsidRPr="005F7D1A" w:rsidRDefault="005F7D1A" w:rsidP="005F7D1A">
            <w:pPr>
              <w:tabs>
                <w:tab w:val="left" w:pos="3081"/>
              </w:tabs>
              <w:spacing w:after="0"/>
              <w:ind w:right="-142"/>
              <w:rPr>
                <w:rStyle w:val="afff2"/>
                <w:rFonts w:ascii="Times New Roman" w:hAnsi="Times New Roman" w:cs="Times New Roman"/>
              </w:rPr>
            </w:pPr>
            <w:r w:rsidRPr="005F7D1A">
              <w:rPr>
                <w:rFonts w:ascii="Times New Roman" w:hAnsi="Times New Roman" w:cs="Times New Roman"/>
                <w:sz w:val="28"/>
                <w:szCs w:val="28"/>
              </w:rPr>
              <w:t>Поселок Южный</w:t>
            </w:r>
          </w:p>
        </w:tc>
        <w:tc>
          <w:tcPr>
            <w:tcW w:w="1985" w:type="dxa"/>
            <w:vAlign w:val="center"/>
          </w:tcPr>
          <w:p w:rsidR="005F7D1A" w:rsidRPr="0013406A" w:rsidRDefault="0013406A" w:rsidP="005F7D1A">
            <w:pPr>
              <w:spacing w:after="0"/>
              <w:ind w:right="-142"/>
              <w:jc w:val="center"/>
              <w:rPr>
                <w:rFonts w:ascii="Times New Roman" w:hAnsi="Times New Roman" w:cs="Times New Roman"/>
                <w:sz w:val="28"/>
              </w:rPr>
            </w:pPr>
            <w:r w:rsidRPr="0013406A">
              <w:rPr>
                <w:rFonts w:ascii="Times New Roman" w:hAnsi="Times New Roman" w:cs="Times New Roman"/>
                <w:sz w:val="28"/>
                <w:szCs w:val="28"/>
              </w:rPr>
              <w:t>735,94</w:t>
            </w:r>
          </w:p>
        </w:tc>
        <w:tc>
          <w:tcPr>
            <w:tcW w:w="850" w:type="dxa"/>
            <w:vAlign w:val="center"/>
          </w:tcPr>
          <w:p w:rsidR="005F7D1A" w:rsidRPr="0013406A" w:rsidRDefault="005F7D1A" w:rsidP="005F7D1A">
            <w:pPr>
              <w:tabs>
                <w:tab w:val="left" w:pos="0"/>
              </w:tabs>
              <w:spacing w:after="0"/>
              <w:ind w:left="-108" w:right="-142"/>
              <w:jc w:val="center"/>
              <w:rPr>
                <w:rFonts w:ascii="Times New Roman" w:hAnsi="Times New Roman" w:cs="Times New Roman"/>
                <w:sz w:val="28"/>
              </w:rPr>
            </w:pPr>
          </w:p>
        </w:tc>
        <w:tc>
          <w:tcPr>
            <w:tcW w:w="1843" w:type="dxa"/>
            <w:vAlign w:val="center"/>
          </w:tcPr>
          <w:p w:rsidR="005F7D1A" w:rsidRPr="002B5D59" w:rsidRDefault="000F4840" w:rsidP="002B5D59">
            <w:pPr>
              <w:spacing w:after="0"/>
              <w:ind w:right="-142"/>
              <w:jc w:val="center"/>
              <w:rPr>
                <w:rFonts w:ascii="Times New Roman" w:hAnsi="Times New Roman" w:cs="Times New Roman"/>
                <w:color w:val="C00000"/>
                <w:sz w:val="28"/>
              </w:rPr>
            </w:pPr>
            <w:r w:rsidRPr="002B5D59">
              <w:rPr>
                <w:rFonts w:ascii="Times New Roman" w:hAnsi="Times New Roman" w:cs="Times New Roman"/>
                <w:color w:val="C00000"/>
                <w:sz w:val="28"/>
              </w:rPr>
              <w:t>8</w:t>
            </w:r>
            <w:r w:rsidR="002B5D59" w:rsidRPr="002B5D59">
              <w:rPr>
                <w:rFonts w:ascii="Times New Roman" w:hAnsi="Times New Roman" w:cs="Times New Roman"/>
                <w:color w:val="C00000"/>
                <w:sz w:val="28"/>
              </w:rPr>
              <w:t>07</w:t>
            </w:r>
            <w:r w:rsidR="005F7D1A" w:rsidRPr="002B5D59">
              <w:rPr>
                <w:rFonts w:ascii="Times New Roman" w:hAnsi="Times New Roman" w:cs="Times New Roman"/>
                <w:color w:val="C00000"/>
                <w:sz w:val="28"/>
              </w:rPr>
              <w:t>,</w:t>
            </w:r>
            <w:r w:rsidR="002B5D59" w:rsidRPr="002B5D59">
              <w:rPr>
                <w:rFonts w:ascii="Times New Roman" w:hAnsi="Times New Roman" w:cs="Times New Roman"/>
                <w:color w:val="C00000"/>
                <w:sz w:val="28"/>
              </w:rPr>
              <w:t>4</w:t>
            </w:r>
            <w:r w:rsidRPr="002B5D59">
              <w:rPr>
                <w:rFonts w:ascii="Times New Roman" w:hAnsi="Times New Roman" w:cs="Times New Roman"/>
                <w:color w:val="C00000"/>
                <w:sz w:val="28"/>
              </w:rPr>
              <w:t>8</w:t>
            </w:r>
          </w:p>
        </w:tc>
        <w:tc>
          <w:tcPr>
            <w:tcW w:w="992" w:type="dxa"/>
            <w:vAlign w:val="center"/>
          </w:tcPr>
          <w:p w:rsidR="005F7D1A" w:rsidRPr="000F4840" w:rsidRDefault="005F7D1A" w:rsidP="005F7D1A">
            <w:pPr>
              <w:tabs>
                <w:tab w:val="left" w:pos="0"/>
              </w:tabs>
              <w:spacing w:after="0"/>
              <w:ind w:left="-108" w:right="-142"/>
              <w:jc w:val="center"/>
              <w:rPr>
                <w:rFonts w:ascii="Times New Roman" w:hAnsi="Times New Roman" w:cs="Times New Roman"/>
                <w:sz w:val="28"/>
              </w:rPr>
            </w:pPr>
          </w:p>
        </w:tc>
      </w:tr>
      <w:tr w:rsidR="005F7D1A" w:rsidRPr="005F7D1A" w:rsidTr="00512E04">
        <w:trPr>
          <w:trHeight w:val="360"/>
        </w:trPr>
        <w:tc>
          <w:tcPr>
            <w:tcW w:w="4111" w:type="dxa"/>
          </w:tcPr>
          <w:p w:rsidR="005F7D1A" w:rsidRPr="005F7D1A" w:rsidRDefault="005F7D1A" w:rsidP="005F7D1A">
            <w:pPr>
              <w:tabs>
                <w:tab w:val="left" w:pos="3081"/>
              </w:tabs>
              <w:spacing w:after="0"/>
              <w:ind w:right="-142"/>
              <w:rPr>
                <w:rFonts w:ascii="Times New Roman" w:hAnsi="Times New Roman" w:cs="Times New Roman"/>
                <w:sz w:val="28"/>
                <w:szCs w:val="28"/>
              </w:rPr>
            </w:pPr>
            <w:r w:rsidRPr="005F7D1A">
              <w:rPr>
                <w:rFonts w:ascii="Times New Roman" w:hAnsi="Times New Roman" w:cs="Times New Roman"/>
                <w:sz w:val="28"/>
                <w:szCs w:val="28"/>
              </w:rPr>
              <w:t>Поселок Заречный</w:t>
            </w:r>
          </w:p>
        </w:tc>
        <w:tc>
          <w:tcPr>
            <w:tcW w:w="1985" w:type="dxa"/>
            <w:vAlign w:val="center"/>
          </w:tcPr>
          <w:p w:rsidR="005F7D1A" w:rsidRPr="0013406A" w:rsidRDefault="005F7D1A" w:rsidP="005F7D1A">
            <w:pPr>
              <w:spacing w:after="0"/>
              <w:ind w:right="-142"/>
              <w:jc w:val="center"/>
              <w:rPr>
                <w:rFonts w:ascii="Times New Roman" w:hAnsi="Times New Roman" w:cs="Times New Roman"/>
                <w:sz w:val="28"/>
              </w:rPr>
            </w:pPr>
            <w:r w:rsidRPr="0013406A">
              <w:rPr>
                <w:rFonts w:ascii="Times New Roman" w:hAnsi="Times New Roman" w:cs="Times New Roman"/>
                <w:sz w:val="28"/>
              </w:rPr>
              <w:t>657,51</w:t>
            </w:r>
          </w:p>
        </w:tc>
        <w:tc>
          <w:tcPr>
            <w:tcW w:w="850" w:type="dxa"/>
            <w:vAlign w:val="center"/>
          </w:tcPr>
          <w:p w:rsidR="005F7D1A" w:rsidRPr="0013406A" w:rsidRDefault="005F7D1A" w:rsidP="005F7D1A">
            <w:pPr>
              <w:tabs>
                <w:tab w:val="left" w:pos="0"/>
              </w:tabs>
              <w:spacing w:after="0"/>
              <w:ind w:left="-108" w:right="-142"/>
              <w:jc w:val="center"/>
              <w:rPr>
                <w:rFonts w:ascii="Times New Roman" w:hAnsi="Times New Roman" w:cs="Times New Roman"/>
                <w:sz w:val="28"/>
              </w:rPr>
            </w:pPr>
          </w:p>
        </w:tc>
        <w:tc>
          <w:tcPr>
            <w:tcW w:w="1843" w:type="dxa"/>
            <w:vAlign w:val="center"/>
          </w:tcPr>
          <w:p w:rsidR="005F7D1A" w:rsidRPr="002B5D59" w:rsidRDefault="005F7D1A" w:rsidP="002B5D59">
            <w:pPr>
              <w:spacing w:after="0"/>
              <w:ind w:right="-142"/>
              <w:jc w:val="center"/>
              <w:rPr>
                <w:rFonts w:ascii="Times New Roman" w:hAnsi="Times New Roman" w:cs="Times New Roman"/>
                <w:color w:val="C00000"/>
                <w:sz w:val="28"/>
              </w:rPr>
            </w:pPr>
            <w:r w:rsidRPr="002B5D59">
              <w:rPr>
                <w:rFonts w:ascii="Times New Roman" w:hAnsi="Times New Roman" w:cs="Times New Roman"/>
                <w:color w:val="C00000"/>
                <w:sz w:val="28"/>
              </w:rPr>
              <w:t>657,5</w:t>
            </w:r>
            <w:r w:rsidR="002B5D59" w:rsidRPr="002B5D59">
              <w:rPr>
                <w:rFonts w:ascii="Times New Roman" w:hAnsi="Times New Roman" w:cs="Times New Roman"/>
                <w:color w:val="C00000"/>
                <w:sz w:val="28"/>
              </w:rPr>
              <w:t>8</w:t>
            </w:r>
          </w:p>
        </w:tc>
        <w:tc>
          <w:tcPr>
            <w:tcW w:w="992" w:type="dxa"/>
            <w:vAlign w:val="center"/>
          </w:tcPr>
          <w:p w:rsidR="005F7D1A" w:rsidRPr="000F4840" w:rsidRDefault="005F7D1A" w:rsidP="005F7D1A">
            <w:pPr>
              <w:tabs>
                <w:tab w:val="left" w:pos="0"/>
              </w:tabs>
              <w:spacing w:after="0"/>
              <w:ind w:left="-108" w:right="-142"/>
              <w:jc w:val="center"/>
              <w:rPr>
                <w:rFonts w:ascii="Times New Roman" w:hAnsi="Times New Roman" w:cs="Times New Roman"/>
                <w:sz w:val="28"/>
              </w:rPr>
            </w:pPr>
          </w:p>
        </w:tc>
      </w:tr>
      <w:tr w:rsidR="005F7D1A" w:rsidRPr="005F7D1A" w:rsidTr="00512E04">
        <w:trPr>
          <w:trHeight w:val="360"/>
        </w:trPr>
        <w:tc>
          <w:tcPr>
            <w:tcW w:w="4111" w:type="dxa"/>
          </w:tcPr>
          <w:p w:rsidR="005F7D1A" w:rsidRPr="005F7D1A" w:rsidRDefault="005F7D1A" w:rsidP="005F7D1A">
            <w:pPr>
              <w:tabs>
                <w:tab w:val="left" w:pos="3081"/>
              </w:tabs>
              <w:spacing w:after="0"/>
              <w:ind w:right="-142"/>
              <w:rPr>
                <w:rFonts w:ascii="Times New Roman" w:hAnsi="Times New Roman" w:cs="Times New Roman"/>
                <w:sz w:val="28"/>
                <w:szCs w:val="28"/>
              </w:rPr>
            </w:pPr>
            <w:r w:rsidRPr="005F7D1A">
              <w:rPr>
                <w:rFonts w:ascii="Times New Roman" w:hAnsi="Times New Roman" w:cs="Times New Roman"/>
                <w:sz w:val="28"/>
                <w:szCs w:val="28"/>
              </w:rPr>
              <w:t>Поселок Новый</w:t>
            </w:r>
          </w:p>
        </w:tc>
        <w:tc>
          <w:tcPr>
            <w:tcW w:w="1985" w:type="dxa"/>
            <w:vAlign w:val="center"/>
          </w:tcPr>
          <w:p w:rsidR="005F7D1A" w:rsidRPr="0013406A" w:rsidRDefault="005F7D1A" w:rsidP="005F7D1A">
            <w:pPr>
              <w:spacing w:after="0"/>
              <w:ind w:right="-142"/>
              <w:jc w:val="center"/>
              <w:rPr>
                <w:rFonts w:ascii="Times New Roman" w:hAnsi="Times New Roman" w:cs="Times New Roman"/>
                <w:sz w:val="28"/>
              </w:rPr>
            </w:pPr>
            <w:r w:rsidRPr="0013406A">
              <w:rPr>
                <w:rFonts w:ascii="Times New Roman" w:hAnsi="Times New Roman" w:cs="Times New Roman"/>
                <w:sz w:val="28"/>
              </w:rPr>
              <w:t>457,27</w:t>
            </w:r>
          </w:p>
        </w:tc>
        <w:tc>
          <w:tcPr>
            <w:tcW w:w="850" w:type="dxa"/>
            <w:vAlign w:val="center"/>
          </w:tcPr>
          <w:p w:rsidR="005F7D1A" w:rsidRPr="0013406A" w:rsidRDefault="005F7D1A" w:rsidP="005F7D1A">
            <w:pPr>
              <w:tabs>
                <w:tab w:val="left" w:pos="0"/>
              </w:tabs>
              <w:spacing w:after="0"/>
              <w:ind w:left="-108" w:right="-142"/>
              <w:jc w:val="center"/>
              <w:rPr>
                <w:rFonts w:ascii="Times New Roman" w:hAnsi="Times New Roman" w:cs="Times New Roman"/>
                <w:sz w:val="28"/>
              </w:rPr>
            </w:pPr>
          </w:p>
        </w:tc>
        <w:tc>
          <w:tcPr>
            <w:tcW w:w="1843" w:type="dxa"/>
            <w:vAlign w:val="center"/>
          </w:tcPr>
          <w:p w:rsidR="005F7D1A" w:rsidRPr="002B5D59" w:rsidRDefault="005F7D1A" w:rsidP="002B5D59">
            <w:pPr>
              <w:spacing w:after="0"/>
              <w:ind w:right="-142"/>
              <w:jc w:val="center"/>
              <w:rPr>
                <w:rFonts w:ascii="Times New Roman" w:hAnsi="Times New Roman" w:cs="Times New Roman"/>
                <w:color w:val="C00000"/>
                <w:sz w:val="28"/>
              </w:rPr>
            </w:pPr>
            <w:r w:rsidRPr="002B5D59">
              <w:rPr>
                <w:rFonts w:ascii="Times New Roman" w:hAnsi="Times New Roman" w:cs="Times New Roman"/>
                <w:color w:val="C00000"/>
                <w:sz w:val="28"/>
              </w:rPr>
              <w:t>4</w:t>
            </w:r>
            <w:r w:rsidR="000F4840" w:rsidRPr="002B5D59">
              <w:rPr>
                <w:rFonts w:ascii="Times New Roman" w:hAnsi="Times New Roman" w:cs="Times New Roman"/>
                <w:color w:val="C00000"/>
                <w:sz w:val="28"/>
              </w:rPr>
              <w:t>5</w:t>
            </w:r>
            <w:r w:rsidR="002B5D59" w:rsidRPr="002B5D59">
              <w:rPr>
                <w:rFonts w:ascii="Times New Roman" w:hAnsi="Times New Roman" w:cs="Times New Roman"/>
                <w:color w:val="C00000"/>
                <w:sz w:val="28"/>
              </w:rPr>
              <w:t>7</w:t>
            </w:r>
            <w:r w:rsidRPr="002B5D59">
              <w:rPr>
                <w:rFonts w:ascii="Times New Roman" w:hAnsi="Times New Roman" w:cs="Times New Roman"/>
                <w:color w:val="C00000"/>
                <w:sz w:val="28"/>
              </w:rPr>
              <w:t>,</w:t>
            </w:r>
            <w:r w:rsidR="002B5D59" w:rsidRPr="002B5D59">
              <w:rPr>
                <w:rFonts w:ascii="Times New Roman" w:hAnsi="Times New Roman" w:cs="Times New Roman"/>
                <w:color w:val="C00000"/>
                <w:sz w:val="28"/>
              </w:rPr>
              <w:t>39</w:t>
            </w:r>
          </w:p>
        </w:tc>
        <w:tc>
          <w:tcPr>
            <w:tcW w:w="992" w:type="dxa"/>
            <w:vAlign w:val="center"/>
          </w:tcPr>
          <w:p w:rsidR="005F7D1A" w:rsidRPr="000F4840" w:rsidRDefault="005F7D1A" w:rsidP="005F7D1A">
            <w:pPr>
              <w:tabs>
                <w:tab w:val="left" w:pos="0"/>
              </w:tabs>
              <w:spacing w:after="0"/>
              <w:ind w:left="-108" w:right="-142"/>
              <w:jc w:val="center"/>
              <w:rPr>
                <w:rFonts w:ascii="Times New Roman" w:hAnsi="Times New Roman" w:cs="Times New Roman"/>
                <w:sz w:val="28"/>
              </w:rPr>
            </w:pPr>
          </w:p>
        </w:tc>
      </w:tr>
      <w:tr w:rsidR="005F7D1A" w:rsidRPr="005F7D1A" w:rsidTr="00512E04">
        <w:tc>
          <w:tcPr>
            <w:tcW w:w="4111" w:type="dxa"/>
          </w:tcPr>
          <w:p w:rsidR="005F7D1A" w:rsidRPr="005F7D1A" w:rsidRDefault="005F7D1A" w:rsidP="005F7D1A">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t>2. Земли сельскохозяйственного назначения</w:t>
            </w:r>
          </w:p>
        </w:tc>
        <w:tc>
          <w:tcPr>
            <w:tcW w:w="1985" w:type="dxa"/>
            <w:vAlign w:val="center"/>
          </w:tcPr>
          <w:p w:rsidR="005F7D1A" w:rsidRPr="0013406A" w:rsidRDefault="005F7D1A" w:rsidP="0013406A">
            <w:pPr>
              <w:spacing w:after="0"/>
              <w:ind w:right="-142"/>
              <w:jc w:val="center"/>
              <w:rPr>
                <w:rFonts w:ascii="Times New Roman" w:hAnsi="Times New Roman" w:cs="Times New Roman"/>
                <w:b/>
                <w:sz w:val="28"/>
              </w:rPr>
            </w:pPr>
            <w:r w:rsidRPr="0013406A">
              <w:rPr>
                <w:rFonts w:ascii="Times New Roman" w:hAnsi="Times New Roman" w:cs="Times New Roman"/>
                <w:b/>
                <w:sz w:val="28"/>
              </w:rPr>
              <w:t>95</w:t>
            </w:r>
            <w:r w:rsidR="0013406A" w:rsidRPr="0013406A">
              <w:rPr>
                <w:rFonts w:ascii="Times New Roman" w:hAnsi="Times New Roman" w:cs="Times New Roman"/>
                <w:b/>
                <w:sz w:val="28"/>
              </w:rPr>
              <w:t>6</w:t>
            </w:r>
            <w:r w:rsidRPr="0013406A">
              <w:rPr>
                <w:rFonts w:ascii="Times New Roman" w:hAnsi="Times New Roman" w:cs="Times New Roman"/>
                <w:b/>
                <w:sz w:val="28"/>
              </w:rPr>
              <w:t>,</w:t>
            </w:r>
            <w:r w:rsidR="0013406A" w:rsidRPr="0013406A">
              <w:rPr>
                <w:rFonts w:ascii="Times New Roman" w:hAnsi="Times New Roman" w:cs="Times New Roman"/>
                <w:b/>
                <w:sz w:val="28"/>
              </w:rPr>
              <w:t>22</w:t>
            </w:r>
          </w:p>
        </w:tc>
        <w:tc>
          <w:tcPr>
            <w:tcW w:w="850" w:type="dxa"/>
            <w:vAlign w:val="center"/>
          </w:tcPr>
          <w:p w:rsidR="005F7D1A" w:rsidRPr="0013406A" w:rsidRDefault="005F7D1A" w:rsidP="0013406A">
            <w:pPr>
              <w:spacing w:after="0"/>
              <w:ind w:left="-108" w:right="-142"/>
              <w:jc w:val="center"/>
              <w:rPr>
                <w:rFonts w:ascii="Times New Roman" w:hAnsi="Times New Roman" w:cs="Times New Roman"/>
                <w:b/>
                <w:sz w:val="28"/>
              </w:rPr>
            </w:pPr>
            <w:r w:rsidRPr="0013406A">
              <w:rPr>
                <w:rFonts w:ascii="Times New Roman" w:hAnsi="Times New Roman" w:cs="Times New Roman"/>
                <w:b/>
                <w:sz w:val="28"/>
              </w:rPr>
              <w:t>14,1</w:t>
            </w:r>
            <w:r w:rsidR="0013406A" w:rsidRPr="0013406A">
              <w:rPr>
                <w:rFonts w:ascii="Times New Roman" w:hAnsi="Times New Roman" w:cs="Times New Roman"/>
                <w:b/>
                <w:sz w:val="28"/>
              </w:rPr>
              <w:t>2</w:t>
            </w:r>
          </w:p>
        </w:tc>
        <w:tc>
          <w:tcPr>
            <w:tcW w:w="1843" w:type="dxa"/>
            <w:vAlign w:val="center"/>
          </w:tcPr>
          <w:p w:rsidR="005F7D1A" w:rsidRPr="002B5D59" w:rsidRDefault="000F4840" w:rsidP="002B5D59">
            <w:pPr>
              <w:spacing w:after="0"/>
              <w:ind w:right="-142"/>
              <w:jc w:val="center"/>
              <w:rPr>
                <w:rFonts w:ascii="Times New Roman" w:hAnsi="Times New Roman" w:cs="Times New Roman"/>
                <w:b/>
                <w:color w:val="C00000"/>
                <w:sz w:val="28"/>
              </w:rPr>
            </w:pPr>
            <w:r w:rsidRPr="002B5D59">
              <w:rPr>
                <w:rFonts w:ascii="Times New Roman" w:hAnsi="Times New Roman" w:cs="Times New Roman"/>
                <w:b/>
                <w:color w:val="C00000"/>
                <w:sz w:val="28"/>
              </w:rPr>
              <w:t>8</w:t>
            </w:r>
            <w:r w:rsidR="002B5D59" w:rsidRPr="002B5D59">
              <w:rPr>
                <w:rFonts w:ascii="Times New Roman" w:hAnsi="Times New Roman" w:cs="Times New Roman"/>
                <w:b/>
                <w:color w:val="C00000"/>
                <w:sz w:val="28"/>
              </w:rPr>
              <w:t>86</w:t>
            </w:r>
            <w:r w:rsidR="005F7D1A" w:rsidRPr="002B5D59">
              <w:rPr>
                <w:rFonts w:ascii="Times New Roman" w:hAnsi="Times New Roman" w:cs="Times New Roman"/>
                <w:b/>
                <w:color w:val="C00000"/>
                <w:sz w:val="28"/>
              </w:rPr>
              <w:t>,</w:t>
            </w:r>
            <w:r w:rsidR="002B5D59" w:rsidRPr="002B5D59">
              <w:rPr>
                <w:rFonts w:ascii="Times New Roman" w:hAnsi="Times New Roman" w:cs="Times New Roman"/>
                <w:b/>
                <w:color w:val="C00000"/>
                <w:sz w:val="28"/>
              </w:rPr>
              <w:t>66</w:t>
            </w:r>
          </w:p>
        </w:tc>
        <w:tc>
          <w:tcPr>
            <w:tcW w:w="992" w:type="dxa"/>
            <w:vAlign w:val="center"/>
          </w:tcPr>
          <w:p w:rsidR="005F7D1A" w:rsidRPr="000F4840" w:rsidRDefault="005F7D1A" w:rsidP="000F4840">
            <w:pPr>
              <w:tabs>
                <w:tab w:val="left" w:pos="279"/>
              </w:tabs>
              <w:spacing w:after="0"/>
              <w:ind w:right="-142"/>
              <w:jc w:val="center"/>
              <w:rPr>
                <w:rFonts w:ascii="Times New Roman" w:hAnsi="Times New Roman" w:cs="Times New Roman"/>
                <w:b/>
                <w:sz w:val="28"/>
              </w:rPr>
            </w:pPr>
            <w:r w:rsidRPr="000F4840">
              <w:rPr>
                <w:rFonts w:ascii="Times New Roman" w:hAnsi="Times New Roman" w:cs="Times New Roman"/>
                <w:b/>
                <w:sz w:val="28"/>
              </w:rPr>
              <w:t>14,</w:t>
            </w:r>
            <w:r w:rsidR="000F4840" w:rsidRPr="000F4840">
              <w:rPr>
                <w:rFonts w:ascii="Times New Roman" w:hAnsi="Times New Roman" w:cs="Times New Roman"/>
                <w:b/>
                <w:sz w:val="28"/>
              </w:rPr>
              <w:t>87</w:t>
            </w:r>
          </w:p>
        </w:tc>
      </w:tr>
      <w:tr w:rsidR="005F7D1A" w:rsidRPr="005F7D1A" w:rsidTr="00512E04">
        <w:tc>
          <w:tcPr>
            <w:tcW w:w="4111" w:type="dxa"/>
          </w:tcPr>
          <w:p w:rsidR="005F7D1A" w:rsidRPr="005F7D1A" w:rsidRDefault="005F7D1A" w:rsidP="005F7D1A">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t>3. Земли промышленности, транспорта, энергетики, связи и иного специального назначения, в т.ч.</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128,68</w:t>
            </w:r>
          </w:p>
        </w:tc>
        <w:tc>
          <w:tcPr>
            <w:tcW w:w="850" w:type="dxa"/>
            <w:vAlign w:val="center"/>
          </w:tcPr>
          <w:p w:rsidR="005F7D1A" w:rsidRPr="0013406A" w:rsidRDefault="005F7D1A" w:rsidP="005F7D1A">
            <w:pPr>
              <w:tabs>
                <w:tab w:val="left" w:pos="742"/>
                <w:tab w:val="left" w:pos="899"/>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0,44</w:t>
            </w:r>
          </w:p>
        </w:tc>
        <w:tc>
          <w:tcPr>
            <w:tcW w:w="1843" w:type="dxa"/>
            <w:vAlign w:val="center"/>
          </w:tcPr>
          <w:p w:rsidR="005F7D1A" w:rsidRPr="000F4840" w:rsidRDefault="005F7D1A" w:rsidP="005F7D1A">
            <w:pPr>
              <w:spacing w:after="0"/>
              <w:ind w:right="-142"/>
              <w:jc w:val="center"/>
              <w:rPr>
                <w:rFonts w:ascii="Times New Roman" w:hAnsi="Times New Roman" w:cs="Times New Roman"/>
                <w:b/>
                <w:sz w:val="28"/>
              </w:rPr>
            </w:pPr>
            <w:r w:rsidRPr="000F4840">
              <w:rPr>
                <w:rFonts w:ascii="Times New Roman" w:hAnsi="Times New Roman" w:cs="Times New Roman"/>
                <w:b/>
                <w:sz w:val="28"/>
              </w:rPr>
              <w:t>128,68</w:t>
            </w:r>
          </w:p>
        </w:tc>
        <w:tc>
          <w:tcPr>
            <w:tcW w:w="992" w:type="dxa"/>
            <w:vAlign w:val="center"/>
          </w:tcPr>
          <w:p w:rsidR="005F7D1A" w:rsidRPr="0013406A" w:rsidRDefault="005F7D1A" w:rsidP="005F7D1A">
            <w:pPr>
              <w:tabs>
                <w:tab w:val="left" w:pos="742"/>
                <w:tab w:val="left" w:pos="899"/>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0,44</w:t>
            </w:r>
          </w:p>
        </w:tc>
      </w:tr>
      <w:tr w:rsidR="005F7D1A" w:rsidRPr="005F7D1A" w:rsidTr="00512E04">
        <w:tc>
          <w:tcPr>
            <w:tcW w:w="4111" w:type="dxa"/>
          </w:tcPr>
          <w:p w:rsidR="005F7D1A" w:rsidRPr="005F7D1A" w:rsidRDefault="005F7D1A" w:rsidP="000F4840">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t xml:space="preserve">4. </w:t>
            </w:r>
            <w:proofErr w:type="gramStart"/>
            <w:r w:rsidRPr="005F7D1A">
              <w:rPr>
                <w:rFonts w:ascii="Times New Roman" w:hAnsi="Times New Roman" w:cs="Times New Roman"/>
                <w:b/>
                <w:sz w:val="28"/>
              </w:rPr>
              <w:t>Земли</w:t>
            </w:r>
            <w:proofErr w:type="gramEnd"/>
            <w:r w:rsidRPr="005F7D1A">
              <w:rPr>
                <w:rFonts w:ascii="Times New Roman" w:hAnsi="Times New Roman" w:cs="Times New Roman"/>
                <w:b/>
                <w:sz w:val="28"/>
              </w:rPr>
              <w:t xml:space="preserve"> не установленной категории</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673,60</w:t>
            </w:r>
          </w:p>
        </w:tc>
        <w:tc>
          <w:tcPr>
            <w:tcW w:w="850" w:type="dxa"/>
            <w:vAlign w:val="center"/>
          </w:tcPr>
          <w:p w:rsidR="005F7D1A" w:rsidRPr="0013406A" w:rsidRDefault="005F7D1A" w:rsidP="005F7D1A">
            <w:pPr>
              <w:tabs>
                <w:tab w:val="left" w:pos="742"/>
                <w:tab w:val="left" w:pos="899"/>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10,26</w:t>
            </w:r>
          </w:p>
        </w:tc>
        <w:tc>
          <w:tcPr>
            <w:tcW w:w="1843" w:type="dxa"/>
            <w:vAlign w:val="center"/>
          </w:tcPr>
          <w:p w:rsidR="005F7D1A" w:rsidRPr="000F4840" w:rsidRDefault="005F7D1A" w:rsidP="005F7D1A">
            <w:pPr>
              <w:spacing w:after="0"/>
              <w:ind w:right="-142"/>
              <w:jc w:val="center"/>
              <w:rPr>
                <w:rFonts w:ascii="Times New Roman" w:hAnsi="Times New Roman" w:cs="Times New Roman"/>
                <w:b/>
                <w:sz w:val="28"/>
              </w:rPr>
            </w:pPr>
            <w:r w:rsidRPr="000F4840">
              <w:rPr>
                <w:rFonts w:ascii="Times New Roman" w:hAnsi="Times New Roman" w:cs="Times New Roman"/>
                <w:b/>
                <w:sz w:val="28"/>
              </w:rPr>
              <w:t>673,60</w:t>
            </w:r>
          </w:p>
        </w:tc>
        <w:tc>
          <w:tcPr>
            <w:tcW w:w="992" w:type="dxa"/>
            <w:vAlign w:val="center"/>
          </w:tcPr>
          <w:p w:rsidR="005F7D1A" w:rsidRPr="0013406A" w:rsidRDefault="005F7D1A" w:rsidP="005F7D1A">
            <w:pPr>
              <w:tabs>
                <w:tab w:val="left" w:pos="742"/>
                <w:tab w:val="left" w:pos="899"/>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10,26</w:t>
            </w:r>
          </w:p>
        </w:tc>
      </w:tr>
      <w:tr w:rsidR="005F7D1A" w:rsidRPr="005F7D1A" w:rsidTr="00512E04">
        <w:tc>
          <w:tcPr>
            <w:tcW w:w="4111" w:type="dxa"/>
          </w:tcPr>
          <w:p w:rsidR="005F7D1A" w:rsidRPr="005F7D1A" w:rsidRDefault="005F7D1A" w:rsidP="005F7D1A">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t>5. Земли лесного фонда</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2617,00</w:t>
            </w:r>
          </w:p>
        </w:tc>
        <w:tc>
          <w:tcPr>
            <w:tcW w:w="850" w:type="dxa"/>
            <w:vAlign w:val="center"/>
          </w:tcPr>
          <w:p w:rsidR="005F7D1A" w:rsidRPr="0013406A" w:rsidRDefault="005F7D1A" w:rsidP="005F7D1A">
            <w:pPr>
              <w:tabs>
                <w:tab w:val="left" w:pos="742"/>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39,84</w:t>
            </w:r>
          </w:p>
        </w:tc>
        <w:tc>
          <w:tcPr>
            <w:tcW w:w="1843" w:type="dxa"/>
            <w:vAlign w:val="center"/>
          </w:tcPr>
          <w:p w:rsidR="005F7D1A" w:rsidRPr="000F4840" w:rsidRDefault="005F7D1A" w:rsidP="005F7D1A">
            <w:pPr>
              <w:spacing w:after="0"/>
              <w:ind w:right="-142"/>
              <w:jc w:val="center"/>
              <w:rPr>
                <w:rFonts w:ascii="Times New Roman" w:hAnsi="Times New Roman" w:cs="Times New Roman"/>
                <w:b/>
                <w:sz w:val="28"/>
              </w:rPr>
            </w:pPr>
            <w:r w:rsidRPr="000F4840">
              <w:rPr>
                <w:rFonts w:ascii="Times New Roman" w:hAnsi="Times New Roman" w:cs="Times New Roman"/>
                <w:b/>
                <w:sz w:val="28"/>
              </w:rPr>
              <w:t>2617,00</w:t>
            </w:r>
          </w:p>
        </w:tc>
        <w:tc>
          <w:tcPr>
            <w:tcW w:w="992" w:type="dxa"/>
            <w:vAlign w:val="center"/>
          </w:tcPr>
          <w:p w:rsidR="005F7D1A" w:rsidRPr="0013406A" w:rsidRDefault="005F7D1A" w:rsidP="005F7D1A">
            <w:pPr>
              <w:tabs>
                <w:tab w:val="left" w:pos="742"/>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39,84</w:t>
            </w:r>
          </w:p>
        </w:tc>
      </w:tr>
      <w:tr w:rsidR="005F7D1A" w:rsidRPr="005F7D1A" w:rsidTr="00512E04">
        <w:tc>
          <w:tcPr>
            <w:tcW w:w="4111" w:type="dxa"/>
          </w:tcPr>
          <w:p w:rsidR="005F7D1A" w:rsidRPr="005F7D1A" w:rsidRDefault="005F7D1A" w:rsidP="005F7D1A">
            <w:pPr>
              <w:tabs>
                <w:tab w:val="left" w:pos="3081"/>
              </w:tabs>
              <w:spacing w:after="0"/>
              <w:ind w:right="-142"/>
              <w:rPr>
                <w:rFonts w:ascii="Times New Roman" w:hAnsi="Times New Roman" w:cs="Times New Roman"/>
                <w:b/>
                <w:sz w:val="28"/>
              </w:rPr>
            </w:pPr>
            <w:r w:rsidRPr="005F7D1A">
              <w:rPr>
                <w:rFonts w:ascii="Times New Roman" w:hAnsi="Times New Roman" w:cs="Times New Roman"/>
                <w:b/>
                <w:sz w:val="28"/>
              </w:rPr>
              <w:t>6. Земли запаса</w:t>
            </w:r>
          </w:p>
        </w:tc>
        <w:tc>
          <w:tcPr>
            <w:tcW w:w="1985" w:type="dxa"/>
            <w:vAlign w:val="center"/>
          </w:tcPr>
          <w:p w:rsidR="005F7D1A" w:rsidRPr="0013406A" w:rsidRDefault="005F7D1A" w:rsidP="005F7D1A">
            <w:pPr>
              <w:spacing w:after="0"/>
              <w:ind w:right="-142"/>
              <w:jc w:val="center"/>
              <w:rPr>
                <w:rFonts w:ascii="Times New Roman" w:hAnsi="Times New Roman" w:cs="Times New Roman"/>
                <w:b/>
                <w:sz w:val="28"/>
              </w:rPr>
            </w:pPr>
            <w:r w:rsidRPr="0013406A">
              <w:rPr>
                <w:rFonts w:ascii="Times New Roman" w:hAnsi="Times New Roman" w:cs="Times New Roman"/>
                <w:b/>
                <w:sz w:val="28"/>
              </w:rPr>
              <w:t>342,00</w:t>
            </w:r>
          </w:p>
        </w:tc>
        <w:tc>
          <w:tcPr>
            <w:tcW w:w="850" w:type="dxa"/>
            <w:vAlign w:val="center"/>
          </w:tcPr>
          <w:p w:rsidR="005F7D1A" w:rsidRPr="0013406A" w:rsidRDefault="005F7D1A" w:rsidP="005F7D1A">
            <w:pPr>
              <w:tabs>
                <w:tab w:val="left" w:pos="742"/>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5,21</w:t>
            </w:r>
          </w:p>
        </w:tc>
        <w:tc>
          <w:tcPr>
            <w:tcW w:w="1843" w:type="dxa"/>
            <w:vAlign w:val="center"/>
          </w:tcPr>
          <w:p w:rsidR="005F7D1A" w:rsidRPr="000F4840" w:rsidRDefault="005F7D1A" w:rsidP="005F7D1A">
            <w:pPr>
              <w:spacing w:after="0"/>
              <w:ind w:right="-142"/>
              <w:jc w:val="center"/>
              <w:rPr>
                <w:rFonts w:ascii="Times New Roman" w:hAnsi="Times New Roman" w:cs="Times New Roman"/>
                <w:b/>
                <w:sz w:val="28"/>
              </w:rPr>
            </w:pPr>
            <w:r w:rsidRPr="000F4840">
              <w:rPr>
                <w:rFonts w:ascii="Times New Roman" w:hAnsi="Times New Roman" w:cs="Times New Roman"/>
                <w:b/>
                <w:sz w:val="28"/>
              </w:rPr>
              <w:t>342,00</w:t>
            </w:r>
          </w:p>
        </w:tc>
        <w:tc>
          <w:tcPr>
            <w:tcW w:w="992" w:type="dxa"/>
            <w:vAlign w:val="center"/>
          </w:tcPr>
          <w:p w:rsidR="005F7D1A" w:rsidRPr="0013406A" w:rsidRDefault="005F7D1A" w:rsidP="005F7D1A">
            <w:pPr>
              <w:tabs>
                <w:tab w:val="left" w:pos="742"/>
              </w:tabs>
              <w:spacing w:after="0"/>
              <w:ind w:left="-108" w:right="-142"/>
              <w:jc w:val="center"/>
              <w:rPr>
                <w:rFonts w:ascii="Times New Roman" w:hAnsi="Times New Roman" w:cs="Times New Roman"/>
                <w:b/>
                <w:sz w:val="28"/>
              </w:rPr>
            </w:pPr>
            <w:r w:rsidRPr="0013406A">
              <w:rPr>
                <w:rFonts w:ascii="Times New Roman" w:hAnsi="Times New Roman" w:cs="Times New Roman"/>
                <w:b/>
                <w:sz w:val="28"/>
              </w:rPr>
              <w:t>5,21</w:t>
            </w:r>
          </w:p>
        </w:tc>
      </w:tr>
    </w:tbl>
    <w:p w:rsidR="005F7D1A" w:rsidRPr="005F7D1A" w:rsidRDefault="005F7D1A" w:rsidP="005F7D1A">
      <w:pPr>
        <w:widowControl w:val="0"/>
        <w:autoSpaceDE w:val="0"/>
        <w:autoSpaceDN w:val="0"/>
        <w:adjustRightInd w:val="0"/>
        <w:spacing w:after="0"/>
        <w:ind w:right="283"/>
        <w:jc w:val="both"/>
        <w:rPr>
          <w:rFonts w:ascii="Times New Roman" w:hAnsi="Times New Roman" w:cs="Times New Roman"/>
          <w:bCs/>
          <w:sz w:val="24"/>
          <w:szCs w:val="24"/>
        </w:rPr>
      </w:pPr>
    </w:p>
    <w:p w:rsidR="005F7D1A" w:rsidRPr="005F7D1A" w:rsidRDefault="005F7D1A" w:rsidP="005F7D1A">
      <w:pPr>
        <w:spacing w:after="0"/>
        <w:ind w:right="170"/>
        <w:jc w:val="center"/>
        <w:rPr>
          <w:rFonts w:ascii="Times New Roman" w:hAnsi="Times New Roman" w:cs="Times New Roman"/>
          <w:sz w:val="8"/>
          <w:szCs w:val="8"/>
          <w:highlight w:val="yellow"/>
        </w:rPr>
      </w:pPr>
    </w:p>
    <w:bookmarkEnd w:id="65"/>
    <w:bookmarkEnd w:id="66"/>
    <w:p w:rsidR="001D44D9" w:rsidRDefault="001D44D9">
      <w:pPr>
        <w:rPr>
          <w:rFonts w:ascii="Times New Roman" w:eastAsia="Times New Roman" w:hAnsi="Times New Roman" w:cs="Times New Roman"/>
          <w:b/>
          <w:sz w:val="28"/>
          <w:szCs w:val="28"/>
          <w:u w:val="single"/>
          <w:lang w:eastAsia="ar-SA"/>
        </w:rPr>
      </w:pPr>
      <w:r>
        <w:rPr>
          <w:b/>
          <w:szCs w:val="28"/>
          <w:lang w:eastAsia="ar-SA"/>
        </w:rPr>
        <w:br w:type="page"/>
      </w:r>
    </w:p>
    <w:p w:rsidR="005F7D1A" w:rsidRPr="005F7D1A" w:rsidRDefault="005F7D1A" w:rsidP="00397913">
      <w:pPr>
        <w:pStyle w:val="20"/>
        <w:rPr>
          <w:b/>
          <w:szCs w:val="28"/>
          <w:lang w:eastAsia="ar-SA"/>
        </w:rPr>
      </w:pPr>
      <w:bookmarkStart w:id="67" w:name="_Toc508956639"/>
      <w:r w:rsidRPr="005F7D1A">
        <w:rPr>
          <w:b/>
          <w:szCs w:val="28"/>
          <w:lang w:eastAsia="ar-SA"/>
        </w:rPr>
        <w:lastRenderedPageBreak/>
        <w:t>5.</w:t>
      </w:r>
      <w:r w:rsidR="00E6385F">
        <w:rPr>
          <w:b/>
          <w:szCs w:val="28"/>
          <w:lang w:eastAsia="ar-SA"/>
        </w:rPr>
        <w:t>5</w:t>
      </w:r>
      <w:r w:rsidRPr="005F7D1A">
        <w:rPr>
          <w:b/>
          <w:szCs w:val="28"/>
          <w:lang w:eastAsia="ar-SA"/>
        </w:rPr>
        <w:t>. Основные технико-экономические показатели</w:t>
      </w:r>
      <w:r w:rsidR="00E6385F">
        <w:rPr>
          <w:b/>
          <w:szCs w:val="28"/>
          <w:lang w:eastAsia="ar-SA"/>
        </w:rPr>
        <w:t xml:space="preserve"> г</w:t>
      </w:r>
      <w:r w:rsidRPr="005F7D1A">
        <w:rPr>
          <w:b/>
          <w:szCs w:val="28"/>
          <w:lang w:eastAsia="ar-SA"/>
        </w:rPr>
        <w:t xml:space="preserve">енерального плана </w:t>
      </w:r>
      <w:proofErr w:type="spellStart"/>
      <w:r w:rsidRPr="005F7D1A">
        <w:rPr>
          <w:b/>
          <w:szCs w:val="28"/>
          <w:lang w:eastAsia="ar-SA"/>
        </w:rPr>
        <w:t>Южненского</w:t>
      </w:r>
      <w:proofErr w:type="spellEnd"/>
      <w:r w:rsidRPr="005F7D1A">
        <w:rPr>
          <w:b/>
          <w:szCs w:val="28"/>
          <w:lang w:eastAsia="ar-SA"/>
        </w:rPr>
        <w:t xml:space="preserve"> сельского поселения</w:t>
      </w:r>
      <w:bookmarkEnd w:id="67"/>
    </w:p>
    <w:p w:rsidR="005F7D1A" w:rsidRPr="005F7D1A" w:rsidRDefault="005F7D1A" w:rsidP="0023770B">
      <w:pPr>
        <w:spacing w:after="0"/>
        <w:jc w:val="right"/>
        <w:rPr>
          <w:rFonts w:ascii="Times New Roman" w:hAnsi="Times New Roman" w:cs="Times New Roman"/>
          <w:sz w:val="28"/>
          <w:szCs w:val="28"/>
          <w:lang w:eastAsia="ar-SA"/>
        </w:rPr>
      </w:pPr>
      <w:r w:rsidRPr="005F7D1A">
        <w:rPr>
          <w:rFonts w:ascii="Times New Roman" w:hAnsi="Times New Roman" w:cs="Times New Roman"/>
          <w:sz w:val="28"/>
          <w:szCs w:val="28"/>
          <w:lang w:eastAsia="ar-SA"/>
        </w:rPr>
        <w:t xml:space="preserve">Таблица </w:t>
      </w:r>
      <w:r w:rsidR="0023770B">
        <w:rPr>
          <w:rFonts w:ascii="Times New Roman" w:hAnsi="Times New Roman" w:cs="Times New Roman"/>
          <w:sz w:val="28"/>
          <w:szCs w:val="28"/>
          <w:lang w:eastAsia="ar-SA"/>
        </w:rPr>
        <w:t>3</w:t>
      </w:r>
      <w:r w:rsidRPr="005F7D1A">
        <w:rPr>
          <w:rFonts w:ascii="Times New Roman" w:hAnsi="Times New Roman" w:cs="Times New Roman"/>
          <w:sz w:val="28"/>
          <w:szCs w:val="28"/>
          <w:lang w:eastAsia="ar-SA"/>
        </w:rPr>
        <w:t>9</w:t>
      </w:r>
    </w:p>
    <w:tbl>
      <w:tblPr>
        <w:tblW w:w="10207" w:type="dxa"/>
        <w:tblInd w:w="-34" w:type="dxa"/>
        <w:tblLayout w:type="fixed"/>
        <w:tblLook w:val="04A0"/>
      </w:tblPr>
      <w:tblGrid>
        <w:gridCol w:w="709"/>
        <w:gridCol w:w="3553"/>
        <w:gridCol w:w="842"/>
        <w:gridCol w:w="851"/>
        <w:gridCol w:w="885"/>
        <w:gridCol w:w="816"/>
        <w:gridCol w:w="850"/>
        <w:gridCol w:w="850"/>
        <w:gridCol w:w="851"/>
      </w:tblGrid>
      <w:tr w:rsidR="005F7D1A" w:rsidRPr="005F7D1A" w:rsidTr="00512E04">
        <w:trPr>
          <w:trHeight w:val="570"/>
          <w:tblHeader/>
        </w:trPr>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5F7D1A" w:rsidRPr="005F7D1A" w:rsidRDefault="005F7D1A" w:rsidP="0023770B">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 </w:t>
            </w:r>
            <w:proofErr w:type="spellStart"/>
            <w:proofErr w:type="gramStart"/>
            <w:r w:rsidRPr="005F7D1A">
              <w:rPr>
                <w:rFonts w:ascii="Times New Roman" w:hAnsi="Times New Roman" w:cs="Times New Roman"/>
                <w:sz w:val="24"/>
                <w:szCs w:val="24"/>
              </w:rPr>
              <w:t>п</w:t>
            </w:r>
            <w:proofErr w:type="spellEnd"/>
            <w:proofErr w:type="gramEnd"/>
            <w:r w:rsidRPr="005F7D1A">
              <w:rPr>
                <w:rFonts w:ascii="Times New Roman" w:hAnsi="Times New Roman" w:cs="Times New Roman"/>
                <w:sz w:val="24"/>
                <w:szCs w:val="24"/>
              </w:rPr>
              <w:t>/</w:t>
            </w:r>
            <w:proofErr w:type="spellStart"/>
            <w:r w:rsidRPr="005F7D1A">
              <w:rPr>
                <w:rFonts w:ascii="Times New Roman" w:hAnsi="Times New Roman" w:cs="Times New Roman"/>
                <w:sz w:val="24"/>
                <w:szCs w:val="24"/>
              </w:rPr>
              <w:t>п</w:t>
            </w:r>
            <w:proofErr w:type="spellEnd"/>
          </w:p>
        </w:tc>
        <w:tc>
          <w:tcPr>
            <w:tcW w:w="3553"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Наименование показателей</w:t>
            </w:r>
          </w:p>
        </w:tc>
        <w:tc>
          <w:tcPr>
            <w:tcW w:w="842" w:type="dxa"/>
            <w:vMerge w:val="restart"/>
            <w:tcBorders>
              <w:top w:val="single" w:sz="4" w:space="0" w:color="auto"/>
              <w:left w:val="single" w:sz="4" w:space="0" w:color="auto"/>
              <w:bottom w:val="single" w:sz="8" w:space="0" w:color="000000"/>
              <w:right w:val="nil"/>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Ед. измерения</w:t>
            </w:r>
          </w:p>
        </w:tc>
        <w:tc>
          <w:tcPr>
            <w:tcW w:w="1736"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b/>
                <w:sz w:val="24"/>
                <w:szCs w:val="24"/>
              </w:rPr>
            </w:pPr>
            <w:r w:rsidRPr="005F7D1A">
              <w:rPr>
                <w:rFonts w:ascii="Times New Roman" w:hAnsi="Times New Roman" w:cs="Times New Roman"/>
                <w:b/>
                <w:sz w:val="24"/>
                <w:szCs w:val="24"/>
              </w:rPr>
              <w:t>п. Южный</w:t>
            </w:r>
          </w:p>
        </w:tc>
        <w:tc>
          <w:tcPr>
            <w:tcW w:w="16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sz w:val="24"/>
                <w:szCs w:val="24"/>
              </w:rPr>
            </w:pPr>
            <w:r w:rsidRPr="005F7D1A">
              <w:rPr>
                <w:rFonts w:ascii="Times New Roman" w:hAnsi="Times New Roman" w:cs="Times New Roman"/>
                <w:b/>
                <w:sz w:val="24"/>
                <w:szCs w:val="24"/>
              </w:rPr>
              <w:t>п. Заречный</w:t>
            </w:r>
          </w:p>
        </w:tc>
        <w:tc>
          <w:tcPr>
            <w:tcW w:w="1701" w:type="dxa"/>
            <w:gridSpan w:val="2"/>
            <w:tcBorders>
              <w:top w:val="single" w:sz="4" w:space="0" w:color="auto"/>
              <w:left w:val="nil"/>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b/>
                <w:sz w:val="24"/>
                <w:szCs w:val="24"/>
              </w:rPr>
            </w:pPr>
            <w:r w:rsidRPr="005F7D1A">
              <w:rPr>
                <w:rFonts w:ascii="Times New Roman" w:hAnsi="Times New Roman" w:cs="Times New Roman"/>
                <w:b/>
                <w:sz w:val="24"/>
                <w:szCs w:val="24"/>
              </w:rPr>
              <w:t>п. Новый</w:t>
            </w:r>
          </w:p>
        </w:tc>
      </w:tr>
      <w:tr w:rsidR="005F7D1A" w:rsidRPr="005F7D1A" w:rsidTr="00512E04">
        <w:trPr>
          <w:trHeight w:val="1625"/>
          <w:tblHeader/>
        </w:trPr>
        <w:tc>
          <w:tcPr>
            <w:tcW w:w="709" w:type="dxa"/>
            <w:vMerge/>
            <w:tcBorders>
              <w:top w:val="single" w:sz="8" w:space="0" w:color="auto"/>
              <w:left w:val="single" w:sz="4" w:space="0" w:color="auto"/>
              <w:bottom w:val="single" w:sz="8" w:space="0" w:color="000000"/>
              <w:right w:val="single" w:sz="4" w:space="0" w:color="auto"/>
            </w:tcBorders>
            <w:vAlign w:val="center"/>
          </w:tcPr>
          <w:p w:rsidR="005F7D1A" w:rsidRPr="005F7D1A" w:rsidRDefault="005F7D1A" w:rsidP="005F7D1A">
            <w:pPr>
              <w:spacing w:after="0"/>
              <w:rPr>
                <w:rFonts w:ascii="Times New Roman" w:hAnsi="Times New Roman" w:cs="Times New Roman"/>
              </w:rPr>
            </w:pPr>
          </w:p>
        </w:tc>
        <w:tc>
          <w:tcPr>
            <w:tcW w:w="3553" w:type="dxa"/>
            <w:vMerge/>
            <w:tcBorders>
              <w:top w:val="single" w:sz="8" w:space="0" w:color="auto"/>
              <w:left w:val="single" w:sz="4" w:space="0" w:color="auto"/>
              <w:bottom w:val="single" w:sz="8" w:space="0" w:color="000000"/>
              <w:right w:val="single" w:sz="4" w:space="0" w:color="auto"/>
            </w:tcBorders>
            <w:vAlign w:val="center"/>
          </w:tcPr>
          <w:p w:rsidR="005F7D1A" w:rsidRPr="005F7D1A" w:rsidRDefault="005F7D1A" w:rsidP="005F7D1A">
            <w:pPr>
              <w:spacing w:after="0"/>
              <w:rPr>
                <w:rFonts w:ascii="Times New Roman" w:hAnsi="Times New Roman" w:cs="Times New Roman"/>
              </w:rPr>
            </w:pPr>
          </w:p>
        </w:tc>
        <w:tc>
          <w:tcPr>
            <w:tcW w:w="842" w:type="dxa"/>
            <w:vMerge/>
            <w:tcBorders>
              <w:top w:val="single" w:sz="8" w:space="0" w:color="auto"/>
              <w:left w:val="single" w:sz="4" w:space="0" w:color="auto"/>
              <w:bottom w:val="single" w:sz="8" w:space="0" w:color="000000"/>
              <w:right w:val="nil"/>
            </w:tcBorders>
            <w:vAlign w:val="center"/>
          </w:tcPr>
          <w:p w:rsidR="005F7D1A" w:rsidRPr="005F7D1A" w:rsidRDefault="005F7D1A" w:rsidP="005F7D1A">
            <w:pPr>
              <w:spacing w:after="0"/>
              <w:rPr>
                <w:rFonts w:ascii="Times New Roman" w:hAnsi="Times New Roman" w:cs="Times New Roman"/>
              </w:rPr>
            </w:pPr>
          </w:p>
        </w:tc>
        <w:tc>
          <w:tcPr>
            <w:tcW w:w="851" w:type="dxa"/>
            <w:tcBorders>
              <w:top w:val="nil"/>
              <w:left w:val="single" w:sz="8" w:space="0" w:color="auto"/>
              <w:bottom w:val="single" w:sz="8" w:space="0" w:color="auto"/>
              <w:right w:val="single" w:sz="4" w:space="0" w:color="auto"/>
            </w:tcBorders>
            <w:shd w:val="clear" w:color="auto" w:fill="auto"/>
            <w:textDirection w:val="btLr"/>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 xml:space="preserve">Современное состояние </w:t>
            </w:r>
          </w:p>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на 2015 г.</w:t>
            </w:r>
          </w:p>
        </w:tc>
        <w:tc>
          <w:tcPr>
            <w:tcW w:w="885" w:type="dxa"/>
            <w:tcBorders>
              <w:top w:val="nil"/>
              <w:left w:val="nil"/>
              <w:bottom w:val="single" w:sz="8" w:space="0" w:color="auto"/>
              <w:right w:val="single" w:sz="4" w:space="0" w:color="auto"/>
            </w:tcBorders>
            <w:shd w:val="clear" w:color="auto" w:fill="auto"/>
            <w:textDirection w:val="btLr"/>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 xml:space="preserve">Расчетный срок </w:t>
            </w:r>
            <w:smartTag w:uri="urn:schemas-microsoft-com:office:smarttags" w:element="metricconverter">
              <w:smartTagPr>
                <w:attr w:name="ProductID" w:val="2030 г"/>
              </w:smartTagPr>
              <w:r w:rsidRPr="005F7D1A">
                <w:rPr>
                  <w:rFonts w:ascii="Times New Roman" w:hAnsi="Times New Roman" w:cs="Times New Roman"/>
                  <w:sz w:val="24"/>
                  <w:szCs w:val="24"/>
                </w:rPr>
                <w:t>2030 г</w:t>
              </w:r>
            </w:smartTag>
            <w:r w:rsidRPr="005F7D1A">
              <w:rPr>
                <w:rFonts w:ascii="Times New Roman" w:hAnsi="Times New Roman" w:cs="Times New Roman"/>
                <w:sz w:val="24"/>
                <w:szCs w:val="24"/>
              </w:rPr>
              <w:t>.</w:t>
            </w:r>
          </w:p>
        </w:tc>
        <w:tc>
          <w:tcPr>
            <w:tcW w:w="81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Современное состояние </w:t>
            </w:r>
          </w:p>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на 2015 г.</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Расчетный срок </w:t>
            </w:r>
            <w:smartTag w:uri="urn:schemas-microsoft-com:office:smarttags" w:element="metricconverter">
              <w:smartTagPr>
                <w:attr w:name="ProductID" w:val="2030 г"/>
              </w:smartTagPr>
              <w:r w:rsidRPr="005F7D1A">
                <w:rPr>
                  <w:rFonts w:ascii="Times New Roman" w:hAnsi="Times New Roman" w:cs="Times New Roman"/>
                  <w:sz w:val="24"/>
                  <w:szCs w:val="24"/>
                </w:rPr>
                <w:t>2030 г</w:t>
              </w:r>
            </w:smartTag>
            <w:r w:rsidRPr="005F7D1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Современное состояние </w:t>
            </w:r>
          </w:p>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на 2015 г.</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 xml:space="preserve">Расчетный срок </w:t>
            </w:r>
            <w:smartTag w:uri="urn:schemas-microsoft-com:office:smarttags" w:element="metricconverter">
              <w:smartTagPr>
                <w:attr w:name="ProductID" w:val="2030 г"/>
              </w:smartTagPr>
              <w:r w:rsidRPr="005F7D1A">
                <w:rPr>
                  <w:rFonts w:ascii="Times New Roman" w:hAnsi="Times New Roman" w:cs="Times New Roman"/>
                  <w:sz w:val="24"/>
                  <w:szCs w:val="24"/>
                </w:rPr>
                <w:t>2030 г</w:t>
              </w:r>
            </w:smartTag>
            <w:r w:rsidRPr="005F7D1A">
              <w:rPr>
                <w:rFonts w:ascii="Times New Roman" w:hAnsi="Times New Roman" w:cs="Times New Roman"/>
                <w:sz w:val="24"/>
                <w:szCs w:val="24"/>
              </w:rPr>
              <w:t>.</w:t>
            </w:r>
          </w:p>
        </w:tc>
      </w:tr>
      <w:tr w:rsidR="005F7D1A" w:rsidRPr="005F7D1A" w:rsidTr="00512E04">
        <w:trPr>
          <w:trHeight w:val="330"/>
          <w:tblHeader/>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2</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bCs/>
                <w:sz w:val="24"/>
                <w:szCs w:val="24"/>
              </w:rPr>
            </w:pPr>
            <w:r w:rsidRPr="005F7D1A">
              <w:rPr>
                <w:rFonts w:ascii="Times New Roman" w:hAnsi="Times New Roman" w:cs="Times New Roman"/>
                <w:bCs/>
                <w:sz w:val="24"/>
                <w:szCs w:val="24"/>
              </w:rPr>
              <w:t>3</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bCs/>
                <w:sz w:val="24"/>
                <w:szCs w:val="24"/>
              </w:rPr>
            </w:pPr>
            <w:r w:rsidRPr="005F7D1A">
              <w:rPr>
                <w:rFonts w:ascii="Times New Roman" w:hAnsi="Times New Roman" w:cs="Times New Roman"/>
                <w:bCs/>
                <w:sz w:val="24"/>
                <w:szCs w:val="24"/>
              </w:rPr>
              <w:t>4</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bCs/>
                <w:sz w:val="24"/>
                <w:szCs w:val="24"/>
              </w:rPr>
            </w:pPr>
            <w:r w:rsidRPr="005F7D1A">
              <w:rPr>
                <w:rFonts w:ascii="Times New Roman" w:hAnsi="Times New Roman" w:cs="Times New Roman"/>
                <w:bCs/>
                <w:sz w:val="24"/>
                <w:szCs w:val="24"/>
              </w:rPr>
              <w:t>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7</w:t>
            </w:r>
          </w:p>
        </w:tc>
        <w:tc>
          <w:tcPr>
            <w:tcW w:w="850" w:type="dxa"/>
            <w:tcBorders>
              <w:top w:val="single" w:sz="4" w:space="0" w:color="auto"/>
              <w:left w:val="single" w:sz="4" w:space="0" w:color="auto"/>
              <w:bottom w:val="single" w:sz="4" w:space="0" w:color="auto"/>
              <w:right w:val="single" w:sz="4" w:space="0" w:color="auto"/>
            </w:tcBorders>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Cs/>
                <w:sz w:val="24"/>
                <w:szCs w:val="24"/>
              </w:rPr>
            </w:pPr>
            <w:r w:rsidRPr="005F7D1A">
              <w:rPr>
                <w:rFonts w:ascii="Times New Roman" w:hAnsi="Times New Roman" w:cs="Times New Roman"/>
                <w:bCs/>
                <w:sz w:val="24"/>
                <w:szCs w:val="24"/>
              </w:rPr>
              <w:t>9</w:t>
            </w:r>
          </w:p>
        </w:tc>
      </w:tr>
      <w:tr w:rsidR="005F7D1A" w:rsidRPr="005F7D1A" w:rsidTr="00512E04">
        <w:trPr>
          <w:trHeight w:val="315"/>
        </w:trPr>
        <w:tc>
          <w:tcPr>
            <w:tcW w:w="709" w:type="dxa"/>
            <w:tcBorders>
              <w:top w:val="single" w:sz="4" w:space="0" w:color="auto"/>
              <w:left w:val="single" w:sz="4" w:space="0" w:color="auto"/>
              <w:bottom w:val="single" w:sz="4" w:space="0" w:color="auto"/>
              <w:right w:val="single" w:sz="4" w:space="0" w:color="auto"/>
            </w:tcBorders>
            <w:shd w:val="clear" w:color="000000" w:fill="D8D8D8"/>
            <w:vAlign w:val="bottom"/>
          </w:tcPr>
          <w:p w:rsidR="005F7D1A" w:rsidRPr="005F7D1A" w:rsidRDefault="005F7D1A" w:rsidP="005F7D1A">
            <w:pPr>
              <w:spacing w:after="0"/>
              <w:ind w:right="-1"/>
              <w:jc w:val="center"/>
              <w:rPr>
                <w:rFonts w:ascii="Times New Roman" w:hAnsi="Times New Roman" w:cs="Times New Roman"/>
                <w:b/>
                <w:bCs/>
                <w:sz w:val="24"/>
                <w:szCs w:val="24"/>
              </w:rPr>
            </w:pPr>
            <w:r w:rsidRPr="005F7D1A">
              <w:rPr>
                <w:rFonts w:ascii="Times New Roman" w:hAnsi="Times New Roman" w:cs="Times New Roman"/>
                <w:b/>
                <w:bCs/>
                <w:sz w:val="24"/>
                <w:szCs w:val="24"/>
              </w:rPr>
              <w:t>1</w:t>
            </w:r>
          </w:p>
        </w:tc>
        <w:tc>
          <w:tcPr>
            <w:tcW w:w="3553" w:type="dxa"/>
            <w:tcBorders>
              <w:top w:val="single" w:sz="4" w:space="0" w:color="auto"/>
              <w:left w:val="nil"/>
              <w:bottom w:val="single" w:sz="4" w:space="0" w:color="auto"/>
              <w:right w:val="single" w:sz="4" w:space="0" w:color="auto"/>
            </w:tcBorders>
            <w:shd w:val="clear" w:color="000000" w:fill="D8D8D8"/>
            <w:vAlign w:val="bottom"/>
          </w:tcPr>
          <w:p w:rsidR="005F7D1A" w:rsidRPr="005F7D1A" w:rsidRDefault="005F7D1A" w:rsidP="005F7D1A">
            <w:pPr>
              <w:spacing w:after="0"/>
              <w:ind w:right="-1"/>
              <w:rPr>
                <w:rFonts w:ascii="Times New Roman" w:hAnsi="Times New Roman" w:cs="Times New Roman"/>
                <w:b/>
                <w:bCs/>
                <w:sz w:val="24"/>
                <w:szCs w:val="24"/>
              </w:rPr>
            </w:pPr>
            <w:r w:rsidRPr="005F7D1A">
              <w:rPr>
                <w:rFonts w:ascii="Times New Roman" w:hAnsi="Times New Roman" w:cs="Times New Roman"/>
                <w:b/>
                <w:bCs/>
                <w:sz w:val="24"/>
                <w:szCs w:val="24"/>
              </w:rPr>
              <w:t>Территория</w:t>
            </w:r>
          </w:p>
        </w:tc>
        <w:tc>
          <w:tcPr>
            <w:tcW w:w="842" w:type="dxa"/>
            <w:tcBorders>
              <w:top w:val="single" w:sz="4" w:space="0" w:color="auto"/>
              <w:left w:val="nil"/>
              <w:bottom w:val="single" w:sz="4" w:space="0" w:color="auto"/>
              <w:right w:val="nil"/>
            </w:tcBorders>
            <w:shd w:val="clear" w:color="000000" w:fill="D8D8D8"/>
            <w:vAlign w:val="bottom"/>
          </w:tcPr>
          <w:p w:rsidR="005F7D1A" w:rsidRPr="005F7D1A" w:rsidRDefault="005F7D1A" w:rsidP="005F7D1A">
            <w:pPr>
              <w:spacing w:after="0"/>
              <w:ind w:left="-117" w:right="-109" w:firstLine="33"/>
              <w:jc w:val="center"/>
              <w:rPr>
                <w:rFonts w:ascii="Times New Roman" w:hAnsi="Times New Roman" w:cs="Times New Roman"/>
              </w:rPr>
            </w:pPr>
          </w:p>
        </w:tc>
        <w:tc>
          <w:tcPr>
            <w:tcW w:w="851" w:type="dxa"/>
            <w:tcBorders>
              <w:top w:val="single" w:sz="4" w:space="0" w:color="auto"/>
              <w:left w:val="single" w:sz="8" w:space="0" w:color="auto"/>
              <w:bottom w:val="single" w:sz="4" w:space="0" w:color="auto"/>
              <w:right w:val="single" w:sz="4" w:space="0" w:color="auto"/>
            </w:tcBorders>
            <w:shd w:val="clear" w:color="000000" w:fill="D8D8D8"/>
            <w:vAlign w:val="center"/>
          </w:tcPr>
          <w:p w:rsidR="005F7D1A" w:rsidRPr="005F7D1A" w:rsidRDefault="005F7D1A" w:rsidP="005F7D1A">
            <w:pPr>
              <w:spacing w:after="0"/>
              <w:ind w:left="-108" w:right="-1"/>
              <w:jc w:val="center"/>
              <w:rPr>
                <w:rFonts w:ascii="Times New Roman" w:hAnsi="Times New Roman" w:cs="Times New Roman"/>
                <w:sz w:val="24"/>
                <w:szCs w:val="24"/>
              </w:rPr>
            </w:pPr>
          </w:p>
        </w:tc>
        <w:tc>
          <w:tcPr>
            <w:tcW w:w="885" w:type="dxa"/>
            <w:tcBorders>
              <w:top w:val="single" w:sz="4" w:space="0" w:color="auto"/>
              <w:left w:val="nil"/>
              <w:bottom w:val="single" w:sz="4" w:space="0" w:color="auto"/>
              <w:right w:val="single" w:sz="4" w:space="0" w:color="auto"/>
            </w:tcBorders>
            <w:shd w:val="clear" w:color="000000" w:fill="D8D8D8"/>
            <w:vAlign w:val="center"/>
          </w:tcPr>
          <w:p w:rsidR="005F7D1A" w:rsidRPr="005F7D1A" w:rsidRDefault="005F7D1A" w:rsidP="005F7D1A">
            <w:pPr>
              <w:spacing w:after="0"/>
              <w:ind w:left="-108" w:right="-1"/>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31"/>
        </w:trPr>
        <w:tc>
          <w:tcPr>
            <w:tcW w:w="709" w:type="dxa"/>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t>1.1</w:t>
            </w: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Общая площадь земель населенного пункта в установленных границах,</w:t>
            </w:r>
          </w:p>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в том числе:</w:t>
            </w:r>
          </w:p>
        </w:tc>
        <w:tc>
          <w:tcPr>
            <w:tcW w:w="842" w:type="dxa"/>
            <w:tcBorders>
              <w:top w:val="nil"/>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3B6DB7">
            <w:pPr>
              <w:widowControl w:val="0"/>
              <w:autoSpaceDE w:val="0"/>
              <w:autoSpaceDN w:val="0"/>
              <w:adjustRightInd w:val="0"/>
              <w:spacing w:after="0"/>
              <w:ind w:left="-108" w:right="-108"/>
              <w:jc w:val="center"/>
              <w:rPr>
                <w:rFonts w:ascii="Times New Roman" w:hAnsi="Times New Roman" w:cs="Times New Roman"/>
                <w:bCs/>
                <w:sz w:val="24"/>
                <w:szCs w:val="24"/>
              </w:rPr>
            </w:pPr>
            <w:r w:rsidRPr="003B6DB7">
              <w:rPr>
                <w:rFonts w:ascii="Times New Roman" w:hAnsi="Times New Roman" w:cs="Times New Roman"/>
                <w:bCs/>
                <w:sz w:val="24"/>
                <w:szCs w:val="24"/>
              </w:rPr>
              <w:t>73</w:t>
            </w:r>
            <w:r w:rsidR="003B6DB7" w:rsidRPr="003B6DB7">
              <w:rPr>
                <w:rFonts w:ascii="Times New Roman" w:hAnsi="Times New Roman" w:cs="Times New Roman"/>
                <w:bCs/>
                <w:sz w:val="24"/>
                <w:szCs w:val="24"/>
              </w:rPr>
              <w:t>5</w:t>
            </w:r>
            <w:r w:rsidRPr="003B6DB7">
              <w:rPr>
                <w:rFonts w:ascii="Times New Roman" w:hAnsi="Times New Roman" w:cs="Times New Roman"/>
                <w:bCs/>
                <w:sz w:val="24"/>
                <w:szCs w:val="24"/>
              </w:rPr>
              <w:t>,</w:t>
            </w:r>
            <w:r w:rsidR="003B6DB7" w:rsidRPr="003B6DB7">
              <w:rPr>
                <w:rFonts w:ascii="Times New Roman" w:hAnsi="Times New Roman" w:cs="Times New Roman"/>
                <w:bCs/>
                <w:sz w:val="24"/>
                <w:szCs w:val="24"/>
              </w:rPr>
              <w:t>94</w:t>
            </w:r>
          </w:p>
        </w:tc>
        <w:tc>
          <w:tcPr>
            <w:tcW w:w="885" w:type="dxa"/>
            <w:tcBorders>
              <w:top w:val="nil"/>
              <w:left w:val="nil"/>
              <w:bottom w:val="single" w:sz="4" w:space="0" w:color="auto"/>
              <w:right w:val="single" w:sz="4" w:space="0" w:color="auto"/>
            </w:tcBorders>
            <w:shd w:val="clear" w:color="auto" w:fill="auto"/>
            <w:vAlign w:val="center"/>
          </w:tcPr>
          <w:p w:rsidR="005F7D1A" w:rsidRPr="003A2FD3" w:rsidRDefault="003B6DB7" w:rsidP="002B5D59">
            <w:pPr>
              <w:widowControl w:val="0"/>
              <w:autoSpaceDE w:val="0"/>
              <w:autoSpaceDN w:val="0"/>
              <w:adjustRightInd w:val="0"/>
              <w:spacing w:after="0"/>
              <w:ind w:left="-108" w:right="-108"/>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8</w:t>
            </w:r>
            <w:r w:rsidR="002B5D59" w:rsidRPr="003A2FD3">
              <w:rPr>
                <w:rFonts w:ascii="Times New Roman" w:hAnsi="Times New Roman" w:cs="Times New Roman"/>
                <w:bCs/>
                <w:color w:val="C00000"/>
                <w:sz w:val="24"/>
                <w:szCs w:val="24"/>
              </w:rPr>
              <w:t>07</w:t>
            </w:r>
            <w:r w:rsidR="005F7D1A" w:rsidRPr="003A2FD3">
              <w:rPr>
                <w:rFonts w:ascii="Times New Roman" w:hAnsi="Times New Roman" w:cs="Times New Roman"/>
                <w:bCs/>
                <w:color w:val="C00000"/>
                <w:sz w:val="24"/>
                <w:szCs w:val="24"/>
              </w:rPr>
              <w:t>,</w:t>
            </w:r>
            <w:r w:rsidR="002B5D59" w:rsidRPr="003A2FD3">
              <w:rPr>
                <w:rFonts w:ascii="Times New Roman" w:hAnsi="Times New Roman" w:cs="Times New Roman"/>
                <w:bCs/>
                <w:color w:val="C00000"/>
                <w:sz w:val="24"/>
                <w:szCs w:val="24"/>
              </w:rPr>
              <w:t>4</w:t>
            </w:r>
            <w:r w:rsidRPr="003A2FD3">
              <w:rPr>
                <w:rFonts w:ascii="Times New Roman" w:hAnsi="Times New Roman" w:cs="Times New Roman"/>
                <w:bCs/>
                <w:color w:val="C00000"/>
                <w:sz w:val="24"/>
                <w:szCs w:val="24"/>
              </w:rPr>
              <w:t>8</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657,51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A2FD3" w:rsidRDefault="005F7D1A" w:rsidP="002B5D59">
            <w:pPr>
              <w:widowControl w:val="0"/>
              <w:autoSpaceDE w:val="0"/>
              <w:autoSpaceDN w:val="0"/>
              <w:adjustRightInd w:val="0"/>
              <w:spacing w:after="0"/>
              <w:ind w:right="-1" w:hanging="109"/>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657,5</w:t>
            </w:r>
            <w:r w:rsidR="002B5D59" w:rsidRPr="003A2FD3">
              <w:rPr>
                <w:rFonts w:ascii="Times New Roman" w:hAnsi="Times New Roman" w:cs="Times New Roman"/>
                <w:bCs/>
                <w:color w:val="C00000"/>
                <w:sz w:val="24"/>
                <w:szCs w:val="24"/>
              </w:rPr>
              <w:t>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457,27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A2FD3" w:rsidRDefault="003B6DB7" w:rsidP="002B5D59">
            <w:pPr>
              <w:widowControl w:val="0"/>
              <w:autoSpaceDE w:val="0"/>
              <w:autoSpaceDN w:val="0"/>
              <w:adjustRightInd w:val="0"/>
              <w:spacing w:after="0"/>
              <w:ind w:right="-1" w:hanging="108"/>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45</w:t>
            </w:r>
            <w:r w:rsidR="002B5D59" w:rsidRPr="003A2FD3">
              <w:rPr>
                <w:rFonts w:ascii="Times New Roman" w:hAnsi="Times New Roman" w:cs="Times New Roman"/>
                <w:bCs/>
                <w:color w:val="C00000"/>
                <w:sz w:val="24"/>
                <w:szCs w:val="24"/>
              </w:rPr>
              <w:t>7</w:t>
            </w:r>
            <w:r w:rsidR="005F7D1A" w:rsidRPr="003A2FD3">
              <w:rPr>
                <w:rFonts w:ascii="Times New Roman" w:hAnsi="Times New Roman" w:cs="Times New Roman"/>
                <w:bCs/>
                <w:color w:val="C00000"/>
                <w:sz w:val="24"/>
                <w:szCs w:val="24"/>
              </w:rPr>
              <w:t>,</w:t>
            </w:r>
            <w:r w:rsidR="002B5D59" w:rsidRPr="003A2FD3">
              <w:rPr>
                <w:rFonts w:ascii="Times New Roman" w:hAnsi="Times New Roman" w:cs="Times New Roman"/>
                <w:bCs/>
                <w:color w:val="C00000"/>
                <w:sz w:val="24"/>
                <w:szCs w:val="24"/>
              </w:rPr>
              <w:t>39</w:t>
            </w:r>
          </w:p>
        </w:tc>
      </w:tr>
      <w:tr w:rsidR="005F7D1A" w:rsidRPr="005F7D1A" w:rsidTr="00512E04">
        <w:trPr>
          <w:trHeight w:val="315"/>
        </w:trPr>
        <w:tc>
          <w:tcPr>
            <w:tcW w:w="709" w:type="dxa"/>
            <w:tcBorders>
              <w:top w:val="single" w:sz="4" w:space="0" w:color="auto"/>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Жилая зона</w:t>
            </w:r>
          </w:p>
        </w:tc>
        <w:tc>
          <w:tcPr>
            <w:tcW w:w="842" w:type="dxa"/>
            <w:tcBorders>
              <w:top w:val="nil"/>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08"/>
              <w:jc w:val="center"/>
              <w:rPr>
                <w:rFonts w:ascii="Times New Roman" w:hAnsi="Times New Roman" w:cs="Times New Roman"/>
                <w:bCs/>
                <w:sz w:val="24"/>
                <w:szCs w:val="24"/>
              </w:rPr>
            </w:pPr>
            <w:r w:rsidRPr="003B6DB7">
              <w:rPr>
                <w:rFonts w:ascii="Times New Roman" w:hAnsi="Times New Roman" w:cs="Times New Roman"/>
                <w:bCs/>
                <w:sz w:val="24"/>
                <w:szCs w:val="24"/>
              </w:rPr>
              <w:t>182,86</w:t>
            </w:r>
          </w:p>
        </w:tc>
        <w:tc>
          <w:tcPr>
            <w:tcW w:w="885" w:type="dxa"/>
            <w:tcBorders>
              <w:top w:val="nil"/>
              <w:left w:val="nil"/>
              <w:bottom w:val="single" w:sz="4" w:space="0" w:color="auto"/>
              <w:right w:val="single" w:sz="4" w:space="0" w:color="auto"/>
            </w:tcBorders>
            <w:shd w:val="clear" w:color="auto" w:fill="auto"/>
            <w:vAlign w:val="center"/>
          </w:tcPr>
          <w:p w:rsidR="005F7D1A" w:rsidRPr="003A2FD3" w:rsidRDefault="003B6DB7" w:rsidP="002B5D59">
            <w:pPr>
              <w:widowControl w:val="0"/>
              <w:autoSpaceDE w:val="0"/>
              <w:autoSpaceDN w:val="0"/>
              <w:adjustRightInd w:val="0"/>
              <w:spacing w:after="0"/>
              <w:ind w:left="-108" w:right="-1"/>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33</w:t>
            </w:r>
            <w:r w:rsidR="002B5D59" w:rsidRPr="003A2FD3">
              <w:rPr>
                <w:rFonts w:ascii="Times New Roman" w:hAnsi="Times New Roman" w:cs="Times New Roman"/>
                <w:bCs/>
                <w:color w:val="C00000"/>
                <w:sz w:val="24"/>
                <w:szCs w:val="24"/>
              </w:rPr>
              <w:t>0</w:t>
            </w:r>
            <w:r w:rsidR="005F7D1A" w:rsidRPr="003A2FD3">
              <w:rPr>
                <w:rFonts w:ascii="Times New Roman" w:hAnsi="Times New Roman" w:cs="Times New Roman"/>
                <w:bCs/>
                <w:color w:val="C00000"/>
                <w:sz w:val="24"/>
                <w:szCs w:val="24"/>
              </w:rPr>
              <w:t>,</w:t>
            </w:r>
            <w:r w:rsidR="002B5D59" w:rsidRPr="003A2FD3">
              <w:rPr>
                <w:rFonts w:ascii="Times New Roman" w:hAnsi="Times New Roman" w:cs="Times New Roman"/>
                <w:bCs/>
                <w:color w:val="C00000"/>
                <w:sz w:val="24"/>
                <w:szCs w:val="24"/>
              </w:rPr>
              <w:t>8</w:t>
            </w:r>
            <w:r w:rsidR="005F7D1A" w:rsidRPr="003A2FD3">
              <w:rPr>
                <w:rFonts w:ascii="Times New Roman" w:hAnsi="Times New Roman" w:cs="Times New Roman"/>
                <w:bCs/>
                <w:color w:val="C00000"/>
                <w:sz w:val="24"/>
                <w:szCs w:val="24"/>
              </w:rPr>
              <w:t>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184,65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A2FD3" w:rsidRDefault="005F7D1A" w:rsidP="003B6DB7">
            <w:pPr>
              <w:widowControl w:val="0"/>
              <w:autoSpaceDE w:val="0"/>
              <w:autoSpaceDN w:val="0"/>
              <w:adjustRightInd w:val="0"/>
              <w:spacing w:after="0"/>
              <w:ind w:right="-1" w:hanging="109"/>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2</w:t>
            </w:r>
            <w:r w:rsidR="003B6DB7" w:rsidRPr="003A2FD3">
              <w:rPr>
                <w:rFonts w:ascii="Times New Roman" w:hAnsi="Times New Roman" w:cs="Times New Roman"/>
                <w:bCs/>
                <w:color w:val="C00000"/>
                <w:sz w:val="24"/>
                <w:szCs w:val="24"/>
              </w:rPr>
              <w:t>71</w:t>
            </w:r>
            <w:r w:rsidRPr="003A2FD3">
              <w:rPr>
                <w:rFonts w:ascii="Times New Roman" w:hAnsi="Times New Roman" w:cs="Times New Roman"/>
                <w:bCs/>
                <w:color w:val="C00000"/>
                <w:sz w:val="24"/>
                <w:szCs w:val="24"/>
              </w:rPr>
              <w:t>,</w:t>
            </w:r>
            <w:r w:rsidR="003B6DB7" w:rsidRPr="003A2FD3">
              <w:rPr>
                <w:rFonts w:ascii="Times New Roman" w:hAnsi="Times New Roman" w:cs="Times New Roman"/>
                <w:bCs/>
                <w:color w:val="C00000"/>
                <w:sz w:val="24"/>
                <w:szCs w:val="24"/>
              </w:rPr>
              <w:t>85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27,51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A2FD3" w:rsidRDefault="002B5D59" w:rsidP="002B5D59">
            <w:pPr>
              <w:widowControl w:val="0"/>
              <w:autoSpaceDE w:val="0"/>
              <w:autoSpaceDN w:val="0"/>
              <w:adjustRightInd w:val="0"/>
              <w:spacing w:after="0"/>
              <w:ind w:right="-1" w:hanging="108"/>
              <w:jc w:val="center"/>
              <w:rPr>
                <w:rFonts w:ascii="Times New Roman" w:hAnsi="Times New Roman" w:cs="Times New Roman"/>
                <w:bCs/>
                <w:color w:val="C00000"/>
                <w:sz w:val="24"/>
                <w:szCs w:val="24"/>
              </w:rPr>
            </w:pPr>
            <w:r w:rsidRPr="003A2FD3">
              <w:rPr>
                <w:rFonts w:ascii="Times New Roman" w:hAnsi="Times New Roman" w:cs="Times New Roman"/>
                <w:bCs/>
                <w:color w:val="C00000"/>
                <w:sz w:val="24"/>
                <w:szCs w:val="24"/>
              </w:rPr>
              <w:t>49</w:t>
            </w:r>
            <w:r w:rsidR="005F7D1A" w:rsidRPr="003A2FD3">
              <w:rPr>
                <w:rFonts w:ascii="Times New Roman" w:hAnsi="Times New Roman" w:cs="Times New Roman"/>
                <w:bCs/>
                <w:color w:val="C00000"/>
                <w:sz w:val="24"/>
                <w:szCs w:val="24"/>
              </w:rPr>
              <w:t>,</w:t>
            </w:r>
            <w:r w:rsidRPr="003A2FD3">
              <w:rPr>
                <w:rFonts w:ascii="Times New Roman" w:hAnsi="Times New Roman" w:cs="Times New Roman"/>
                <w:bCs/>
                <w:color w:val="C00000"/>
                <w:sz w:val="24"/>
                <w:szCs w:val="24"/>
              </w:rPr>
              <w:t>98</w:t>
            </w:r>
          </w:p>
        </w:tc>
      </w:tr>
      <w:tr w:rsidR="005F7D1A" w:rsidRPr="005F7D1A" w:rsidTr="00512E04">
        <w:trPr>
          <w:trHeight w:val="315"/>
        </w:trPr>
        <w:tc>
          <w:tcPr>
            <w:tcW w:w="709" w:type="dxa"/>
            <w:tcBorders>
              <w:top w:val="single" w:sz="4" w:space="0" w:color="auto"/>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Садоводческие товарищества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08"/>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70,50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70,50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p>
        </w:tc>
      </w:tr>
      <w:tr w:rsidR="005F7D1A" w:rsidRPr="005F7D1A" w:rsidTr="00512E04">
        <w:trPr>
          <w:trHeight w:val="315"/>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Общественно-деловая зона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08"/>
              <w:jc w:val="center"/>
              <w:rPr>
                <w:rFonts w:ascii="Times New Roman" w:hAnsi="Times New Roman" w:cs="Times New Roman"/>
                <w:bCs/>
                <w:sz w:val="24"/>
                <w:szCs w:val="24"/>
              </w:rPr>
            </w:pPr>
            <w:r w:rsidRPr="003B6DB7">
              <w:rPr>
                <w:rFonts w:ascii="Times New Roman" w:hAnsi="Times New Roman" w:cs="Times New Roman"/>
                <w:bCs/>
                <w:sz w:val="24"/>
                <w:szCs w:val="24"/>
              </w:rPr>
              <w:t>2,32</w:t>
            </w:r>
          </w:p>
        </w:tc>
        <w:tc>
          <w:tcPr>
            <w:tcW w:w="885" w:type="dxa"/>
            <w:tcBorders>
              <w:top w:val="nil"/>
              <w:left w:val="nil"/>
              <w:bottom w:val="single" w:sz="4" w:space="0" w:color="auto"/>
              <w:right w:val="single" w:sz="4" w:space="0" w:color="auto"/>
            </w:tcBorders>
            <w:shd w:val="clear" w:color="auto" w:fill="auto"/>
            <w:vAlign w:val="center"/>
          </w:tcPr>
          <w:p w:rsidR="005F7D1A" w:rsidRPr="003B6DB7" w:rsidRDefault="003B6DB7" w:rsidP="003B6DB7">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9</w:t>
            </w:r>
            <w:r w:rsidR="005F7D1A" w:rsidRPr="003B6DB7">
              <w:rPr>
                <w:rFonts w:ascii="Times New Roman" w:hAnsi="Times New Roman" w:cs="Times New Roman"/>
                <w:bCs/>
                <w:sz w:val="24"/>
                <w:szCs w:val="24"/>
              </w:rPr>
              <w:t>,</w:t>
            </w:r>
            <w:r w:rsidRPr="003B6DB7">
              <w:rPr>
                <w:rFonts w:ascii="Times New Roman" w:hAnsi="Times New Roman" w:cs="Times New Roman"/>
                <w:bCs/>
                <w:sz w:val="24"/>
                <w:szCs w:val="24"/>
              </w:rPr>
              <w:t>67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0,25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3B6DB7">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5,</w:t>
            </w:r>
            <w:r w:rsidR="003B6DB7" w:rsidRPr="003B6DB7">
              <w:rPr>
                <w:rFonts w:ascii="Times New Roman" w:hAnsi="Times New Roman" w:cs="Times New Roman"/>
                <w:bCs/>
                <w:sz w:val="24"/>
                <w:szCs w:val="24"/>
              </w:rPr>
              <w:t>90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1,27</w:t>
            </w:r>
          </w:p>
        </w:tc>
      </w:tr>
      <w:tr w:rsidR="005F7D1A" w:rsidRPr="005F7D1A" w:rsidTr="00512E04">
        <w:trPr>
          <w:trHeight w:val="315"/>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sz w:val="24"/>
                <w:szCs w:val="24"/>
              </w:rPr>
              <w:t>Производственная зона</w:t>
            </w:r>
          </w:p>
        </w:tc>
        <w:tc>
          <w:tcPr>
            <w:tcW w:w="842" w:type="dxa"/>
            <w:tcBorders>
              <w:top w:val="nil"/>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08"/>
              <w:jc w:val="center"/>
              <w:rPr>
                <w:rFonts w:ascii="Times New Roman" w:hAnsi="Times New Roman" w:cs="Times New Roman"/>
                <w:bCs/>
                <w:sz w:val="24"/>
                <w:szCs w:val="24"/>
              </w:rPr>
            </w:pPr>
            <w:r w:rsidRPr="003B6DB7">
              <w:rPr>
                <w:rFonts w:ascii="Times New Roman" w:hAnsi="Times New Roman" w:cs="Times New Roman"/>
                <w:bCs/>
                <w:sz w:val="24"/>
                <w:szCs w:val="24"/>
              </w:rPr>
              <w:t>28,09</w:t>
            </w:r>
          </w:p>
        </w:tc>
        <w:tc>
          <w:tcPr>
            <w:tcW w:w="885" w:type="dxa"/>
            <w:tcBorders>
              <w:top w:val="nil"/>
              <w:left w:val="nil"/>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64,88</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3,25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28,35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0,35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27,87</w:t>
            </w:r>
          </w:p>
        </w:tc>
      </w:tr>
      <w:tr w:rsidR="005F7D1A" w:rsidRPr="005F7D1A" w:rsidTr="00512E04">
        <w:trPr>
          <w:trHeight w:val="315"/>
        </w:trPr>
        <w:tc>
          <w:tcPr>
            <w:tcW w:w="709" w:type="dxa"/>
            <w:tcBorders>
              <w:top w:val="single" w:sz="4" w:space="0" w:color="auto"/>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sz w:val="24"/>
                <w:szCs w:val="24"/>
              </w:rPr>
            </w:pPr>
          </w:p>
        </w:tc>
        <w:tc>
          <w:tcPr>
            <w:tcW w:w="3553" w:type="dxa"/>
            <w:tcBorders>
              <w:top w:val="single" w:sz="4" w:space="0" w:color="auto"/>
              <w:left w:val="nil"/>
              <w:bottom w:val="single" w:sz="4" w:space="0" w:color="auto"/>
              <w:right w:val="single" w:sz="4" w:space="0" w:color="auto"/>
            </w:tcBorders>
            <w:shd w:val="clear" w:color="auto" w:fill="auto"/>
            <w:vAlign w:val="bottom"/>
          </w:tcPr>
          <w:p w:rsidR="005F7D1A" w:rsidRPr="005F7D1A" w:rsidRDefault="005F7D1A" w:rsidP="005F7D1A">
            <w:pPr>
              <w:spacing w:after="0"/>
              <w:ind w:right="-108"/>
              <w:rPr>
                <w:rFonts w:ascii="Times New Roman" w:hAnsi="Times New Roman" w:cs="Times New Roman"/>
                <w:sz w:val="24"/>
                <w:szCs w:val="24"/>
              </w:rPr>
            </w:pPr>
            <w:r w:rsidRPr="005F7D1A">
              <w:rPr>
                <w:rFonts w:ascii="Times New Roman" w:hAnsi="Times New Roman" w:cs="Times New Roman"/>
                <w:sz w:val="24"/>
                <w:szCs w:val="24"/>
              </w:rPr>
              <w:t>Зона инженерной и транспортной инфраструктур</w:t>
            </w:r>
          </w:p>
        </w:tc>
        <w:tc>
          <w:tcPr>
            <w:tcW w:w="842" w:type="dxa"/>
            <w:tcBorders>
              <w:top w:val="single" w:sz="4" w:space="0" w:color="auto"/>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61,01</w:t>
            </w:r>
          </w:p>
        </w:tc>
        <w:tc>
          <w:tcPr>
            <w:tcW w:w="885" w:type="dxa"/>
            <w:tcBorders>
              <w:top w:val="single" w:sz="4" w:space="0" w:color="auto"/>
              <w:left w:val="nil"/>
              <w:bottom w:val="single" w:sz="4" w:space="0" w:color="auto"/>
              <w:right w:val="single" w:sz="4" w:space="0" w:color="auto"/>
            </w:tcBorders>
            <w:shd w:val="clear" w:color="auto" w:fill="auto"/>
            <w:vAlign w:val="center"/>
          </w:tcPr>
          <w:p w:rsidR="005F7D1A" w:rsidRPr="003B6DB7" w:rsidRDefault="003B6DB7"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86,05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44,28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3B6DB7" w:rsidP="003B6DB7">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60</w:t>
            </w:r>
            <w:r w:rsidR="005F7D1A" w:rsidRPr="003B6DB7">
              <w:rPr>
                <w:rFonts w:ascii="Times New Roman" w:hAnsi="Times New Roman" w:cs="Times New Roman"/>
                <w:bCs/>
                <w:sz w:val="24"/>
                <w:szCs w:val="24"/>
              </w:rPr>
              <w:t>,</w:t>
            </w:r>
            <w:r w:rsidRPr="003B6DB7">
              <w:rPr>
                <w:rFonts w:ascii="Times New Roman" w:hAnsi="Times New Roman" w:cs="Times New Roman"/>
                <w:bCs/>
                <w:sz w:val="24"/>
                <w:szCs w:val="24"/>
              </w:rPr>
              <w:t>34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17,90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3B6DB7">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1</w:t>
            </w:r>
            <w:r w:rsidR="003B6DB7">
              <w:rPr>
                <w:rFonts w:ascii="Times New Roman" w:hAnsi="Times New Roman" w:cs="Times New Roman"/>
                <w:bCs/>
                <w:sz w:val="24"/>
                <w:szCs w:val="24"/>
              </w:rPr>
              <w:t>5</w:t>
            </w:r>
            <w:r w:rsidRPr="005F7D1A">
              <w:rPr>
                <w:rFonts w:ascii="Times New Roman" w:hAnsi="Times New Roman" w:cs="Times New Roman"/>
                <w:bCs/>
                <w:sz w:val="24"/>
                <w:szCs w:val="24"/>
              </w:rPr>
              <w:t>,</w:t>
            </w:r>
            <w:r w:rsidR="003B6DB7">
              <w:rPr>
                <w:rFonts w:ascii="Times New Roman" w:hAnsi="Times New Roman" w:cs="Times New Roman"/>
                <w:bCs/>
                <w:sz w:val="24"/>
                <w:szCs w:val="24"/>
              </w:rPr>
              <w:t>87</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Зона рекреационного назначения</w:t>
            </w:r>
          </w:p>
        </w:tc>
        <w:tc>
          <w:tcPr>
            <w:tcW w:w="842" w:type="dxa"/>
            <w:tcBorders>
              <w:top w:val="nil"/>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8,24</w:t>
            </w:r>
          </w:p>
        </w:tc>
        <w:tc>
          <w:tcPr>
            <w:tcW w:w="885" w:type="dxa"/>
            <w:tcBorders>
              <w:top w:val="nil"/>
              <w:left w:val="nil"/>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8,43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3B6DB7">
              <w:rPr>
                <w:rFonts w:ascii="Times New Roman" w:hAnsi="Times New Roman" w:cs="Times New Roman"/>
                <w:bCs/>
                <w:sz w:val="24"/>
                <w:szCs w:val="24"/>
              </w:rPr>
              <w:t>0,24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3B6DB7" w:rsidP="003B6DB7">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8</w:t>
            </w:r>
            <w:r w:rsidR="005F7D1A" w:rsidRPr="003B6DB7">
              <w:rPr>
                <w:rFonts w:ascii="Times New Roman" w:hAnsi="Times New Roman" w:cs="Times New Roman"/>
                <w:bCs/>
                <w:sz w:val="24"/>
                <w:szCs w:val="24"/>
              </w:rPr>
              <w:t>,</w:t>
            </w:r>
            <w:r w:rsidRPr="003B6DB7">
              <w:rPr>
                <w:rFonts w:ascii="Times New Roman" w:hAnsi="Times New Roman" w:cs="Times New Roman"/>
                <w:bCs/>
                <w:sz w:val="24"/>
                <w:szCs w:val="24"/>
              </w:rPr>
              <w:t>47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5,56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3B6DB7">
              <w:rPr>
                <w:rFonts w:ascii="Times New Roman" w:hAnsi="Times New Roman" w:cs="Times New Roman"/>
                <w:bCs/>
                <w:sz w:val="24"/>
                <w:szCs w:val="24"/>
              </w:rPr>
              <w:t>3,13</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5F7D1A">
              <w:rPr>
                <w:rFonts w:ascii="Times New Roman" w:hAnsi="Times New Roman" w:cs="Times New Roman"/>
                <w:bCs/>
                <w:sz w:val="24"/>
                <w:szCs w:val="24"/>
              </w:rPr>
              <w:t>Лесопарк</w:t>
            </w:r>
          </w:p>
        </w:tc>
        <w:tc>
          <w:tcPr>
            <w:tcW w:w="842" w:type="dxa"/>
            <w:tcBorders>
              <w:top w:val="nil"/>
              <w:left w:val="nil"/>
              <w:bottom w:val="single" w:sz="4" w:space="0" w:color="auto"/>
              <w:right w:val="nil"/>
            </w:tcBorders>
            <w:shd w:val="clear" w:color="auto" w:fill="auto"/>
            <w:vAlign w:val="center"/>
          </w:tcPr>
          <w:p w:rsidR="005F7D1A" w:rsidRPr="003B6DB7"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3B6DB7">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3B6DB7">
              <w:rPr>
                <w:rFonts w:ascii="Times New Roman" w:hAnsi="Times New Roman" w:cs="Times New Roman"/>
                <w:bCs/>
                <w:sz w:val="24"/>
                <w:szCs w:val="24"/>
              </w:rPr>
              <w:t>32,17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3B6DB7"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3B6DB7" w:rsidRDefault="005F7D1A" w:rsidP="003B6DB7">
            <w:pPr>
              <w:widowControl w:val="0"/>
              <w:autoSpaceDE w:val="0"/>
              <w:autoSpaceDN w:val="0"/>
              <w:adjustRightInd w:val="0"/>
              <w:spacing w:after="0"/>
              <w:ind w:right="-1" w:hanging="109"/>
              <w:jc w:val="center"/>
              <w:rPr>
                <w:rFonts w:ascii="Times New Roman" w:hAnsi="Times New Roman" w:cs="Times New Roman"/>
                <w:bCs/>
                <w:sz w:val="24"/>
                <w:szCs w:val="24"/>
              </w:rPr>
            </w:pPr>
            <w:r w:rsidRPr="003B6DB7">
              <w:rPr>
                <w:rFonts w:ascii="Times New Roman" w:hAnsi="Times New Roman" w:cs="Times New Roman"/>
                <w:bCs/>
                <w:sz w:val="24"/>
                <w:szCs w:val="24"/>
              </w:rPr>
              <w:t>3</w:t>
            </w:r>
            <w:r w:rsidR="003B6DB7" w:rsidRPr="003B6DB7">
              <w:rPr>
                <w:rFonts w:ascii="Times New Roman" w:hAnsi="Times New Roman" w:cs="Times New Roman"/>
                <w:bCs/>
                <w:sz w:val="24"/>
                <w:szCs w:val="24"/>
              </w:rPr>
              <w:t>1</w:t>
            </w:r>
            <w:r w:rsidRPr="003B6DB7">
              <w:rPr>
                <w:rFonts w:ascii="Times New Roman" w:hAnsi="Times New Roman" w:cs="Times New Roman"/>
                <w:bCs/>
                <w:sz w:val="24"/>
                <w:szCs w:val="24"/>
              </w:rPr>
              <w:t>,</w:t>
            </w:r>
            <w:r w:rsidR="003B6DB7" w:rsidRPr="003B6DB7">
              <w:rPr>
                <w:rFonts w:ascii="Times New Roman" w:hAnsi="Times New Roman" w:cs="Times New Roman"/>
                <w:bCs/>
                <w:sz w:val="24"/>
                <w:szCs w:val="24"/>
              </w:rPr>
              <w:t>38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7135C"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8,80</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2E77B3"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2E77B3">
              <w:rPr>
                <w:rFonts w:ascii="Times New Roman" w:hAnsi="Times New Roman" w:cs="Times New Roman"/>
                <w:bCs/>
                <w:sz w:val="24"/>
                <w:szCs w:val="24"/>
              </w:rPr>
              <w:t>Зеленые насаждения специального назначения</w:t>
            </w:r>
          </w:p>
        </w:tc>
        <w:tc>
          <w:tcPr>
            <w:tcW w:w="842" w:type="dxa"/>
            <w:tcBorders>
              <w:top w:val="nil"/>
              <w:left w:val="nil"/>
              <w:bottom w:val="single" w:sz="4" w:space="0" w:color="auto"/>
              <w:right w:val="nil"/>
            </w:tcBorders>
            <w:shd w:val="clear" w:color="auto" w:fill="auto"/>
            <w:vAlign w:val="center"/>
          </w:tcPr>
          <w:p w:rsidR="005F7D1A" w:rsidRPr="002E77B3"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2E77B3">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2E77B3" w:rsidRDefault="005F7D1A" w:rsidP="003B6DB7">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83,</w:t>
            </w:r>
            <w:r w:rsidR="003B6DB7" w:rsidRPr="002E77B3">
              <w:rPr>
                <w:rFonts w:ascii="Times New Roman" w:hAnsi="Times New Roman" w:cs="Times New Roman"/>
                <w:bCs/>
                <w:sz w:val="24"/>
                <w:szCs w:val="24"/>
              </w:rPr>
              <w:t>9</w:t>
            </w:r>
            <w:r w:rsidRPr="002E77B3">
              <w:rPr>
                <w:rFonts w:ascii="Times New Roman" w:hAnsi="Times New Roman" w:cs="Times New Roman"/>
                <w:bCs/>
                <w:sz w:val="24"/>
                <w:szCs w:val="24"/>
              </w:rPr>
              <w:t>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9"/>
              <w:jc w:val="center"/>
              <w:rPr>
                <w:rFonts w:ascii="Times New Roman" w:hAnsi="Times New Roman" w:cs="Times New Roman"/>
                <w:bCs/>
                <w:sz w:val="24"/>
                <w:szCs w:val="24"/>
              </w:rPr>
            </w:pPr>
            <w:r w:rsidRPr="002E77B3">
              <w:rPr>
                <w:rFonts w:ascii="Times New Roman" w:hAnsi="Times New Roman" w:cs="Times New Roman"/>
                <w:bCs/>
                <w:sz w:val="24"/>
                <w:szCs w:val="24"/>
              </w:rPr>
              <w:t>9,91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13,98</w:t>
            </w:r>
          </w:p>
        </w:tc>
      </w:tr>
      <w:tr w:rsidR="005F7D1A" w:rsidRPr="005F7D1A" w:rsidTr="00512E04">
        <w:trPr>
          <w:trHeight w:val="315"/>
        </w:trPr>
        <w:tc>
          <w:tcPr>
            <w:tcW w:w="709" w:type="dxa"/>
            <w:tcBorders>
              <w:top w:val="nil"/>
              <w:left w:val="single" w:sz="4" w:space="0" w:color="auto"/>
              <w:bottom w:val="single" w:sz="4" w:space="0" w:color="000000"/>
              <w:right w:val="single" w:sz="4" w:space="0" w:color="auto"/>
            </w:tcBorders>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2E77B3" w:rsidRDefault="005F7D1A" w:rsidP="005F7D1A">
            <w:pPr>
              <w:widowControl w:val="0"/>
              <w:autoSpaceDE w:val="0"/>
              <w:autoSpaceDN w:val="0"/>
              <w:adjustRightInd w:val="0"/>
              <w:spacing w:after="0"/>
              <w:ind w:right="-1"/>
              <w:rPr>
                <w:rFonts w:ascii="Times New Roman" w:hAnsi="Times New Roman" w:cs="Times New Roman"/>
                <w:bCs/>
                <w:sz w:val="24"/>
                <w:szCs w:val="24"/>
              </w:rPr>
            </w:pPr>
            <w:r w:rsidRPr="002E77B3">
              <w:rPr>
                <w:rFonts w:ascii="Times New Roman" w:hAnsi="Times New Roman" w:cs="Times New Roman"/>
                <w:bCs/>
                <w:sz w:val="24"/>
                <w:szCs w:val="24"/>
              </w:rPr>
              <w:t>Зона специального назначения</w:t>
            </w:r>
          </w:p>
        </w:tc>
        <w:tc>
          <w:tcPr>
            <w:tcW w:w="842" w:type="dxa"/>
            <w:tcBorders>
              <w:top w:val="nil"/>
              <w:left w:val="nil"/>
              <w:bottom w:val="single" w:sz="4" w:space="0" w:color="auto"/>
              <w:right w:val="nil"/>
            </w:tcBorders>
            <w:shd w:val="clear" w:color="auto" w:fill="auto"/>
            <w:vAlign w:val="center"/>
          </w:tcPr>
          <w:p w:rsidR="005F7D1A" w:rsidRPr="002E77B3"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2E77B3">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42,74</w:t>
            </w:r>
          </w:p>
        </w:tc>
        <w:tc>
          <w:tcPr>
            <w:tcW w:w="885" w:type="dxa"/>
            <w:tcBorders>
              <w:top w:val="nil"/>
              <w:left w:val="nil"/>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42,74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43" w:right="-1"/>
              <w:jc w:val="center"/>
              <w:rPr>
                <w:rFonts w:ascii="Times New Roman" w:hAnsi="Times New Roman" w:cs="Times New Roman"/>
                <w:bCs/>
                <w:sz w:val="24"/>
                <w:szCs w:val="24"/>
              </w:rPr>
            </w:pPr>
            <w:r w:rsidRPr="002E77B3">
              <w:rPr>
                <w:rFonts w:ascii="Times New Roman" w:hAnsi="Times New Roman" w:cs="Times New Roman"/>
                <w:bCs/>
                <w:sz w:val="24"/>
                <w:szCs w:val="24"/>
              </w:rPr>
              <w:t>1,49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9"/>
              <w:jc w:val="center"/>
              <w:rPr>
                <w:rFonts w:ascii="Times New Roman" w:hAnsi="Times New Roman" w:cs="Times New Roman"/>
                <w:bCs/>
                <w:sz w:val="24"/>
                <w:szCs w:val="24"/>
              </w:rPr>
            </w:pPr>
            <w:r w:rsidRPr="002E77B3">
              <w:rPr>
                <w:rFonts w:ascii="Times New Roman" w:hAnsi="Times New Roman" w:cs="Times New Roman"/>
                <w:bCs/>
                <w:sz w:val="24"/>
                <w:szCs w:val="24"/>
              </w:rPr>
              <w:t>2,14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2E77B3">
              <w:rPr>
                <w:rFonts w:ascii="Times New Roman" w:hAnsi="Times New Roman" w:cs="Times New Roman"/>
                <w:bCs/>
                <w:sz w:val="24"/>
                <w:szCs w:val="24"/>
              </w:rPr>
              <w:t>0,52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bCs/>
                <w:sz w:val="24"/>
                <w:szCs w:val="24"/>
              </w:rPr>
            </w:pPr>
            <w:r w:rsidRPr="005F7D1A">
              <w:rPr>
                <w:rFonts w:ascii="Times New Roman" w:hAnsi="Times New Roman" w:cs="Times New Roman"/>
                <w:bCs/>
                <w:sz w:val="24"/>
                <w:szCs w:val="24"/>
              </w:rPr>
              <w:t>2,17</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2E77B3" w:rsidRDefault="005F7D1A" w:rsidP="005F7D1A">
            <w:pPr>
              <w:widowControl w:val="0"/>
              <w:autoSpaceDE w:val="0"/>
              <w:autoSpaceDN w:val="0"/>
              <w:adjustRightInd w:val="0"/>
              <w:spacing w:after="0"/>
              <w:ind w:right="-1"/>
              <w:rPr>
                <w:rFonts w:ascii="Times New Roman" w:hAnsi="Times New Roman" w:cs="Times New Roman"/>
                <w:sz w:val="24"/>
                <w:szCs w:val="24"/>
              </w:rPr>
            </w:pPr>
            <w:r w:rsidRPr="002E77B3">
              <w:rPr>
                <w:rFonts w:ascii="Times New Roman" w:hAnsi="Times New Roman" w:cs="Times New Roman"/>
                <w:sz w:val="24"/>
                <w:szCs w:val="24"/>
              </w:rPr>
              <w:t>Зона режимных территорий</w:t>
            </w:r>
          </w:p>
        </w:tc>
        <w:tc>
          <w:tcPr>
            <w:tcW w:w="842" w:type="dxa"/>
            <w:tcBorders>
              <w:top w:val="nil"/>
              <w:left w:val="nil"/>
              <w:bottom w:val="single" w:sz="4" w:space="0" w:color="auto"/>
              <w:right w:val="nil"/>
            </w:tcBorders>
            <w:shd w:val="clear" w:color="auto" w:fill="auto"/>
            <w:vAlign w:val="center"/>
          </w:tcPr>
          <w:p w:rsidR="005F7D1A" w:rsidRPr="002E77B3"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2E77B3">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w:t>
            </w:r>
          </w:p>
        </w:tc>
        <w:tc>
          <w:tcPr>
            <w:tcW w:w="885" w:type="dxa"/>
            <w:tcBorders>
              <w:top w:val="nil"/>
              <w:left w:val="nil"/>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2E77B3">
              <w:rPr>
                <w:rFonts w:ascii="Times New Roman" w:hAnsi="Times New Roman" w:cs="Times New Roman"/>
                <w:sz w:val="24"/>
                <w:szCs w:val="24"/>
              </w:rPr>
              <w:t>28,98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2E77B3">
              <w:rPr>
                <w:rFonts w:ascii="Times New Roman" w:hAnsi="Times New Roman" w:cs="Times New Roman"/>
                <w:sz w:val="24"/>
                <w:szCs w:val="24"/>
              </w:rPr>
              <w:t>28,98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2E77B3">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2E77B3" w:rsidRDefault="005F7D1A" w:rsidP="005F7D1A">
            <w:pPr>
              <w:widowControl w:val="0"/>
              <w:autoSpaceDE w:val="0"/>
              <w:autoSpaceDN w:val="0"/>
              <w:adjustRightInd w:val="0"/>
              <w:spacing w:after="0"/>
              <w:ind w:right="-1"/>
              <w:rPr>
                <w:rFonts w:ascii="Times New Roman" w:hAnsi="Times New Roman" w:cs="Times New Roman"/>
                <w:sz w:val="24"/>
                <w:szCs w:val="24"/>
              </w:rPr>
            </w:pPr>
            <w:r w:rsidRPr="002E77B3">
              <w:rPr>
                <w:rFonts w:ascii="Times New Roman" w:hAnsi="Times New Roman" w:cs="Times New Roman"/>
                <w:sz w:val="24"/>
                <w:szCs w:val="24"/>
              </w:rPr>
              <w:t>Зона сельскохозяйственного использования</w:t>
            </w:r>
          </w:p>
        </w:tc>
        <w:tc>
          <w:tcPr>
            <w:tcW w:w="842" w:type="dxa"/>
            <w:tcBorders>
              <w:top w:val="nil"/>
              <w:left w:val="nil"/>
              <w:bottom w:val="single" w:sz="4" w:space="0" w:color="auto"/>
              <w:right w:val="nil"/>
            </w:tcBorders>
            <w:shd w:val="clear" w:color="auto" w:fill="auto"/>
            <w:vAlign w:val="center"/>
          </w:tcPr>
          <w:p w:rsidR="005F7D1A" w:rsidRPr="002E77B3"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2E77B3">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408,57</w:t>
            </w:r>
          </w:p>
        </w:tc>
        <w:tc>
          <w:tcPr>
            <w:tcW w:w="885" w:type="dxa"/>
            <w:tcBorders>
              <w:top w:val="nil"/>
              <w:left w:val="nil"/>
              <w:bottom w:val="single" w:sz="4" w:space="0" w:color="auto"/>
              <w:right w:val="single" w:sz="4" w:space="0" w:color="auto"/>
            </w:tcBorders>
            <w:shd w:val="clear" w:color="auto" w:fill="auto"/>
            <w:vAlign w:val="center"/>
          </w:tcPr>
          <w:p w:rsidR="005F7D1A" w:rsidRPr="002E77B3" w:rsidRDefault="005F7D1A" w:rsidP="003B6DB7">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1</w:t>
            </w:r>
            <w:r w:rsidR="003B6DB7" w:rsidRPr="002E77B3">
              <w:rPr>
                <w:rFonts w:ascii="Times New Roman" w:hAnsi="Times New Roman" w:cs="Times New Roman"/>
                <w:bCs/>
                <w:sz w:val="24"/>
                <w:szCs w:val="24"/>
              </w:rPr>
              <w:t>44</w:t>
            </w:r>
            <w:r w:rsidRPr="002E77B3">
              <w:rPr>
                <w:rFonts w:ascii="Times New Roman" w:hAnsi="Times New Roman" w:cs="Times New Roman"/>
                <w:bCs/>
                <w:sz w:val="24"/>
                <w:szCs w:val="24"/>
              </w:rPr>
              <w:t>,</w:t>
            </w:r>
            <w:r w:rsidR="003B6DB7" w:rsidRPr="002E77B3">
              <w:rPr>
                <w:rFonts w:ascii="Times New Roman" w:hAnsi="Times New Roman" w:cs="Times New Roman"/>
                <w:bCs/>
                <w:sz w:val="24"/>
                <w:szCs w:val="24"/>
              </w:rPr>
              <w:t>0</w:t>
            </w:r>
            <w:r w:rsidRPr="002E77B3">
              <w:rPr>
                <w:rFonts w:ascii="Times New Roman" w:hAnsi="Times New Roman" w:cs="Times New Roman"/>
                <w:bCs/>
                <w:sz w:val="24"/>
                <w:szCs w:val="24"/>
              </w:rPr>
              <w:t>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2E77B3">
              <w:rPr>
                <w:rFonts w:ascii="Times New Roman" w:hAnsi="Times New Roman" w:cs="Times New Roman"/>
                <w:sz w:val="24"/>
                <w:szCs w:val="24"/>
              </w:rPr>
              <w:t>323,87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3B6DB7">
            <w:pPr>
              <w:widowControl w:val="0"/>
              <w:autoSpaceDE w:val="0"/>
              <w:autoSpaceDN w:val="0"/>
              <w:adjustRightInd w:val="0"/>
              <w:spacing w:after="0"/>
              <w:ind w:right="-1" w:hanging="109"/>
              <w:jc w:val="center"/>
              <w:rPr>
                <w:rFonts w:ascii="Times New Roman" w:hAnsi="Times New Roman" w:cs="Times New Roman"/>
                <w:sz w:val="24"/>
                <w:szCs w:val="24"/>
              </w:rPr>
            </w:pPr>
            <w:r w:rsidRPr="002E77B3">
              <w:rPr>
                <w:rFonts w:ascii="Times New Roman" w:hAnsi="Times New Roman" w:cs="Times New Roman"/>
                <w:sz w:val="24"/>
                <w:szCs w:val="24"/>
              </w:rPr>
              <w:t>1</w:t>
            </w:r>
            <w:r w:rsidR="003B6DB7" w:rsidRPr="002E77B3">
              <w:rPr>
                <w:rFonts w:ascii="Times New Roman" w:hAnsi="Times New Roman" w:cs="Times New Roman"/>
                <w:sz w:val="24"/>
                <w:szCs w:val="24"/>
              </w:rPr>
              <w:t>39</w:t>
            </w:r>
            <w:r w:rsidRPr="002E77B3">
              <w:rPr>
                <w:rFonts w:ascii="Times New Roman" w:hAnsi="Times New Roman" w:cs="Times New Roman"/>
                <w:sz w:val="24"/>
                <w:szCs w:val="24"/>
              </w:rPr>
              <w:t>,</w:t>
            </w:r>
            <w:r w:rsidR="003B6DB7" w:rsidRPr="002E77B3">
              <w:rPr>
                <w:rFonts w:ascii="Times New Roman" w:hAnsi="Times New Roman" w:cs="Times New Roman"/>
                <w:sz w:val="24"/>
                <w:szCs w:val="24"/>
              </w:rPr>
              <w:t>69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2E77B3">
              <w:rPr>
                <w:rFonts w:ascii="Times New Roman" w:hAnsi="Times New Roman" w:cs="Times New Roman"/>
                <w:sz w:val="24"/>
                <w:szCs w:val="24"/>
              </w:rPr>
              <w:t>405,25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right="-1" w:hanging="108"/>
              <w:jc w:val="center"/>
              <w:rPr>
                <w:rFonts w:ascii="Times New Roman" w:hAnsi="Times New Roman" w:cs="Times New Roman"/>
                <w:sz w:val="24"/>
                <w:szCs w:val="24"/>
              </w:rPr>
            </w:pPr>
            <w:r>
              <w:rPr>
                <w:rFonts w:ascii="Times New Roman" w:hAnsi="Times New Roman" w:cs="Times New Roman"/>
                <w:sz w:val="24"/>
                <w:szCs w:val="24"/>
              </w:rPr>
              <w:t>212</w:t>
            </w:r>
            <w:r w:rsidR="005F7D1A" w:rsidRPr="005F7D1A">
              <w:rPr>
                <w:rFonts w:ascii="Times New Roman" w:hAnsi="Times New Roman" w:cs="Times New Roman"/>
                <w:sz w:val="24"/>
                <w:szCs w:val="24"/>
              </w:rPr>
              <w:t>,</w:t>
            </w:r>
            <w:r>
              <w:rPr>
                <w:rFonts w:ascii="Times New Roman" w:hAnsi="Times New Roman" w:cs="Times New Roman"/>
                <w:sz w:val="24"/>
                <w:szCs w:val="24"/>
              </w:rPr>
              <w:t>01</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t>1.2</w:t>
            </w:r>
          </w:p>
        </w:tc>
        <w:tc>
          <w:tcPr>
            <w:tcW w:w="3553" w:type="dxa"/>
            <w:tcBorders>
              <w:top w:val="nil"/>
              <w:left w:val="nil"/>
              <w:bottom w:val="single" w:sz="4" w:space="0" w:color="auto"/>
              <w:right w:val="single" w:sz="4" w:space="0" w:color="auto"/>
            </w:tcBorders>
            <w:shd w:val="clear" w:color="auto" w:fill="auto"/>
          </w:tcPr>
          <w:p w:rsidR="005F7D1A" w:rsidRPr="002E77B3" w:rsidRDefault="005F7D1A" w:rsidP="005F7D1A">
            <w:pPr>
              <w:widowControl w:val="0"/>
              <w:autoSpaceDE w:val="0"/>
              <w:autoSpaceDN w:val="0"/>
              <w:adjustRightInd w:val="0"/>
              <w:spacing w:after="0"/>
              <w:ind w:right="-1"/>
              <w:rPr>
                <w:rFonts w:ascii="Times New Roman" w:hAnsi="Times New Roman" w:cs="Times New Roman"/>
                <w:sz w:val="24"/>
                <w:szCs w:val="24"/>
              </w:rPr>
            </w:pPr>
            <w:r w:rsidRPr="002E77B3">
              <w:rPr>
                <w:rFonts w:ascii="Times New Roman" w:hAnsi="Times New Roman" w:cs="Times New Roman"/>
                <w:sz w:val="24"/>
                <w:szCs w:val="24"/>
              </w:rPr>
              <w:t>Из общей площади земель населенного пункта территории общего пользования, из них:</w:t>
            </w:r>
          </w:p>
        </w:tc>
        <w:tc>
          <w:tcPr>
            <w:tcW w:w="842" w:type="dxa"/>
            <w:tcBorders>
              <w:top w:val="nil"/>
              <w:left w:val="nil"/>
              <w:bottom w:val="single" w:sz="4" w:space="0" w:color="auto"/>
              <w:right w:val="nil"/>
            </w:tcBorders>
            <w:shd w:val="clear" w:color="auto" w:fill="auto"/>
            <w:vAlign w:val="center"/>
          </w:tcPr>
          <w:p w:rsidR="005F7D1A" w:rsidRPr="002E77B3"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2E77B3">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65,27</w:t>
            </w:r>
          </w:p>
        </w:tc>
        <w:tc>
          <w:tcPr>
            <w:tcW w:w="885" w:type="dxa"/>
            <w:tcBorders>
              <w:top w:val="nil"/>
              <w:left w:val="nil"/>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2E77B3">
              <w:rPr>
                <w:rFonts w:ascii="Times New Roman" w:hAnsi="Times New Roman" w:cs="Times New Roman"/>
                <w:bCs/>
                <w:sz w:val="24"/>
                <w:szCs w:val="24"/>
              </w:rPr>
              <w:t>83,36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2E77B3"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2E77B3">
              <w:rPr>
                <w:rFonts w:ascii="Times New Roman" w:hAnsi="Times New Roman" w:cs="Times New Roman"/>
                <w:sz w:val="24"/>
                <w:szCs w:val="24"/>
              </w:rPr>
              <w:t>47,57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2E77B3">
              <w:rPr>
                <w:rFonts w:ascii="Times New Roman" w:hAnsi="Times New Roman" w:cs="Times New Roman"/>
                <w:sz w:val="24"/>
                <w:szCs w:val="24"/>
              </w:rPr>
              <w:t>26,59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2E77B3"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2E77B3">
              <w:rPr>
                <w:rFonts w:ascii="Times New Roman" w:hAnsi="Times New Roman" w:cs="Times New Roman"/>
                <w:sz w:val="24"/>
                <w:szCs w:val="24"/>
              </w:rPr>
              <w:t>12,83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20,78</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t>1.</w:t>
            </w: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sz w:val="24"/>
                <w:szCs w:val="24"/>
              </w:rPr>
            </w:pPr>
            <w:r w:rsidRPr="005F7D1A">
              <w:rPr>
                <w:rFonts w:ascii="Times New Roman" w:hAnsi="Times New Roman" w:cs="Times New Roman"/>
                <w:sz w:val="24"/>
                <w:szCs w:val="24"/>
              </w:rPr>
              <w:t>Зеленые насаждения общего пользования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2,56</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left="-108" w:right="-1"/>
              <w:jc w:val="center"/>
              <w:rPr>
                <w:rFonts w:ascii="Times New Roman" w:hAnsi="Times New Roman" w:cs="Times New Roman"/>
                <w:bCs/>
                <w:sz w:val="24"/>
                <w:szCs w:val="24"/>
              </w:rPr>
            </w:pPr>
            <w:r>
              <w:rPr>
                <w:rFonts w:ascii="Times New Roman" w:hAnsi="Times New Roman" w:cs="Times New Roman"/>
                <w:bCs/>
                <w:sz w:val="24"/>
                <w:szCs w:val="24"/>
              </w:rPr>
              <w:t>11</w:t>
            </w:r>
            <w:r w:rsidR="005F7D1A" w:rsidRPr="005F7D1A">
              <w:rPr>
                <w:rFonts w:ascii="Times New Roman" w:hAnsi="Times New Roman" w:cs="Times New Roman"/>
                <w:bCs/>
                <w:sz w:val="24"/>
                <w:szCs w:val="24"/>
              </w:rPr>
              <w:t>,4</w:t>
            </w:r>
            <w:r>
              <w:rPr>
                <w:rFonts w:ascii="Times New Roman" w:hAnsi="Times New Roman" w:cs="Times New Roman"/>
                <w:bCs/>
                <w:sz w:val="24"/>
                <w:szCs w:val="24"/>
              </w:rPr>
              <w:t>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0,24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3B6DB7" w:rsidP="003B6DB7">
            <w:pPr>
              <w:widowControl w:val="0"/>
              <w:autoSpaceDE w:val="0"/>
              <w:autoSpaceDN w:val="0"/>
              <w:adjustRightInd w:val="0"/>
              <w:spacing w:after="0"/>
              <w:ind w:right="-1" w:hanging="109"/>
              <w:jc w:val="center"/>
              <w:rPr>
                <w:rFonts w:ascii="Times New Roman" w:hAnsi="Times New Roman" w:cs="Times New Roman"/>
                <w:sz w:val="24"/>
                <w:szCs w:val="24"/>
              </w:rPr>
            </w:pPr>
            <w:r>
              <w:rPr>
                <w:rFonts w:ascii="Times New Roman" w:hAnsi="Times New Roman" w:cs="Times New Roman"/>
                <w:bCs/>
                <w:sz w:val="24"/>
                <w:szCs w:val="24"/>
              </w:rPr>
              <w:t>8</w:t>
            </w:r>
            <w:r w:rsidR="005F7D1A" w:rsidRPr="005F7D1A">
              <w:rPr>
                <w:rFonts w:ascii="Times New Roman" w:hAnsi="Times New Roman" w:cs="Times New Roman"/>
                <w:bCs/>
                <w:sz w:val="24"/>
                <w:szCs w:val="24"/>
              </w:rPr>
              <w:t>,</w:t>
            </w:r>
            <w:r>
              <w:rPr>
                <w:rFonts w:ascii="Times New Roman" w:hAnsi="Times New Roman" w:cs="Times New Roman"/>
                <w:bCs/>
                <w:sz w:val="24"/>
                <w:szCs w:val="24"/>
              </w:rPr>
              <w:t>47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bCs/>
                <w:sz w:val="24"/>
                <w:szCs w:val="24"/>
              </w:rPr>
              <w:t>3,13</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t>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Общественных зданий и сооружений, в том числе:</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4,45</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left="-108" w:right="-1"/>
              <w:jc w:val="center"/>
              <w:rPr>
                <w:rFonts w:ascii="Times New Roman" w:hAnsi="Times New Roman" w:cs="Times New Roman"/>
                <w:bCs/>
                <w:sz w:val="24"/>
                <w:szCs w:val="24"/>
              </w:rPr>
            </w:pPr>
            <w:r>
              <w:rPr>
                <w:rFonts w:ascii="Times New Roman" w:hAnsi="Times New Roman" w:cs="Times New Roman"/>
                <w:bCs/>
                <w:sz w:val="24"/>
                <w:szCs w:val="24"/>
              </w:rPr>
              <w:t>12</w:t>
            </w:r>
            <w:r w:rsidR="005F7D1A" w:rsidRPr="005F7D1A">
              <w:rPr>
                <w:rFonts w:ascii="Times New Roman" w:hAnsi="Times New Roman" w:cs="Times New Roman"/>
                <w:bCs/>
                <w:sz w:val="24"/>
                <w:szCs w:val="24"/>
              </w:rPr>
              <w:t>,</w:t>
            </w:r>
            <w:r>
              <w:rPr>
                <w:rFonts w:ascii="Times New Roman" w:hAnsi="Times New Roman" w:cs="Times New Roman"/>
                <w:bCs/>
                <w:sz w:val="24"/>
                <w:szCs w:val="24"/>
              </w:rPr>
              <w:t>37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3,43</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3B6DB7">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9,</w:t>
            </w:r>
            <w:r w:rsidR="003B6DB7">
              <w:rPr>
                <w:rFonts w:ascii="Times New Roman" w:hAnsi="Times New Roman" w:cs="Times New Roman"/>
                <w:sz w:val="24"/>
                <w:szCs w:val="24"/>
              </w:rPr>
              <w:t>74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1,56</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 образовательных и дошкольных учреждений</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2,13</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left="-108" w:right="-1"/>
              <w:jc w:val="center"/>
              <w:rPr>
                <w:rFonts w:ascii="Times New Roman" w:hAnsi="Times New Roman" w:cs="Times New Roman"/>
                <w:bCs/>
                <w:sz w:val="24"/>
                <w:szCs w:val="24"/>
              </w:rPr>
            </w:pPr>
            <w:r>
              <w:rPr>
                <w:rFonts w:ascii="Times New Roman" w:hAnsi="Times New Roman" w:cs="Times New Roman"/>
                <w:bCs/>
                <w:sz w:val="24"/>
                <w:szCs w:val="24"/>
              </w:rPr>
              <w:t>4</w:t>
            </w:r>
            <w:r w:rsidR="005F7D1A" w:rsidRPr="005F7D1A">
              <w:rPr>
                <w:rFonts w:ascii="Times New Roman" w:hAnsi="Times New Roman" w:cs="Times New Roman"/>
                <w:bCs/>
                <w:sz w:val="24"/>
                <w:szCs w:val="24"/>
              </w:rPr>
              <w:t>,</w:t>
            </w:r>
            <w:r>
              <w:rPr>
                <w:rFonts w:ascii="Times New Roman" w:hAnsi="Times New Roman" w:cs="Times New Roman"/>
                <w:bCs/>
                <w:sz w:val="24"/>
                <w:szCs w:val="24"/>
              </w:rPr>
              <w:t>85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3,18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3,84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0,29</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 учреждений здравоохранения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0,18</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0,51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0,10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0,03</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0,02</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 организаций и учреждений управления, культуры, связи, торговли, общественного питания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2,14</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3B6DB7">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5,</w:t>
            </w:r>
            <w:r w:rsidR="003B6DB7">
              <w:rPr>
                <w:rFonts w:ascii="Times New Roman" w:hAnsi="Times New Roman" w:cs="Times New Roman"/>
                <w:bCs/>
                <w:sz w:val="24"/>
                <w:szCs w:val="24"/>
              </w:rPr>
              <w:t>86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0,15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3B6DB7">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3,</w:t>
            </w:r>
            <w:r w:rsidR="003B6DB7">
              <w:rPr>
                <w:rFonts w:ascii="Times New Roman" w:hAnsi="Times New Roman" w:cs="Times New Roman"/>
                <w:sz w:val="24"/>
                <w:szCs w:val="24"/>
              </w:rPr>
              <w:t>48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1,21</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 спортивные сооружения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1,15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2,39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0,04</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lastRenderedPageBreak/>
              <w:t>3.</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line="200" w:lineRule="atLeast"/>
              <w:ind w:left="135" w:right="105" w:hanging="60"/>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Улицы, дороги, проезды, площади</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58,26</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55,13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43,90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54,46</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11,21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14,53</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r w:rsidRPr="005F7D1A">
              <w:rPr>
                <w:rFonts w:ascii="Times New Roman" w:hAnsi="Times New Roman" w:cs="Times New Roman"/>
                <w:bCs/>
                <w:sz w:val="24"/>
                <w:szCs w:val="24"/>
              </w:rPr>
              <w:t>1.3</w:t>
            </w: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rPr>
                <w:rFonts w:ascii="Times New Roman" w:hAnsi="Times New Roman" w:cs="Times New Roman"/>
                <w:sz w:val="24"/>
                <w:szCs w:val="24"/>
              </w:rPr>
            </w:pPr>
            <w:r w:rsidRPr="005F7D1A">
              <w:rPr>
                <w:rFonts w:ascii="Times New Roman" w:hAnsi="Times New Roman" w:cs="Times New Roman"/>
                <w:sz w:val="24"/>
                <w:szCs w:val="24"/>
              </w:rPr>
              <w:t xml:space="preserve">Из общей площади земель населенного пункта прочие земли, в том числе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3B6DB7">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2</w:t>
            </w:r>
            <w:r w:rsidR="003B6DB7">
              <w:rPr>
                <w:rFonts w:ascii="Times New Roman" w:hAnsi="Times New Roman" w:cs="Times New Roman"/>
                <w:bCs/>
                <w:sz w:val="24"/>
                <w:szCs w:val="24"/>
              </w:rPr>
              <w:t>67</w:t>
            </w:r>
            <w:r w:rsidRPr="005F7D1A">
              <w:rPr>
                <w:rFonts w:ascii="Times New Roman" w:hAnsi="Times New Roman" w:cs="Times New Roman"/>
                <w:bCs/>
                <w:sz w:val="24"/>
                <w:szCs w:val="24"/>
              </w:rPr>
              <w:t>,</w:t>
            </w:r>
            <w:r w:rsidR="003B6DB7">
              <w:rPr>
                <w:rFonts w:ascii="Times New Roman" w:hAnsi="Times New Roman" w:cs="Times New Roman"/>
                <w:bCs/>
                <w:sz w:val="24"/>
                <w:szCs w:val="24"/>
              </w:rPr>
              <w:t>53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3B6DB7" w:rsidP="003B6DB7">
            <w:pPr>
              <w:widowControl w:val="0"/>
              <w:autoSpaceDE w:val="0"/>
              <w:autoSpaceDN w:val="0"/>
              <w:adjustRightInd w:val="0"/>
              <w:spacing w:after="0"/>
              <w:ind w:right="-1" w:hanging="109"/>
              <w:jc w:val="center"/>
              <w:rPr>
                <w:rFonts w:ascii="Times New Roman" w:hAnsi="Times New Roman" w:cs="Times New Roman"/>
                <w:sz w:val="24"/>
                <w:szCs w:val="24"/>
              </w:rPr>
            </w:pPr>
            <w:r>
              <w:rPr>
                <w:rFonts w:ascii="Times New Roman" w:hAnsi="Times New Roman" w:cs="Times New Roman"/>
                <w:sz w:val="24"/>
                <w:szCs w:val="24"/>
              </w:rPr>
              <w:t>180</w:t>
            </w:r>
            <w:r w:rsidR="005F7D1A" w:rsidRPr="005F7D1A">
              <w:rPr>
                <w:rFonts w:ascii="Times New Roman" w:hAnsi="Times New Roman" w:cs="Times New Roman"/>
                <w:sz w:val="24"/>
                <w:szCs w:val="24"/>
              </w:rPr>
              <w:t>,</w:t>
            </w:r>
            <w:r>
              <w:rPr>
                <w:rFonts w:ascii="Times New Roman" w:hAnsi="Times New Roman" w:cs="Times New Roman"/>
                <w:sz w:val="24"/>
                <w:szCs w:val="24"/>
              </w:rPr>
              <w:t>98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right="-1" w:hanging="108"/>
              <w:jc w:val="center"/>
              <w:rPr>
                <w:rFonts w:ascii="Times New Roman" w:hAnsi="Times New Roman" w:cs="Times New Roman"/>
                <w:sz w:val="24"/>
                <w:szCs w:val="24"/>
              </w:rPr>
            </w:pPr>
            <w:r>
              <w:rPr>
                <w:rFonts w:ascii="Times New Roman" w:hAnsi="Times New Roman" w:cs="Times New Roman"/>
                <w:sz w:val="24"/>
                <w:szCs w:val="24"/>
              </w:rPr>
              <w:t>266</w:t>
            </w:r>
            <w:r w:rsidR="005F7D1A" w:rsidRPr="005F7D1A">
              <w:rPr>
                <w:rFonts w:ascii="Times New Roman" w:hAnsi="Times New Roman" w:cs="Times New Roman"/>
                <w:sz w:val="24"/>
                <w:szCs w:val="24"/>
              </w:rPr>
              <w:t>,</w:t>
            </w:r>
            <w:r>
              <w:rPr>
                <w:rFonts w:ascii="Times New Roman" w:hAnsi="Times New Roman" w:cs="Times New Roman"/>
                <w:sz w:val="24"/>
                <w:szCs w:val="24"/>
              </w:rPr>
              <w:t>22</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snapToGrid w:val="0"/>
              <w:spacing w:after="0" w:line="200" w:lineRule="atLeast"/>
              <w:ind w:left="135" w:right="165" w:firstLine="15"/>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 xml:space="preserve">Сельскохозяйственного назначения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widowControl w:val="0"/>
              <w:autoSpaceDE w:val="0"/>
              <w:autoSpaceDN w:val="0"/>
              <w:adjustRightInd w:val="0"/>
              <w:spacing w:after="0"/>
              <w:ind w:left="-117" w:right="-109"/>
              <w:jc w:val="center"/>
              <w:rPr>
                <w:rFonts w:ascii="Times New Roman" w:hAnsi="Times New Roman" w:cs="Times New Roman"/>
                <w:bCs/>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87,43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57,03</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140,78</w:t>
            </w:r>
          </w:p>
        </w:tc>
      </w:tr>
      <w:tr w:rsidR="005F7D1A" w:rsidRPr="005F7D1A" w:rsidTr="00512E04">
        <w:trPr>
          <w:trHeight w:val="17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snapToGrid w:val="0"/>
              <w:spacing w:after="0" w:line="200" w:lineRule="atLeast"/>
              <w:ind w:left="135" w:right="165" w:firstLine="15"/>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Сельскохозяйственного назначения для перспективной резервной территории жилой, общественно-деловой и производственной зон</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left="-108" w:right="-1"/>
              <w:jc w:val="center"/>
              <w:rPr>
                <w:rFonts w:ascii="Times New Roman" w:hAnsi="Times New Roman" w:cs="Times New Roman"/>
                <w:bCs/>
                <w:sz w:val="24"/>
                <w:szCs w:val="24"/>
              </w:rPr>
            </w:pPr>
            <w:r>
              <w:rPr>
                <w:rFonts w:ascii="Times New Roman" w:hAnsi="Times New Roman" w:cs="Times New Roman"/>
                <w:bCs/>
                <w:sz w:val="24"/>
                <w:szCs w:val="24"/>
              </w:rPr>
              <w:t>62</w:t>
            </w:r>
            <w:r w:rsidR="005F7D1A" w:rsidRPr="005F7D1A">
              <w:rPr>
                <w:rFonts w:ascii="Times New Roman" w:hAnsi="Times New Roman" w:cs="Times New Roman"/>
                <w:bCs/>
                <w:sz w:val="24"/>
                <w:szCs w:val="24"/>
              </w:rPr>
              <w:t>,</w:t>
            </w:r>
            <w:r>
              <w:rPr>
                <w:rFonts w:ascii="Times New Roman" w:hAnsi="Times New Roman" w:cs="Times New Roman"/>
                <w:bCs/>
                <w:sz w:val="24"/>
                <w:szCs w:val="24"/>
              </w:rPr>
              <w:t>8</w:t>
            </w:r>
            <w:r w:rsidR="005F7D1A" w:rsidRPr="005F7D1A">
              <w:rPr>
                <w:rFonts w:ascii="Times New Roman" w:hAnsi="Times New Roman" w:cs="Times New Roman"/>
                <w:bCs/>
                <w:sz w:val="24"/>
                <w:szCs w:val="24"/>
              </w:rPr>
              <w:t>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3B6DB7" w:rsidP="003B6DB7">
            <w:pPr>
              <w:widowControl w:val="0"/>
              <w:autoSpaceDE w:val="0"/>
              <w:autoSpaceDN w:val="0"/>
              <w:adjustRightInd w:val="0"/>
              <w:spacing w:after="0"/>
              <w:ind w:right="-1" w:hanging="109"/>
              <w:jc w:val="center"/>
              <w:rPr>
                <w:rFonts w:ascii="Times New Roman" w:hAnsi="Times New Roman" w:cs="Times New Roman"/>
                <w:sz w:val="24"/>
                <w:szCs w:val="24"/>
              </w:rPr>
            </w:pPr>
            <w:r>
              <w:rPr>
                <w:rFonts w:ascii="Times New Roman" w:hAnsi="Times New Roman" w:cs="Times New Roman"/>
                <w:sz w:val="24"/>
                <w:szCs w:val="24"/>
              </w:rPr>
              <w:t>70</w:t>
            </w:r>
            <w:r w:rsidR="005F7D1A" w:rsidRPr="005F7D1A">
              <w:rPr>
                <w:rFonts w:ascii="Times New Roman" w:hAnsi="Times New Roman" w:cs="Times New Roman"/>
                <w:sz w:val="24"/>
                <w:szCs w:val="24"/>
              </w:rPr>
              <w:t>,7</w:t>
            </w:r>
            <w:r>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3B6DB7" w:rsidP="003B6DB7">
            <w:pPr>
              <w:widowControl w:val="0"/>
              <w:autoSpaceDE w:val="0"/>
              <w:autoSpaceDN w:val="0"/>
              <w:adjustRightInd w:val="0"/>
              <w:spacing w:after="0"/>
              <w:ind w:right="-1" w:hanging="108"/>
              <w:jc w:val="center"/>
              <w:rPr>
                <w:rFonts w:ascii="Times New Roman" w:hAnsi="Times New Roman" w:cs="Times New Roman"/>
                <w:sz w:val="24"/>
                <w:szCs w:val="24"/>
              </w:rPr>
            </w:pPr>
            <w:r>
              <w:rPr>
                <w:rFonts w:ascii="Times New Roman" w:hAnsi="Times New Roman" w:cs="Times New Roman"/>
                <w:sz w:val="24"/>
                <w:szCs w:val="24"/>
              </w:rPr>
              <w:t>98</w:t>
            </w:r>
            <w:r w:rsidR="005F7D1A" w:rsidRPr="005F7D1A">
              <w:rPr>
                <w:rFonts w:ascii="Times New Roman" w:hAnsi="Times New Roman" w:cs="Times New Roman"/>
                <w:sz w:val="24"/>
                <w:szCs w:val="24"/>
              </w:rPr>
              <w:t>,</w:t>
            </w:r>
            <w:r>
              <w:rPr>
                <w:rFonts w:ascii="Times New Roman" w:hAnsi="Times New Roman" w:cs="Times New Roman"/>
                <w:sz w:val="24"/>
                <w:szCs w:val="24"/>
              </w:rPr>
              <w:t>94</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snapToGrid w:val="0"/>
              <w:spacing w:after="0" w:line="200" w:lineRule="atLeast"/>
              <w:ind w:left="135" w:right="165" w:firstLine="15"/>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Санитарно-защитное озеленение</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2E77B3">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83,</w:t>
            </w:r>
            <w:r w:rsidR="002E77B3">
              <w:rPr>
                <w:rFonts w:ascii="Times New Roman" w:hAnsi="Times New Roman" w:cs="Times New Roman"/>
                <w:bCs/>
                <w:sz w:val="24"/>
                <w:szCs w:val="24"/>
              </w:rPr>
              <w:t>9</w:t>
            </w:r>
            <w:r w:rsidRPr="005F7D1A">
              <w:rPr>
                <w:rFonts w:ascii="Times New Roman" w:hAnsi="Times New Roman" w:cs="Times New Roman"/>
                <w:bCs/>
                <w:sz w:val="24"/>
                <w:szCs w:val="24"/>
              </w:rPr>
              <w:t>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9,91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13,98</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5F7D1A">
            <w:pPr>
              <w:snapToGrid w:val="0"/>
              <w:spacing w:after="0" w:line="200" w:lineRule="atLeast"/>
              <w:ind w:left="135" w:right="165" w:firstLine="15"/>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Лесопарки, естественные леса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jc w:val="center"/>
              <w:rPr>
                <w:rFonts w:ascii="Times New Roman" w:hAnsi="Times New Roman" w:cs="Times New Roman"/>
              </w:rPr>
            </w:pPr>
            <w:r w:rsidRPr="005F7D1A">
              <w:rPr>
                <w:rFonts w:ascii="Times New Roman" w:hAnsi="Times New Roman" w:cs="Times New Roman"/>
                <w:bCs/>
              </w:rPr>
              <w:t>га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r w:rsidRPr="005F7D1A">
              <w:rPr>
                <w:rFonts w:ascii="Times New Roman" w:hAnsi="Times New Roman" w:cs="Times New Roman"/>
                <w:bCs/>
                <w:sz w:val="24"/>
                <w:szCs w:val="24"/>
              </w:rPr>
              <w:t>32,17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2E77B3">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3</w:t>
            </w:r>
            <w:r w:rsidR="002E77B3">
              <w:rPr>
                <w:rFonts w:ascii="Times New Roman" w:hAnsi="Times New Roman" w:cs="Times New Roman"/>
                <w:sz w:val="24"/>
                <w:szCs w:val="24"/>
              </w:rPr>
              <w:t>1</w:t>
            </w:r>
            <w:r w:rsidRPr="005F7D1A">
              <w:rPr>
                <w:rFonts w:ascii="Times New Roman" w:hAnsi="Times New Roman" w:cs="Times New Roman"/>
                <w:sz w:val="24"/>
                <w:szCs w:val="24"/>
              </w:rPr>
              <w:t>,</w:t>
            </w:r>
            <w:r w:rsidR="002E77B3">
              <w:rPr>
                <w:rFonts w:ascii="Times New Roman" w:hAnsi="Times New Roman" w:cs="Times New Roman"/>
                <w:sz w:val="24"/>
                <w:szCs w:val="24"/>
              </w:rPr>
              <w:t>38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8,80</w:t>
            </w:r>
          </w:p>
        </w:tc>
      </w:tr>
      <w:tr w:rsidR="005F7D1A" w:rsidRPr="005F7D1A" w:rsidTr="00512E04">
        <w:trPr>
          <w:trHeight w:val="289"/>
        </w:trPr>
        <w:tc>
          <w:tcPr>
            <w:tcW w:w="709" w:type="dxa"/>
            <w:tcBorders>
              <w:top w:val="single" w:sz="4" w:space="0" w:color="000000"/>
              <w:left w:val="single" w:sz="4" w:space="0" w:color="auto"/>
              <w:bottom w:val="single" w:sz="4" w:space="0" w:color="000000"/>
              <w:right w:val="single" w:sz="4" w:space="0" w:color="auto"/>
            </w:tcBorders>
            <w:shd w:val="clear" w:color="auto" w:fill="auto"/>
          </w:tcPr>
          <w:p w:rsidR="005F7D1A" w:rsidRPr="005F7D1A" w:rsidRDefault="005F7D1A" w:rsidP="005F7D1A">
            <w:pPr>
              <w:widowControl w:val="0"/>
              <w:autoSpaceDE w:val="0"/>
              <w:autoSpaceDN w:val="0"/>
              <w:adjustRightInd w:val="0"/>
              <w:spacing w:after="0"/>
              <w:ind w:right="-1"/>
              <w:jc w:val="center"/>
              <w:rPr>
                <w:rFonts w:ascii="Times New Roman" w:hAnsi="Times New Roman" w:cs="Times New Roman"/>
                <w:bCs/>
                <w:sz w:val="24"/>
                <w:szCs w:val="24"/>
              </w:rPr>
            </w:pPr>
          </w:p>
        </w:tc>
        <w:tc>
          <w:tcPr>
            <w:tcW w:w="3553" w:type="dxa"/>
            <w:tcBorders>
              <w:top w:val="nil"/>
              <w:left w:val="nil"/>
              <w:bottom w:val="single" w:sz="4" w:space="0" w:color="auto"/>
              <w:right w:val="single" w:sz="4" w:space="0" w:color="auto"/>
            </w:tcBorders>
            <w:shd w:val="clear" w:color="auto" w:fill="auto"/>
          </w:tcPr>
          <w:p w:rsidR="005F7D1A" w:rsidRPr="005F7D1A" w:rsidRDefault="005F7D1A" w:rsidP="002E77B3">
            <w:pPr>
              <w:snapToGrid w:val="0"/>
              <w:spacing w:after="0" w:line="200" w:lineRule="atLeast"/>
              <w:ind w:left="135" w:right="165" w:firstLine="15"/>
              <w:jc w:val="both"/>
              <w:rPr>
                <w:rFonts w:ascii="Times New Roman" w:hAnsi="Times New Roman" w:cs="Times New Roman"/>
                <w:sz w:val="24"/>
                <w:szCs w:val="24"/>
                <w:lang w:eastAsia="ar-SA"/>
              </w:rPr>
            </w:pPr>
            <w:r w:rsidRPr="005F7D1A">
              <w:rPr>
                <w:rFonts w:ascii="Times New Roman" w:hAnsi="Times New Roman" w:cs="Times New Roman"/>
                <w:sz w:val="24"/>
                <w:szCs w:val="24"/>
                <w:lang w:eastAsia="ar-SA"/>
              </w:rPr>
              <w:t>Прочие земли (водные поверхности и т.п.)</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jc w:val="center"/>
              <w:rPr>
                <w:rFonts w:ascii="Times New Roman" w:hAnsi="Times New Roman" w:cs="Times New Roman"/>
                <w:bCs/>
              </w:rPr>
            </w:pP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08" w:right="-1"/>
              <w:jc w:val="center"/>
              <w:rPr>
                <w:rFonts w:ascii="Times New Roman" w:hAnsi="Times New Roman" w:cs="Times New Roman"/>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2E77B3" w:rsidP="002E77B3">
            <w:pPr>
              <w:widowControl w:val="0"/>
              <w:autoSpaceDE w:val="0"/>
              <w:autoSpaceDN w:val="0"/>
              <w:adjustRightInd w:val="0"/>
              <w:spacing w:after="0"/>
              <w:ind w:left="-108" w:right="-1"/>
              <w:jc w:val="center"/>
              <w:rPr>
                <w:rFonts w:ascii="Times New Roman" w:hAnsi="Times New Roman" w:cs="Times New Roman"/>
                <w:bCs/>
                <w:sz w:val="24"/>
                <w:szCs w:val="24"/>
              </w:rPr>
            </w:pPr>
            <w:r>
              <w:rPr>
                <w:rFonts w:ascii="Times New Roman" w:hAnsi="Times New Roman" w:cs="Times New Roman"/>
                <w:bCs/>
                <w:sz w:val="24"/>
                <w:szCs w:val="24"/>
              </w:rPr>
              <w:t>1</w:t>
            </w:r>
            <w:r w:rsidR="005F7D1A" w:rsidRPr="005F7D1A">
              <w:rPr>
                <w:rFonts w:ascii="Times New Roman" w:hAnsi="Times New Roman" w:cs="Times New Roman"/>
                <w:bCs/>
                <w:sz w:val="24"/>
                <w:szCs w:val="24"/>
              </w:rPr>
              <w:t>,</w:t>
            </w:r>
            <w:r>
              <w:rPr>
                <w:rFonts w:ascii="Times New Roman" w:hAnsi="Times New Roman" w:cs="Times New Roman"/>
                <w:bCs/>
                <w:sz w:val="24"/>
                <w:szCs w:val="24"/>
              </w:rPr>
              <w:t>13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left="-143" w:right="-1"/>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9"/>
              <w:jc w:val="center"/>
              <w:rPr>
                <w:rFonts w:ascii="Times New Roman" w:hAnsi="Times New Roman" w:cs="Times New Roman"/>
                <w:sz w:val="24"/>
                <w:szCs w:val="24"/>
              </w:rPr>
            </w:pPr>
            <w:r w:rsidRPr="005F7D1A">
              <w:rPr>
                <w:rFonts w:ascii="Times New Roman" w:hAnsi="Times New Roman" w:cs="Times New Roman"/>
                <w:sz w:val="24"/>
                <w:szCs w:val="24"/>
              </w:rPr>
              <w:t>11,89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widowControl w:val="0"/>
              <w:autoSpaceDE w:val="0"/>
              <w:autoSpaceDN w:val="0"/>
              <w:adjustRightInd w:val="0"/>
              <w:spacing w:after="0"/>
              <w:ind w:right="-1" w:hanging="108"/>
              <w:jc w:val="center"/>
              <w:rPr>
                <w:rFonts w:ascii="Times New Roman" w:hAnsi="Times New Roman" w:cs="Times New Roman"/>
                <w:sz w:val="24"/>
                <w:szCs w:val="24"/>
              </w:rPr>
            </w:pPr>
            <w:r w:rsidRPr="005F7D1A">
              <w:rPr>
                <w:rFonts w:ascii="Times New Roman" w:hAnsi="Times New Roman" w:cs="Times New Roman"/>
                <w:sz w:val="24"/>
                <w:szCs w:val="24"/>
              </w:rPr>
              <w:t>3,72</w:t>
            </w:r>
          </w:p>
        </w:tc>
      </w:tr>
      <w:tr w:rsidR="005F7D1A" w:rsidRPr="005F7D1A" w:rsidTr="00512E04">
        <w:trPr>
          <w:trHeight w:val="330"/>
        </w:trPr>
        <w:tc>
          <w:tcPr>
            <w:tcW w:w="709" w:type="dxa"/>
            <w:tcBorders>
              <w:top w:val="nil"/>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2.</w:t>
            </w:r>
          </w:p>
        </w:tc>
        <w:tc>
          <w:tcPr>
            <w:tcW w:w="3553"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Население</w:t>
            </w:r>
          </w:p>
        </w:tc>
        <w:tc>
          <w:tcPr>
            <w:tcW w:w="842" w:type="dxa"/>
            <w:tcBorders>
              <w:top w:val="nil"/>
              <w:left w:val="nil"/>
              <w:bottom w:val="single" w:sz="8"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nil"/>
              <w:left w:val="single" w:sz="8" w:space="0" w:color="auto"/>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Численность населения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чел.</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3551</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4380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2292</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2785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840</w:t>
            </w:r>
          </w:p>
        </w:tc>
      </w:tr>
      <w:tr w:rsidR="005F7D1A" w:rsidRPr="005F7D1A" w:rsidTr="00512E04">
        <w:trPr>
          <w:trHeight w:val="27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Возрастная структура населения: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дети до 15 лет</w:t>
            </w:r>
          </w:p>
        </w:tc>
        <w:tc>
          <w:tcPr>
            <w:tcW w:w="842" w:type="dxa"/>
            <w:vMerge w:val="restart"/>
            <w:tcBorders>
              <w:top w:val="nil"/>
              <w:left w:val="single" w:sz="4" w:space="0" w:color="auto"/>
              <w:bottom w:val="single" w:sz="8" w:space="0" w:color="000000"/>
              <w:right w:val="single" w:sz="8" w:space="0" w:color="auto"/>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тыс. чел./%</w:t>
            </w: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483</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557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569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178</w:t>
            </w: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42" w:type="dxa"/>
            <w:vMerge/>
            <w:tcBorders>
              <w:top w:val="nil"/>
              <w:left w:val="single" w:sz="4" w:space="0" w:color="auto"/>
              <w:bottom w:val="single" w:sz="8" w:space="0" w:color="000000"/>
              <w:right w:val="single" w:sz="8" w:space="0" w:color="auto"/>
            </w:tcBorders>
            <w:vAlign w:val="center"/>
          </w:tcPr>
          <w:p w:rsidR="005F7D1A" w:rsidRPr="005F7D1A" w:rsidRDefault="005F7D1A" w:rsidP="005F7D1A">
            <w:pPr>
              <w:spacing w:after="0"/>
              <w:ind w:left="-117" w:right="-109"/>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13,6</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12,72</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20,46</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15,73</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21,9</w:t>
            </w: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val="restart"/>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население в трудоспособном возрасте:</w:t>
            </w:r>
          </w:p>
        </w:tc>
        <w:tc>
          <w:tcPr>
            <w:tcW w:w="842" w:type="dxa"/>
            <w:vMerge/>
            <w:tcBorders>
              <w:top w:val="nil"/>
              <w:left w:val="single" w:sz="4" w:space="0" w:color="auto"/>
              <w:bottom w:val="single" w:sz="8" w:space="0" w:color="000000"/>
              <w:right w:val="single" w:sz="8" w:space="0" w:color="auto"/>
            </w:tcBorders>
            <w:vAlign w:val="center"/>
          </w:tcPr>
          <w:p w:rsidR="005F7D1A" w:rsidRPr="005F7D1A" w:rsidRDefault="005F7D1A" w:rsidP="005F7D1A">
            <w:pPr>
              <w:spacing w:after="0"/>
              <w:ind w:left="-117" w:right="-109"/>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2418</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2317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1345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1409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503</w:t>
            </w: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tcBorders>
              <w:top w:val="nil"/>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42" w:type="dxa"/>
            <w:vMerge/>
            <w:tcBorders>
              <w:top w:val="nil"/>
              <w:left w:val="single" w:sz="4" w:space="0" w:color="auto"/>
              <w:bottom w:val="single" w:sz="8" w:space="0" w:color="000000"/>
              <w:right w:val="single" w:sz="8" w:space="0" w:color="auto"/>
            </w:tcBorders>
            <w:vAlign w:val="center"/>
          </w:tcPr>
          <w:p w:rsidR="005F7D1A" w:rsidRPr="005F7D1A" w:rsidRDefault="005F7D1A" w:rsidP="005F7D1A">
            <w:pPr>
              <w:spacing w:after="0"/>
              <w:ind w:left="-117" w:right="-109"/>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68,09</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52,9</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58,68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50,59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59,88</w:t>
            </w: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val="restart"/>
            <w:tcBorders>
              <w:top w:val="nil"/>
              <w:left w:val="single" w:sz="4" w:space="0" w:color="auto"/>
              <w:bottom w:val="single" w:sz="8" w:space="0" w:color="000000"/>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население старше трудоспособного  возраста</w:t>
            </w:r>
          </w:p>
        </w:tc>
        <w:tc>
          <w:tcPr>
            <w:tcW w:w="842" w:type="dxa"/>
            <w:vMerge/>
            <w:tcBorders>
              <w:top w:val="nil"/>
              <w:left w:val="single" w:sz="4" w:space="0" w:color="auto"/>
              <w:bottom w:val="single" w:sz="8" w:space="0" w:color="000000"/>
              <w:right w:val="single" w:sz="8" w:space="0" w:color="auto"/>
            </w:tcBorders>
            <w:vAlign w:val="center"/>
          </w:tcPr>
          <w:p w:rsidR="005F7D1A" w:rsidRPr="005F7D1A" w:rsidRDefault="005F7D1A" w:rsidP="005F7D1A">
            <w:pPr>
              <w:spacing w:after="0"/>
              <w:ind w:left="-117" w:right="-109"/>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650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1506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478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938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159</w:t>
            </w:r>
          </w:p>
        </w:tc>
      </w:tr>
      <w:tr w:rsidR="005F7D1A" w:rsidRPr="005F7D1A" w:rsidTr="00512E04">
        <w:trPr>
          <w:trHeight w:val="270"/>
        </w:trPr>
        <w:tc>
          <w:tcPr>
            <w:tcW w:w="709" w:type="dxa"/>
            <w:vMerge/>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3553" w:type="dxa"/>
            <w:vMerge/>
            <w:tcBorders>
              <w:top w:val="nil"/>
              <w:left w:val="single" w:sz="4" w:space="0" w:color="auto"/>
              <w:bottom w:val="single" w:sz="8" w:space="0" w:color="000000"/>
              <w:right w:val="single" w:sz="4" w:space="0" w:color="auto"/>
            </w:tcBorders>
            <w:vAlign w:val="center"/>
          </w:tcPr>
          <w:p w:rsidR="005F7D1A" w:rsidRPr="005F7D1A" w:rsidRDefault="005F7D1A" w:rsidP="005F7D1A">
            <w:pPr>
              <w:spacing w:after="0"/>
              <w:rPr>
                <w:rFonts w:ascii="Times New Roman" w:hAnsi="Times New Roman" w:cs="Times New Roman"/>
                <w:sz w:val="24"/>
                <w:szCs w:val="24"/>
              </w:rPr>
            </w:pPr>
          </w:p>
        </w:tc>
        <w:tc>
          <w:tcPr>
            <w:tcW w:w="842" w:type="dxa"/>
            <w:vMerge/>
            <w:tcBorders>
              <w:top w:val="nil"/>
              <w:left w:val="single" w:sz="4" w:space="0" w:color="auto"/>
              <w:bottom w:val="single" w:sz="8" w:space="0" w:color="000000"/>
              <w:right w:val="single" w:sz="8" w:space="0" w:color="auto"/>
            </w:tcBorders>
            <w:vAlign w:val="center"/>
          </w:tcPr>
          <w:p w:rsidR="005F7D1A" w:rsidRPr="005F7D1A" w:rsidRDefault="005F7D1A" w:rsidP="005F7D1A">
            <w:pPr>
              <w:spacing w:after="0"/>
              <w:ind w:left="-117" w:right="-109"/>
              <w:rPr>
                <w:rFonts w:ascii="Times New Roman" w:hAnsi="Times New Roman" w:cs="Times New Roman"/>
              </w:rPr>
            </w:pPr>
          </w:p>
        </w:tc>
        <w:tc>
          <w:tcPr>
            <w:tcW w:w="851"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18,3</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34,38</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20,86</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33,68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18,93</w:t>
            </w:r>
          </w:p>
        </w:tc>
      </w:tr>
      <w:tr w:rsidR="005F7D1A" w:rsidRPr="005F7D1A" w:rsidTr="00512E04">
        <w:trPr>
          <w:trHeight w:val="330"/>
        </w:trPr>
        <w:tc>
          <w:tcPr>
            <w:tcW w:w="709" w:type="dxa"/>
            <w:tcBorders>
              <w:top w:val="single" w:sz="4" w:space="0" w:color="auto"/>
              <w:left w:val="single" w:sz="4" w:space="0" w:color="auto"/>
              <w:bottom w:val="single" w:sz="8"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3.</w:t>
            </w:r>
          </w:p>
        </w:tc>
        <w:tc>
          <w:tcPr>
            <w:tcW w:w="3553"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Жилищный фонд</w:t>
            </w:r>
          </w:p>
        </w:tc>
        <w:tc>
          <w:tcPr>
            <w:tcW w:w="842" w:type="dxa"/>
            <w:tcBorders>
              <w:top w:val="nil"/>
              <w:left w:val="nil"/>
              <w:bottom w:val="single" w:sz="8"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single" w:sz="8" w:space="0" w:color="auto"/>
              <w:left w:val="single" w:sz="8" w:space="0" w:color="auto"/>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single" w:sz="8" w:space="0" w:color="auto"/>
              <w:left w:val="nil"/>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Жилищный фонд – всего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тыс. м</w:t>
            </w:r>
            <w:proofErr w:type="gramStart"/>
            <w:r w:rsidRPr="005F7D1A">
              <w:rPr>
                <w:rFonts w:ascii="Times New Roman" w:hAnsi="Times New Roman" w:cs="Times New Roman"/>
                <w:vertAlign w:val="superscript"/>
              </w:rPr>
              <w:t>2</w:t>
            </w:r>
            <w:proofErr w:type="gram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53,2</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93,97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83,1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18,36</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Выбытие жилого фонда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тыс. м</w:t>
            </w:r>
            <w:proofErr w:type="gramStart"/>
            <w:r w:rsidRPr="005F7D1A">
              <w:rPr>
                <w:rFonts w:ascii="Times New Roman" w:hAnsi="Times New Roman" w:cs="Times New Roman"/>
                <w:vertAlign w:val="superscript"/>
              </w:rPr>
              <w:t>2</w:t>
            </w:r>
            <w:proofErr w:type="gram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5,69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0,74</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3.4.</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Новое жилищное строительство – всего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тыс. м</w:t>
            </w:r>
            <w:proofErr w:type="gramStart"/>
            <w:r w:rsidRPr="005F7D1A">
              <w:rPr>
                <w:rFonts w:ascii="Times New Roman" w:hAnsi="Times New Roman" w:cs="Times New Roman"/>
                <w:vertAlign w:val="superscript"/>
              </w:rPr>
              <w:t>2</w:t>
            </w:r>
            <w:proofErr w:type="gram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45,27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45,09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14,0</w:t>
            </w:r>
          </w:p>
        </w:tc>
      </w:tr>
      <w:tr w:rsidR="005F7D1A" w:rsidRPr="005F7D1A" w:rsidTr="00512E04">
        <w:trPr>
          <w:trHeight w:val="330"/>
        </w:trPr>
        <w:tc>
          <w:tcPr>
            <w:tcW w:w="709" w:type="dxa"/>
            <w:tcBorders>
              <w:top w:val="nil"/>
              <w:left w:val="single" w:sz="4" w:space="0" w:color="auto"/>
              <w:bottom w:val="single" w:sz="8"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3.5.</w:t>
            </w:r>
          </w:p>
        </w:tc>
        <w:tc>
          <w:tcPr>
            <w:tcW w:w="3553" w:type="dxa"/>
            <w:tcBorders>
              <w:top w:val="nil"/>
              <w:left w:val="nil"/>
              <w:bottom w:val="single" w:sz="8"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Обеспеченность жилищным фондом</w:t>
            </w:r>
          </w:p>
        </w:tc>
        <w:tc>
          <w:tcPr>
            <w:tcW w:w="842" w:type="dxa"/>
            <w:tcBorders>
              <w:top w:val="nil"/>
              <w:left w:val="nil"/>
              <w:bottom w:val="single" w:sz="8"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proofErr w:type="gramStart"/>
            <w:r w:rsidRPr="005F7D1A">
              <w:rPr>
                <w:rFonts w:ascii="Times New Roman" w:hAnsi="Times New Roman" w:cs="Times New Roman"/>
                <w:vertAlign w:val="superscript"/>
              </w:rPr>
              <w:t>2</w:t>
            </w:r>
            <w:proofErr w:type="gramEnd"/>
            <w:r w:rsidRPr="005F7D1A">
              <w:rPr>
                <w:rFonts w:ascii="Times New Roman" w:hAnsi="Times New Roman" w:cs="Times New Roman"/>
              </w:rPr>
              <w:t>/чел.</w:t>
            </w:r>
          </w:p>
        </w:tc>
        <w:tc>
          <w:tcPr>
            <w:tcW w:w="851" w:type="dxa"/>
            <w:tcBorders>
              <w:top w:val="nil"/>
              <w:left w:val="single" w:sz="8" w:space="0" w:color="auto"/>
              <w:bottom w:val="single" w:sz="8"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15,0</w:t>
            </w:r>
          </w:p>
        </w:tc>
        <w:tc>
          <w:tcPr>
            <w:tcW w:w="885" w:type="dxa"/>
            <w:tcBorders>
              <w:top w:val="nil"/>
              <w:left w:val="nil"/>
              <w:bottom w:val="single" w:sz="8"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21,5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19,1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29,8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21,9</w:t>
            </w:r>
          </w:p>
        </w:tc>
      </w:tr>
      <w:tr w:rsidR="005F7D1A" w:rsidRPr="005F7D1A" w:rsidTr="00512E04">
        <w:trPr>
          <w:trHeight w:val="525"/>
        </w:trPr>
        <w:tc>
          <w:tcPr>
            <w:tcW w:w="709" w:type="dxa"/>
            <w:tcBorders>
              <w:top w:val="nil"/>
              <w:left w:val="single" w:sz="4" w:space="0" w:color="auto"/>
              <w:bottom w:val="single" w:sz="8"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4.</w:t>
            </w:r>
          </w:p>
        </w:tc>
        <w:tc>
          <w:tcPr>
            <w:tcW w:w="3553"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Объекты социально и культурно-бытового обслуживания населения</w:t>
            </w:r>
          </w:p>
        </w:tc>
        <w:tc>
          <w:tcPr>
            <w:tcW w:w="842" w:type="dxa"/>
            <w:tcBorders>
              <w:top w:val="nil"/>
              <w:left w:val="nil"/>
              <w:bottom w:val="single" w:sz="8"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nil"/>
              <w:left w:val="single" w:sz="8" w:space="0" w:color="auto"/>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58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4.1.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Детские дошкольные учреждения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место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146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44</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55</w:t>
            </w:r>
          </w:p>
        </w:tc>
      </w:tr>
      <w:tr w:rsidR="005F7D1A" w:rsidRPr="005F7D1A" w:rsidTr="00512E04">
        <w:trPr>
          <w:trHeight w:val="58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Общеобразовательные школы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259" w:right="-109"/>
              <w:jc w:val="center"/>
              <w:rPr>
                <w:rFonts w:ascii="Times New Roman" w:hAnsi="Times New Roman" w:cs="Times New Roman"/>
              </w:rPr>
            </w:pPr>
            <w:r w:rsidRPr="005F7D1A">
              <w:rPr>
                <w:rFonts w:ascii="Times New Roman" w:hAnsi="Times New Roman" w:cs="Times New Roman"/>
              </w:rPr>
              <w:t>место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450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450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42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4.3.</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Поликлиники, (медицинские центры)</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пос. в смену</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93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15</w:t>
            </w:r>
          </w:p>
        </w:tc>
      </w:tr>
      <w:tr w:rsidR="005F7D1A" w:rsidRPr="005F7D1A" w:rsidTr="00512E04">
        <w:trPr>
          <w:trHeight w:val="60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4.4.</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Аптека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spellStart"/>
            <w:r w:rsidRPr="005F7D1A">
              <w:rPr>
                <w:rFonts w:ascii="Times New Roman" w:hAnsi="Times New Roman" w:cs="Times New Roman"/>
              </w:rPr>
              <w:t>Учрежд</w:t>
            </w:r>
            <w:proofErr w:type="spellEnd"/>
            <w:r w:rsidRPr="005F7D1A">
              <w:rPr>
                <w:rFonts w:ascii="Times New Roman" w:hAnsi="Times New Roman" w:cs="Times New Roman"/>
              </w:rPr>
              <w:t>.</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4.5.</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Станция скорой медицинской помощи</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Авто.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4.6</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Учреждения клубного типа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место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150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511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126</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4.7.</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Библиотеки</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spellStart"/>
            <w:r w:rsidRPr="005F7D1A">
              <w:rPr>
                <w:rFonts w:ascii="Times New Roman" w:hAnsi="Times New Roman" w:cs="Times New Roman"/>
              </w:rPr>
              <w:t>учрежд</w:t>
            </w:r>
            <w:proofErr w:type="spellEnd"/>
            <w:r w:rsidRPr="005F7D1A">
              <w:rPr>
                <w:rFonts w:ascii="Times New Roman" w:hAnsi="Times New Roman" w:cs="Times New Roman"/>
              </w:rPr>
              <w:t>.</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4.8.</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Спортивные залы</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proofErr w:type="gramStart"/>
            <w:r w:rsidRPr="005F7D1A">
              <w:rPr>
                <w:rFonts w:ascii="Times New Roman" w:hAnsi="Times New Roman" w:cs="Times New Roman"/>
                <w:vertAlign w:val="superscript"/>
              </w:rPr>
              <w:t>2</w:t>
            </w:r>
            <w:proofErr w:type="gramEnd"/>
            <w:r w:rsidRPr="005F7D1A">
              <w:rPr>
                <w:rFonts w:ascii="Times New Roman" w:hAnsi="Times New Roman" w:cs="Times New Roman"/>
              </w:rPr>
              <w:t xml:space="preserve"> пола</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135,7</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357,35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4.9.</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Плавательные бассейны</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proofErr w:type="gramStart"/>
            <w:r w:rsidRPr="005F7D1A">
              <w:rPr>
                <w:rFonts w:ascii="Times New Roman" w:hAnsi="Times New Roman" w:cs="Times New Roman"/>
                <w:vertAlign w:val="superscript"/>
              </w:rPr>
              <w:t>2</w:t>
            </w:r>
            <w:proofErr w:type="gramEnd"/>
            <w:r w:rsidRPr="005F7D1A">
              <w:rPr>
                <w:rFonts w:ascii="Times New Roman" w:hAnsi="Times New Roman" w:cs="Times New Roman"/>
              </w:rPr>
              <w:t xml:space="preserve"> зеркала воды</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801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4.10.</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Плоскостные спортивные сооружения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proofErr w:type="gramStart"/>
            <w:r w:rsidRPr="005F7D1A">
              <w:rPr>
                <w:rFonts w:ascii="Times New Roman" w:hAnsi="Times New Roman" w:cs="Times New Roman"/>
                <w:vertAlign w:val="superscript"/>
              </w:rPr>
              <w:t>2</w:t>
            </w:r>
            <w:proofErr w:type="gramEnd"/>
            <w:r w:rsidRPr="005F7D1A">
              <w:rPr>
                <w:rFonts w:ascii="Times New Roman" w:hAnsi="Times New Roman" w:cs="Times New Roman"/>
              </w:rPr>
              <w:t xml:space="preserve"> </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10400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10400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3000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5429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4000</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Предприятия розничной торговли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proofErr w:type="gramStart"/>
            <w:r w:rsidRPr="005F7D1A">
              <w:rPr>
                <w:rFonts w:ascii="Times New Roman" w:hAnsi="Times New Roman" w:cs="Times New Roman"/>
                <w:vertAlign w:val="superscript"/>
              </w:rPr>
              <w:t>2</w:t>
            </w:r>
            <w:proofErr w:type="gramEnd"/>
            <w:r w:rsidRPr="005F7D1A">
              <w:rPr>
                <w:rFonts w:ascii="Times New Roman" w:hAnsi="Times New Roman" w:cs="Times New Roman"/>
              </w:rPr>
              <w:t xml:space="preserve"> т.пл.</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443</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1531,5</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165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836</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252</w:t>
            </w:r>
          </w:p>
        </w:tc>
      </w:tr>
      <w:tr w:rsidR="005F7D1A" w:rsidRPr="005F7D1A" w:rsidTr="00512E04">
        <w:trPr>
          <w:trHeight w:val="6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общественного питания</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пос. мест</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78</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204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34</w:t>
            </w:r>
          </w:p>
        </w:tc>
      </w:tr>
      <w:tr w:rsidR="005F7D1A" w:rsidRPr="005F7D1A" w:rsidTr="00512E04">
        <w:trPr>
          <w:trHeight w:val="51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4.13.</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Предприятия бытового обслуживания населения - всего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раб</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м</w:t>
            </w:r>
            <w:proofErr w:type="gramEnd"/>
            <w:r w:rsidRPr="005F7D1A">
              <w:rPr>
                <w:rFonts w:ascii="Times New Roman" w:hAnsi="Times New Roman" w:cs="Times New Roman"/>
              </w:rPr>
              <w:t>ест</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36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r>
      <w:tr w:rsidR="005F7D1A" w:rsidRPr="005F7D1A" w:rsidTr="00512E04">
        <w:trPr>
          <w:trHeight w:val="601"/>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4.14.</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Гостиницы – всего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мест</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7</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31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01"/>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4.15</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Прачечные</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gramStart"/>
            <w:r w:rsidRPr="005F7D1A">
              <w:rPr>
                <w:rFonts w:ascii="Times New Roman" w:hAnsi="Times New Roman" w:cs="Times New Roman"/>
              </w:rPr>
              <w:t>кг</w:t>
            </w:r>
            <w:proofErr w:type="gramEnd"/>
            <w:r w:rsidRPr="005F7D1A">
              <w:rPr>
                <w:rFonts w:ascii="Times New Roman" w:hAnsi="Times New Roman" w:cs="Times New Roman"/>
              </w:rPr>
              <w:t xml:space="preserve"> белья в смену</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102,0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01"/>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4.16</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Химчистка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gramStart"/>
            <w:r w:rsidRPr="005F7D1A">
              <w:rPr>
                <w:rFonts w:ascii="Times New Roman" w:hAnsi="Times New Roman" w:cs="Times New Roman"/>
              </w:rPr>
              <w:t>кг</w:t>
            </w:r>
            <w:proofErr w:type="gramEnd"/>
            <w:r w:rsidRPr="005F7D1A">
              <w:rPr>
                <w:rFonts w:ascii="Times New Roman" w:hAnsi="Times New Roman" w:cs="Times New Roman"/>
              </w:rPr>
              <w:t xml:space="preserve"> белья в смену</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11,7</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01"/>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4.17</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Бани </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мест</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37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4.18</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Отделение связи</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опер</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м</w:t>
            </w:r>
            <w:proofErr w:type="gramEnd"/>
            <w:r w:rsidRPr="005F7D1A">
              <w:rPr>
                <w:rFonts w:ascii="Times New Roman" w:hAnsi="Times New Roman" w:cs="Times New Roman"/>
              </w:rPr>
              <w:t>есто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r>
      <w:tr w:rsidR="005F7D1A" w:rsidRPr="005F7D1A" w:rsidTr="00512E04">
        <w:trPr>
          <w:trHeight w:val="39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4.19</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Отделение банка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опер</w:t>
            </w:r>
            <w:proofErr w:type="gramStart"/>
            <w:r w:rsidRPr="005F7D1A">
              <w:rPr>
                <w:rFonts w:ascii="Times New Roman" w:hAnsi="Times New Roman" w:cs="Times New Roman"/>
              </w:rPr>
              <w:t>.</w:t>
            </w:r>
            <w:proofErr w:type="gramEnd"/>
            <w:r w:rsidRPr="005F7D1A">
              <w:rPr>
                <w:rFonts w:ascii="Times New Roman" w:hAnsi="Times New Roman" w:cs="Times New Roman"/>
              </w:rPr>
              <w:t xml:space="preserve"> </w:t>
            </w:r>
            <w:proofErr w:type="gramStart"/>
            <w:r w:rsidRPr="005F7D1A">
              <w:rPr>
                <w:rFonts w:ascii="Times New Roman" w:hAnsi="Times New Roman" w:cs="Times New Roman"/>
              </w:rPr>
              <w:t>м</w:t>
            </w:r>
            <w:proofErr w:type="gramEnd"/>
            <w:r w:rsidRPr="005F7D1A">
              <w:rPr>
                <w:rFonts w:ascii="Times New Roman" w:hAnsi="Times New Roman" w:cs="Times New Roman"/>
              </w:rPr>
              <w:t>есто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r>
      <w:tr w:rsidR="005F7D1A" w:rsidRPr="005F7D1A" w:rsidTr="00512E04">
        <w:trPr>
          <w:trHeight w:val="39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lastRenderedPageBreak/>
              <w:t>4.20</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Пожарное депо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Объект/авто</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1/2</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0</w:t>
            </w:r>
          </w:p>
        </w:tc>
      </w:tr>
      <w:tr w:rsidR="005F7D1A" w:rsidRPr="005F7D1A" w:rsidTr="00512E04">
        <w:trPr>
          <w:trHeight w:val="600"/>
        </w:trPr>
        <w:tc>
          <w:tcPr>
            <w:tcW w:w="709" w:type="dxa"/>
            <w:tcBorders>
              <w:top w:val="single" w:sz="4" w:space="0" w:color="auto"/>
              <w:left w:val="single" w:sz="4" w:space="0" w:color="auto"/>
              <w:bottom w:val="single" w:sz="8"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5.</w:t>
            </w:r>
          </w:p>
        </w:tc>
        <w:tc>
          <w:tcPr>
            <w:tcW w:w="3553" w:type="dxa"/>
            <w:tcBorders>
              <w:top w:val="single" w:sz="4" w:space="0" w:color="auto"/>
              <w:left w:val="nil"/>
              <w:bottom w:val="single" w:sz="8"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Транспортная инфраструктура</w:t>
            </w:r>
          </w:p>
        </w:tc>
        <w:tc>
          <w:tcPr>
            <w:tcW w:w="842" w:type="dxa"/>
            <w:tcBorders>
              <w:top w:val="single" w:sz="4" w:space="0" w:color="auto"/>
              <w:left w:val="nil"/>
              <w:bottom w:val="single" w:sz="8"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single" w:sz="4" w:space="0" w:color="auto"/>
              <w:left w:val="single" w:sz="8" w:space="0" w:color="auto"/>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single" w:sz="4" w:space="0" w:color="auto"/>
              <w:left w:val="nil"/>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585"/>
        </w:trPr>
        <w:tc>
          <w:tcPr>
            <w:tcW w:w="709" w:type="dxa"/>
            <w:tcBorders>
              <w:top w:val="nil"/>
              <w:left w:val="single" w:sz="4" w:space="0" w:color="auto"/>
              <w:bottom w:val="single" w:sz="8"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5.1.</w:t>
            </w:r>
          </w:p>
        </w:tc>
        <w:tc>
          <w:tcPr>
            <w:tcW w:w="3553" w:type="dxa"/>
            <w:tcBorders>
              <w:top w:val="nil"/>
              <w:left w:val="nil"/>
              <w:bottom w:val="single" w:sz="8"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Протяженность улично-дорожной сети</w:t>
            </w:r>
          </w:p>
        </w:tc>
        <w:tc>
          <w:tcPr>
            <w:tcW w:w="842" w:type="dxa"/>
            <w:tcBorders>
              <w:top w:val="nil"/>
              <w:left w:val="nil"/>
              <w:bottom w:val="single" w:sz="8"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км</w:t>
            </w:r>
          </w:p>
        </w:tc>
        <w:tc>
          <w:tcPr>
            <w:tcW w:w="851" w:type="dxa"/>
            <w:tcBorders>
              <w:top w:val="nil"/>
              <w:left w:val="single" w:sz="8" w:space="0" w:color="auto"/>
              <w:bottom w:val="single" w:sz="8"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29</w:t>
            </w:r>
          </w:p>
        </w:tc>
        <w:tc>
          <w:tcPr>
            <w:tcW w:w="885" w:type="dxa"/>
            <w:tcBorders>
              <w:top w:val="nil"/>
              <w:left w:val="nil"/>
              <w:bottom w:val="single" w:sz="8"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44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22</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12</w:t>
            </w:r>
          </w:p>
        </w:tc>
      </w:tr>
      <w:tr w:rsidR="005F7D1A" w:rsidRPr="005F7D1A" w:rsidTr="00512E04">
        <w:trPr>
          <w:trHeight w:val="525"/>
        </w:trPr>
        <w:tc>
          <w:tcPr>
            <w:tcW w:w="709" w:type="dxa"/>
            <w:tcBorders>
              <w:top w:val="nil"/>
              <w:left w:val="single" w:sz="4" w:space="0" w:color="auto"/>
              <w:bottom w:val="single" w:sz="8"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6.</w:t>
            </w:r>
          </w:p>
        </w:tc>
        <w:tc>
          <w:tcPr>
            <w:tcW w:w="3553"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Инженерная инфра структура и благоустройство территории</w:t>
            </w:r>
          </w:p>
        </w:tc>
        <w:tc>
          <w:tcPr>
            <w:tcW w:w="842" w:type="dxa"/>
            <w:tcBorders>
              <w:top w:val="nil"/>
              <w:left w:val="nil"/>
              <w:bottom w:val="single" w:sz="8"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nil"/>
              <w:left w:val="single" w:sz="8" w:space="0" w:color="auto"/>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8"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6.1.</w:t>
            </w:r>
          </w:p>
        </w:tc>
        <w:tc>
          <w:tcPr>
            <w:tcW w:w="3553"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Водоснабжение</w:t>
            </w:r>
          </w:p>
        </w:tc>
        <w:tc>
          <w:tcPr>
            <w:tcW w:w="842" w:type="dxa"/>
            <w:tcBorders>
              <w:top w:val="nil"/>
              <w:left w:val="nil"/>
              <w:bottom w:val="single" w:sz="4" w:space="0" w:color="auto"/>
              <w:right w:val="nil"/>
            </w:tcBorders>
            <w:shd w:val="clear" w:color="000000" w:fill="F2F2F2"/>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nil"/>
              <w:left w:val="single" w:sz="8"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bCs/>
                <w:sz w:val="24"/>
                <w:szCs w:val="24"/>
              </w:rPr>
            </w:pPr>
            <w:r w:rsidRPr="005F7D1A">
              <w:rPr>
                <w:rFonts w:ascii="Times New Roman" w:hAnsi="Times New Roman" w:cs="Times New Roman"/>
                <w:bCs/>
                <w:sz w:val="24"/>
                <w:szCs w:val="24"/>
              </w:rPr>
              <w:t>6.1.1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Водопотребление – всего:</w:t>
            </w:r>
          </w:p>
        </w:tc>
        <w:tc>
          <w:tcPr>
            <w:tcW w:w="842" w:type="dxa"/>
            <w:tcBorders>
              <w:top w:val="nil"/>
              <w:left w:val="single" w:sz="4" w:space="0" w:color="auto"/>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r w:rsidRPr="005F7D1A">
              <w:rPr>
                <w:rFonts w:ascii="Times New Roman" w:hAnsi="Times New Roman" w:cs="Times New Roman"/>
                <w:vertAlign w:val="superscript"/>
              </w:rPr>
              <w:t>3</w:t>
            </w:r>
            <w:r w:rsidRPr="005F7D1A">
              <w:rPr>
                <w:rFonts w:ascii="Times New Roman" w:hAnsi="Times New Roman" w:cs="Times New Roman"/>
              </w:rPr>
              <w:t>/</w:t>
            </w:r>
            <w:proofErr w:type="spellStart"/>
            <w:r w:rsidRPr="005F7D1A">
              <w:rPr>
                <w:rFonts w:ascii="Times New Roman" w:hAnsi="Times New Roman" w:cs="Times New Roman"/>
              </w:rPr>
              <w:t>сут</w:t>
            </w:r>
            <w:proofErr w:type="spell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738,78</w:t>
            </w:r>
          </w:p>
        </w:tc>
        <w:tc>
          <w:tcPr>
            <w:tcW w:w="885"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1423,06</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467,40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776,75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169,22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256,26</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bCs/>
                <w:sz w:val="24"/>
                <w:szCs w:val="24"/>
              </w:rPr>
            </w:pPr>
            <w:r w:rsidRPr="005F7D1A">
              <w:rPr>
                <w:rFonts w:ascii="Times New Roman" w:hAnsi="Times New Roman" w:cs="Times New Roman"/>
                <w:bCs/>
                <w:sz w:val="24"/>
                <w:szCs w:val="24"/>
              </w:rPr>
              <w:t>6.1.2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Среднесуточное водопотребление на 1 чел.</w:t>
            </w:r>
          </w:p>
        </w:tc>
        <w:tc>
          <w:tcPr>
            <w:tcW w:w="842" w:type="dxa"/>
            <w:tcBorders>
              <w:top w:val="nil"/>
              <w:left w:val="single" w:sz="4" w:space="0" w:color="auto"/>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gramStart"/>
            <w:r w:rsidRPr="005F7D1A">
              <w:rPr>
                <w:rFonts w:ascii="Times New Roman" w:hAnsi="Times New Roman" w:cs="Times New Roman"/>
              </w:rPr>
              <w:t>л</w:t>
            </w:r>
            <w:proofErr w:type="gramEnd"/>
            <w:r w:rsidRPr="005F7D1A">
              <w:rPr>
                <w:rFonts w:ascii="Times New Roman" w:hAnsi="Times New Roman" w:cs="Times New Roman"/>
              </w:rPr>
              <w:t>/</w:t>
            </w:r>
            <w:proofErr w:type="spellStart"/>
            <w:r w:rsidRPr="005F7D1A">
              <w:rPr>
                <w:rFonts w:ascii="Times New Roman" w:hAnsi="Times New Roman" w:cs="Times New Roman"/>
              </w:rPr>
              <w:t>сут</w:t>
            </w:r>
            <w:proofErr w:type="spell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130</w:t>
            </w:r>
          </w:p>
        </w:tc>
        <w:tc>
          <w:tcPr>
            <w:tcW w:w="885"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160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130-230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200-250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130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200</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bCs/>
                <w:sz w:val="24"/>
                <w:szCs w:val="24"/>
              </w:rPr>
            </w:pPr>
            <w:r w:rsidRPr="005F7D1A">
              <w:rPr>
                <w:rFonts w:ascii="Times New Roman" w:hAnsi="Times New Roman" w:cs="Times New Roman"/>
                <w:bCs/>
                <w:sz w:val="24"/>
                <w:szCs w:val="24"/>
              </w:rPr>
              <w:t>6.1.3</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Протяженность сетей</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км</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lang w:eastAsia="ar-SA"/>
              </w:rPr>
              <w:t>27,70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17,50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6,50</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6.2.</w:t>
            </w:r>
          </w:p>
        </w:tc>
        <w:tc>
          <w:tcPr>
            <w:tcW w:w="3553"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Канализация</w:t>
            </w:r>
          </w:p>
        </w:tc>
        <w:tc>
          <w:tcPr>
            <w:tcW w:w="842" w:type="dxa"/>
            <w:tcBorders>
              <w:top w:val="nil"/>
              <w:left w:val="nil"/>
              <w:bottom w:val="single" w:sz="4" w:space="0" w:color="auto"/>
              <w:right w:val="nil"/>
            </w:tcBorders>
            <w:shd w:val="clear" w:color="000000" w:fill="F2F2F2"/>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nil"/>
              <w:left w:val="single" w:sz="8"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51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bCs/>
                <w:sz w:val="24"/>
                <w:szCs w:val="24"/>
              </w:rPr>
            </w:pPr>
            <w:r w:rsidRPr="005F7D1A">
              <w:rPr>
                <w:rFonts w:ascii="Times New Roman" w:hAnsi="Times New Roman" w:cs="Times New Roman"/>
                <w:bCs/>
                <w:sz w:val="24"/>
                <w:szCs w:val="24"/>
              </w:rPr>
              <w:t>6.2.1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Общее поступление сточных вод</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w:t>
            </w:r>
            <w:r w:rsidRPr="005F7D1A">
              <w:rPr>
                <w:rFonts w:ascii="Times New Roman" w:hAnsi="Times New Roman" w:cs="Times New Roman"/>
                <w:vertAlign w:val="superscript"/>
              </w:rPr>
              <w:t>3</w:t>
            </w:r>
            <w:r w:rsidRPr="005F7D1A">
              <w:rPr>
                <w:rFonts w:ascii="Times New Roman" w:hAnsi="Times New Roman" w:cs="Times New Roman"/>
              </w:rPr>
              <w:t>/</w:t>
            </w:r>
            <w:proofErr w:type="spellStart"/>
            <w:r w:rsidRPr="005F7D1A">
              <w:rPr>
                <w:rFonts w:ascii="Times New Roman" w:hAnsi="Times New Roman" w:cs="Times New Roman"/>
              </w:rPr>
              <w:t>сут</w:t>
            </w:r>
            <w:proofErr w:type="spell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708,08</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1395,51</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449,70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766,25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156,62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243,66</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6.2.2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Протяженность сетей</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км</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17,20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rPr>
              <w:t>9,00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rPr>
            </w:pPr>
            <w:r w:rsidRPr="005F7D1A">
              <w:rPr>
                <w:rFonts w:ascii="Times New Roman" w:hAnsi="Times New Roman" w:cs="Times New Roman"/>
                <w:sz w:val="24"/>
                <w:szCs w:val="24"/>
                <w:lang w:eastAsia="ar-SA"/>
              </w:rPr>
              <w:t>4,00</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6.3.</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Теплоснабжение</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b/>
                <w:bCs/>
              </w:rPr>
            </w:pPr>
            <w:r w:rsidRPr="005F7D1A">
              <w:rPr>
                <w:rFonts w:ascii="Times New Roman" w:hAnsi="Times New Roman" w:cs="Times New Roman"/>
                <w:b/>
                <w:bCs/>
              </w:rPr>
              <w:t> </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b/>
                <w:bCs/>
                <w:sz w:val="24"/>
                <w:szCs w:val="24"/>
              </w:rPr>
            </w:pP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b/>
                <w:bCs/>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b/>
                <w:bCs/>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b/>
                <w:bCs/>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b/>
                <w:bCs/>
                <w:sz w:val="24"/>
                <w:szCs w:val="24"/>
              </w:rPr>
            </w:pPr>
          </w:p>
        </w:tc>
      </w:tr>
      <w:tr w:rsidR="005F7D1A" w:rsidRPr="005F7D1A" w:rsidTr="00512E04">
        <w:trPr>
          <w:trHeight w:val="72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6.3.1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Потребление тепла</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млн. Гкал/</w:t>
            </w:r>
          </w:p>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год</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0,001889</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lang w:eastAsia="ar-SA"/>
              </w:rPr>
            </w:pPr>
            <w:r w:rsidRPr="005F7D1A">
              <w:rPr>
                <w:rFonts w:ascii="Times New Roman" w:hAnsi="Times New Roman" w:cs="Times New Roman"/>
                <w:lang w:eastAsia="ar-SA"/>
              </w:rPr>
              <w:t>0,010184</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7" w:firstLine="34"/>
              <w:jc w:val="center"/>
              <w:rPr>
                <w:rFonts w:ascii="Times New Roman" w:hAnsi="Times New Roman" w:cs="Times New Roman"/>
                <w:lang w:eastAsia="ar-SA"/>
              </w:rPr>
            </w:pPr>
            <w:r w:rsidRPr="005F7D1A">
              <w:rPr>
                <w:rFonts w:ascii="Times New Roman" w:hAnsi="Times New Roman" w:cs="Times New Roman"/>
                <w:lang w:eastAsia="ar-SA"/>
              </w:rPr>
              <w:t>0,007417</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ind w:right="-107" w:firstLine="34"/>
              <w:jc w:val="center"/>
              <w:rPr>
                <w:rFonts w:ascii="Times New Roman" w:hAnsi="Times New Roman" w:cs="Times New Roman"/>
                <w:lang w:eastAsia="ar-SA"/>
              </w:rPr>
            </w:pPr>
            <w:r w:rsidRPr="005F7D1A">
              <w:rPr>
                <w:rFonts w:ascii="Times New Roman" w:hAnsi="Times New Roman" w:cs="Times New Roman"/>
                <w:lang w:eastAsia="ar-SA"/>
              </w:rPr>
              <w:t>0,009768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0,000918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0,001854</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6.3.2</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Протяженность сетей</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км</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0,110</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lang w:eastAsia="ar-SA"/>
              </w:rPr>
            </w:pPr>
            <w:r w:rsidRPr="005F7D1A">
              <w:rPr>
                <w:rFonts w:ascii="Times New Roman" w:hAnsi="Times New Roman" w:cs="Times New Roman"/>
                <w:lang w:eastAsia="ar-SA"/>
              </w:rPr>
              <w:t>2,100</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43" w:right="-107" w:firstLine="34"/>
              <w:jc w:val="center"/>
              <w:rPr>
                <w:rFonts w:ascii="Times New Roman" w:hAnsi="Times New Roman" w:cs="Times New Roman"/>
                <w:lang w:eastAsia="ar-SA"/>
              </w:rPr>
            </w:pPr>
            <w:r w:rsidRPr="005F7D1A">
              <w:rPr>
                <w:rFonts w:ascii="Times New Roman" w:hAnsi="Times New Roman" w:cs="Times New Roman"/>
                <w:lang w:eastAsia="ar-SA"/>
              </w:rPr>
              <w:t>0,830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ind w:left="-143" w:right="-107" w:firstLine="34"/>
              <w:jc w:val="center"/>
              <w:rPr>
                <w:rFonts w:ascii="Times New Roman" w:hAnsi="Times New Roman" w:cs="Times New Roman"/>
                <w:lang w:eastAsia="ar-SA"/>
              </w:rPr>
            </w:pPr>
            <w:r w:rsidRPr="005F7D1A">
              <w:rPr>
                <w:rFonts w:ascii="Times New Roman" w:hAnsi="Times New Roman" w:cs="Times New Roman"/>
                <w:lang w:eastAsia="ar-SA"/>
              </w:rPr>
              <w:t>1,200</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ind w:firstLine="34"/>
              <w:jc w:val="center"/>
              <w:rPr>
                <w:rFonts w:ascii="Times New Roman" w:hAnsi="Times New Roman" w:cs="Times New Roman"/>
                <w:lang w:eastAsia="ar-SA"/>
              </w:rPr>
            </w:pPr>
            <w:r w:rsidRPr="005F7D1A">
              <w:rPr>
                <w:rFonts w:ascii="Times New Roman" w:hAnsi="Times New Roman" w:cs="Times New Roman"/>
                <w:lang w:eastAsia="ar-SA"/>
              </w:rPr>
              <w:t>1,060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firstLine="34"/>
              <w:jc w:val="center"/>
              <w:rPr>
                <w:rFonts w:ascii="Times New Roman" w:hAnsi="Times New Roman" w:cs="Times New Roman"/>
                <w:lang w:eastAsia="ar-SA"/>
              </w:rPr>
            </w:pPr>
            <w:r w:rsidRPr="005F7D1A">
              <w:rPr>
                <w:rFonts w:ascii="Times New Roman" w:hAnsi="Times New Roman" w:cs="Times New Roman"/>
                <w:lang w:eastAsia="ar-SA"/>
              </w:rPr>
              <w:t>1,450</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right="-108"/>
              <w:jc w:val="center"/>
              <w:rPr>
                <w:rFonts w:ascii="Times New Roman" w:hAnsi="Times New Roman" w:cs="Times New Roman"/>
                <w:b/>
                <w:bCs/>
                <w:sz w:val="24"/>
                <w:szCs w:val="24"/>
              </w:rPr>
            </w:pPr>
            <w:r w:rsidRPr="005F7D1A">
              <w:rPr>
                <w:rFonts w:ascii="Times New Roman" w:hAnsi="Times New Roman" w:cs="Times New Roman"/>
                <w:b/>
                <w:bCs/>
                <w:sz w:val="24"/>
                <w:szCs w:val="24"/>
              </w:rPr>
              <w:t>6.4.</w:t>
            </w:r>
          </w:p>
        </w:tc>
        <w:tc>
          <w:tcPr>
            <w:tcW w:w="3553"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Газоснабжение</w:t>
            </w:r>
          </w:p>
        </w:tc>
        <w:tc>
          <w:tcPr>
            <w:tcW w:w="842" w:type="dxa"/>
            <w:tcBorders>
              <w:top w:val="nil"/>
              <w:left w:val="nil"/>
              <w:bottom w:val="single" w:sz="4" w:space="0" w:color="auto"/>
              <w:right w:val="nil"/>
            </w:tcBorders>
            <w:shd w:val="clear" w:color="000000" w:fill="F2F2F2"/>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nil"/>
              <w:left w:val="single" w:sz="8"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p>
        </w:tc>
        <w:tc>
          <w:tcPr>
            <w:tcW w:w="885"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p>
        </w:tc>
        <w:tc>
          <w:tcPr>
            <w:tcW w:w="816"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r>
      <w:tr w:rsidR="005F7D1A" w:rsidRPr="005F7D1A" w:rsidTr="00512E04">
        <w:trPr>
          <w:trHeight w:val="510"/>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6.4.1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Потребление газа - всего:</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млн. м</w:t>
            </w:r>
            <w:r w:rsidRPr="005F7D1A">
              <w:rPr>
                <w:rFonts w:ascii="Times New Roman" w:hAnsi="Times New Roman" w:cs="Times New Roman"/>
                <w:vertAlign w:val="superscript"/>
              </w:rPr>
              <w:t>3</w:t>
            </w:r>
            <w:r w:rsidRPr="005F7D1A">
              <w:rPr>
                <w:rFonts w:ascii="Times New Roman" w:hAnsi="Times New Roman" w:cs="Times New Roman"/>
              </w:rPr>
              <w:t>/год</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4,057</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9,53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2,595</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6,208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r w:rsidRPr="005F7D1A">
              <w:rPr>
                <w:rFonts w:ascii="Times New Roman" w:hAnsi="Times New Roman" w:cs="Times New Roman"/>
                <w:sz w:val="24"/>
                <w:szCs w:val="24"/>
                <w:lang w:eastAsia="ar-SA"/>
              </w:rPr>
              <w:t>1,675</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right="-108"/>
              <w:jc w:val="center"/>
              <w:rPr>
                <w:rFonts w:ascii="Times New Roman" w:hAnsi="Times New Roman" w:cs="Times New Roman"/>
                <w:b/>
                <w:bCs/>
                <w:sz w:val="24"/>
                <w:szCs w:val="24"/>
              </w:rPr>
            </w:pPr>
            <w:r w:rsidRPr="005F7D1A">
              <w:rPr>
                <w:rFonts w:ascii="Times New Roman" w:hAnsi="Times New Roman" w:cs="Times New Roman"/>
                <w:b/>
                <w:bCs/>
                <w:sz w:val="24"/>
                <w:szCs w:val="24"/>
              </w:rPr>
              <w:t>6.5.</w:t>
            </w:r>
          </w:p>
        </w:tc>
        <w:tc>
          <w:tcPr>
            <w:tcW w:w="3553"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Электроснабжение</w:t>
            </w:r>
          </w:p>
        </w:tc>
        <w:tc>
          <w:tcPr>
            <w:tcW w:w="842" w:type="dxa"/>
            <w:tcBorders>
              <w:top w:val="nil"/>
              <w:left w:val="nil"/>
              <w:bottom w:val="single" w:sz="4" w:space="0" w:color="auto"/>
              <w:right w:val="nil"/>
            </w:tcBorders>
            <w:shd w:val="clear" w:color="000000" w:fill="F2F2F2"/>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 </w:t>
            </w:r>
          </w:p>
        </w:tc>
        <w:tc>
          <w:tcPr>
            <w:tcW w:w="851" w:type="dxa"/>
            <w:tcBorders>
              <w:top w:val="nil"/>
              <w:left w:val="single" w:sz="8"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p>
        </w:tc>
        <w:tc>
          <w:tcPr>
            <w:tcW w:w="885"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left="-108" w:right="-108"/>
              <w:jc w:val="center"/>
              <w:rPr>
                <w:rFonts w:ascii="Times New Roman" w:hAnsi="Times New Roman" w:cs="Times New Roman"/>
                <w:sz w:val="24"/>
                <w:szCs w:val="24"/>
                <w:lang w:eastAsia="ar-SA"/>
              </w:rPr>
            </w:pPr>
          </w:p>
        </w:tc>
        <w:tc>
          <w:tcPr>
            <w:tcW w:w="816"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napToGrid w:val="0"/>
              <w:spacing w:after="0"/>
              <w:ind w:right="-108"/>
              <w:jc w:val="center"/>
              <w:rPr>
                <w:rFonts w:ascii="Times New Roman" w:hAnsi="Times New Roman" w:cs="Times New Roman"/>
                <w:sz w:val="24"/>
                <w:szCs w:val="24"/>
                <w:lang w:eastAsia="ar-SA"/>
              </w:rPr>
            </w:pPr>
          </w:p>
        </w:tc>
      </w:tr>
      <w:tr w:rsidR="005F7D1A" w:rsidRPr="005F7D1A" w:rsidTr="00512E04">
        <w:trPr>
          <w:trHeight w:val="83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6.5.1</w:t>
            </w:r>
          </w:p>
        </w:tc>
        <w:tc>
          <w:tcPr>
            <w:tcW w:w="3553"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 xml:space="preserve">Потребность в электроэнергии – всего: </w:t>
            </w:r>
          </w:p>
        </w:tc>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млн. кВт</w:t>
            </w:r>
          </w:p>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в 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15,02</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8,28</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2,83</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right="-108"/>
              <w:jc w:val="center"/>
              <w:rPr>
                <w:rFonts w:ascii="Times New Roman" w:hAnsi="Times New Roman" w:cs="Times New Roman"/>
                <w:b/>
                <w:bCs/>
                <w:sz w:val="24"/>
                <w:szCs w:val="24"/>
              </w:rPr>
            </w:pPr>
            <w:r w:rsidRPr="005F7D1A">
              <w:rPr>
                <w:rFonts w:ascii="Times New Roman" w:hAnsi="Times New Roman" w:cs="Times New Roman"/>
                <w:b/>
                <w:bCs/>
                <w:sz w:val="24"/>
                <w:szCs w:val="24"/>
              </w:rPr>
              <w:t>6.6.</w:t>
            </w:r>
          </w:p>
        </w:tc>
        <w:tc>
          <w:tcPr>
            <w:tcW w:w="3553"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Проводные средства связи</w:t>
            </w:r>
          </w:p>
        </w:tc>
        <w:tc>
          <w:tcPr>
            <w:tcW w:w="842" w:type="dxa"/>
            <w:tcBorders>
              <w:top w:val="nil"/>
              <w:left w:val="nil"/>
              <w:bottom w:val="single" w:sz="4" w:space="0" w:color="auto"/>
              <w:right w:val="nil"/>
            </w:tcBorders>
            <w:shd w:val="clear" w:color="000000" w:fill="F2F2F2"/>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nil"/>
              <w:left w:val="single" w:sz="8" w:space="0" w:color="auto"/>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000000" w:fill="F2F2F2"/>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F2F2F2"/>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ind w:right="-108"/>
              <w:jc w:val="center"/>
              <w:rPr>
                <w:rFonts w:ascii="Times New Roman" w:hAnsi="Times New Roman" w:cs="Times New Roman"/>
                <w:sz w:val="24"/>
                <w:szCs w:val="24"/>
              </w:rPr>
            </w:pPr>
            <w:r w:rsidRPr="005F7D1A">
              <w:rPr>
                <w:rFonts w:ascii="Times New Roman" w:hAnsi="Times New Roman" w:cs="Times New Roman"/>
                <w:sz w:val="24"/>
                <w:szCs w:val="24"/>
              </w:rPr>
              <w:t>6.6.1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Расчетное количество телефонов</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r w:rsidRPr="005F7D1A">
              <w:rPr>
                <w:rFonts w:ascii="Times New Roman" w:hAnsi="Times New Roman" w:cs="Times New Roman"/>
              </w:rPr>
              <w:t>шт.</w:t>
            </w:r>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1315</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1673</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999</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1156</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393</w:t>
            </w: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b/>
                <w:bCs/>
                <w:sz w:val="24"/>
                <w:szCs w:val="24"/>
              </w:rPr>
            </w:pPr>
            <w:r w:rsidRPr="005F7D1A">
              <w:rPr>
                <w:rFonts w:ascii="Times New Roman" w:hAnsi="Times New Roman" w:cs="Times New Roman"/>
                <w:b/>
                <w:bCs/>
                <w:sz w:val="24"/>
                <w:szCs w:val="24"/>
              </w:rPr>
              <w:t>7.</w:t>
            </w:r>
          </w:p>
        </w:tc>
        <w:tc>
          <w:tcPr>
            <w:tcW w:w="3553" w:type="dxa"/>
            <w:tcBorders>
              <w:top w:val="single" w:sz="4" w:space="0" w:color="auto"/>
              <w:left w:val="nil"/>
              <w:bottom w:val="single" w:sz="4" w:space="0" w:color="auto"/>
              <w:right w:val="single" w:sz="4" w:space="0" w:color="auto"/>
            </w:tcBorders>
            <w:shd w:val="clear" w:color="000000" w:fill="D8D8D8"/>
            <w:vAlign w:val="center"/>
          </w:tcPr>
          <w:p w:rsidR="005F7D1A" w:rsidRPr="005F7D1A" w:rsidRDefault="005F7D1A" w:rsidP="005F7D1A">
            <w:pPr>
              <w:spacing w:after="0"/>
              <w:rPr>
                <w:rFonts w:ascii="Times New Roman" w:hAnsi="Times New Roman" w:cs="Times New Roman"/>
                <w:b/>
                <w:bCs/>
                <w:sz w:val="24"/>
                <w:szCs w:val="24"/>
              </w:rPr>
            </w:pPr>
            <w:r w:rsidRPr="005F7D1A">
              <w:rPr>
                <w:rFonts w:ascii="Times New Roman" w:hAnsi="Times New Roman" w:cs="Times New Roman"/>
                <w:b/>
                <w:bCs/>
                <w:sz w:val="24"/>
                <w:szCs w:val="24"/>
              </w:rPr>
              <w:t>Ритуальное обслуживание населения</w:t>
            </w:r>
          </w:p>
        </w:tc>
        <w:tc>
          <w:tcPr>
            <w:tcW w:w="842" w:type="dxa"/>
            <w:tcBorders>
              <w:top w:val="nil"/>
              <w:left w:val="nil"/>
              <w:bottom w:val="single" w:sz="4" w:space="0" w:color="auto"/>
              <w:right w:val="nil"/>
            </w:tcBorders>
            <w:shd w:val="clear" w:color="000000" w:fill="D8D8D8"/>
            <w:vAlign w:val="center"/>
          </w:tcPr>
          <w:p w:rsidR="005F7D1A" w:rsidRPr="005F7D1A" w:rsidRDefault="005F7D1A" w:rsidP="005F7D1A">
            <w:pPr>
              <w:spacing w:after="0"/>
              <w:ind w:left="-117" w:right="-109"/>
              <w:jc w:val="center"/>
              <w:rPr>
                <w:rFonts w:ascii="Times New Roman" w:hAnsi="Times New Roman" w:cs="Times New Roman"/>
              </w:rPr>
            </w:pPr>
          </w:p>
        </w:tc>
        <w:tc>
          <w:tcPr>
            <w:tcW w:w="851" w:type="dxa"/>
            <w:tcBorders>
              <w:top w:val="nil"/>
              <w:left w:val="single" w:sz="8" w:space="0" w:color="auto"/>
              <w:bottom w:val="single" w:sz="4"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85" w:type="dxa"/>
            <w:tcBorders>
              <w:top w:val="nil"/>
              <w:left w:val="nil"/>
              <w:bottom w:val="single" w:sz="4" w:space="0" w:color="auto"/>
              <w:right w:val="single" w:sz="4" w:space="0" w:color="auto"/>
            </w:tcBorders>
            <w:shd w:val="clear" w:color="000000" w:fill="D8D8D8"/>
            <w:vAlign w:val="center"/>
          </w:tcPr>
          <w:p w:rsidR="005F7D1A" w:rsidRPr="005F7D1A" w:rsidRDefault="005F7D1A" w:rsidP="005F7D1A">
            <w:pPr>
              <w:spacing w:after="0"/>
              <w:ind w:left="-108"/>
              <w:jc w:val="center"/>
              <w:rPr>
                <w:rFonts w:ascii="Times New Roman" w:hAnsi="Times New Roman" w:cs="Times New Roman"/>
                <w:sz w:val="24"/>
                <w:szCs w:val="24"/>
              </w:rPr>
            </w:pPr>
          </w:p>
        </w:tc>
        <w:tc>
          <w:tcPr>
            <w:tcW w:w="816"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000000" w:fill="D8D8D8"/>
            <w:vAlign w:val="center"/>
          </w:tcPr>
          <w:p w:rsidR="005F7D1A" w:rsidRPr="005F7D1A" w:rsidRDefault="005F7D1A" w:rsidP="005F7D1A">
            <w:pPr>
              <w:spacing w:after="0"/>
              <w:jc w:val="center"/>
              <w:rPr>
                <w:rFonts w:ascii="Times New Roman" w:hAnsi="Times New Roman" w:cs="Times New Roman"/>
                <w:sz w:val="24"/>
                <w:szCs w:val="24"/>
              </w:rPr>
            </w:pPr>
          </w:p>
        </w:tc>
      </w:tr>
      <w:tr w:rsidR="005F7D1A" w:rsidRPr="005F7D1A" w:rsidTr="00512E04">
        <w:trPr>
          <w:trHeight w:val="315"/>
        </w:trPr>
        <w:tc>
          <w:tcPr>
            <w:tcW w:w="709" w:type="dxa"/>
            <w:tcBorders>
              <w:top w:val="nil"/>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7.1.</w:t>
            </w:r>
          </w:p>
        </w:tc>
        <w:tc>
          <w:tcPr>
            <w:tcW w:w="3553"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rPr>
                <w:rFonts w:ascii="Times New Roman" w:hAnsi="Times New Roman" w:cs="Times New Roman"/>
                <w:sz w:val="24"/>
                <w:szCs w:val="24"/>
              </w:rPr>
            </w:pPr>
            <w:r w:rsidRPr="005F7D1A">
              <w:rPr>
                <w:rFonts w:ascii="Times New Roman" w:hAnsi="Times New Roman" w:cs="Times New Roman"/>
                <w:sz w:val="24"/>
                <w:szCs w:val="24"/>
              </w:rPr>
              <w:t>Общее количество кладбищ</w:t>
            </w:r>
          </w:p>
        </w:tc>
        <w:tc>
          <w:tcPr>
            <w:tcW w:w="842" w:type="dxa"/>
            <w:tcBorders>
              <w:top w:val="nil"/>
              <w:left w:val="nil"/>
              <w:bottom w:val="single" w:sz="4" w:space="0" w:color="auto"/>
              <w:right w:val="nil"/>
            </w:tcBorders>
            <w:shd w:val="clear" w:color="auto" w:fill="auto"/>
            <w:vAlign w:val="center"/>
          </w:tcPr>
          <w:p w:rsidR="005F7D1A" w:rsidRPr="005F7D1A" w:rsidRDefault="005F7D1A" w:rsidP="005F7D1A">
            <w:pPr>
              <w:spacing w:after="0"/>
              <w:ind w:left="-117" w:right="-109"/>
              <w:jc w:val="center"/>
              <w:rPr>
                <w:rFonts w:ascii="Times New Roman" w:hAnsi="Times New Roman" w:cs="Times New Roman"/>
              </w:rPr>
            </w:pPr>
            <w:proofErr w:type="spellStart"/>
            <w:proofErr w:type="gramStart"/>
            <w:r w:rsidRPr="005F7D1A">
              <w:rPr>
                <w:rFonts w:ascii="Times New Roman" w:hAnsi="Times New Roman" w:cs="Times New Roman"/>
              </w:rPr>
              <w:t>шт</w:t>
            </w:r>
            <w:proofErr w:type="spellEnd"/>
            <w:proofErr w:type="gramEnd"/>
          </w:p>
        </w:tc>
        <w:tc>
          <w:tcPr>
            <w:tcW w:w="851" w:type="dxa"/>
            <w:tcBorders>
              <w:top w:val="nil"/>
              <w:left w:val="single" w:sz="8" w:space="0" w:color="auto"/>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85" w:type="dxa"/>
            <w:tcBorders>
              <w:top w:val="nil"/>
              <w:left w:val="nil"/>
              <w:bottom w:val="single" w:sz="4" w:space="0" w:color="auto"/>
              <w:right w:val="single" w:sz="4" w:space="0" w:color="auto"/>
            </w:tcBorders>
            <w:shd w:val="clear" w:color="auto" w:fill="auto"/>
            <w:vAlign w:val="center"/>
          </w:tcPr>
          <w:p w:rsidR="005F7D1A" w:rsidRPr="005F7D1A" w:rsidRDefault="005F7D1A" w:rsidP="005F7D1A">
            <w:pPr>
              <w:spacing w:after="0"/>
              <w:ind w:left="-108"/>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F7D1A" w:rsidRPr="005F7D1A" w:rsidRDefault="005F7D1A" w:rsidP="005F7D1A">
            <w:pPr>
              <w:spacing w:after="0"/>
              <w:jc w:val="center"/>
              <w:rPr>
                <w:rFonts w:ascii="Times New Roman" w:hAnsi="Times New Roman" w:cs="Times New Roman"/>
                <w:sz w:val="24"/>
                <w:szCs w:val="24"/>
              </w:rPr>
            </w:pPr>
            <w:r w:rsidRPr="005F7D1A">
              <w:rPr>
                <w:rFonts w:ascii="Times New Roman" w:hAnsi="Times New Roman" w:cs="Times New Roman"/>
                <w:sz w:val="24"/>
                <w:szCs w:val="24"/>
              </w:rPr>
              <w:t>1</w:t>
            </w:r>
          </w:p>
        </w:tc>
      </w:tr>
    </w:tbl>
    <w:p w:rsidR="00890562" w:rsidRPr="005F7D1A" w:rsidRDefault="00890562" w:rsidP="000F4840">
      <w:pPr>
        <w:tabs>
          <w:tab w:val="left" w:pos="915"/>
          <w:tab w:val="center" w:pos="4677"/>
        </w:tabs>
        <w:spacing w:after="0"/>
        <w:ind w:right="141"/>
        <w:rPr>
          <w:rFonts w:ascii="Times New Roman" w:hAnsi="Times New Roman" w:cs="Times New Roman"/>
          <w:sz w:val="28"/>
          <w:szCs w:val="28"/>
        </w:rPr>
      </w:pPr>
    </w:p>
    <w:sectPr w:rsidR="00890562" w:rsidRPr="005F7D1A" w:rsidSect="00890562">
      <w:footerReference w:type="even" r:id="rId13"/>
      <w:footerReference w:type="default" r:id="rId14"/>
      <w:footerReference w:type="first" r:id="rId15"/>
      <w:pgSz w:w="11907" w:h="16840" w:code="9"/>
      <w:pgMar w:top="851" w:right="708" w:bottom="993" w:left="1418" w:header="284" w:footer="68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A8D" w:rsidRDefault="00F26A8D" w:rsidP="00267FD1">
      <w:pPr>
        <w:spacing w:after="0" w:line="240" w:lineRule="auto"/>
      </w:pPr>
      <w:r>
        <w:separator/>
      </w:r>
    </w:p>
  </w:endnote>
  <w:endnote w:type="continuationSeparator" w:id="0">
    <w:p w:rsidR="00F26A8D" w:rsidRDefault="00F26A8D" w:rsidP="00267FD1">
      <w:pPr>
        <w:spacing w:after="0" w:line="240" w:lineRule="auto"/>
      </w:pPr>
      <w:r>
        <w:continuationSeparator/>
      </w:r>
    </w:p>
  </w:endnote>
  <w:endnote w:id="1">
    <w:p w:rsidR="00DA3BB9" w:rsidRDefault="00DA3BB9" w:rsidP="00A97D51">
      <w:pPr>
        <w:pStyle w:val="aff"/>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ohit Hindi">
    <w:altName w:val="Arial Unicode MS"/>
    <w:charset w:val="80"/>
    <w:family w:val="auto"/>
    <w:pitch w:val="default"/>
    <w:sig w:usb0="00000001"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choolBook">
    <w:altName w:val="Times New Roman"/>
    <w:charset w:val="00"/>
    <w:family w:val="auto"/>
    <w:pitch w:val="variable"/>
    <w:sig w:usb0="00000203" w:usb1="00000000" w:usb2="00000000" w:usb3="00000000" w:csb0="00000005"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BB9" w:rsidRDefault="006347CE" w:rsidP="00006629">
    <w:pPr>
      <w:pStyle w:val="aa"/>
      <w:framePr w:wrap="around" w:vAnchor="text" w:hAnchor="margin" w:xAlign="center" w:y="1"/>
      <w:rPr>
        <w:rStyle w:val="aff5"/>
      </w:rPr>
    </w:pPr>
    <w:r>
      <w:rPr>
        <w:rStyle w:val="aff5"/>
      </w:rPr>
      <w:fldChar w:fldCharType="begin"/>
    </w:r>
    <w:r w:rsidR="00DA3BB9">
      <w:rPr>
        <w:rStyle w:val="aff5"/>
      </w:rPr>
      <w:instrText xml:space="preserve">PAGE  </w:instrText>
    </w:r>
    <w:r>
      <w:rPr>
        <w:rStyle w:val="aff5"/>
      </w:rPr>
      <w:fldChar w:fldCharType="end"/>
    </w:r>
  </w:p>
  <w:p w:rsidR="00DA3BB9" w:rsidRDefault="00DA3BB9">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BB9" w:rsidRPr="0048510E" w:rsidRDefault="006347CE">
    <w:pPr>
      <w:pStyle w:val="aa"/>
      <w:jc w:val="right"/>
      <w:rPr>
        <w:rFonts w:ascii="Times New Roman" w:hAnsi="Times New Roman" w:cs="Times New Roman"/>
      </w:rPr>
    </w:pPr>
    <w:r w:rsidRPr="0048510E">
      <w:rPr>
        <w:rFonts w:ascii="Times New Roman" w:hAnsi="Times New Roman" w:cs="Times New Roman"/>
      </w:rPr>
      <w:fldChar w:fldCharType="begin"/>
    </w:r>
    <w:r w:rsidR="00DA3BB9" w:rsidRPr="0048510E">
      <w:rPr>
        <w:rFonts w:ascii="Times New Roman" w:hAnsi="Times New Roman" w:cs="Times New Roman"/>
      </w:rPr>
      <w:instrText xml:space="preserve"> PAGE   \* MERGEFORMAT </w:instrText>
    </w:r>
    <w:r w:rsidRPr="0048510E">
      <w:rPr>
        <w:rFonts w:ascii="Times New Roman" w:hAnsi="Times New Roman" w:cs="Times New Roman"/>
      </w:rPr>
      <w:fldChar w:fldCharType="separate"/>
    </w:r>
    <w:r w:rsidR="00AA4CAC">
      <w:rPr>
        <w:rFonts w:ascii="Times New Roman" w:hAnsi="Times New Roman" w:cs="Times New Roman"/>
        <w:noProof/>
      </w:rPr>
      <w:t>27</w:t>
    </w:r>
    <w:r w:rsidRPr="0048510E">
      <w:rPr>
        <w:rFonts w:ascii="Times New Roman" w:hAnsi="Times New Roman" w:cs="Times New Roman"/>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BB9" w:rsidRDefault="00DA3BB9" w:rsidP="0000662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A8D" w:rsidRDefault="00F26A8D" w:rsidP="00267FD1">
      <w:pPr>
        <w:spacing w:after="0" w:line="240" w:lineRule="auto"/>
      </w:pPr>
      <w:r>
        <w:separator/>
      </w:r>
    </w:p>
  </w:footnote>
  <w:footnote w:type="continuationSeparator" w:id="0">
    <w:p w:rsidR="00F26A8D" w:rsidRDefault="00F26A8D" w:rsidP="00267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F4EDD02"/>
    <w:lvl w:ilvl="0">
      <w:start w:val="1"/>
      <w:numFmt w:val="decimal"/>
      <w:pStyle w:val="3"/>
      <w:lvlText w:val="%1."/>
      <w:lvlJc w:val="left"/>
      <w:pPr>
        <w:tabs>
          <w:tab w:val="num" w:pos="926"/>
        </w:tabs>
        <w:ind w:left="926" w:hanging="360"/>
      </w:pPr>
    </w:lvl>
  </w:abstractNum>
  <w:abstractNum w:abstractNumId="1">
    <w:nsid w:val="00000002"/>
    <w:multiLevelType w:val="singleLevel"/>
    <w:tmpl w:val="00000002"/>
    <w:lvl w:ilvl="0">
      <w:start w:val="1"/>
      <w:numFmt w:val="bullet"/>
      <w:lvlText w:val=""/>
      <w:lvlJc w:val="left"/>
      <w:pPr>
        <w:tabs>
          <w:tab w:val="num" w:pos="1353"/>
        </w:tabs>
        <w:ind w:left="1353" w:hanging="360"/>
      </w:pPr>
      <w:rPr>
        <w:rFonts w:ascii="Symbol" w:hAnsi="Symbol"/>
      </w:r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3">
    <w:nsid w:val="00000004"/>
    <w:multiLevelType w:val="singleLevel"/>
    <w:tmpl w:val="00000004"/>
    <w:name w:val="WW8Num3"/>
    <w:lvl w:ilvl="0">
      <w:start w:val="1"/>
      <w:numFmt w:val="bullet"/>
      <w:lvlText w:val=""/>
      <w:lvlJc w:val="left"/>
      <w:pPr>
        <w:tabs>
          <w:tab w:val="num" w:pos="1429"/>
        </w:tabs>
        <w:ind w:left="1429"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786"/>
        </w:tabs>
        <w:ind w:left="786" w:hanging="360"/>
      </w:pPr>
      <w:rPr>
        <w:rFonts w:ascii="Wingdings" w:hAnsi="Wingdings"/>
        <w:lang w:val="en-US"/>
      </w:rPr>
    </w:lvl>
  </w:abstractNum>
  <w:abstractNum w:abstractNumId="5">
    <w:nsid w:val="00000007"/>
    <w:multiLevelType w:val="singleLevel"/>
    <w:tmpl w:val="00000007"/>
    <w:name w:val="WW8Num5"/>
    <w:lvl w:ilvl="0">
      <w:start w:val="1"/>
      <w:numFmt w:val="bullet"/>
      <w:lvlText w:val=""/>
      <w:lvlJc w:val="left"/>
      <w:pPr>
        <w:tabs>
          <w:tab w:val="num" w:pos="1425"/>
        </w:tabs>
        <w:ind w:left="1425" w:hanging="360"/>
      </w:pPr>
      <w:rPr>
        <w:rFonts w:ascii="Symbol" w:hAnsi="Symbol"/>
      </w:rPr>
    </w:lvl>
  </w:abstractNum>
  <w:abstractNum w:abstractNumId="6">
    <w:nsid w:val="00000009"/>
    <w:multiLevelType w:val="singleLevel"/>
    <w:tmpl w:val="00000009"/>
    <w:name w:val="WW8Num7"/>
    <w:lvl w:ilvl="0">
      <w:start w:val="1"/>
      <w:numFmt w:val="bullet"/>
      <w:lvlText w:val=""/>
      <w:lvlJc w:val="left"/>
      <w:pPr>
        <w:tabs>
          <w:tab w:val="num" w:pos="720"/>
        </w:tabs>
        <w:ind w:left="720" w:hanging="360"/>
      </w:pPr>
      <w:rPr>
        <w:rFonts w:ascii="Symbol" w:hAnsi="Symbol"/>
      </w:rPr>
    </w:lvl>
  </w:abstractNum>
  <w:abstractNum w:abstractNumId="7">
    <w:nsid w:val="00000042"/>
    <w:multiLevelType w:val="singleLevel"/>
    <w:tmpl w:val="00000042"/>
    <w:name w:val="WW8Num9"/>
    <w:lvl w:ilvl="0">
      <w:numFmt w:val="bullet"/>
      <w:lvlText w:val="-"/>
      <w:lvlJc w:val="left"/>
      <w:pPr>
        <w:tabs>
          <w:tab w:val="num" w:pos="720"/>
        </w:tabs>
        <w:ind w:left="720" w:hanging="360"/>
      </w:pPr>
      <w:rPr>
        <w:rFonts w:ascii="Times New Roman" w:hAnsi="Times New Roman" w:cs="Times New Roman"/>
      </w:rPr>
    </w:lvl>
  </w:abstractNum>
  <w:abstractNum w:abstractNumId="8">
    <w:nsid w:val="00F26AA1"/>
    <w:multiLevelType w:val="hybridMultilevel"/>
    <w:tmpl w:val="F3C69852"/>
    <w:name w:val="WW8Num66"/>
    <w:lvl w:ilvl="0" w:tplc="A014A292">
      <w:start w:val="1"/>
      <w:numFmt w:val="bullet"/>
      <w:pStyle w:val="10"/>
      <w:lvlText w:val=""/>
      <w:lvlJc w:val="left"/>
      <w:pPr>
        <w:ind w:left="1429" w:hanging="360"/>
      </w:pPr>
      <w:rPr>
        <w:rFonts w:ascii="Wingdings" w:hAnsi="Wingdings" w:hint="default"/>
      </w:rPr>
    </w:lvl>
    <w:lvl w:ilvl="1" w:tplc="2AF69A9E" w:tentative="1">
      <w:start w:val="1"/>
      <w:numFmt w:val="bullet"/>
      <w:lvlText w:val="o"/>
      <w:lvlJc w:val="left"/>
      <w:pPr>
        <w:ind w:left="2149" w:hanging="360"/>
      </w:pPr>
      <w:rPr>
        <w:rFonts w:ascii="Courier New" w:hAnsi="Courier New" w:cs="Courier New" w:hint="default"/>
      </w:rPr>
    </w:lvl>
    <w:lvl w:ilvl="2" w:tplc="1F9AC95E" w:tentative="1">
      <w:start w:val="1"/>
      <w:numFmt w:val="bullet"/>
      <w:lvlText w:val=""/>
      <w:lvlJc w:val="left"/>
      <w:pPr>
        <w:ind w:left="2869" w:hanging="360"/>
      </w:pPr>
      <w:rPr>
        <w:rFonts w:ascii="Wingdings" w:hAnsi="Wingdings" w:hint="default"/>
      </w:rPr>
    </w:lvl>
    <w:lvl w:ilvl="3" w:tplc="9962C3FC" w:tentative="1">
      <w:start w:val="1"/>
      <w:numFmt w:val="bullet"/>
      <w:lvlText w:val=""/>
      <w:lvlJc w:val="left"/>
      <w:pPr>
        <w:ind w:left="3589" w:hanging="360"/>
      </w:pPr>
      <w:rPr>
        <w:rFonts w:ascii="Symbol" w:hAnsi="Symbol" w:hint="default"/>
      </w:rPr>
    </w:lvl>
    <w:lvl w:ilvl="4" w:tplc="382E9EC0" w:tentative="1">
      <w:start w:val="1"/>
      <w:numFmt w:val="bullet"/>
      <w:lvlText w:val="o"/>
      <w:lvlJc w:val="left"/>
      <w:pPr>
        <w:ind w:left="4309" w:hanging="360"/>
      </w:pPr>
      <w:rPr>
        <w:rFonts w:ascii="Courier New" w:hAnsi="Courier New" w:cs="Courier New" w:hint="default"/>
      </w:rPr>
    </w:lvl>
    <w:lvl w:ilvl="5" w:tplc="AD60AEAC" w:tentative="1">
      <w:start w:val="1"/>
      <w:numFmt w:val="bullet"/>
      <w:lvlText w:val=""/>
      <w:lvlJc w:val="left"/>
      <w:pPr>
        <w:ind w:left="5029" w:hanging="360"/>
      </w:pPr>
      <w:rPr>
        <w:rFonts w:ascii="Wingdings" w:hAnsi="Wingdings" w:hint="default"/>
      </w:rPr>
    </w:lvl>
    <w:lvl w:ilvl="6" w:tplc="83305810" w:tentative="1">
      <w:start w:val="1"/>
      <w:numFmt w:val="bullet"/>
      <w:lvlText w:val=""/>
      <w:lvlJc w:val="left"/>
      <w:pPr>
        <w:ind w:left="5749" w:hanging="360"/>
      </w:pPr>
      <w:rPr>
        <w:rFonts w:ascii="Symbol" w:hAnsi="Symbol" w:hint="default"/>
      </w:rPr>
    </w:lvl>
    <w:lvl w:ilvl="7" w:tplc="F43422EA" w:tentative="1">
      <w:start w:val="1"/>
      <w:numFmt w:val="bullet"/>
      <w:lvlText w:val="o"/>
      <w:lvlJc w:val="left"/>
      <w:pPr>
        <w:ind w:left="6469" w:hanging="360"/>
      </w:pPr>
      <w:rPr>
        <w:rFonts w:ascii="Courier New" w:hAnsi="Courier New" w:cs="Courier New" w:hint="default"/>
      </w:rPr>
    </w:lvl>
    <w:lvl w:ilvl="8" w:tplc="BEDCA54C" w:tentative="1">
      <w:start w:val="1"/>
      <w:numFmt w:val="bullet"/>
      <w:lvlText w:val=""/>
      <w:lvlJc w:val="left"/>
      <w:pPr>
        <w:ind w:left="7189" w:hanging="360"/>
      </w:pPr>
      <w:rPr>
        <w:rFonts w:ascii="Wingdings" w:hAnsi="Wingdings" w:hint="default"/>
      </w:rPr>
    </w:lvl>
  </w:abstractNum>
  <w:abstractNum w:abstractNumId="9">
    <w:nsid w:val="03DE18E9"/>
    <w:multiLevelType w:val="hybridMultilevel"/>
    <w:tmpl w:val="9858DFC2"/>
    <w:lvl w:ilvl="0" w:tplc="4974528E">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10">
    <w:nsid w:val="05F829C3"/>
    <w:multiLevelType w:val="hybridMultilevel"/>
    <w:tmpl w:val="92BCB334"/>
    <w:lvl w:ilvl="0" w:tplc="04190005">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0C7C1CB5"/>
    <w:multiLevelType w:val="multilevel"/>
    <w:tmpl w:val="0E88B4D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0D7C71CF"/>
    <w:multiLevelType w:val="hybridMultilevel"/>
    <w:tmpl w:val="C18A3E56"/>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3">
    <w:nsid w:val="0E9E7425"/>
    <w:multiLevelType w:val="multilevel"/>
    <w:tmpl w:val="FDA69568"/>
    <w:lvl w:ilvl="0">
      <w:start w:val="5"/>
      <w:numFmt w:val="decimal"/>
      <w:lvlText w:val="%1."/>
      <w:lvlJc w:val="left"/>
      <w:pPr>
        <w:tabs>
          <w:tab w:val="num" w:pos="780"/>
        </w:tabs>
        <w:ind w:left="780" w:hanging="780"/>
      </w:pPr>
      <w:rPr>
        <w:rFonts w:hint="default"/>
      </w:rPr>
    </w:lvl>
    <w:lvl w:ilvl="1">
      <w:start w:val="12"/>
      <w:numFmt w:val="decimal"/>
      <w:lvlText w:val="%1.%2."/>
      <w:lvlJc w:val="left"/>
      <w:pPr>
        <w:tabs>
          <w:tab w:val="num" w:pos="1134"/>
        </w:tabs>
        <w:ind w:left="1134" w:hanging="780"/>
      </w:pPr>
      <w:rPr>
        <w:rFonts w:hint="default"/>
      </w:rPr>
    </w:lvl>
    <w:lvl w:ilvl="2">
      <w:start w:val="2"/>
      <w:numFmt w:val="decimal"/>
      <w:lvlText w:val="%1.%2.%3."/>
      <w:lvlJc w:val="left"/>
      <w:pPr>
        <w:tabs>
          <w:tab w:val="num" w:pos="1488"/>
        </w:tabs>
        <w:ind w:left="1488" w:hanging="78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4">
    <w:nsid w:val="0FE328FE"/>
    <w:multiLevelType w:val="hybridMultilevel"/>
    <w:tmpl w:val="1CE28C54"/>
    <w:lvl w:ilvl="0" w:tplc="04190001">
      <w:start w:val="1"/>
      <w:numFmt w:val="bullet"/>
      <w:lvlText w:val=""/>
      <w:lvlJc w:val="left"/>
      <w:pPr>
        <w:tabs>
          <w:tab w:val="num" w:pos="786"/>
        </w:tabs>
        <w:ind w:left="786"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16F43B90"/>
    <w:multiLevelType w:val="hybridMultilevel"/>
    <w:tmpl w:val="6644C180"/>
    <w:lvl w:ilvl="0" w:tplc="8F541A44">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170603A4"/>
    <w:multiLevelType w:val="hybridMultilevel"/>
    <w:tmpl w:val="F96A00DE"/>
    <w:lvl w:ilvl="0" w:tplc="2F08BC78">
      <w:start w:val="1"/>
      <w:numFmt w:val="bullet"/>
      <w:pStyle w:val="1"/>
      <w:lvlText w:val=""/>
      <w:lvlJc w:val="left"/>
      <w:pPr>
        <w:tabs>
          <w:tab w:val="num" w:pos="284"/>
        </w:tabs>
        <w:ind w:left="1758" w:hanging="340"/>
      </w:pPr>
      <w:rPr>
        <w:rFonts w:ascii="Wingdings" w:hAnsi="Wingdings" w:hint="default"/>
      </w:rPr>
    </w:lvl>
    <w:lvl w:ilvl="1" w:tplc="D9E0042E" w:tentative="1">
      <w:start w:val="1"/>
      <w:numFmt w:val="bullet"/>
      <w:lvlText w:val="o"/>
      <w:lvlJc w:val="left"/>
      <w:pPr>
        <w:tabs>
          <w:tab w:val="num" w:pos="1440"/>
        </w:tabs>
        <w:ind w:left="1440" w:hanging="360"/>
      </w:pPr>
      <w:rPr>
        <w:rFonts w:ascii="Courier New" w:hAnsi="Courier New" w:cs="Courier New" w:hint="default"/>
      </w:rPr>
    </w:lvl>
    <w:lvl w:ilvl="2" w:tplc="D2CC5CC6" w:tentative="1">
      <w:start w:val="1"/>
      <w:numFmt w:val="bullet"/>
      <w:lvlText w:val=""/>
      <w:lvlJc w:val="left"/>
      <w:pPr>
        <w:tabs>
          <w:tab w:val="num" w:pos="2160"/>
        </w:tabs>
        <w:ind w:left="2160" w:hanging="360"/>
      </w:pPr>
      <w:rPr>
        <w:rFonts w:ascii="Wingdings" w:hAnsi="Wingdings" w:hint="default"/>
      </w:rPr>
    </w:lvl>
    <w:lvl w:ilvl="3" w:tplc="7A1608D4" w:tentative="1">
      <w:start w:val="1"/>
      <w:numFmt w:val="bullet"/>
      <w:lvlText w:val=""/>
      <w:lvlJc w:val="left"/>
      <w:pPr>
        <w:tabs>
          <w:tab w:val="num" w:pos="2880"/>
        </w:tabs>
        <w:ind w:left="2880" w:hanging="360"/>
      </w:pPr>
      <w:rPr>
        <w:rFonts w:ascii="Symbol" w:hAnsi="Symbol" w:hint="default"/>
      </w:rPr>
    </w:lvl>
    <w:lvl w:ilvl="4" w:tplc="EFB0E4AC" w:tentative="1">
      <w:start w:val="1"/>
      <w:numFmt w:val="bullet"/>
      <w:lvlText w:val="o"/>
      <w:lvlJc w:val="left"/>
      <w:pPr>
        <w:tabs>
          <w:tab w:val="num" w:pos="3600"/>
        </w:tabs>
        <w:ind w:left="3600" w:hanging="360"/>
      </w:pPr>
      <w:rPr>
        <w:rFonts w:ascii="Courier New" w:hAnsi="Courier New" w:cs="Courier New" w:hint="default"/>
      </w:rPr>
    </w:lvl>
    <w:lvl w:ilvl="5" w:tplc="23746BDC" w:tentative="1">
      <w:start w:val="1"/>
      <w:numFmt w:val="bullet"/>
      <w:lvlText w:val=""/>
      <w:lvlJc w:val="left"/>
      <w:pPr>
        <w:tabs>
          <w:tab w:val="num" w:pos="4320"/>
        </w:tabs>
        <w:ind w:left="4320" w:hanging="360"/>
      </w:pPr>
      <w:rPr>
        <w:rFonts w:ascii="Wingdings" w:hAnsi="Wingdings" w:hint="default"/>
      </w:rPr>
    </w:lvl>
    <w:lvl w:ilvl="6" w:tplc="7398E97E" w:tentative="1">
      <w:start w:val="1"/>
      <w:numFmt w:val="bullet"/>
      <w:lvlText w:val=""/>
      <w:lvlJc w:val="left"/>
      <w:pPr>
        <w:tabs>
          <w:tab w:val="num" w:pos="5040"/>
        </w:tabs>
        <w:ind w:left="5040" w:hanging="360"/>
      </w:pPr>
      <w:rPr>
        <w:rFonts w:ascii="Symbol" w:hAnsi="Symbol" w:hint="default"/>
      </w:rPr>
    </w:lvl>
    <w:lvl w:ilvl="7" w:tplc="214EFBD2" w:tentative="1">
      <w:start w:val="1"/>
      <w:numFmt w:val="bullet"/>
      <w:lvlText w:val="o"/>
      <w:lvlJc w:val="left"/>
      <w:pPr>
        <w:tabs>
          <w:tab w:val="num" w:pos="5760"/>
        </w:tabs>
        <w:ind w:left="5760" w:hanging="360"/>
      </w:pPr>
      <w:rPr>
        <w:rFonts w:ascii="Courier New" w:hAnsi="Courier New" w:cs="Courier New" w:hint="default"/>
      </w:rPr>
    </w:lvl>
    <w:lvl w:ilvl="8" w:tplc="3EC8E210" w:tentative="1">
      <w:start w:val="1"/>
      <w:numFmt w:val="bullet"/>
      <w:lvlText w:val=""/>
      <w:lvlJc w:val="left"/>
      <w:pPr>
        <w:tabs>
          <w:tab w:val="num" w:pos="6480"/>
        </w:tabs>
        <w:ind w:left="6480" w:hanging="360"/>
      </w:pPr>
      <w:rPr>
        <w:rFonts w:ascii="Wingdings" w:hAnsi="Wingdings" w:hint="default"/>
      </w:rPr>
    </w:lvl>
  </w:abstractNum>
  <w:abstractNum w:abstractNumId="18">
    <w:nsid w:val="181F0CD0"/>
    <w:multiLevelType w:val="hybridMultilevel"/>
    <w:tmpl w:val="717C12BE"/>
    <w:lvl w:ilvl="0" w:tplc="67103B92">
      <w:start w:val="1"/>
      <w:numFmt w:val="bullet"/>
      <w:lvlText w:val=""/>
      <w:lvlJc w:val="left"/>
      <w:pPr>
        <w:tabs>
          <w:tab w:val="num" w:pos="1276"/>
        </w:tabs>
        <w:ind w:left="709" w:firstLine="45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ACD66FA"/>
    <w:multiLevelType w:val="hybridMultilevel"/>
    <w:tmpl w:val="A35C88D6"/>
    <w:lvl w:ilvl="0" w:tplc="B8A87C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1CE9418D"/>
    <w:multiLevelType w:val="hybridMultilevel"/>
    <w:tmpl w:val="16147362"/>
    <w:lvl w:ilvl="0" w:tplc="E59C2028">
      <w:start w:val="1"/>
      <w:numFmt w:val="decimal"/>
      <w:lvlText w:val="%1."/>
      <w:lvlJc w:val="left"/>
      <w:pPr>
        <w:ind w:left="928" w:hanging="360"/>
      </w:pPr>
      <w:rPr>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1E030F7D"/>
    <w:multiLevelType w:val="multilevel"/>
    <w:tmpl w:val="BE22B9E8"/>
    <w:lvl w:ilvl="0">
      <w:start w:val="13"/>
      <w:numFmt w:val="decimal"/>
      <w:lvlText w:val="%1"/>
      <w:lvlJc w:val="left"/>
      <w:pPr>
        <w:tabs>
          <w:tab w:val="num" w:pos="645"/>
        </w:tabs>
        <w:ind w:left="645" w:hanging="645"/>
      </w:pPr>
      <w:rPr>
        <w:rFonts w:hint="default"/>
      </w:rPr>
    </w:lvl>
    <w:lvl w:ilvl="1">
      <w:start w:val="2"/>
      <w:numFmt w:val="decimal"/>
      <w:lvlText w:val="%1.%2"/>
      <w:lvlJc w:val="left"/>
      <w:pPr>
        <w:tabs>
          <w:tab w:val="num" w:pos="1354"/>
        </w:tabs>
        <w:ind w:left="1354" w:hanging="64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2">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22F138F1"/>
    <w:multiLevelType w:val="hybridMultilevel"/>
    <w:tmpl w:val="681EAD08"/>
    <w:lvl w:ilvl="0" w:tplc="57D2669C">
      <w:start w:val="1"/>
      <w:numFmt w:val="bullet"/>
      <w:pStyle w:val="a0"/>
      <w:lvlText w:val=""/>
      <w:lvlJc w:val="left"/>
      <w:pPr>
        <w:tabs>
          <w:tab w:val="num" w:pos="1354"/>
        </w:tabs>
        <w:ind w:left="1354" w:hanging="454"/>
      </w:pPr>
      <w:rPr>
        <w:rFonts w:ascii="Symbol" w:hAnsi="Symbol" w:hint="default"/>
      </w:rPr>
    </w:lvl>
    <w:lvl w:ilvl="1" w:tplc="E37E005E">
      <w:start w:val="1"/>
      <w:numFmt w:val="bullet"/>
      <w:lvlText w:val=""/>
      <w:lvlJc w:val="left"/>
      <w:pPr>
        <w:tabs>
          <w:tab w:val="num" w:pos="1440"/>
        </w:tabs>
        <w:ind w:left="1440" w:hanging="360"/>
      </w:pPr>
      <w:rPr>
        <w:rFonts w:ascii="Symbol" w:hAnsi="Symbol" w:hint="default"/>
      </w:rPr>
    </w:lvl>
    <w:lvl w:ilvl="2" w:tplc="90DCBA4C" w:tentative="1">
      <w:start w:val="1"/>
      <w:numFmt w:val="bullet"/>
      <w:lvlText w:val=""/>
      <w:lvlJc w:val="left"/>
      <w:pPr>
        <w:tabs>
          <w:tab w:val="num" w:pos="2160"/>
        </w:tabs>
        <w:ind w:left="2160" w:hanging="360"/>
      </w:pPr>
      <w:rPr>
        <w:rFonts w:ascii="Wingdings" w:hAnsi="Wingdings" w:hint="default"/>
      </w:rPr>
    </w:lvl>
    <w:lvl w:ilvl="3" w:tplc="90AC83BE" w:tentative="1">
      <w:start w:val="1"/>
      <w:numFmt w:val="bullet"/>
      <w:lvlText w:val=""/>
      <w:lvlJc w:val="left"/>
      <w:pPr>
        <w:tabs>
          <w:tab w:val="num" w:pos="2880"/>
        </w:tabs>
        <w:ind w:left="2880" w:hanging="360"/>
      </w:pPr>
      <w:rPr>
        <w:rFonts w:ascii="Symbol" w:hAnsi="Symbol" w:hint="default"/>
      </w:rPr>
    </w:lvl>
    <w:lvl w:ilvl="4" w:tplc="8626D106" w:tentative="1">
      <w:start w:val="1"/>
      <w:numFmt w:val="bullet"/>
      <w:lvlText w:val="o"/>
      <w:lvlJc w:val="left"/>
      <w:pPr>
        <w:tabs>
          <w:tab w:val="num" w:pos="3600"/>
        </w:tabs>
        <w:ind w:left="3600" w:hanging="360"/>
      </w:pPr>
      <w:rPr>
        <w:rFonts w:ascii="Courier New" w:hAnsi="Courier New" w:cs="Courier New" w:hint="default"/>
      </w:rPr>
    </w:lvl>
    <w:lvl w:ilvl="5" w:tplc="5618654C" w:tentative="1">
      <w:start w:val="1"/>
      <w:numFmt w:val="bullet"/>
      <w:lvlText w:val=""/>
      <w:lvlJc w:val="left"/>
      <w:pPr>
        <w:tabs>
          <w:tab w:val="num" w:pos="4320"/>
        </w:tabs>
        <w:ind w:left="4320" w:hanging="360"/>
      </w:pPr>
      <w:rPr>
        <w:rFonts w:ascii="Wingdings" w:hAnsi="Wingdings" w:hint="default"/>
      </w:rPr>
    </w:lvl>
    <w:lvl w:ilvl="6" w:tplc="7B8AF28A" w:tentative="1">
      <w:start w:val="1"/>
      <w:numFmt w:val="bullet"/>
      <w:lvlText w:val=""/>
      <w:lvlJc w:val="left"/>
      <w:pPr>
        <w:tabs>
          <w:tab w:val="num" w:pos="5040"/>
        </w:tabs>
        <w:ind w:left="5040" w:hanging="360"/>
      </w:pPr>
      <w:rPr>
        <w:rFonts w:ascii="Symbol" w:hAnsi="Symbol" w:hint="default"/>
      </w:rPr>
    </w:lvl>
    <w:lvl w:ilvl="7" w:tplc="54581494" w:tentative="1">
      <w:start w:val="1"/>
      <w:numFmt w:val="bullet"/>
      <w:lvlText w:val="o"/>
      <w:lvlJc w:val="left"/>
      <w:pPr>
        <w:tabs>
          <w:tab w:val="num" w:pos="5760"/>
        </w:tabs>
        <w:ind w:left="5760" w:hanging="360"/>
      </w:pPr>
      <w:rPr>
        <w:rFonts w:ascii="Courier New" w:hAnsi="Courier New" w:cs="Courier New" w:hint="default"/>
      </w:rPr>
    </w:lvl>
    <w:lvl w:ilvl="8" w:tplc="DF321572" w:tentative="1">
      <w:start w:val="1"/>
      <w:numFmt w:val="bullet"/>
      <w:lvlText w:val=""/>
      <w:lvlJc w:val="left"/>
      <w:pPr>
        <w:tabs>
          <w:tab w:val="num" w:pos="6480"/>
        </w:tabs>
        <w:ind w:left="6480" w:hanging="360"/>
      </w:pPr>
      <w:rPr>
        <w:rFonts w:ascii="Wingdings" w:hAnsi="Wingdings" w:hint="default"/>
      </w:rPr>
    </w:lvl>
  </w:abstractNum>
  <w:abstractNum w:abstractNumId="24">
    <w:nsid w:val="24C43988"/>
    <w:multiLevelType w:val="hybridMultilevel"/>
    <w:tmpl w:val="8E48D6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51F4F8B"/>
    <w:multiLevelType w:val="hybridMultilevel"/>
    <w:tmpl w:val="A3E4DB40"/>
    <w:lvl w:ilvl="0" w:tplc="AA26FE5C">
      <w:start w:val="1"/>
      <w:numFmt w:val="bullet"/>
      <w:lvlText w:val=""/>
      <w:lvlJc w:val="left"/>
      <w:pPr>
        <w:ind w:left="780" w:hanging="360"/>
      </w:pPr>
      <w:rPr>
        <w:rFonts w:ascii="Symbol" w:hAnsi="Symbol" w:hint="default"/>
      </w:rPr>
    </w:lvl>
    <w:lvl w:ilvl="1" w:tplc="04190001"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26">
    <w:nsid w:val="25F5650B"/>
    <w:multiLevelType w:val="hybridMultilevel"/>
    <w:tmpl w:val="3828C3D4"/>
    <w:lvl w:ilvl="0" w:tplc="04190001">
      <w:start w:val="1"/>
      <w:numFmt w:val="bullet"/>
      <w:pStyle w:val="a1"/>
      <w:lvlText w:val=""/>
      <w:lvlJc w:val="left"/>
      <w:pPr>
        <w:tabs>
          <w:tab w:val="num" w:pos="1361"/>
        </w:tabs>
        <w:ind w:left="0" w:firstLine="1021"/>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8">
    <w:nsid w:val="2F2A1852"/>
    <w:multiLevelType w:val="multilevel"/>
    <w:tmpl w:val="6F4405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9">
    <w:nsid w:val="30BE3085"/>
    <w:multiLevelType w:val="hybridMultilevel"/>
    <w:tmpl w:val="14EE521E"/>
    <w:lvl w:ilvl="0" w:tplc="D56E934C">
      <w:start w:val="1"/>
      <w:numFmt w:val="bullet"/>
      <w:lvlText w:val=""/>
      <w:lvlJc w:val="left"/>
      <w:pPr>
        <w:ind w:left="1571" w:hanging="360"/>
      </w:pPr>
      <w:rPr>
        <w:rFonts w:ascii="Symbol" w:hAnsi="Symbol" w:hint="default"/>
      </w:rPr>
    </w:lvl>
    <w:lvl w:ilvl="1" w:tplc="38A22AB2" w:tentative="1">
      <w:start w:val="1"/>
      <w:numFmt w:val="bullet"/>
      <w:lvlText w:val="o"/>
      <w:lvlJc w:val="left"/>
      <w:pPr>
        <w:ind w:left="2291" w:hanging="360"/>
      </w:pPr>
      <w:rPr>
        <w:rFonts w:ascii="Courier New" w:hAnsi="Courier New" w:cs="Courier New" w:hint="default"/>
      </w:rPr>
    </w:lvl>
    <w:lvl w:ilvl="2" w:tplc="689E0E4C" w:tentative="1">
      <w:start w:val="1"/>
      <w:numFmt w:val="bullet"/>
      <w:lvlText w:val=""/>
      <w:lvlJc w:val="left"/>
      <w:pPr>
        <w:ind w:left="3011" w:hanging="360"/>
      </w:pPr>
      <w:rPr>
        <w:rFonts w:ascii="Wingdings" w:hAnsi="Wingdings" w:hint="default"/>
      </w:rPr>
    </w:lvl>
    <w:lvl w:ilvl="3" w:tplc="E8F0CCA4" w:tentative="1">
      <w:start w:val="1"/>
      <w:numFmt w:val="bullet"/>
      <w:lvlText w:val=""/>
      <w:lvlJc w:val="left"/>
      <w:pPr>
        <w:ind w:left="3731" w:hanging="360"/>
      </w:pPr>
      <w:rPr>
        <w:rFonts w:ascii="Symbol" w:hAnsi="Symbol" w:hint="default"/>
      </w:rPr>
    </w:lvl>
    <w:lvl w:ilvl="4" w:tplc="3A9CE9E4" w:tentative="1">
      <w:start w:val="1"/>
      <w:numFmt w:val="bullet"/>
      <w:lvlText w:val="o"/>
      <w:lvlJc w:val="left"/>
      <w:pPr>
        <w:ind w:left="4451" w:hanging="360"/>
      </w:pPr>
      <w:rPr>
        <w:rFonts w:ascii="Courier New" w:hAnsi="Courier New" w:cs="Courier New" w:hint="default"/>
      </w:rPr>
    </w:lvl>
    <w:lvl w:ilvl="5" w:tplc="9412EF54" w:tentative="1">
      <w:start w:val="1"/>
      <w:numFmt w:val="bullet"/>
      <w:lvlText w:val=""/>
      <w:lvlJc w:val="left"/>
      <w:pPr>
        <w:ind w:left="5171" w:hanging="360"/>
      </w:pPr>
      <w:rPr>
        <w:rFonts w:ascii="Wingdings" w:hAnsi="Wingdings" w:hint="default"/>
      </w:rPr>
    </w:lvl>
    <w:lvl w:ilvl="6" w:tplc="F45065F8" w:tentative="1">
      <w:start w:val="1"/>
      <w:numFmt w:val="bullet"/>
      <w:lvlText w:val=""/>
      <w:lvlJc w:val="left"/>
      <w:pPr>
        <w:ind w:left="5891" w:hanging="360"/>
      </w:pPr>
      <w:rPr>
        <w:rFonts w:ascii="Symbol" w:hAnsi="Symbol" w:hint="default"/>
      </w:rPr>
    </w:lvl>
    <w:lvl w:ilvl="7" w:tplc="4B82303A" w:tentative="1">
      <w:start w:val="1"/>
      <w:numFmt w:val="bullet"/>
      <w:lvlText w:val="o"/>
      <w:lvlJc w:val="left"/>
      <w:pPr>
        <w:ind w:left="6611" w:hanging="360"/>
      </w:pPr>
      <w:rPr>
        <w:rFonts w:ascii="Courier New" w:hAnsi="Courier New" w:cs="Courier New" w:hint="default"/>
      </w:rPr>
    </w:lvl>
    <w:lvl w:ilvl="8" w:tplc="98186F48" w:tentative="1">
      <w:start w:val="1"/>
      <w:numFmt w:val="bullet"/>
      <w:lvlText w:val=""/>
      <w:lvlJc w:val="left"/>
      <w:pPr>
        <w:ind w:left="7331" w:hanging="360"/>
      </w:pPr>
      <w:rPr>
        <w:rFonts w:ascii="Wingdings" w:hAnsi="Wingdings" w:hint="default"/>
      </w:rPr>
    </w:lvl>
  </w:abstractNum>
  <w:abstractNum w:abstractNumId="30">
    <w:nsid w:val="34BA6EE1"/>
    <w:multiLevelType w:val="hybridMultilevel"/>
    <w:tmpl w:val="16A876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4BB3637"/>
    <w:multiLevelType w:val="hybridMultilevel"/>
    <w:tmpl w:val="648CB64E"/>
    <w:lvl w:ilvl="0" w:tplc="6A607CE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52D2210"/>
    <w:multiLevelType w:val="hybridMultilevel"/>
    <w:tmpl w:val="D46E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69B5A48"/>
    <w:multiLevelType w:val="hybridMultilevel"/>
    <w:tmpl w:val="A3663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4E0427A8"/>
    <w:multiLevelType w:val="hybridMultilevel"/>
    <w:tmpl w:val="2670F80C"/>
    <w:lvl w:ilvl="0" w:tplc="8F541A4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E556997"/>
    <w:multiLevelType w:val="singleLevel"/>
    <w:tmpl w:val="2782F528"/>
    <w:lvl w:ilvl="0">
      <w:start w:val="1"/>
      <w:numFmt w:val="decimal"/>
      <w:lvlText w:val="%1."/>
      <w:lvlJc w:val="left"/>
      <w:pPr>
        <w:tabs>
          <w:tab w:val="num" w:pos="1080"/>
        </w:tabs>
        <w:ind w:left="1080" w:hanging="360"/>
      </w:pPr>
      <w:rPr>
        <w:rFonts w:hint="default"/>
      </w:rPr>
    </w:lvl>
  </w:abstractNum>
  <w:abstractNum w:abstractNumId="36">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06C10B7"/>
    <w:multiLevelType w:val="hybridMultilevel"/>
    <w:tmpl w:val="9DA44E26"/>
    <w:lvl w:ilvl="0" w:tplc="BE88DCAE">
      <w:start w:val="1"/>
      <w:numFmt w:val="bullet"/>
      <w:lvlText w:val=""/>
      <w:lvlJc w:val="left"/>
      <w:pPr>
        <w:ind w:left="1429" w:hanging="360"/>
      </w:pPr>
      <w:rPr>
        <w:rFonts w:ascii="Symbol" w:hAnsi="Symbol" w:hint="default"/>
      </w:rPr>
    </w:lvl>
    <w:lvl w:ilvl="1" w:tplc="A0D0C858" w:tentative="1">
      <w:start w:val="1"/>
      <w:numFmt w:val="bullet"/>
      <w:lvlText w:val="o"/>
      <w:lvlJc w:val="left"/>
      <w:pPr>
        <w:ind w:left="2149" w:hanging="360"/>
      </w:pPr>
      <w:rPr>
        <w:rFonts w:ascii="Courier New" w:hAnsi="Courier New" w:cs="Courier New" w:hint="default"/>
      </w:rPr>
    </w:lvl>
    <w:lvl w:ilvl="2" w:tplc="871804D6" w:tentative="1">
      <w:start w:val="1"/>
      <w:numFmt w:val="bullet"/>
      <w:lvlText w:val=""/>
      <w:lvlJc w:val="left"/>
      <w:pPr>
        <w:ind w:left="2869" w:hanging="360"/>
      </w:pPr>
      <w:rPr>
        <w:rFonts w:ascii="Wingdings" w:hAnsi="Wingdings" w:hint="default"/>
      </w:rPr>
    </w:lvl>
    <w:lvl w:ilvl="3" w:tplc="EBEA289E" w:tentative="1">
      <w:start w:val="1"/>
      <w:numFmt w:val="bullet"/>
      <w:lvlText w:val=""/>
      <w:lvlJc w:val="left"/>
      <w:pPr>
        <w:ind w:left="3589" w:hanging="360"/>
      </w:pPr>
      <w:rPr>
        <w:rFonts w:ascii="Symbol" w:hAnsi="Symbol" w:hint="default"/>
      </w:rPr>
    </w:lvl>
    <w:lvl w:ilvl="4" w:tplc="A5400388" w:tentative="1">
      <w:start w:val="1"/>
      <w:numFmt w:val="bullet"/>
      <w:lvlText w:val="o"/>
      <w:lvlJc w:val="left"/>
      <w:pPr>
        <w:ind w:left="4309" w:hanging="360"/>
      </w:pPr>
      <w:rPr>
        <w:rFonts w:ascii="Courier New" w:hAnsi="Courier New" w:cs="Courier New" w:hint="default"/>
      </w:rPr>
    </w:lvl>
    <w:lvl w:ilvl="5" w:tplc="FB28C948" w:tentative="1">
      <w:start w:val="1"/>
      <w:numFmt w:val="bullet"/>
      <w:lvlText w:val=""/>
      <w:lvlJc w:val="left"/>
      <w:pPr>
        <w:ind w:left="5029" w:hanging="360"/>
      </w:pPr>
      <w:rPr>
        <w:rFonts w:ascii="Wingdings" w:hAnsi="Wingdings" w:hint="default"/>
      </w:rPr>
    </w:lvl>
    <w:lvl w:ilvl="6" w:tplc="4566ECFA" w:tentative="1">
      <w:start w:val="1"/>
      <w:numFmt w:val="bullet"/>
      <w:lvlText w:val=""/>
      <w:lvlJc w:val="left"/>
      <w:pPr>
        <w:ind w:left="5749" w:hanging="360"/>
      </w:pPr>
      <w:rPr>
        <w:rFonts w:ascii="Symbol" w:hAnsi="Symbol" w:hint="default"/>
      </w:rPr>
    </w:lvl>
    <w:lvl w:ilvl="7" w:tplc="E3E8DE60" w:tentative="1">
      <w:start w:val="1"/>
      <w:numFmt w:val="bullet"/>
      <w:lvlText w:val="o"/>
      <w:lvlJc w:val="left"/>
      <w:pPr>
        <w:ind w:left="6469" w:hanging="360"/>
      </w:pPr>
      <w:rPr>
        <w:rFonts w:ascii="Courier New" w:hAnsi="Courier New" w:cs="Courier New" w:hint="default"/>
      </w:rPr>
    </w:lvl>
    <w:lvl w:ilvl="8" w:tplc="C8863876" w:tentative="1">
      <w:start w:val="1"/>
      <w:numFmt w:val="bullet"/>
      <w:lvlText w:val=""/>
      <w:lvlJc w:val="left"/>
      <w:pPr>
        <w:ind w:left="7189" w:hanging="360"/>
      </w:pPr>
      <w:rPr>
        <w:rFonts w:ascii="Wingdings" w:hAnsi="Wingdings" w:hint="default"/>
      </w:rPr>
    </w:lvl>
  </w:abstractNum>
  <w:abstractNum w:abstractNumId="38">
    <w:nsid w:val="51F26A09"/>
    <w:multiLevelType w:val="hybridMultilevel"/>
    <w:tmpl w:val="EE70FC76"/>
    <w:lvl w:ilvl="0" w:tplc="04190001">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9">
    <w:nsid w:val="55D46F0E"/>
    <w:multiLevelType w:val="hybridMultilevel"/>
    <w:tmpl w:val="08EC96B4"/>
    <w:lvl w:ilvl="0" w:tplc="49DE472C">
      <w:start w:val="5"/>
      <w:numFmt w:val="bullet"/>
      <w:pStyle w:val="a3"/>
      <w:lvlText w:val=""/>
      <w:lvlJc w:val="left"/>
      <w:pPr>
        <w:tabs>
          <w:tab w:val="num" w:pos="1304"/>
        </w:tabs>
        <w:ind w:left="1304" w:hanging="453"/>
      </w:pPr>
      <w:rPr>
        <w:rFonts w:ascii="Symbol" w:eastAsia="Times New Roman" w:hAnsi="Symbol" w:cs="Times New Roman"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nsid w:val="563328A8"/>
    <w:multiLevelType w:val="hybridMultilevel"/>
    <w:tmpl w:val="DE841BA4"/>
    <w:lvl w:ilvl="0" w:tplc="64800434">
      <w:start w:val="330"/>
      <w:numFmt w:val="bullet"/>
      <w:lvlText w:val="-"/>
      <w:lvlJc w:val="left"/>
      <w:pPr>
        <w:ind w:left="1429" w:hanging="360"/>
      </w:pPr>
      <w:rPr>
        <w:rFonts w:ascii="Times New Roman" w:hAnsi="Times New Roman" w:cs="Times New Roman"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79127D6"/>
    <w:multiLevelType w:val="hybridMultilevel"/>
    <w:tmpl w:val="F8E61BB4"/>
    <w:lvl w:ilvl="0" w:tplc="EE3AC3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58446B58"/>
    <w:multiLevelType w:val="hybridMultilevel"/>
    <w:tmpl w:val="A01E0C06"/>
    <w:lvl w:ilvl="0" w:tplc="04190001">
      <w:start w:val="1"/>
      <w:numFmt w:val="bullet"/>
      <w:lvlText w:val=""/>
      <w:lvlJc w:val="left"/>
      <w:pPr>
        <w:tabs>
          <w:tab w:val="num" w:pos="1276"/>
        </w:tabs>
        <w:ind w:left="993" w:firstLine="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5A327260"/>
    <w:multiLevelType w:val="multilevel"/>
    <w:tmpl w:val="DBC6B5E6"/>
    <w:styleLink w:val="11"/>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5C2D7D1F"/>
    <w:multiLevelType w:val="hybridMultilevel"/>
    <w:tmpl w:val="AA608FF4"/>
    <w:lvl w:ilvl="0" w:tplc="0419000F">
      <w:start w:val="1"/>
      <w:numFmt w:val="decimal"/>
      <w:lvlText w:val="%1."/>
      <w:lvlJc w:val="left"/>
      <w:pPr>
        <w:tabs>
          <w:tab w:val="num" w:pos="1448"/>
        </w:tabs>
        <w:ind w:left="1448" w:hanging="360"/>
      </w:pPr>
    </w:lvl>
    <w:lvl w:ilvl="1" w:tplc="04190019" w:tentative="1">
      <w:start w:val="1"/>
      <w:numFmt w:val="lowerLetter"/>
      <w:lvlText w:val="%2."/>
      <w:lvlJc w:val="left"/>
      <w:pPr>
        <w:tabs>
          <w:tab w:val="num" w:pos="2168"/>
        </w:tabs>
        <w:ind w:left="2168" w:hanging="360"/>
      </w:pPr>
    </w:lvl>
    <w:lvl w:ilvl="2" w:tplc="0419001B" w:tentative="1">
      <w:start w:val="1"/>
      <w:numFmt w:val="lowerRoman"/>
      <w:lvlText w:val="%3."/>
      <w:lvlJc w:val="right"/>
      <w:pPr>
        <w:tabs>
          <w:tab w:val="num" w:pos="2888"/>
        </w:tabs>
        <w:ind w:left="2888" w:hanging="180"/>
      </w:pPr>
    </w:lvl>
    <w:lvl w:ilvl="3" w:tplc="0419000F" w:tentative="1">
      <w:start w:val="1"/>
      <w:numFmt w:val="decimal"/>
      <w:lvlText w:val="%4."/>
      <w:lvlJc w:val="left"/>
      <w:pPr>
        <w:tabs>
          <w:tab w:val="num" w:pos="3608"/>
        </w:tabs>
        <w:ind w:left="3608" w:hanging="360"/>
      </w:pPr>
    </w:lvl>
    <w:lvl w:ilvl="4" w:tplc="04190019" w:tentative="1">
      <w:start w:val="1"/>
      <w:numFmt w:val="lowerLetter"/>
      <w:lvlText w:val="%5."/>
      <w:lvlJc w:val="left"/>
      <w:pPr>
        <w:tabs>
          <w:tab w:val="num" w:pos="4328"/>
        </w:tabs>
        <w:ind w:left="4328" w:hanging="360"/>
      </w:pPr>
    </w:lvl>
    <w:lvl w:ilvl="5" w:tplc="0419001B" w:tentative="1">
      <w:start w:val="1"/>
      <w:numFmt w:val="lowerRoman"/>
      <w:lvlText w:val="%6."/>
      <w:lvlJc w:val="right"/>
      <w:pPr>
        <w:tabs>
          <w:tab w:val="num" w:pos="5048"/>
        </w:tabs>
        <w:ind w:left="5048" w:hanging="180"/>
      </w:pPr>
    </w:lvl>
    <w:lvl w:ilvl="6" w:tplc="0419000F" w:tentative="1">
      <w:start w:val="1"/>
      <w:numFmt w:val="decimal"/>
      <w:lvlText w:val="%7."/>
      <w:lvlJc w:val="left"/>
      <w:pPr>
        <w:tabs>
          <w:tab w:val="num" w:pos="5768"/>
        </w:tabs>
        <w:ind w:left="5768" w:hanging="360"/>
      </w:pPr>
    </w:lvl>
    <w:lvl w:ilvl="7" w:tplc="04190019" w:tentative="1">
      <w:start w:val="1"/>
      <w:numFmt w:val="lowerLetter"/>
      <w:lvlText w:val="%8."/>
      <w:lvlJc w:val="left"/>
      <w:pPr>
        <w:tabs>
          <w:tab w:val="num" w:pos="6488"/>
        </w:tabs>
        <w:ind w:left="6488" w:hanging="360"/>
      </w:pPr>
    </w:lvl>
    <w:lvl w:ilvl="8" w:tplc="0419001B" w:tentative="1">
      <w:start w:val="1"/>
      <w:numFmt w:val="lowerRoman"/>
      <w:lvlText w:val="%9."/>
      <w:lvlJc w:val="right"/>
      <w:pPr>
        <w:tabs>
          <w:tab w:val="num" w:pos="7208"/>
        </w:tabs>
        <w:ind w:left="7208" w:hanging="180"/>
      </w:pPr>
    </w:lvl>
  </w:abstractNum>
  <w:abstractNum w:abstractNumId="45">
    <w:nsid w:val="61164A59"/>
    <w:multiLevelType w:val="hybridMultilevel"/>
    <w:tmpl w:val="0A7C9DD2"/>
    <w:lvl w:ilvl="0" w:tplc="F51493E2">
      <w:numFmt w:val="none"/>
      <w:lvlText w:val=""/>
      <w:lvlJc w:val="left"/>
      <w:pPr>
        <w:ind w:left="643" w:hanging="360"/>
      </w:pPr>
    </w:lvl>
    <w:lvl w:ilvl="1" w:tplc="A8A8D892" w:tentative="1">
      <w:start w:val="1"/>
      <w:numFmt w:val="lowerLetter"/>
      <w:lvlText w:val="%2."/>
      <w:lvlJc w:val="left"/>
      <w:pPr>
        <w:ind w:left="1363" w:hanging="360"/>
      </w:pPr>
    </w:lvl>
    <w:lvl w:ilvl="2" w:tplc="1A0237B0" w:tentative="1">
      <w:start w:val="1"/>
      <w:numFmt w:val="lowerRoman"/>
      <w:lvlText w:val="%3."/>
      <w:lvlJc w:val="right"/>
      <w:pPr>
        <w:ind w:left="2083" w:hanging="180"/>
      </w:pPr>
    </w:lvl>
    <w:lvl w:ilvl="3" w:tplc="CDD26E8C" w:tentative="1">
      <w:start w:val="1"/>
      <w:numFmt w:val="decimal"/>
      <w:lvlText w:val="%4."/>
      <w:lvlJc w:val="left"/>
      <w:pPr>
        <w:ind w:left="2803" w:hanging="360"/>
      </w:pPr>
    </w:lvl>
    <w:lvl w:ilvl="4" w:tplc="7EB0976A" w:tentative="1">
      <w:start w:val="1"/>
      <w:numFmt w:val="lowerLetter"/>
      <w:lvlText w:val="%5."/>
      <w:lvlJc w:val="left"/>
      <w:pPr>
        <w:ind w:left="3523" w:hanging="360"/>
      </w:pPr>
    </w:lvl>
    <w:lvl w:ilvl="5" w:tplc="4FB8DA06" w:tentative="1">
      <w:start w:val="1"/>
      <w:numFmt w:val="lowerRoman"/>
      <w:lvlText w:val="%6."/>
      <w:lvlJc w:val="right"/>
      <w:pPr>
        <w:ind w:left="4243" w:hanging="180"/>
      </w:pPr>
    </w:lvl>
    <w:lvl w:ilvl="6" w:tplc="924E2212" w:tentative="1">
      <w:start w:val="1"/>
      <w:numFmt w:val="decimal"/>
      <w:lvlText w:val="%7."/>
      <w:lvlJc w:val="left"/>
      <w:pPr>
        <w:ind w:left="4963" w:hanging="360"/>
      </w:pPr>
    </w:lvl>
    <w:lvl w:ilvl="7" w:tplc="8632C96E" w:tentative="1">
      <w:start w:val="1"/>
      <w:numFmt w:val="lowerLetter"/>
      <w:lvlText w:val="%8."/>
      <w:lvlJc w:val="left"/>
      <w:pPr>
        <w:ind w:left="5683" w:hanging="360"/>
      </w:pPr>
    </w:lvl>
    <w:lvl w:ilvl="8" w:tplc="3C34215A" w:tentative="1">
      <w:start w:val="1"/>
      <w:numFmt w:val="lowerRoman"/>
      <w:lvlText w:val="%9."/>
      <w:lvlJc w:val="right"/>
      <w:pPr>
        <w:ind w:left="6403" w:hanging="180"/>
      </w:pPr>
    </w:lvl>
  </w:abstractNum>
  <w:abstractNum w:abstractNumId="46">
    <w:nsid w:val="634800B8"/>
    <w:multiLevelType w:val="hybridMultilevel"/>
    <w:tmpl w:val="8D2C36EE"/>
    <w:lvl w:ilvl="0" w:tplc="8F541A44">
      <w:start w:val="1"/>
      <w:numFmt w:val="bullet"/>
      <w:lvlText w:val="-"/>
      <w:lvlJc w:val="left"/>
      <w:pPr>
        <w:ind w:left="1069" w:hanging="360"/>
      </w:pPr>
      <w:rPr>
        <w:rFonts w:ascii="Courier New" w:hAnsi="Courier New"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7">
    <w:nsid w:val="693D0E68"/>
    <w:multiLevelType w:val="hybridMultilevel"/>
    <w:tmpl w:val="A140C4C4"/>
    <w:lvl w:ilvl="0" w:tplc="541661CA">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nsid w:val="6C5F525C"/>
    <w:multiLevelType w:val="multilevel"/>
    <w:tmpl w:val="1E1C8090"/>
    <w:lvl w:ilvl="0">
      <w:start w:val="1"/>
      <w:numFmt w:val="bullet"/>
      <w:lvlText w:val=""/>
      <w:lvlJc w:val="left"/>
      <w:pPr>
        <w:tabs>
          <w:tab w:val="num" w:pos="1287"/>
        </w:tabs>
        <w:ind w:left="720" w:firstLine="454"/>
      </w:pPr>
      <w:rPr>
        <w:rFonts w:ascii="Symbol" w:hAnsi="Symbol" w:hint="default"/>
      </w:rPr>
    </w:lvl>
    <w:lvl w:ilvl="1">
      <w:start w:val="1"/>
      <w:numFmt w:val="bullet"/>
      <w:lvlText w:val=""/>
      <w:lvlJc w:val="left"/>
      <w:pPr>
        <w:tabs>
          <w:tab w:val="num" w:pos="1800"/>
        </w:tabs>
        <w:ind w:left="1091" w:firstLine="709"/>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9">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0">
    <w:nsid w:val="777103D7"/>
    <w:multiLevelType w:val="multilevel"/>
    <w:tmpl w:val="F18E5DDA"/>
    <w:lvl w:ilvl="0">
      <w:start w:val="14"/>
      <w:numFmt w:val="decimal"/>
      <w:lvlText w:val="%1."/>
      <w:lvlJc w:val="left"/>
      <w:pPr>
        <w:tabs>
          <w:tab w:val="num" w:pos="570"/>
        </w:tabs>
        <w:ind w:left="570" w:hanging="570"/>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8"/>
  </w:num>
  <w:num w:numId="2">
    <w:abstractNumId w:val="38"/>
  </w:num>
  <w:num w:numId="3">
    <w:abstractNumId w:val="0"/>
  </w:num>
  <w:num w:numId="4">
    <w:abstractNumId w:val="36"/>
  </w:num>
  <w:num w:numId="5">
    <w:abstractNumId w:val="49"/>
  </w:num>
  <w:num w:numId="6">
    <w:abstractNumId w:val="22"/>
  </w:num>
  <w:num w:numId="7">
    <w:abstractNumId w:val="23"/>
  </w:num>
  <w:num w:numId="8">
    <w:abstractNumId w:val="39"/>
  </w:num>
  <w:num w:numId="9">
    <w:abstractNumId w:val="17"/>
  </w:num>
  <w:num w:numId="10">
    <w:abstractNumId w:val="27"/>
  </w:num>
  <w:num w:numId="11">
    <w:abstractNumId w:val="43"/>
  </w:num>
  <w:num w:numId="12">
    <w:abstractNumId w:val="15"/>
  </w:num>
  <w:num w:numId="13">
    <w:abstractNumId w:val="26"/>
  </w:num>
  <w:num w:numId="14">
    <w:abstractNumId w:val="19"/>
  </w:num>
  <w:num w:numId="15">
    <w:abstractNumId w:val="32"/>
  </w:num>
  <w:num w:numId="16">
    <w:abstractNumId w:val="41"/>
  </w:num>
  <w:num w:numId="17">
    <w:abstractNumId w:val="14"/>
  </w:num>
  <w:num w:numId="18">
    <w:abstractNumId w:val="45"/>
  </w:num>
  <w:num w:numId="19">
    <w:abstractNumId w:val="33"/>
  </w:num>
  <w:num w:numId="20">
    <w:abstractNumId w:val="37"/>
  </w:num>
  <w:num w:numId="21">
    <w:abstractNumId w:val="30"/>
  </w:num>
  <w:num w:numId="22">
    <w:abstractNumId w:val="6"/>
  </w:num>
  <w:num w:numId="23">
    <w:abstractNumId w:val="47"/>
  </w:num>
  <w:num w:numId="24">
    <w:abstractNumId w:val="29"/>
  </w:num>
  <w:num w:numId="25">
    <w:abstractNumId w:val="10"/>
  </w:num>
  <w:num w:numId="26">
    <w:abstractNumId w:val="25"/>
  </w:num>
  <w:num w:numId="27">
    <w:abstractNumId w:val="28"/>
  </w:num>
  <w:num w:numId="28">
    <w:abstractNumId w:val="42"/>
  </w:num>
  <w:num w:numId="29">
    <w:abstractNumId w:val="18"/>
  </w:num>
  <w:num w:numId="30">
    <w:abstractNumId w:val="1"/>
  </w:num>
  <w:num w:numId="31">
    <w:abstractNumId w:val="2"/>
  </w:num>
  <w:num w:numId="32">
    <w:abstractNumId w:val="12"/>
  </w:num>
  <w:num w:numId="33">
    <w:abstractNumId w:val="21"/>
  </w:num>
  <w:num w:numId="34">
    <w:abstractNumId w:val="3"/>
  </w:num>
  <w:num w:numId="35">
    <w:abstractNumId w:val="16"/>
  </w:num>
  <w:num w:numId="36">
    <w:abstractNumId w:val="48"/>
  </w:num>
  <w:num w:numId="37">
    <w:abstractNumId w:val="35"/>
  </w:num>
  <w:num w:numId="38">
    <w:abstractNumId w:val="20"/>
  </w:num>
  <w:num w:numId="39">
    <w:abstractNumId w:val="11"/>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50"/>
  </w:num>
  <w:num w:numId="44">
    <w:abstractNumId w:val="13"/>
  </w:num>
  <w:num w:numId="45">
    <w:abstractNumId w:val="34"/>
  </w:num>
  <w:num w:numId="46">
    <w:abstractNumId w:val="46"/>
  </w:num>
  <w:num w:numId="47">
    <w:abstractNumId w:val="24"/>
  </w:num>
  <w:num w:numId="48">
    <w:abstractNumId w:val="4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defaultTabStop w:val="708"/>
  <w:drawingGridHorizontalSpacing w:val="110"/>
  <w:displayHorizontalDrawingGridEvery w:val="2"/>
  <w:characterSpacingControl w:val="doNotCompress"/>
  <w:hdrShapeDefaults>
    <o:shapedefaults v:ext="edit" spidmax="63490"/>
  </w:hdrShapeDefaults>
  <w:footnotePr>
    <w:pos w:val="beneathText"/>
    <w:footnote w:id="-1"/>
    <w:footnote w:id="0"/>
  </w:footnotePr>
  <w:endnotePr>
    <w:endnote w:id="-1"/>
    <w:endnote w:id="0"/>
  </w:endnotePr>
  <w:compat>
    <w:useFELayout/>
  </w:compat>
  <w:rsids>
    <w:rsidRoot w:val="00267FD1"/>
    <w:rsid w:val="00003F25"/>
    <w:rsid w:val="00004F96"/>
    <w:rsid w:val="00005BC7"/>
    <w:rsid w:val="00006629"/>
    <w:rsid w:val="000067FE"/>
    <w:rsid w:val="000074BE"/>
    <w:rsid w:val="000075F7"/>
    <w:rsid w:val="000076BD"/>
    <w:rsid w:val="00007AFA"/>
    <w:rsid w:val="00007CB2"/>
    <w:rsid w:val="000116BA"/>
    <w:rsid w:val="0001294B"/>
    <w:rsid w:val="0001461F"/>
    <w:rsid w:val="000152C2"/>
    <w:rsid w:val="00015ED1"/>
    <w:rsid w:val="000174BE"/>
    <w:rsid w:val="000174BF"/>
    <w:rsid w:val="000200DA"/>
    <w:rsid w:val="00021BAC"/>
    <w:rsid w:val="00021E28"/>
    <w:rsid w:val="00022AAE"/>
    <w:rsid w:val="00022CFF"/>
    <w:rsid w:val="00023348"/>
    <w:rsid w:val="00023C9A"/>
    <w:rsid w:val="00023E0A"/>
    <w:rsid w:val="00023EAC"/>
    <w:rsid w:val="0002565F"/>
    <w:rsid w:val="0002595B"/>
    <w:rsid w:val="00025F59"/>
    <w:rsid w:val="00026C72"/>
    <w:rsid w:val="000274A4"/>
    <w:rsid w:val="000276CD"/>
    <w:rsid w:val="00027C83"/>
    <w:rsid w:val="00031FBD"/>
    <w:rsid w:val="00033925"/>
    <w:rsid w:val="00034272"/>
    <w:rsid w:val="00034505"/>
    <w:rsid w:val="000348B6"/>
    <w:rsid w:val="000358A3"/>
    <w:rsid w:val="00036D87"/>
    <w:rsid w:val="00037521"/>
    <w:rsid w:val="00041E35"/>
    <w:rsid w:val="00042A18"/>
    <w:rsid w:val="00042D5D"/>
    <w:rsid w:val="0004340C"/>
    <w:rsid w:val="00043DC6"/>
    <w:rsid w:val="00044C53"/>
    <w:rsid w:val="00044EC0"/>
    <w:rsid w:val="00045142"/>
    <w:rsid w:val="000458E2"/>
    <w:rsid w:val="00047754"/>
    <w:rsid w:val="00047B42"/>
    <w:rsid w:val="000501C7"/>
    <w:rsid w:val="00050F2A"/>
    <w:rsid w:val="00054F37"/>
    <w:rsid w:val="00057BE1"/>
    <w:rsid w:val="00057CC6"/>
    <w:rsid w:val="00060386"/>
    <w:rsid w:val="000607FF"/>
    <w:rsid w:val="00060E92"/>
    <w:rsid w:val="000623BC"/>
    <w:rsid w:val="00063F5A"/>
    <w:rsid w:val="000644BD"/>
    <w:rsid w:val="000645A5"/>
    <w:rsid w:val="00066A30"/>
    <w:rsid w:val="00066DCD"/>
    <w:rsid w:val="00067034"/>
    <w:rsid w:val="00067D19"/>
    <w:rsid w:val="00067FA2"/>
    <w:rsid w:val="00067FAE"/>
    <w:rsid w:val="00071282"/>
    <w:rsid w:val="000712D1"/>
    <w:rsid w:val="0007367C"/>
    <w:rsid w:val="0007373B"/>
    <w:rsid w:val="00074983"/>
    <w:rsid w:val="000751BE"/>
    <w:rsid w:val="0007578D"/>
    <w:rsid w:val="00077060"/>
    <w:rsid w:val="00077D84"/>
    <w:rsid w:val="000800B3"/>
    <w:rsid w:val="00080CE4"/>
    <w:rsid w:val="00080F75"/>
    <w:rsid w:val="00081B7C"/>
    <w:rsid w:val="00081CDE"/>
    <w:rsid w:val="000823C4"/>
    <w:rsid w:val="0008435F"/>
    <w:rsid w:val="00086422"/>
    <w:rsid w:val="00091076"/>
    <w:rsid w:val="0009120E"/>
    <w:rsid w:val="000923FD"/>
    <w:rsid w:val="00092740"/>
    <w:rsid w:val="00092FDF"/>
    <w:rsid w:val="00093780"/>
    <w:rsid w:val="0009380E"/>
    <w:rsid w:val="000955A8"/>
    <w:rsid w:val="0009654C"/>
    <w:rsid w:val="00096A4A"/>
    <w:rsid w:val="00097716"/>
    <w:rsid w:val="00097DBA"/>
    <w:rsid w:val="000A121B"/>
    <w:rsid w:val="000A1261"/>
    <w:rsid w:val="000A3AB8"/>
    <w:rsid w:val="000A3EA9"/>
    <w:rsid w:val="000A511C"/>
    <w:rsid w:val="000A664E"/>
    <w:rsid w:val="000A775C"/>
    <w:rsid w:val="000A793E"/>
    <w:rsid w:val="000B2B3F"/>
    <w:rsid w:val="000B7AAB"/>
    <w:rsid w:val="000C37AA"/>
    <w:rsid w:val="000C4678"/>
    <w:rsid w:val="000C4C18"/>
    <w:rsid w:val="000C50C4"/>
    <w:rsid w:val="000C5929"/>
    <w:rsid w:val="000C6881"/>
    <w:rsid w:val="000C6F47"/>
    <w:rsid w:val="000C77FA"/>
    <w:rsid w:val="000D06CB"/>
    <w:rsid w:val="000D15CF"/>
    <w:rsid w:val="000D1A0D"/>
    <w:rsid w:val="000D414F"/>
    <w:rsid w:val="000D4F89"/>
    <w:rsid w:val="000D62D6"/>
    <w:rsid w:val="000D6603"/>
    <w:rsid w:val="000E000B"/>
    <w:rsid w:val="000E14C1"/>
    <w:rsid w:val="000E1799"/>
    <w:rsid w:val="000E1BD2"/>
    <w:rsid w:val="000E1E77"/>
    <w:rsid w:val="000E2CBF"/>
    <w:rsid w:val="000E3F59"/>
    <w:rsid w:val="000E4671"/>
    <w:rsid w:val="000E4D3F"/>
    <w:rsid w:val="000E53C2"/>
    <w:rsid w:val="000E5D7D"/>
    <w:rsid w:val="000E6107"/>
    <w:rsid w:val="000E6FBB"/>
    <w:rsid w:val="000E77CF"/>
    <w:rsid w:val="000F0227"/>
    <w:rsid w:val="000F0C2C"/>
    <w:rsid w:val="000F0E79"/>
    <w:rsid w:val="000F2443"/>
    <w:rsid w:val="000F3F0F"/>
    <w:rsid w:val="000F4630"/>
    <w:rsid w:val="000F4840"/>
    <w:rsid w:val="000F5A64"/>
    <w:rsid w:val="000F682C"/>
    <w:rsid w:val="000F761C"/>
    <w:rsid w:val="000F7679"/>
    <w:rsid w:val="000F7A08"/>
    <w:rsid w:val="00100E40"/>
    <w:rsid w:val="00103DBD"/>
    <w:rsid w:val="00104166"/>
    <w:rsid w:val="00104771"/>
    <w:rsid w:val="0010498D"/>
    <w:rsid w:val="00104DC2"/>
    <w:rsid w:val="00104FBC"/>
    <w:rsid w:val="001052D1"/>
    <w:rsid w:val="00107494"/>
    <w:rsid w:val="00113985"/>
    <w:rsid w:val="001140A5"/>
    <w:rsid w:val="00114B99"/>
    <w:rsid w:val="0011561C"/>
    <w:rsid w:val="0011701E"/>
    <w:rsid w:val="001170B3"/>
    <w:rsid w:val="00117AB8"/>
    <w:rsid w:val="00117EC1"/>
    <w:rsid w:val="00121DE5"/>
    <w:rsid w:val="00124497"/>
    <w:rsid w:val="00124E82"/>
    <w:rsid w:val="001253BA"/>
    <w:rsid w:val="00126248"/>
    <w:rsid w:val="001271D5"/>
    <w:rsid w:val="0013072D"/>
    <w:rsid w:val="00130DBE"/>
    <w:rsid w:val="00131788"/>
    <w:rsid w:val="00131F69"/>
    <w:rsid w:val="0013250C"/>
    <w:rsid w:val="001332DF"/>
    <w:rsid w:val="0013406A"/>
    <w:rsid w:val="001352DA"/>
    <w:rsid w:val="00136554"/>
    <w:rsid w:val="00136689"/>
    <w:rsid w:val="00136890"/>
    <w:rsid w:val="00136DE5"/>
    <w:rsid w:val="00137CB9"/>
    <w:rsid w:val="00141A7F"/>
    <w:rsid w:val="0014269E"/>
    <w:rsid w:val="001426F0"/>
    <w:rsid w:val="001428AA"/>
    <w:rsid w:val="00144665"/>
    <w:rsid w:val="00145F48"/>
    <w:rsid w:val="00146076"/>
    <w:rsid w:val="0014624C"/>
    <w:rsid w:val="001515AE"/>
    <w:rsid w:val="00154853"/>
    <w:rsid w:val="0015536A"/>
    <w:rsid w:val="00155910"/>
    <w:rsid w:val="00160E93"/>
    <w:rsid w:val="001610A6"/>
    <w:rsid w:val="001615BA"/>
    <w:rsid w:val="001616B1"/>
    <w:rsid w:val="001624B4"/>
    <w:rsid w:val="00162AF8"/>
    <w:rsid w:val="00162DB1"/>
    <w:rsid w:val="00164241"/>
    <w:rsid w:val="00164E89"/>
    <w:rsid w:val="00165F3A"/>
    <w:rsid w:val="001673ED"/>
    <w:rsid w:val="00167996"/>
    <w:rsid w:val="00167B8B"/>
    <w:rsid w:val="00167D5E"/>
    <w:rsid w:val="001718FA"/>
    <w:rsid w:val="00171E18"/>
    <w:rsid w:val="001723A4"/>
    <w:rsid w:val="0017253C"/>
    <w:rsid w:val="001736FC"/>
    <w:rsid w:val="0017464F"/>
    <w:rsid w:val="00174B05"/>
    <w:rsid w:val="0017677E"/>
    <w:rsid w:val="00176A02"/>
    <w:rsid w:val="00176DCE"/>
    <w:rsid w:val="00177AEC"/>
    <w:rsid w:val="00177B5C"/>
    <w:rsid w:val="00180433"/>
    <w:rsid w:val="001823F6"/>
    <w:rsid w:val="00184129"/>
    <w:rsid w:val="001859FB"/>
    <w:rsid w:val="00185FA0"/>
    <w:rsid w:val="00186526"/>
    <w:rsid w:val="0018736E"/>
    <w:rsid w:val="0019202A"/>
    <w:rsid w:val="00192AB2"/>
    <w:rsid w:val="00193FA0"/>
    <w:rsid w:val="00194113"/>
    <w:rsid w:val="001952E1"/>
    <w:rsid w:val="00196B2D"/>
    <w:rsid w:val="00196BF1"/>
    <w:rsid w:val="001A0237"/>
    <w:rsid w:val="001A094C"/>
    <w:rsid w:val="001A0D0B"/>
    <w:rsid w:val="001A121A"/>
    <w:rsid w:val="001A1585"/>
    <w:rsid w:val="001A19CB"/>
    <w:rsid w:val="001A228E"/>
    <w:rsid w:val="001A4717"/>
    <w:rsid w:val="001A4C52"/>
    <w:rsid w:val="001A4F50"/>
    <w:rsid w:val="001A5363"/>
    <w:rsid w:val="001A5A5B"/>
    <w:rsid w:val="001A60CF"/>
    <w:rsid w:val="001A63FF"/>
    <w:rsid w:val="001B3986"/>
    <w:rsid w:val="001B39B9"/>
    <w:rsid w:val="001B566F"/>
    <w:rsid w:val="001B5829"/>
    <w:rsid w:val="001B73CC"/>
    <w:rsid w:val="001B79A2"/>
    <w:rsid w:val="001C01D9"/>
    <w:rsid w:val="001C0BAE"/>
    <w:rsid w:val="001C1378"/>
    <w:rsid w:val="001C28C6"/>
    <w:rsid w:val="001C4638"/>
    <w:rsid w:val="001C4F8F"/>
    <w:rsid w:val="001C6424"/>
    <w:rsid w:val="001C6781"/>
    <w:rsid w:val="001C729A"/>
    <w:rsid w:val="001C7989"/>
    <w:rsid w:val="001D0957"/>
    <w:rsid w:val="001D0F93"/>
    <w:rsid w:val="001D1930"/>
    <w:rsid w:val="001D1CE5"/>
    <w:rsid w:val="001D3536"/>
    <w:rsid w:val="001D3C26"/>
    <w:rsid w:val="001D44D9"/>
    <w:rsid w:val="001D51C6"/>
    <w:rsid w:val="001D687F"/>
    <w:rsid w:val="001D69F2"/>
    <w:rsid w:val="001D70B8"/>
    <w:rsid w:val="001D7AE5"/>
    <w:rsid w:val="001D7D9C"/>
    <w:rsid w:val="001E078F"/>
    <w:rsid w:val="001E0D8B"/>
    <w:rsid w:val="001E1424"/>
    <w:rsid w:val="001E146E"/>
    <w:rsid w:val="001E17FF"/>
    <w:rsid w:val="001E1B50"/>
    <w:rsid w:val="001E29A3"/>
    <w:rsid w:val="001E50D3"/>
    <w:rsid w:val="001E52FE"/>
    <w:rsid w:val="001E584B"/>
    <w:rsid w:val="001E5A49"/>
    <w:rsid w:val="001E6170"/>
    <w:rsid w:val="001E70C1"/>
    <w:rsid w:val="001E750B"/>
    <w:rsid w:val="001E7828"/>
    <w:rsid w:val="001E7A44"/>
    <w:rsid w:val="001E7D7A"/>
    <w:rsid w:val="001F0265"/>
    <w:rsid w:val="001F1100"/>
    <w:rsid w:val="001F1E6F"/>
    <w:rsid w:val="001F2415"/>
    <w:rsid w:val="001F3F4B"/>
    <w:rsid w:val="001F43DF"/>
    <w:rsid w:val="001F5333"/>
    <w:rsid w:val="001F5B86"/>
    <w:rsid w:val="001F696B"/>
    <w:rsid w:val="00201F0C"/>
    <w:rsid w:val="002020E5"/>
    <w:rsid w:val="0020297E"/>
    <w:rsid w:val="00203700"/>
    <w:rsid w:val="00203D01"/>
    <w:rsid w:val="00204344"/>
    <w:rsid w:val="00205845"/>
    <w:rsid w:val="00206255"/>
    <w:rsid w:val="002066A9"/>
    <w:rsid w:val="00210271"/>
    <w:rsid w:val="002104D8"/>
    <w:rsid w:val="002117D9"/>
    <w:rsid w:val="002121D8"/>
    <w:rsid w:val="002133C0"/>
    <w:rsid w:val="00215B93"/>
    <w:rsid w:val="00215BB4"/>
    <w:rsid w:val="00216E5B"/>
    <w:rsid w:val="00217F5C"/>
    <w:rsid w:val="00221BE1"/>
    <w:rsid w:val="00222BEF"/>
    <w:rsid w:val="00223D3C"/>
    <w:rsid w:val="00225A01"/>
    <w:rsid w:val="00226A4F"/>
    <w:rsid w:val="0022721B"/>
    <w:rsid w:val="00231990"/>
    <w:rsid w:val="00232492"/>
    <w:rsid w:val="00232CEF"/>
    <w:rsid w:val="0023328C"/>
    <w:rsid w:val="00233418"/>
    <w:rsid w:val="00233FE2"/>
    <w:rsid w:val="002342FA"/>
    <w:rsid w:val="00235F1F"/>
    <w:rsid w:val="00236018"/>
    <w:rsid w:val="00236AD9"/>
    <w:rsid w:val="00236BAD"/>
    <w:rsid w:val="0023770B"/>
    <w:rsid w:val="00237EE2"/>
    <w:rsid w:val="002419B3"/>
    <w:rsid w:val="00241AE4"/>
    <w:rsid w:val="0024336F"/>
    <w:rsid w:val="0024360D"/>
    <w:rsid w:val="002438DB"/>
    <w:rsid w:val="00243FE7"/>
    <w:rsid w:val="002440FE"/>
    <w:rsid w:val="002468F9"/>
    <w:rsid w:val="002478F9"/>
    <w:rsid w:val="00250510"/>
    <w:rsid w:val="00250A0B"/>
    <w:rsid w:val="002514D2"/>
    <w:rsid w:val="002519E3"/>
    <w:rsid w:val="00251CE4"/>
    <w:rsid w:val="00253613"/>
    <w:rsid w:val="00257F19"/>
    <w:rsid w:val="00261730"/>
    <w:rsid w:val="00262108"/>
    <w:rsid w:val="00263103"/>
    <w:rsid w:val="00264D93"/>
    <w:rsid w:val="00264DA2"/>
    <w:rsid w:val="00265463"/>
    <w:rsid w:val="0026620E"/>
    <w:rsid w:val="0026661C"/>
    <w:rsid w:val="00267EB0"/>
    <w:rsid w:val="00267EB6"/>
    <w:rsid w:val="00267FD1"/>
    <w:rsid w:val="00270967"/>
    <w:rsid w:val="0027135C"/>
    <w:rsid w:val="00273087"/>
    <w:rsid w:val="002735F1"/>
    <w:rsid w:val="0027399A"/>
    <w:rsid w:val="002745BD"/>
    <w:rsid w:val="00274F93"/>
    <w:rsid w:val="0027527C"/>
    <w:rsid w:val="002753FA"/>
    <w:rsid w:val="002774E0"/>
    <w:rsid w:val="00277D24"/>
    <w:rsid w:val="002822EF"/>
    <w:rsid w:val="00282B7C"/>
    <w:rsid w:val="00283D76"/>
    <w:rsid w:val="00284903"/>
    <w:rsid w:val="002864C3"/>
    <w:rsid w:val="002864C9"/>
    <w:rsid w:val="00286F43"/>
    <w:rsid w:val="0028745E"/>
    <w:rsid w:val="0029062D"/>
    <w:rsid w:val="00290738"/>
    <w:rsid w:val="00290F59"/>
    <w:rsid w:val="00291F8E"/>
    <w:rsid w:val="002927A0"/>
    <w:rsid w:val="0029373C"/>
    <w:rsid w:val="00293E8A"/>
    <w:rsid w:val="00293FF9"/>
    <w:rsid w:val="0029478E"/>
    <w:rsid w:val="00295242"/>
    <w:rsid w:val="00296EA8"/>
    <w:rsid w:val="002A20A4"/>
    <w:rsid w:val="002A254B"/>
    <w:rsid w:val="002A2E63"/>
    <w:rsid w:val="002A382D"/>
    <w:rsid w:val="002A3A79"/>
    <w:rsid w:val="002A6A01"/>
    <w:rsid w:val="002A7515"/>
    <w:rsid w:val="002B0355"/>
    <w:rsid w:val="002B13BE"/>
    <w:rsid w:val="002B5D59"/>
    <w:rsid w:val="002C01A9"/>
    <w:rsid w:val="002C05D4"/>
    <w:rsid w:val="002C195F"/>
    <w:rsid w:val="002C1E40"/>
    <w:rsid w:val="002C1EDC"/>
    <w:rsid w:val="002C23F4"/>
    <w:rsid w:val="002C3462"/>
    <w:rsid w:val="002C3AAD"/>
    <w:rsid w:val="002C5EF4"/>
    <w:rsid w:val="002C61E7"/>
    <w:rsid w:val="002D0340"/>
    <w:rsid w:val="002D074E"/>
    <w:rsid w:val="002D0D14"/>
    <w:rsid w:val="002D2599"/>
    <w:rsid w:val="002D30EB"/>
    <w:rsid w:val="002D48E6"/>
    <w:rsid w:val="002E1F9F"/>
    <w:rsid w:val="002E236B"/>
    <w:rsid w:val="002E46CC"/>
    <w:rsid w:val="002E472A"/>
    <w:rsid w:val="002E4A28"/>
    <w:rsid w:val="002E77B3"/>
    <w:rsid w:val="002F020C"/>
    <w:rsid w:val="002F02F2"/>
    <w:rsid w:val="002F4634"/>
    <w:rsid w:val="002F6A83"/>
    <w:rsid w:val="002F6F2C"/>
    <w:rsid w:val="002F7A3A"/>
    <w:rsid w:val="00303E62"/>
    <w:rsid w:val="00304336"/>
    <w:rsid w:val="00304DF7"/>
    <w:rsid w:val="003057AA"/>
    <w:rsid w:val="00310591"/>
    <w:rsid w:val="003106C8"/>
    <w:rsid w:val="00311B5F"/>
    <w:rsid w:val="00313C02"/>
    <w:rsid w:val="00314964"/>
    <w:rsid w:val="00315707"/>
    <w:rsid w:val="00320A83"/>
    <w:rsid w:val="00320DE8"/>
    <w:rsid w:val="00320F8B"/>
    <w:rsid w:val="00320F94"/>
    <w:rsid w:val="00321E5F"/>
    <w:rsid w:val="00322425"/>
    <w:rsid w:val="00322D57"/>
    <w:rsid w:val="00324920"/>
    <w:rsid w:val="00326BA1"/>
    <w:rsid w:val="00326FE9"/>
    <w:rsid w:val="0033078F"/>
    <w:rsid w:val="00331577"/>
    <w:rsid w:val="003326AC"/>
    <w:rsid w:val="003328D3"/>
    <w:rsid w:val="00335A74"/>
    <w:rsid w:val="00335EE9"/>
    <w:rsid w:val="00336540"/>
    <w:rsid w:val="00337716"/>
    <w:rsid w:val="003407C8"/>
    <w:rsid w:val="00340C79"/>
    <w:rsid w:val="003414AF"/>
    <w:rsid w:val="00341DC6"/>
    <w:rsid w:val="00342B76"/>
    <w:rsid w:val="00343F35"/>
    <w:rsid w:val="003442DF"/>
    <w:rsid w:val="003449BC"/>
    <w:rsid w:val="00345236"/>
    <w:rsid w:val="00345BBA"/>
    <w:rsid w:val="00345D4A"/>
    <w:rsid w:val="00347D3D"/>
    <w:rsid w:val="00351976"/>
    <w:rsid w:val="00351B79"/>
    <w:rsid w:val="00353207"/>
    <w:rsid w:val="0035326C"/>
    <w:rsid w:val="00355548"/>
    <w:rsid w:val="00355A43"/>
    <w:rsid w:val="00355B8D"/>
    <w:rsid w:val="0035644D"/>
    <w:rsid w:val="00360286"/>
    <w:rsid w:val="00360A2E"/>
    <w:rsid w:val="00360F2C"/>
    <w:rsid w:val="003617BB"/>
    <w:rsid w:val="003626AB"/>
    <w:rsid w:val="00365D41"/>
    <w:rsid w:val="00366FF7"/>
    <w:rsid w:val="00367295"/>
    <w:rsid w:val="00367BD9"/>
    <w:rsid w:val="003702A2"/>
    <w:rsid w:val="00370548"/>
    <w:rsid w:val="00374C92"/>
    <w:rsid w:val="003750D7"/>
    <w:rsid w:val="00375549"/>
    <w:rsid w:val="00375D91"/>
    <w:rsid w:val="00376679"/>
    <w:rsid w:val="0037682D"/>
    <w:rsid w:val="0038010C"/>
    <w:rsid w:val="00380F4F"/>
    <w:rsid w:val="00382F4F"/>
    <w:rsid w:val="00383C2F"/>
    <w:rsid w:val="00383DD9"/>
    <w:rsid w:val="003847B6"/>
    <w:rsid w:val="003875CC"/>
    <w:rsid w:val="003918EF"/>
    <w:rsid w:val="0039269C"/>
    <w:rsid w:val="00394B61"/>
    <w:rsid w:val="0039562D"/>
    <w:rsid w:val="003956E5"/>
    <w:rsid w:val="00397913"/>
    <w:rsid w:val="003A05A6"/>
    <w:rsid w:val="003A2303"/>
    <w:rsid w:val="003A2FD3"/>
    <w:rsid w:val="003A40BD"/>
    <w:rsid w:val="003A4611"/>
    <w:rsid w:val="003A4D7B"/>
    <w:rsid w:val="003A4F86"/>
    <w:rsid w:val="003A5F6A"/>
    <w:rsid w:val="003A602F"/>
    <w:rsid w:val="003A63F0"/>
    <w:rsid w:val="003B124D"/>
    <w:rsid w:val="003B3509"/>
    <w:rsid w:val="003B4988"/>
    <w:rsid w:val="003B5804"/>
    <w:rsid w:val="003B5F1D"/>
    <w:rsid w:val="003B6368"/>
    <w:rsid w:val="003B6DB7"/>
    <w:rsid w:val="003C0758"/>
    <w:rsid w:val="003C1958"/>
    <w:rsid w:val="003C3A82"/>
    <w:rsid w:val="003C5A56"/>
    <w:rsid w:val="003C679A"/>
    <w:rsid w:val="003C72CD"/>
    <w:rsid w:val="003C7772"/>
    <w:rsid w:val="003C7E76"/>
    <w:rsid w:val="003D0ED4"/>
    <w:rsid w:val="003D137D"/>
    <w:rsid w:val="003D18C2"/>
    <w:rsid w:val="003D1D72"/>
    <w:rsid w:val="003D1FAE"/>
    <w:rsid w:val="003D4242"/>
    <w:rsid w:val="003D42C9"/>
    <w:rsid w:val="003D494F"/>
    <w:rsid w:val="003D5B31"/>
    <w:rsid w:val="003D6490"/>
    <w:rsid w:val="003D667F"/>
    <w:rsid w:val="003D7258"/>
    <w:rsid w:val="003D7A2D"/>
    <w:rsid w:val="003D7EC3"/>
    <w:rsid w:val="003E008E"/>
    <w:rsid w:val="003E0403"/>
    <w:rsid w:val="003E0684"/>
    <w:rsid w:val="003E38A1"/>
    <w:rsid w:val="003E3C34"/>
    <w:rsid w:val="003E55E2"/>
    <w:rsid w:val="003E70EF"/>
    <w:rsid w:val="003F02AA"/>
    <w:rsid w:val="003F0AAB"/>
    <w:rsid w:val="003F2651"/>
    <w:rsid w:val="003F3782"/>
    <w:rsid w:val="003F4F02"/>
    <w:rsid w:val="003F5812"/>
    <w:rsid w:val="003F6396"/>
    <w:rsid w:val="003F6A45"/>
    <w:rsid w:val="003F7859"/>
    <w:rsid w:val="003F7B9C"/>
    <w:rsid w:val="004006D3"/>
    <w:rsid w:val="00401340"/>
    <w:rsid w:val="00402142"/>
    <w:rsid w:val="00402891"/>
    <w:rsid w:val="00406869"/>
    <w:rsid w:val="00406A32"/>
    <w:rsid w:val="004070A8"/>
    <w:rsid w:val="00410077"/>
    <w:rsid w:val="00411766"/>
    <w:rsid w:val="00412786"/>
    <w:rsid w:val="00413413"/>
    <w:rsid w:val="00414A40"/>
    <w:rsid w:val="0041508C"/>
    <w:rsid w:val="00416381"/>
    <w:rsid w:val="0041695E"/>
    <w:rsid w:val="00416FD4"/>
    <w:rsid w:val="00417F46"/>
    <w:rsid w:val="00420E99"/>
    <w:rsid w:val="0042204F"/>
    <w:rsid w:val="00423FFF"/>
    <w:rsid w:val="00425A88"/>
    <w:rsid w:val="00425E2D"/>
    <w:rsid w:val="004264B6"/>
    <w:rsid w:val="004269A7"/>
    <w:rsid w:val="00426B26"/>
    <w:rsid w:val="004272B3"/>
    <w:rsid w:val="0042738A"/>
    <w:rsid w:val="004315D9"/>
    <w:rsid w:val="00431774"/>
    <w:rsid w:val="004328EE"/>
    <w:rsid w:val="004410A0"/>
    <w:rsid w:val="00442BAE"/>
    <w:rsid w:val="004433AE"/>
    <w:rsid w:val="0044346D"/>
    <w:rsid w:val="00444048"/>
    <w:rsid w:val="0044503E"/>
    <w:rsid w:val="00445210"/>
    <w:rsid w:val="0044604E"/>
    <w:rsid w:val="00446279"/>
    <w:rsid w:val="004466BB"/>
    <w:rsid w:val="00446D01"/>
    <w:rsid w:val="0044747B"/>
    <w:rsid w:val="004514E8"/>
    <w:rsid w:val="00451E05"/>
    <w:rsid w:val="00452821"/>
    <w:rsid w:val="004535D1"/>
    <w:rsid w:val="004552E0"/>
    <w:rsid w:val="0045533F"/>
    <w:rsid w:val="00455EEB"/>
    <w:rsid w:val="004561A7"/>
    <w:rsid w:val="00456359"/>
    <w:rsid w:val="00457404"/>
    <w:rsid w:val="00457BD6"/>
    <w:rsid w:val="004601A6"/>
    <w:rsid w:val="004621BE"/>
    <w:rsid w:val="004625BE"/>
    <w:rsid w:val="0046273E"/>
    <w:rsid w:val="00462B5C"/>
    <w:rsid w:val="0046307E"/>
    <w:rsid w:val="004637C0"/>
    <w:rsid w:val="0046381A"/>
    <w:rsid w:val="0046444A"/>
    <w:rsid w:val="0047341F"/>
    <w:rsid w:val="00473B36"/>
    <w:rsid w:val="00473E4A"/>
    <w:rsid w:val="00473E6C"/>
    <w:rsid w:val="004756A8"/>
    <w:rsid w:val="0047729D"/>
    <w:rsid w:val="00480711"/>
    <w:rsid w:val="00481683"/>
    <w:rsid w:val="00482877"/>
    <w:rsid w:val="00483560"/>
    <w:rsid w:val="004836DA"/>
    <w:rsid w:val="00483740"/>
    <w:rsid w:val="00483830"/>
    <w:rsid w:val="004841F0"/>
    <w:rsid w:val="0048449C"/>
    <w:rsid w:val="00484664"/>
    <w:rsid w:val="00484B11"/>
    <w:rsid w:val="00484D3D"/>
    <w:rsid w:val="0048510E"/>
    <w:rsid w:val="00485613"/>
    <w:rsid w:val="00486DA1"/>
    <w:rsid w:val="004874C0"/>
    <w:rsid w:val="00487817"/>
    <w:rsid w:val="00487DD9"/>
    <w:rsid w:val="0049000B"/>
    <w:rsid w:val="0049179A"/>
    <w:rsid w:val="00492921"/>
    <w:rsid w:val="00492BE3"/>
    <w:rsid w:val="004939B8"/>
    <w:rsid w:val="00494C03"/>
    <w:rsid w:val="00495203"/>
    <w:rsid w:val="00495A74"/>
    <w:rsid w:val="00496F93"/>
    <w:rsid w:val="004A1E33"/>
    <w:rsid w:val="004A2113"/>
    <w:rsid w:val="004A213F"/>
    <w:rsid w:val="004A27DC"/>
    <w:rsid w:val="004A4366"/>
    <w:rsid w:val="004A5DBE"/>
    <w:rsid w:val="004A5DD6"/>
    <w:rsid w:val="004A64DB"/>
    <w:rsid w:val="004A681B"/>
    <w:rsid w:val="004A6B52"/>
    <w:rsid w:val="004A74E7"/>
    <w:rsid w:val="004B1C50"/>
    <w:rsid w:val="004B1E11"/>
    <w:rsid w:val="004B273F"/>
    <w:rsid w:val="004B2E33"/>
    <w:rsid w:val="004B2EA5"/>
    <w:rsid w:val="004B345F"/>
    <w:rsid w:val="004B35E0"/>
    <w:rsid w:val="004B5DF4"/>
    <w:rsid w:val="004B65B8"/>
    <w:rsid w:val="004B6A14"/>
    <w:rsid w:val="004B71B8"/>
    <w:rsid w:val="004B7AE3"/>
    <w:rsid w:val="004B7ECB"/>
    <w:rsid w:val="004C051C"/>
    <w:rsid w:val="004C0A15"/>
    <w:rsid w:val="004C2415"/>
    <w:rsid w:val="004C4162"/>
    <w:rsid w:val="004C46C3"/>
    <w:rsid w:val="004C4A99"/>
    <w:rsid w:val="004C54C5"/>
    <w:rsid w:val="004C5A26"/>
    <w:rsid w:val="004C6CEA"/>
    <w:rsid w:val="004C6D55"/>
    <w:rsid w:val="004C6EF5"/>
    <w:rsid w:val="004D1626"/>
    <w:rsid w:val="004D168D"/>
    <w:rsid w:val="004D1876"/>
    <w:rsid w:val="004D2432"/>
    <w:rsid w:val="004D25A9"/>
    <w:rsid w:val="004D3859"/>
    <w:rsid w:val="004D4CED"/>
    <w:rsid w:val="004D619E"/>
    <w:rsid w:val="004D781B"/>
    <w:rsid w:val="004E0374"/>
    <w:rsid w:val="004E0384"/>
    <w:rsid w:val="004E0D18"/>
    <w:rsid w:val="004E0EDA"/>
    <w:rsid w:val="004E1E07"/>
    <w:rsid w:val="004E1E51"/>
    <w:rsid w:val="004E2A2C"/>
    <w:rsid w:val="004E4B41"/>
    <w:rsid w:val="004E4B5E"/>
    <w:rsid w:val="004E5C2F"/>
    <w:rsid w:val="004E6B6C"/>
    <w:rsid w:val="004E6E5C"/>
    <w:rsid w:val="004E716A"/>
    <w:rsid w:val="004F1BE2"/>
    <w:rsid w:val="004F2207"/>
    <w:rsid w:val="004F342D"/>
    <w:rsid w:val="004F39FC"/>
    <w:rsid w:val="004F462F"/>
    <w:rsid w:val="004F7DE4"/>
    <w:rsid w:val="00502179"/>
    <w:rsid w:val="00502CD8"/>
    <w:rsid w:val="00503427"/>
    <w:rsid w:val="005034FA"/>
    <w:rsid w:val="00504A75"/>
    <w:rsid w:val="00505118"/>
    <w:rsid w:val="005066FA"/>
    <w:rsid w:val="00507F02"/>
    <w:rsid w:val="0051008F"/>
    <w:rsid w:val="00510B03"/>
    <w:rsid w:val="005113DA"/>
    <w:rsid w:val="00512E04"/>
    <w:rsid w:val="00513494"/>
    <w:rsid w:val="00513727"/>
    <w:rsid w:val="00515BEB"/>
    <w:rsid w:val="00516A25"/>
    <w:rsid w:val="00517123"/>
    <w:rsid w:val="005173A9"/>
    <w:rsid w:val="00517662"/>
    <w:rsid w:val="00523425"/>
    <w:rsid w:val="005238ED"/>
    <w:rsid w:val="005240EF"/>
    <w:rsid w:val="005254B3"/>
    <w:rsid w:val="00525776"/>
    <w:rsid w:val="005259DC"/>
    <w:rsid w:val="00526235"/>
    <w:rsid w:val="00530E4E"/>
    <w:rsid w:val="005313FB"/>
    <w:rsid w:val="005322D2"/>
    <w:rsid w:val="005342E4"/>
    <w:rsid w:val="005345A7"/>
    <w:rsid w:val="005354CF"/>
    <w:rsid w:val="0053611C"/>
    <w:rsid w:val="00536D76"/>
    <w:rsid w:val="005377A4"/>
    <w:rsid w:val="005415A5"/>
    <w:rsid w:val="00541DB9"/>
    <w:rsid w:val="0054251E"/>
    <w:rsid w:val="00542783"/>
    <w:rsid w:val="005453EA"/>
    <w:rsid w:val="00545AAA"/>
    <w:rsid w:val="00545BA7"/>
    <w:rsid w:val="005461CD"/>
    <w:rsid w:val="00546D89"/>
    <w:rsid w:val="005505C2"/>
    <w:rsid w:val="00551754"/>
    <w:rsid w:val="00551F98"/>
    <w:rsid w:val="005524C3"/>
    <w:rsid w:val="005532D4"/>
    <w:rsid w:val="0055380F"/>
    <w:rsid w:val="00555A33"/>
    <w:rsid w:val="005622C4"/>
    <w:rsid w:val="0056295A"/>
    <w:rsid w:val="00563075"/>
    <w:rsid w:val="005631DA"/>
    <w:rsid w:val="00563E91"/>
    <w:rsid w:val="00564A41"/>
    <w:rsid w:val="00564C74"/>
    <w:rsid w:val="00564FBB"/>
    <w:rsid w:val="0056560D"/>
    <w:rsid w:val="00567283"/>
    <w:rsid w:val="00567663"/>
    <w:rsid w:val="00567C7A"/>
    <w:rsid w:val="005709AB"/>
    <w:rsid w:val="00570ECC"/>
    <w:rsid w:val="00571DFB"/>
    <w:rsid w:val="00572DC5"/>
    <w:rsid w:val="00573139"/>
    <w:rsid w:val="005731D9"/>
    <w:rsid w:val="0057378C"/>
    <w:rsid w:val="00573E23"/>
    <w:rsid w:val="00575917"/>
    <w:rsid w:val="00582384"/>
    <w:rsid w:val="00582A6E"/>
    <w:rsid w:val="00584D9F"/>
    <w:rsid w:val="005857FF"/>
    <w:rsid w:val="00585AD6"/>
    <w:rsid w:val="00590A7C"/>
    <w:rsid w:val="005918D5"/>
    <w:rsid w:val="00592EAC"/>
    <w:rsid w:val="005934D0"/>
    <w:rsid w:val="00595B54"/>
    <w:rsid w:val="005A10C4"/>
    <w:rsid w:val="005A11F1"/>
    <w:rsid w:val="005A1FEC"/>
    <w:rsid w:val="005A2813"/>
    <w:rsid w:val="005A3730"/>
    <w:rsid w:val="005A50AD"/>
    <w:rsid w:val="005A6312"/>
    <w:rsid w:val="005A6866"/>
    <w:rsid w:val="005A69CE"/>
    <w:rsid w:val="005A69D4"/>
    <w:rsid w:val="005A709E"/>
    <w:rsid w:val="005A73A4"/>
    <w:rsid w:val="005A74E2"/>
    <w:rsid w:val="005A7BE7"/>
    <w:rsid w:val="005B022B"/>
    <w:rsid w:val="005B1555"/>
    <w:rsid w:val="005B1DC5"/>
    <w:rsid w:val="005B4E87"/>
    <w:rsid w:val="005B5195"/>
    <w:rsid w:val="005B5A4C"/>
    <w:rsid w:val="005B629F"/>
    <w:rsid w:val="005C34DA"/>
    <w:rsid w:val="005C4FA1"/>
    <w:rsid w:val="005C59BE"/>
    <w:rsid w:val="005C6468"/>
    <w:rsid w:val="005C6A64"/>
    <w:rsid w:val="005C6EB0"/>
    <w:rsid w:val="005C7D30"/>
    <w:rsid w:val="005D0679"/>
    <w:rsid w:val="005D0D09"/>
    <w:rsid w:val="005D0FAA"/>
    <w:rsid w:val="005D1E57"/>
    <w:rsid w:val="005D2DDB"/>
    <w:rsid w:val="005D38D5"/>
    <w:rsid w:val="005D3AC4"/>
    <w:rsid w:val="005D474E"/>
    <w:rsid w:val="005D54A5"/>
    <w:rsid w:val="005D5BF4"/>
    <w:rsid w:val="005D5EF0"/>
    <w:rsid w:val="005E0D46"/>
    <w:rsid w:val="005E1E3B"/>
    <w:rsid w:val="005E2F91"/>
    <w:rsid w:val="005E3B35"/>
    <w:rsid w:val="005E4852"/>
    <w:rsid w:val="005E548B"/>
    <w:rsid w:val="005E6A99"/>
    <w:rsid w:val="005F05EB"/>
    <w:rsid w:val="005F12DD"/>
    <w:rsid w:val="005F1A30"/>
    <w:rsid w:val="005F21CE"/>
    <w:rsid w:val="005F2C64"/>
    <w:rsid w:val="005F432A"/>
    <w:rsid w:val="005F4BC3"/>
    <w:rsid w:val="005F54C3"/>
    <w:rsid w:val="005F6B91"/>
    <w:rsid w:val="005F6EF2"/>
    <w:rsid w:val="005F7023"/>
    <w:rsid w:val="005F7D1A"/>
    <w:rsid w:val="00600483"/>
    <w:rsid w:val="00601EA6"/>
    <w:rsid w:val="00602145"/>
    <w:rsid w:val="00602F1F"/>
    <w:rsid w:val="006032EA"/>
    <w:rsid w:val="00605706"/>
    <w:rsid w:val="00605B24"/>
    <w:rsid w:val="00605DA9"/>
    <w:rsid w:val="00605FB4"/>
    <w:rsid w:val="006072C7"/>
    <w:rsid w:val="00607ECC"/>
    <w:rsid w:val="00607F0E"/>
    <w:rsid w:val="00610387"/>
    <w:rsid w:val="0061261E"/>
    <w:rsid w:val="00612C14"/>
    <w:rsid w:val="0061316B"/>
    <w:rsid w:val="00614456"/>
    <w:rsid w:val="00614607"/>
    <w:rsid w:val="00616A2D"/>
    <w:rsid w:val="00620060"/>
    <w:rsid w:val="00620083"/>
    <w:rsid w:val="00620FA2"/>
    <w:rsid w:val="0062197C"/>
    <w:rsid w:val="00623A79"/>
    <w:rsid w:val="006266BD"/>
    <w:rsid w:val="00627349"/>
    <w:rsid w:val="006308E9"/>
    <w:rsid w:val="00631C04"/>
    <w:rsid w:val="006331D6"/>
    <w:rsid w:val="00633A28"/>
    <w:rsid w:val="00634132"/>
    <w:rsid w:val="006347CE"/>
    <w:rsid w:val="00636A0B"/>
    <w:rsid w:val="006406DF"/>
    <w:rsid w:val="00641E5D"/>
    <w:rsid w:val="00641F42"/>
    <w:rsid w:val="00642205"/>
    <w:rsid w:val="006426E3"/>
    <w:rsid w:val="00642814"/>
    <w:rsid w:val="00644154"/>
    <w:rsid w:val="00644812"/>
    <w:rsid w:val="006459C6"/>
    <w:rsid w:val="00645BC6"/>
    <w:rsid w:val="006463B4"/>
    <w:rsid w:val="00647B5E"/>
    <w:rsid w:val="00650375"/>
    <w:rsid w:val="0065224A"/>
    <w:rsid w:val="0065363D"/>
    <w:rsid w:val="00653856"/>
    <w:rsid w:val="00654214"/>
    <w:rsid w:val="00655901"/>
    <w:rsid w:val="0066057C"/>
    <w:rsid w:val="00660F22"/>
    <w:rsid w:val="006621D7"/>
    <w:rsid w:val="0066281F"/>
    <w:rsid w:val="006632FE"/>
    <w:rsid w:val="00664B14"/>
    <w:rsid w:val="0066652D"/>
    <w:rsid w:val="006666FB"/>
    <w:rsid w:val="0066678D"/>
    <w:rsid w:val="0066788F"/>
    <w:rsid w:val="006679D8"/>
    <w:rsid w:val="00667D66"/>
    <w:rsid w:val="00670A77"/>
    <w:rsid w:val="006713CA"/>
    <w:rsid w:val="0067185E"/>
    <w:rsid w:val="00672524"/>
    <w:rsid w:val="00674914"/>
    <w:rsid w:val="00675155"/>
    <w:rsid w:val="006754A7"/>
    <w:rsid w:val="00676C2A"/>
    <w:rsid w:val="00677F29"/>
    <w:rsid w:val="00680C06"/>
    <w:rsid w:val="00680C16"/>
    <w:rsid w:val="00680FF7"/>
    <w:rsid w:val="006811CC"/>
    <w:rsid w:val="006819B7"/>
    <w:rsid w:val="00681DDE"/>
    <w:rsid w:val="00682517"/>
    <w:rsid w:val="00682CA0"/>
    <w:rsid w:val="00683414"/>
    <w:rsid w:val="006836A8"/>
    <w:rsid w:val="00685C23"/>
    <w:rsid w:val="00686760"/>
    <w:rsid w:val="00687A2D"/>
    <w:rsid w:val="00690235"/>
    <w:rsid w:val="006902D4"/>
    <w:rsid w:val="00690911"/>
    <w:rsid w:val="006921A6"/>
    <w:rsid w:val="006925E3"/>
    <w:rsid w:val="00692F24"/>
    <w:rsid w:val="006932B3"/>
    <w:rsid w:val="00693514"/>
    <w:rsid w:val="00694BAD"/>
    <w:rsid w:val="00694D2C"/>
    <w:rsid w:val="00694DDA"/>
    <w:rsid w:val="00696554"/>
    <w:rsid w:val="00696C89"/>
    <w:rsid w:val="006971E7"/>
    <w:rsid w:val="006A060C"/>
    <w:rsid w:val="006A1AB0"/>
    <w:rsid w:val="006A1B3B"/>
    <w:rsid w:val="006A1F12"/>
    <w:rsid w:val="006A27D0"/>
    <w:rsid w:val="006A3A9A"/>
    <w:rsid w:val="006B030A"/>
    <w:rsid w:val="006B096A"/>
    <w:rsid w:val="006B1F14"/>
    <w:rsid w:val="006B348A"/>
    <w:rsid w:val="006B44F2"/>
    <w:rsid w:val="006B4ED3"/>
    <w:rsid w:val="006B575D"/>
    <w:rsid w:val="006B578C"/>
    <w:rsid w:val="006B6F02"/>
    <w:rsid w:val="006C0CEA"/>
    <w:rsid w:val="006C37F7"/>
    <w:rsid w:val="006C4AD8"/>
    <w:rsid w:val="006C5F25"/>
    <w:rsid w:val="006C7037"/>
    <w:rsid w:val="006C71F3"/>
    <w:rsid w:val="006D094C"/>
    <w:rsid w:val="006D1E34"/>
    <w:rsid w:val="006D436E"/>
    <w:rsid w:val="006D509C"/>
    <w:rsid w:val="006D7FFE"/>
    <w:rsid w:val="006E0015"/>
    <w:rsid w:val="006E080A"/>
    <w:rsid w:val="006E0FDF"/>
    <w:rsid w:val="006E1C57"/>
    <w:rsid w:val="006E30ED"/>
    <w:rsid w:val="006E4050"/>
    <w:rsid w:val="006E46D8"/>
    <w:rsid w:val="006E4C9D"/>
    <w:rsid w:val="006E532B"/>
    <w:rsid w:val="006E5799"/>
    <w:rsid w:val="006E63D9"/>
    <w:rsid w:val="006E6643"/>
    <w:rsid w:val="006E7A7E"/>
    <w:rsid w:val="006F0394"/>
    <w:rsid w:val="006F052F"/>
    <w:rsid w:val="006F0B54"/>
    <w:rsid w:val="006F19B5"/>
    <w:rsid w:val="006F1C82"/>
    <w:rsid w:val="006F2FB1"/>
    <w:rsid w:val="006F6375"/>
    <w:rsid w:val="006F71D3"/>
    <w:rsid w:val="006F7503"/>
    <w:rsid w:val="006F7DD0"/>
    <w:rsid w:val="007008DA"/>
    <w:rsid w:val="00701720"/>
    <w:rsid w:val="00703481"/>
    <w:rsid w:val="00704739"/>
    <w:rsid w:val="007062AD"/>
    <w:rsid w:val="0070749F"/>
    <w:rsid w:val="0070787D"/>
    <w:rsid w:val="0071222B"/>
    <w:rsid w:val="00713FDA"/>
    <w:rsid w:val="00715206"/>
    <w:rsid w:val="00715624"/>
    <w:rsid w:val="0071612C"/>
    <w:rsid w:val="0071706B"/>
    <w:rsid w:val="00721083"/>
    <w:rsid w:val="007218CE"/>
    <w:rsid w:val="007219B0"/>
    <w:rsid w:val="0072314F"/>
    <w:rsid w:val="0072383E"/>
    <w:rsid w:val="00726666"/>
    <w:rsid w:val="00727099"/>
    <w:rsid w:val="00727492"/>
    <w:rsid w:val="00727E94"/>
    <w:rsid w:val="00730CCA"/>
    <w:rsid w:val="00732108"/>
    <w:rsid w:val="007327CC"/>
    <w:rsid w:val="007339AA"/>
    <w:rsid w:val="00737309"/>
    <w:rsid w:val="0074124C"/>
    <w:rsid w:val="007416E9"/>
    <w:rsid w:val="00741AFD"/>
    <w:rsid w:val="00743268"/>
    <w:rsid w:val="00744822"/>
    <w:rsid w:val="00745055"/>
    <w:rsid w:val="007452E2"/>
    <w:rsid w:val="0075031C"/>
    <w:rsid w:val="00751747"/>
    <w:rsid w:val="00752953"/>
    <w:rsid w:val="00755127"/>
    <w:rsid w:val="00756554"/>
    <w:rsid w:val="0076194D"/>
    <w:rsid w:val="00761BF9"/>
    <w:rsid w:val="00761C0E"/>
    <w:rsid w:val="00762315"/>
    <w:rsid w:val="00762514"/>
    <w:rsid w:val="00762A06"/>
    <w:rsid w:val="00763E6B"/>
    <w:rsid w:val="00764958"/>
    <w:rsid w:val="0076568E"/>
    <w:rsid w:val="00765BA9"/>
    <w:rsid w:val="007662BE"/>
    <w:rsid w:val="00766C9B"/>
    <w:rsid w:val="007676E1"/>
    <w:rsid w:val="007676EB"/>
    <w:rsid w:val="00767B43"/>
    <w:rsid w:val="00767E3C"/>
    <w:rsid w:val="00770A4A"/>
    <w:rsid w:val="00770CA1"/>
    <w:rsid w:val="0077129F"/>
    <w:rsid w:val="00774A56"/>
    <w:rsid w:val="0077755E"/>
    <w:rsid w:val="007775DC"/>
    <w:rsid w:val="00777C66"/>
    <w:rsid w:val="007802C6"/>
    <w:rsid w:val="007803E8"/>
    <w:rsid w:val="007825BB"/>
    <w:rsid w:val="00782C4F"/>
    <w:rsid w:val="00783245"/>
    <w:rsid w:val="00783D4C"/>
    <w:rsid w:val="0078443C"/>
    <w:rsid w:val="00786729"/>
    <w:rsid w:val="00786ADB"/>
    <w:rsid w:val="00790243"/>
    <w:rsid w:val="00790322"/>
    <w:rsid w:val="00790C97"/>
    <w:rsid w:val="00790D67"/>
    <w:rsid w:val="00790D78"/>
    <w:rsid w:val="007916D2"/>
    <w:rsid w:val="00793163"/>
    <w:rsid w:val="00794643"/>
    <w:rsid w:val="007955AA"/>
    <w:rsid w:val="0079702D"/>
    <w:rsid w:val="007A0F01"/>
    <w:rsid w:val="007A1358"/>
    <w:rsid w:val="007A1CC6"/>
    <w:rsid w:val="007A2CA8"/>
    <w:rsid w:val="007A2F59"/>
    <w:rsid w:val="007A3DDE"/>
    <w:rsid w:val="007A3EC2"/>
    <w:rsid w:val="007A3ECA"/>
    <w:rsid w:val="007A462A"/>
    <w:rsid w:val="007A527F"/>
    <w:rsid w:val="007A7981"/>
    <w:rsid w:val="007B0B4B"/>
    <w:rsid w:val="007B0C8E"/>
    <w:rsid w:val="007B5151"/>
    <w:rsid w:val="007B6578"/>
    <w:rsid w:val="007B7027"/>
    <w:rsid w:val="007B797E"/>
    <w:rsid w:val="007C1214"/>
    <w:rsid w:val="007C18BE"/>
    <w:rsid w:val="007C18FC"/>
    <w:rsid w:val="007C1A1E"/>
    <w:rsid w:val="007C23F8"/>
    <w:rsid w:val="007C4466"/>
    <w:rsid w:val="007C4CC2"/>
    <w:rsid w:val="007C5084"/>
    <w:rsid w:val="007C7CC5"/>
    <w:rsid w:val="007D0CDB"/>
    <w:rsid w:val="007D0D13"/>
    <w:rsid w:val="007D25DC"/>
    <w:rsid w:val="007D2DAA"/>
    <w:rsid w:val="007D369F"/>
    <w:rsid w:val="007D438C"/>
    <w:rsid w:val="007D4545"/>
    <w:rsid w:val="007D47F9"/>
    <w:rsid w:val="007D4983"/>
    <w:rsid w:val="007D52A5"/>
    <w:rsid w:val="007D5709"/>
    <w:rsid w:val="007D622B"/>
    <w:rsid w:val="007D7176"/>
    <w:rsid w:val="007E0AC5"/>
    <w:rsid w:val="007E1CC2"/>
    <w:rsid w:val="007E3042"/>
    <w:rsid w:val="007E45A5"/>
    <w:rsid w:val="007E5278"/>
    <w:rsid w:val="007E635B"/>
    <w:rsid w:val="007E76A9"/>
    <w:rsid w:val="007E7FE7"/>
    <w:rsid w:val="007F09E7"/>
    <w:rsid w:val="007F138C"/>
    <w:rsid w:val="007F179E"/>
    <w:rsid w:val="007F5C74"/>
    <w:rsid w:val="007F5F90"/>
    <w:rsid w:val="007F72BB"/>
    <w:rsid w:val="007F75F4"/>
    <w:rsid w:val="007F790A"/>
    <w:rsid w:val="007F7BB7"/>
    <w:rsid w:val="00800817"/>
    <w:rsid w:val="00800F12"/>
    <w:rsid w:val="008018F0"/>
    <w:rsid w:val="00803529"/>
    <w:rsid w:val="00803B03"/>
    <w:rsid w:val="00803C3C"/>
    <w:rsid w:val="008055E3"/>
    <w:rsid w:val="00805DEE"/>
    <w:rsid w:val="008066DB"/>
    <w:rsid w:val="00806797"/>
    <w:rsid w:val="00807134"/>
    <w:rsid w:val="00807745"/>
    <w:rsid w:val="00811315"/>
    <w:rsid w:val="008115AB"/>
    <w:rsid w:val="00811687"/>
    <w:rsid w:val="00811F91"/>
    <w:rsid w:val="008122A4"/>
    <w:rsid w:val="008126C0"/>
    <w:rsid w:val="00814134"/>
    <w:rsid w:val="008158EA"/>
    <w:rsid w:val="0081726E"/>
    <w:rsid w:val="00817348"/>
    <w:rsid w:val="008211B9"/>
    <w:rsid w:val="00822A2A"/>
    <w:rsid w:val="00824466"/>
    <w:rsid w:val="00824EF5"/>
    <w:rsid w:val="008262CA"/>
    <w:rsid w:val="008270E5"/>
    <w:rsid w:val="00827667"/>
    <w:rsid w:val="00830722"/>
    <w:rsid w:val="0083174B"/>
    <w:rsid w:val="0083208C"/>
    <w:rsid w:val="008354BC"/>
    <w:rsid w:val="00835A2A"/>
    <w:rsid w:val="00836692"/>
    <w:rsid w:val="008372F4"/>
    <w:rsid w:val="00837459"/>
    <w:rsid w:val="0084029E"/>
    <w:rsid w:val="00840E74"/>
    <w:rsid w:val="00842721"/>
    <w:rsid w:val="00843BD4"/>
    <w:rsid w:val="00844FA1"/>
    <w:rsid w:val="00847785"/>
    <w:rsid w:val="00850B88"/>
    <w:rsid w:val="008510EF"/>
    <w:rsid w:val="0085161C"/>
    <w:rsid w:val="008521F8"/>
    <w:rsid w:val="00852BDD"/>
    <w:rsid w:val="00852D7E"/>
    <w:rsid w:val="00854A2E"/>
    <w:rsid w:val="00854C99"/>
    <w:rsid w:val="00854F53"/>
    <w:rsid w:val="00855086"/>
    <w:rsid w:val="008553D6"/>
    <w:rsid w:val="008564A2"/>
    <w:rsid w:val="0085651C"/>
    <w:rsid w:val="008568D5"/>
    <w:rsid w:val="00856990"/>
    <w:rsid w:val="00857588"/>
    <w:rsid w:val="008605A7"/>
    <w:rsid w:val="00860F09"/>
    <w:rsid w:val="00861047"/>
    <w:rsid w:val="00862081"/>
    <w:rsid w:val="008629D9"/>
    <w:rsid w:val="0086374A"/>
    <w:rsid w:val="00863E39"/>
    <w:rsid w:val="008649E2"/>
    <w:rsid w:val="0086615B"/>
    <w:rsid w:val="00867C64"/>
    <w:rsid w:val="008701C5"/>
    <w:rsid w:val="00870251"/>
    <w:rsid w:val="008704A3"/>
    <w:rsid w:val="00870690"/>
    <w:rsid w:val="00870CE9"/>
    <w:rsid w:val="00871CD4"/>
    <w:rsid w:val="00871D8A"/>
    <w:rsid w:val="0087270F"/>
    <w:rsid w:val="0087295B"/>
    <w:rsid w:val="00880D58"/>
    <w:rsid w:val="00880E47"/>
    <w:rsid w:val="0088124A"/>
    <w:rsid w:val="00883B95"/>
    <w:rsid w:val="00887BE4"/>
    <w:rsid w:val="00890562"/>
    <w:rsid w:val="00891095"/>
    <w:rsid w:val="00891A01"/>
    <w:rsid w:val="00892884"/>
    <w:rsid w:val="00892F3C"/>
    <w:rsid w:val="0089379F"/>
    <w:rsid w:val="008937B0"/>
    <w:rsid w:val="008948E3"/>
    <w:rsid w:val="00894CC9"/>
    <w:rsid w:val="008951C4"/>
    <w:rsid w:val="008955AD"/>
    <w:rsid w:val="00896AB4"/>
    <w:rsid w:val="00896ACB"/>
    <w:rsid w:val="008A1728"/>
    <w:rsid w:val="008A39BD"/>
    <w:rsid w:val="008A7E12"/>
    <w:rsid w:val="008B1518"/>
    <w:rsid w:val="008B1D35"/>
    <w:rsid w:val="008B296B"/>
    <w:rsid w:val="008B4EA9"/>
    <w:rsid w:val="008B534E"/>
    <w:rsid w:val="008B5472"/>
    <w:rsid w:val="008B6A7D"/>
    <w:rsid w:val="008B6C0C"/>
    <w:rsid w:val="008C50A2"/>
    <w:rsid w:val="008C5107"/>
    <w:rsid w:val="008C5FBB"/>
    <w:rsid w:val="008D1EBA"/>
    <w:rsid w:val="008D23CB"/>
    <w:rsid w:val="008D2852"/>
    <w:rsid w:val="008D2A08"/>
    <w:rsid w:val="008D3892"/>
    <w:rsid w:val="008D53A8"/>
    <w:rsid w:val="008D7426"/>
    <w:rsid w:val="008E047A"/>
    <w:rsid w:val="008E1021"/>
    <w:rsid w:val="008E319E"/>
    <w:rsid w:val="008E47B4"/>
    <w:rsid w:val="008E58FD"/>
    <w:rsid w:val="008F0629"/>
    <w:rsid w:val="008F1789"/>
    <w:rsid w:val="008F1E19"/>
    <w:rsid w:val="008F41FD"/>
    <w:rsid w:val="008F517F"/>
    <w:rsid w:val="008F7587"/>
    <w:rsid w:val="00901210"/>
    <w:rsid w:val="00901AD4"/>
    <w:rsid w:val="00904001"/>
    <w:rsid w:val="00904451"/>
    <w:rsid w:val="00904529"/>
    <w:rsid w:val="00904777"/>
    <w:rsid w:val="0090519E"/>
    <w:rsid w:val="00907611"/>
    <w:rsid w:val="009103D2"/>
    <w:rsid w:val="00913C30"/>
    <w:rsid w:val="009144C6"/>
    <w:rsid w:val="009157F3"/>
    <w:rsid w:val="0091668E"/>
    <w:rsid w:val="00916850"/>
    <w:rsid w:val="00917D0A"/>
    <w:rsid w:val="00920460"/>
    <w:rsid w:val="0092285E"/>
    <w:rsid w:val="009245F0"/>
    <w:rsid w:val="00924636"/>
    <w:rsid w:val="00924F42"/>
    <w:rsid w:val="009268D0"/>
    <w:rsid w:val="00926B87"/>
    <w:rsid w:val="00926CAC"/>
    <w:rsid w:val="00927082"/>
    <w:rsid w:val="00927521"/>
    <w:rsid w:val="00930517"/>
    <w:rsid w:val="00930D48"/>
    <w:rsid w:val="00932AD8"/>
    <w:rsid w:val="009330D6"/>
    <w:rsid w:val="0093318B"/>
    <w:rsid w:val="00933473"/>
    <w:rsid w:val="00934701"/>
    <w:rsid w:val="00934EBA"/>
    <w:rsid w:val="00936675"/>
    <w:rsid w:val="009370E5"/>
    <w:rsid w:val="0093732F"/>
    <w:rsid w:val="0093777E"/>
    <w:rsid w:val="009377D8"/>
    <w:rsid w:val="0094123D"/>
    <w:rsid w:val="009419F8"/>
    <w:rsid w:val="00941CE2"/>
    <w:rsid w:val="00942B59"/>
    <w:rsid w:val="00943350"/>
    <w:rsid w:val="00945B57"/>
    <w:rsid w:val="0094797E"/>
    <w:rsid w:val="0095011F"/>
    <w:rsid w:val="00952004"/>
    <w:rsid w:val="009530D5"/>
    <w:rsid w:val="0095489D"/>
    <w:rsid w:val="00955500"/>
    <w:rsid w:val="00955F9C"/>
    <w:rsid w:val="009561CC"/>
    <w:rsid w:val="009564C7"/>
    <w:rsid w:val="00956585"/>
    <w:rsid w:val="00956E34"/>
    <w:rsid w:val="0095734C"/>
    <w:rsid w:val="00961106"/>
    <w:rsid w:val="00961ACB"/>
    <w:rsid w:val="00962C57"/>
    <w:rsid w:val="00962D65"/>
    <w:rsid w:val="00962DF7"/>
    <w:rsid w:val="009647FA"/>
    <w:rsid w:val="00965728"/>
    <w:rsid w:val="00965E47"/>
    <w:rsid w:val="00966C11"/>
    <w:rsid w:val="00966CDE"/>
    <w:rsid w:val="0096730A"/>
    <w:rsid w:val="00970FAA"/>
    <w:rsid w:val="009731BD"/>
    <w:rsid w:val="0097427B"/>
    <w:rsid w:val="00974CB6"/>
    <w:rsid w:val="00977310"/>
    <w:rsid w:val="00977349"/>
    <w:rsid w:val="00977742"/>
    <w:rsid w:val="00977EC0"/>
    <w:rsid w:val="00980510"/>
    <w:rsid w:val="00981837"/>
    <w:rsid w:val="0098455D"/>
    <w:rsid w:val="00985519"/>
    <w:rsid w:val="00985E5A"/>
    <w:rsid w:val="00987B96"/>
    <w:rsid w:val="00990140"/>
    <w:rsid w:val="009916E4"/>
    <w:rsid w:val="00991986"/>
    <w:rsid w:val="00992556"/>
    <w:rsid w:val="00993060"/>
    <w:rsid w:val="009934B1"/>
    <w:rsid w:val="00993615"/>
    <w:rsid w:val="0099736A"/>
    <w:rsid w:val="009A09D8"/>
    <w:rsid w:val="009A1B3D"/>
    <w:rsid w:val="009A1CBC"/>
    <w:rsid w:val="009A273D"/>
    <w:rsid w:val="009A59CC"/>
    <w:rsid w:val="009A6875"/>
    <w:rsid w:val="009A6927"/>
    <w:rsid w:val="009B25CB"/>
    <w:rsid w:val="009B26F4"/>
    <w:rsid w:val="009B2A25"/>
    <w:rsid w:val="009B367B"/>
    <w:rsid w:val="009B3BF4"/>
    <w:rsid w:val="009B3FBD"/>
    <w:rsid w:val="009B3FEF"/>
    <w:rsid w:val="009B4954"/>
    <w:rsid w:val="009B5691"/>
    <w:rsid w:val="009B6BFF"/>
    <w:rsid w:val="009B7EE8"/>
    <w:rsid w:val="009B7F16"/>
    <w:rsid w:val="009C00C7"/>
    <w:rsid w:val="009C058D"/>
    <w:rsid w:val="009C0A7B"/>
    <w:rsid w:val="009C1B3A"/>
    <w:rsid w:val="009C1FEF"/>
    <w:rsid w:val="009C27B9"/>
    <w:rsid w:val="009C5530"/>
    <w:rsid w:val="009C591C"/>
    <w:rsid w:val="009C5A12"/>
    <w:rsid w:val="009D015A"/>
    <w:rsid w:val="009D01F6"/>
    <w:rsid w:val="009D0E6B"/>
    <w:rsid w:val="009D14CB"/>
    <w:rsid w:val="009D2087"/>
    <w:rsid w:val="009D3D1F"/>
    <w:rsid w:val="009D5D25"/>
    <w:rsid w:val="009D69D6"/>
    <w:rsid w:val="009D7788"/>
    <w:rsid w:val="009E1454"/>
    <w:rsid w:val="009E3D7D"/>
    <w:rsid w:val="009E4ABB"/>
    <w:rsid w:val="009E671C"/>
    <w:rsid w:val="009F12BC"/>
    <w:rsid w:val="009F2725"/>
    <w:rsid w:val="009F2C83"/>
    <w:rsid w:val="009F3170"/>
    <w:rsid w:val="009F33AB"/>
    <w:rsid w:val="009F4D93"/>
    <w:rsid w:val="009F50DA"/>
    <w:rsid w:val="009F661C"/>
    <w:rsid w:val="009F6743"/>
    <w:rsid w:val="009F73C8"/>
    <w:rsid w:val="009F77C8"/>
    <w:rsid w:val="009F7AD6"/>
    <w:rsid w:val="00A000B5"/>
    <w:rsid w:val="00A00341"/>
    <w:rsid w:val="00A00C5C"/>
    <w:rsid w:val="00A00C72"/>
    <w:rsid w:val="00A0122E"/>
    <w:rsid w:val="00A02C65"/>
    <w:rsid w:val="00A03B04"/>
    <w:rsid w:val="00A03D5F"/>
    <w:rsid w:val="00A07753"/>
    <w:rsid w:val="00A114F6"/>
    <w:rsid w:val="00A1188A"/>
    <w:rsid w:val="00A11C40"/>
    <w:rsid w:val="00A11CF8"/>
    <w:rsid w:val="00A12D35"/>
    <w:rsid w:val="00A13811"/>
    <w:rsid w:val="00A1389F"/>
    <w:rsid w:val="00A13AC4"/>
    <w:rsid w:val="00A1416A"/>
    <w:rsid w:val="00A159FE"/>
    <w:rsid w:val="00A15B1D"/>
    <w:rsid w:val="00A165F1"/>
    <w:rsid w:val="00A17B9A"/>
    <w:rsid w:val="00A17DDF"/>
    <w:rsid w:val="00A21057"/>
    <w:rsid w:val="00A22ED4"/>
    <w:rsid w:val="00A24099"/>
    <w:rsid w:val="00A24102"/>
    <w:rsid w:val="00A24243"/>
    <w:rsid w:val="00A264F5"/>
    <w:rsid w:val="00A2771F"/>
    <w:rsid w:val="00A30466"/>
    <w:rsid w:val="00A30512"/>
    <w:rsid w:val="00A3090F"/>
    <w:rsid w:val="00A3159D"/>
    <w:rsid w:val="00A32370"/>
    <w:rsid w:val="00A32ADC"/>
    <w:rsid w:val="00A33FAA"/>
    <w:rsid w:val="00A34FBF"/>
    <w:rsid w:val="00A35BC9"/>
    <w:rsid w:val="00A35BFB"/>
    <w:rsid w:val="00A36322"/>
    <w:rsid w:val="00A3658F"/>
    <w:rsid w:val="00A378A6"/>
    <w:rsid w:val="00A406EF"/>
    <w:rsid w:val="00A41D93"/>
    <w:rsid w:val="00A42590"/>
    <w:rsid w:val="00A440D1"/>
    <w:rsid w:val="00A45C25"/>
    <w:rsid w:val="00A471F0"/>
    <w:rsid w:val="00A50C1E"/>
    <w:rsid w:val="00A511D7"/>
    <w:rsid w:val="00A51A87"/>
    <w:rsid w:val="00A51F06"/>
    <w:rsid w:val="00A52226"/>
    <w:rsid w:val="00A530EB"/>
    <w:rsid w:val="00A5415F"/>
    <w:rsid w:val="00A54E70"/>
    <w:rsid w:val="00A551B1"/>
    <w:rsid w:val="00A56D13"/>
    <w:rsid w:val="00A56EA7"/>
    <w:rsid w:val="00A5736C"/>
    <w:rsid w:val="00A57E86"/>
    <w:rsid w:val="00A60456"/>
    <w:rsid w:val="00A60489"/>
    <w:rsid w:val="00A624C2"/>
    <w:rsid w:val="00A62A42"/>
    <w:rsid w:val="00A6399C"/>
    <w:rsid w:val="00A64217"/>
    <w:rsid w:val="00A642D1"/>
    <w:rsid w:val="00A656E6"/>
    <w:rsid w:val="00A65E97"/>
    <w:rsid w:val="00A66824"/>
    <w:rsid w:val="00A6755E"/>
    <w:rsid w:val="00A679BB"/>
    <w:rsid w:val="00A67C3E"/>
    <w:rsid w:val="00A710A8"/>
    <w:rsid w:val="00A72513"/>
    <w:rsid w:val="00A72CCA"/>
    <w:rsid w:val="00A73BE8"/>
    <w:rsid w:val="00A7479C"/>
    <w:rsid w:val="00A74EA4"/>
    <w:rsid w:val="00A75644"/>
    <w:rsid w:val="00A7712E"/>
    <w:rsid w:val="00A77B4A"/>
    <w:rsid w:val="00A804E5"/>
    <w:rsid w:val="00A80D27"/>
    <w:rsid w:val="00A81511"/>
    <w:rsid w:val="00A82972"/>
    <w:rsid w:val="00A830A8"/>
    <w:rsid w:val="00A8346D"/>
    <w:rsid w:val="00A84A49"/>
    <w:rsid w:val="00A85724"/>
    <w:rsid w:val="00A86FE5"/>
    <w:rsid w:val="00A87BBF"/>
    <w:rsid w:val="00A91141"/>
    <w:rsid w:val="00A9141C"/>
    <w:rsid w:val="00A916A5"/>
    <w:rsid w:val="00A91C23"/>
    <w:rsid w:val="00A92534"/>
    <w:rsid w:val="00A93DE0"/>
    <w:rsid w:val="00A94FDB"/>
    <w:rsid w:val="00A957AF"/>
    <w:rsid w:val="00A95888"/>
    <w:rsid w:val="00A97D51"/>
    <w:rsid w:val="00AA1520"/>
    <w:rsid w:val="00AA44D9"/>
    <w:rsid w:val="00AA4912"/>
    <w:rsid w:val="00AA4CAC"/>
    <w:rsid w:val="00AA4E0C"/>
    <w:rsid w:val="00AA6697"/>
    <w:rsid w:val="00AA6D23"/>
    <w:rsid w:val="00AB06C7"/>
    <w:rsid w:val="00AB170D"/>
    <w:rsid w:val="00AB3407"/>
    <w:rsid w:val="00AB34EB"/>
    <w:rsid w:val="00AB496D"/>
    <w:rsid w:val="00AB4F23"/>
    <w:rsid w:val="00AB5358"/>
    <w:rsid w:val="00AB57E6"/>
    <w:rsid w:val="00AB5C17"/>
    <w:rsid w:val="00AB5CA9"/>
    <w:rsid w:val="00AB6A53"/>
    <w:rsid w:val="00AB71ED"/>
    <w:rsid w:val="00AC004A"/>
    <w:rsid w:val="00AC03A3"/>
    <w:rsid w:val="00AC0439"/>
    <w:rsid w:val="00AC0C47"/>
    <w:rsid w:val="00AC34D2"/>
    <w:rsid w:val="00AC3730"/>
    <w:rsid w:val="00AC5580"/>
    <w:rsid w:val="00AC61BE"/>
    <w:rsid w:val="00AC6577"/>
    <w:rsid w:val="00AC69B2"/>
    <w:rsid w:val="00AC6CE5"/>
    <w:rsid w:val="00AC77F8"/>
    <w:rsid w:val="00AD0700"/>
    <w:rsid w:val="00AD11A6"/>
    <w:rsid w:val="00AD21FA"/>
    <w:rsid w:val="00AD51A4"/>
    <w:rsid w:val="00AD56EA"/>
    <w:rsid w:val="00AD6B64"/>
    <w:rsid w:val="00AD6C96"/>
    <w:rsid w:val="00AD70DA"/>
    <w:rsid w:val="00AE1B1C"/>
    <w:rsid w:val="00AE1BB4"/>
    <w:rsid w:val="00AE1C9F"/>
    <w:rsid w:val="00AE234A"/>
    <w:rsid w:val="00AE27A4"/>
    <w:rsid w:val="00AE31BC"/>
    <w:rsid w:val="00AE31CC"/>
    <w:rsid w:val="00AE3F76"/>
    <w:rsid w:val="00AE4888"/>
    <w:rsid w:val="00AE6A57"/>
    <w:rsid w:val="00AE6DC3"/>
    <w:rsid w:val="00AE7362"/>
    <w:rsid w:val="00AE7AA6"/>
    <w:rsid w:val="00AF085A"/>
    <w:rsid w:val="00AF1201"/>
    <w:rsid w:val="00AF1EA3"/>
    <w:rsid w:val="00AF22ED"/>
    <w:rsid w:val="00AF43E8"/>
    <w:rsid w:val="00AF5191"/>
    <w:rsid w:val="00AF59E5"/>
    <w:rsid w:val="00AF5DDC"/>
    <w:rsid w:val="00AF6692"/>
    <w:rsid w:val="00AF79CB"/>
    <w:rsid w:val="00B0002B"/>
    <w:rsid w:val="00B0106C"/>
    <w:rsid w:val="00B02CB2"/>
    <w:rsid w:val="00B03818"/>
    <w:rsid w:val="00B041D1"/>
    <w:rsid w:val="00B0452A"/>
    <w:rsid w:val="00B04D47"/>
    <w:rsid w:val="00B05941"/>
    <w:rsid w:val="00B065D1"/>
    <w:rsid w:val="00B06984"/>
    <w:rsid w:val="00B06BE4"/>
    <w:rsid w:val="00B10BF9"/>
    <w:rsid w:val="00B12261"/>
    <w:rsid w:val="00B12A99"/>
    <w:rsid w:val="00B142E7"/>
    <w:rsid w:val="00B16D4E"/>
    <w:rsid w:val="00B172CA"/>
    <w:rsid w:val="00B17E41"/>
    <w:rsid w:val="00B20779"/>
    <w:rsid w:val="00B22752"/>
    <w:rsid w:val="00B23256"/>
    <w:rsid w:val="00B267DE"/>
    <w:rsid w:val="00B26FE7"/>
    <w:rsid w:val="00B27AE6"/>
    <w:rsid w:val="00B300B0"/>
    <w:rsid w:val="00B30C0A"/>
    <w:rsid w:val="00B30D41"/>
    <w:rsid w:val="00B31167"/>
    <w:rsid w:val="00B313C4"/>
    <w:rsid w:val="00B320A3"/>
    <w:rsid w:val="00B32C4F"/>
    <w:rsid w:val="00B330DF"/>
    <w:rsid w:val="00B33EBD"/>
    <w:rsid w:val="00B35274"/>
    <w:rsid w:val="00B379EB"/>
    <w:rsid w:val="00B4046C"/>
    <w:rsid w:val="00B40A2E"/>
    <w:rsid w:val="00B41381"/>
    <w:rsid w:val="00B41A5C"/>
    <w:rsid w:val="00B42013"/>
    <w:rsid w:val="00B4347A"/>
    <w:rsid w:val="00B436BA"/>
    <w:rsid w:val="00B4662E"/>
    <w:rsid w:val="00B46CCF"/>
    <w:rsid w:val="00B4754A"/>
    <w:rsid w:val="00B50303"/>
    <w:rsid w:val="00B50A83"/>
    <w:rsid w:val="00B50DC9"/>
    <w:rsid w:val="00B51506"/>
    <w:rsid w:val="00B55382"/>
    <w:rsid w:val="00B556D9"/>
    <w:rsid w:val="00B558EF"/>
    <w:rsid w:val="00B57883"/>
    <w:rsid w:val="00B57E4C"/>
    <w:rsid w:val="00B60C56"/>
    <w:rsid w:val="00B614A9"/>
    <w:rsid w:val="00B61791"/>
    <w:rsid w:val="00B61BAB"/>
    <w:rsid w:val="00B61D22"/>
    <w:rsid w:val="00B62E45"/>
    <w:rsid w:val="00B66B11"/>
    <w:rsid w:val="00B709BF"/>
    <w:rsid w:val="00B71C08"/>
    <w:rsid w:val="00B739EC"/>
    <w:rsid w:val="00B7455B"/>
    <w:rsid w:val="00B75B0B"/>
    <w:rsid w:val="00B76E89"/>
    <w:rsid w:val="00B77EB0"/>
    <w:rsid w:val="00B77FDA"/>
    <w:rsid w:val="00B809F8"/>
    <w:rsid w:val="00B80A97"/>
    <w:rsid w:val="00B812CD"/>
    <w:rsid w:val="00B81693"/>
    <w:rsid w:val="00B82A2B"/>
    <w:rsid w:val="00B82B32"/>
    <w:rsid w:val="00B833E5"/>
    <w:rsid w:val="00B842C7"/>
    <w:rsid w:val="00B85133"/>
    <w:rsid w:val="00B8769A"/>
    <w:rsid w:val="00B93129"/>
    <w:rsid w:val="00B93E8D"/>
    <w:rsid w:val="00B945B6"/>
    <w:rsid w:val="00B95588"/>
    <w:rsid w:val="00B95A89"/>
    <w:rsid w:val="00B95D80"/>
    <w:rsid w:val="00B96FFE"/>
    <w:rsid w:val="00B97C98"/>
    <w:rsid w:val="00BA1118"/>
    <w:rsid w:val="00BA1A99"/>
    <w:rsid w:val="00BA1C12"/>
    <w:rsid w:val="00BA335D"/>
    <w:rsid w:val="00BA4247"/>
    <w:rsid w:val="00BA5A28"/>
    <w:rsid w:val="00BA5C2B"/>
    <w:rsid w:val="00BA5F35"/>
    <w:rsid w:val="00BA6451"/>
    <w:rsid w:val="00BA6520"/>
    <w:rsid w:val="00BB1FEB"/>
    <w:rsid w:val="00BB21FF"/>
    <w:rsid w:val="00BB24FD"/>
    <w:rsid w:val="00BB3EBA"/>
    <w:rsid w:val="00BB506B"/>
    <w:rsid w:val="00BB52C6"/>
    <w:rsid w:val="00BB5861"/>
    <w:rsid w:val="00BB7A2B"/>
    <w:rsid w:val="00BB7B57"/>
    <w:rsid w:val="00BC0493"/>
    <w:rsid w:val="00BC284B"/>
    <w:rsid w:val="00BC3834"/>
    <w:rsid w:val="00BC3B69"/>
    <w:rsid w:val="00BC4A04"/>
    <w:rsid w:val="00BC5FE2"/>
    <w:rsid w:val="00BC6BC6"/>
    <w:rsid w:val="00BC6C13"/>
    <w:rsid w:val="00BD0FE4"/>
    <w:rsid w:val="00BD100E"/>
    <w:rsid w:val="00BD1118"/>
    <w:rsid w:val="00BD373B"/>
    <w:rsid w:val="00BD3A4D"/>
    <w:rsid w:val="00BD4AEB"/>
    <w:rsid w:val="00BD59C8"/>
    <w:rsid w:val="00BD5F6D"/>
    <w:rsid w:val="00BD6880"/>
    <w:rsid w:val="00BD6FF4"/>
    <w:rsid w:val="00BD7BFD"/>
    <w:rsid w:val="00BE0BBA"/>
    <w:rsid w:val="00BE11FF"/>
    <w:rsid w:val="00BE1633"/>
    <w:rsid w:val="00BE2C1F"/>
    <w:rsid w:val="00BE48B4"/>
    <w:rsid w:val="00BE4A40"/>
    <w:rsid w:val="00BE5E0A"/>
    <w:rsid w:val="00BE67B6"/>
    <w:rsid w:val="00BE6877"/>
    <w:rsid w:val="00BE6C55"/>
    <w:rsid w:val="00BE7774"/>
    <w:rsid w:val="00BF04C3"/>
    <w:rsid w:val="00BF0A01"/>
    <w:rsid w:val="00BF36A0"/>
    <w:rsid w:val="00BF3FFF"/>
    <w:rsid w:val="00BF4E1F"/>
    <w:rsid w:val="00BF5865"/>
    <w:rsid w:val="00BF58B4"/>
    <w:rsid w:val="00BF6321"/>
    <w:rsid w:val="00BF6FB8"/>
    <w:rsid w:val="00BF796B"/>
    <w:rsid w:val="00BF7EDF"/>
    <w:rsid w:val="00C016A1"/>
    <w:rsid w:val="00C01F6F"/>
    <w:rsid w:val="00C03F39"/>
    <w:rsid w:val="00C04F7F"/>
    <w:rsid w:val="00C05D24"/>
    <w:rsid w:val="00C06920"/>
    <w:rsid w:val="00C06FB5"/>
    <w:rsid w:val="00C07635"/>
    <w:rsid w:val="00C079F1"/>
    <w:rsid w:val="00C07A81"/>
    <w:rsid w:val="00C10650"/>
    <w:rsid w:val="00C10A86"/>
    <w:rsid w:val="00C10E94"/>
    <w:rsid w:val="00C11690"/>
    <w:rsid w:val="00C13330"/>
    <w:rsid w:val="00C13F7C"/>
    <w:rsid w:val="00C14ECF"/>
    <w:rsid w:val="00C15176"/>
    <w:rsid w:val="00C201CD"/>
    <w:rsid w:val="00C21010"/>
    <w:rsid w:val="00C214D4"/>
    <w:rsid w:val="00C223D0"/>
    <w:rsid w:val="00C22509"/>
    <w:rsid w:val="00C22C85"/>
    <w:rsid w:val="00C23F54"/>
    <w:rsid w:val="00C24CB7"/>
    <w:rsid w:val="00C25156"/>
    <w:rsid w:val="00C25ABB"/>
    <w:rsid w:val="00C25F57"/>
    <w:rsid w:val="00C25FC5"/>
    <w:rsid w:val="00C26547"/>
    <w:rsid w:val="00C26726"/>
    <w:rsid w:val="00C270C2"/>
    <w:rsid w:val="00C27973"/>
    <w:rsid w:val="00C27F4B"/>
    <w:rsid w:val="00C30C8D"/>
    <w:rsid w:val="00C30DA7"/>
    <w:rsid w:val="00C30EAD"/>
    <w:rsid w:val="00C31A60"/>
    <w:rsid w:val="00C3477B"/>
    <w:rsid w:val="00C34B64"/>
    <w:rsid w:val="00C35A35"/>
    <w:rsid w:val="00C366CC"/>
    <w:rsid w:val="00C369CD"/>
    <w:rsid w:val="00C37DDE"/>
    <w:rsid w:val="00C40E8B"/>
    <w:rsid w:val="00C42113"/>
    <w:rsid w:val="00C448CA"/>
    <w:rsid w:val="00C451DB"/>
    <w:rsid w:val="00C456E9"/>
    <w:rsid w:val="00C45D06"/>
    <w:rsid w:val="00C46107"/>
    <w:rsid w:val="00C4702D"/>
    <w:rsid w:val="00C470C7"/>
    <w:rsid w:val="00C50B1B"/>
    <w:rsid w:val="00C513C8"/>
    <w:rsid w:val="00C5231E"/>
    <w:rsid w:val="00C52455"/>
    <w:rsid w:val="00C53A4A"/>
    <w:rsid w:val="00C53D07"/>
    <w:rsid w:val="00C54313"/>
    <w:rsid w:val="00C56BBE"/>
    <w:rsid w:val="00C56F25"/>
    <w:rsid w:val="00C606DD"/>
    <w:rsid w:val="00C6082A"/>
    <w:rsid w:val="00C62AFA"/>
    <w:rsid w:val="00C62F0B"/>
    <w:rsid w:val="00C63100"/>
    <w:rsid w:val="00C64E1C"/>
    <w:rsid w:val="00C663BF"/>
    <w:rsid w:val="00C7131A"/>
    <w:rsid w:val="00C71708"/>
    <w:rsid w:val="00C73473"/>
    <w:rsid w:val="00C753C5"/>
    <w:rsid w:val="00C7599A"/>
    <w:rsid w:val="00C800C7"/>
    <w:rsid w:val="00C80117"/>
    <w:rsid w:val="00C80443"/>
    <w:rsid w:val="00C806A5"/>
    <w:rsid w:val="00C8089D"/>
    <w:rsid w:val="00C8154D"/>
    <w:rsid w:val="00C81B03"/>
    <w:rsid w:val="00C82FFA"/>
    <w:rsid w:val="00C8386A"/>
    <w:rsid w:val="00C83FA3"/>
    <w:rsid w:val="00C845FA"/>
    <w:rsid w:val="00C8706A"/>
    <w:rsid w:val="00C873F6"/>
    <w:rsid w:val="00C87ED8"/>
    <w:rsid w:val="00C91B1E"/>
    <w:rsid w:val="00C92271"/>
    <w:rsid w:val="00C9285F"/>
    <w:rsid w:val="00C93074"/>
    <w:rsid w:val="00C939BD"/>
    <w:rsid w:val="00C93A09"/>
    <w:rsid w:val="00C93D43"/>
    <w:rsid w:val="00C94A0D"/>
    <w:rsid w:val="00CA0664"/>
    <w:rsid w:val="00CA1569"/>
    <w:rsid w:val="00CA1F9B"/>
    <w:rsid w:val="00CA2D1C"/>
    <w:rsid w:val="00CA4494"/>
    <w:rsid w:val="00CA4977"/>
    <w:rsid w:val="00CA4E82"/>
    <w:rsid w:val="00CA596A"/>
    <w:rsid w:val="00CA68E9"/>
    <w:rsid w:val="00CA77B2"/>
    <w:rsid w:val="00CB2407"/>
    <w:rsid w:val="00CB39D8"/>
    <w:rsid w:val="00CB3BEB"/>
    <w:rsid w:val="00CB3D52"/>
    <w:rsid w:val="00CB434F"/>
    <w:rsid w:val="00CB7C30"/>
    <w:rsid w:val="00CC110F"/>
    <w:rsid w:val="00CC2F64"/>
    <w:rsid w:val="00CC396B"/>
    <w:rsid w:val="00CC4BA4"/>
    <w:rsid w:val="00CC4BBC"/>
    <w:rsid w:val="00CC637B"/>
    <w:rsid w:val="00CC63BF"/>
    <w:rsid w:val="00CC6871"/>
    <w:rsid w:val="00CC6D8F"/>
    <w:rsid w:val="00CD0D88"/>
    <w:rsid w:val="00CD1452"/>
    <w:rsid w:val="00CD1780"/>
    <w:rsid w:val="00CD1BCF"/>
    <w:rsid w:val="00CD1FEA"/>
    <w:rsid w:val="00CD3707"/>
    <w:rsid w:val="00CD37C5"/>
    <w:rsid w:val="00CD48E9"/>
    <w:rsid w:val="00CD4D75"/>
    <w:rsid w:val="00CD63C2"/>
    <w:rsid w:val="00CD6A2B"/>
    <w:rsid w:val="00CD6A41"/>
    <w:rsid w:val="00CD6BC0"/>
    <w:rsid w:val="00CD6F3D"/>
    <w:rsid w:val="00CD77A0"/>
    <w:rsid w:val="00CE08A8"/>
    <w:rsid w:val="00CE12EE"/>
    <w:rsid w:val="00CE1648"/>
    <w:rsid w:val="00CE3F81"/>
    <w:rsid w:val="00CE6A47"/>
    <w:rsid w:val="00CE6F40"/>
    <w:rsid w:val="00CF1AF9"/>
    <w:rsid w:val="00CF27AD"/>
    <w:rsid w:val="00CF329B"/>
    <w:rsid w:val="00CF3C65"/>
    <w:rsid w:val="00CF4CB8"/>
    <w:rsid w:val="00CF546C"/>
    <w:rsid w:val="00CF5C20"/>
    <w:rsid w:val="00CF5DF2"/>
    <w:rsid w:val="00D010D5"/>
    <w:rsid w:val="00D010ED"/>
    <w:rsid w:val="00D01499"/>
    <w:rsid w:val="00D03F09"/>
    <w:rsid w:val="00D04EF1"/>
    <w:rsid w:val="00D065D9"/>
    <w:rsid w:val="00D06D42"/>
    <w:rsid w:val="00D1032E"/>
    <w:rsid w:val="00D10F5E"/>
    <w:rsid w:val="00D120A3"/>
    <w:rsid w:val="00D128B2"/>
    <w:rsid w:val="00D12C84"/>
    <w:rsid w:val="00D13DB6"/>
    <w:rsid w:val="00D14098"/>
    <w:rsid w:val="00D149AC"/>
    <w:rsid w:val="00D15396"/>
    <w:rsid w:val="00D160D5"/>
    <w:rsid w:val="00D162EC"/>
    <w:rsid w:val="00D209BF"/>
    <w:rsid w:val="00D211C1"/>
    <w:rsid w:val="00D21B6D"/>
    <w:rsid w:val="00D22B6A"/>
    <w:rsid w:val="00D22DA4"/>
    <w:rsid w:val="00D22EA8"/>
    <w:rsid w:val="00D23080"/>
    <w:rsid w:val="00D234B1"/>
    <w:rsid w:val="00D23503"/>
    <w:rsid w:val="00D2356D"/>
    <w:rsid w:val="00D2571C"/>
    <w:rsid w:val="00D26502"/>
    <w:rsid w:val="00D26BB0"/>
    <w:rsid w:val="00D26D5D"/>
    <w:rsid w:val="00D26E31"/>
    <w:rsid w:val="00D2785D"/>
    <w:rsid w:val="00D308D2"/>
    <w:rsid w:val="00D35653"/>
    <w:rsid w:val="00D367DF"/>
    <w:rsid w:val="00D372CC"/>
    <w:rsid w:val="00D41565"/>
    <w:rsid w:val="00D4191A"/>
    <w:rsid w:val="00D435C5"/>
    <w:rsid w:val="00D4366F"/>
    <w:rsid w:val="00D45B39"/>
    <w:rsid w:val="00D47866"/>
    <w:rsid w:val="00D47F12"/>
    <w:rsid w:val="00D53615"/>
    <w:rsid w:val="00D53C12"/>
    <w:rsid w:val="00D53F1E"/>
    <w:rsid w:val="00D54D05"/>
    <w:rsid w:val="00D55967"/>
    <w:rsid w:val="00D573AA"/>
    <w:rsid w:val="00D57504"/>
    <w:rsid w:val="00D60385"/>
    <w:rsid w:val="00D61DF9"/>
    <w:rsid w:val="00D61E07"/>
    <w:rsid w:val="00D61F19"/>
    <w:rsid w:val="00D628E5"/>
    <w:rsid w:val="00D63819"/>
    <w:rsid w:val="00D63B63"/>
    <w:rsid w:val="00D658EC"/>
    <w:rsid w:val="00D65FF7"/>
    <w:rsid w:val="00D66B00"/>
    <w:rsid w:val="00D66C19"/>
    <w:rsid w:val="00D66F62"/>
    <w:rsid w:val="00D70DF7"/>
    <w:rsid w:val="00D71320"/>
    <w:rsid w:val="00D7240D"/>
    <w:rsid w:val="00D729FA"/>
    <w:rsid w:val="00D74BE6"/>
    <w:rsid w:val="00D75053"/>
    <w:rsid w:val="00D75772"/>
    <w:rsid w:val="00D757F0"/>
    <w:rsid w:val="00D757F1"/>
    <w:rsid w:val="00D7781E"/>
    <w:rsid w:val="00D7799E"/>
    <w:rsid w:val="00D80B68"/>
    <w:rsid w:val="00D80D43"/>
    <w:rsid w:val="00D80E7B"/>
    <w:rsid w:val="00D8104A"/>
    <w:rsid w:val="00D81FB2"/>
    <w:rsid w:val="00D81FCA"/>
    <w:rsid w:val="00D83525"/>
    <w:rsid w:val="00D8396D"/>
    <w:rsid w:val="00D84022"/>
    <w:rsid w:val="00D84734"/>
    <w:rsid w:val="00D84C4E"/>
    <w:rsid w:val="00D84F8F"/>
    <w:rsid w:val="00D85BBE"/>
    <w:rsid w:val="00D8715E"/>
    <w:rsid w:val="00D8745D"/>
    <w:rsid w:val="00D87C12"/>
    <w:rsid w:val="00D87D97"/>
    <w:rsid w:val="00D87EAB"/>
    <w:rsid w:val="00D9015D"/>
    <w:rsid w:val="00D93339"/>
    <w:rsid w:val="00D941EA"/>
    <w:rsid w:val="00D94A1E"/>
    <w:rsid w:val="00D9581A"/>
    <w:rsid w:val="00D95F27"/>
    <w:rsid w:val="00D96980"/>
    <w:rsid w:val="00D97539"/>
    <w:rsid w:val="00D97CF4"/>
    <w:rsid w:val="00DA0125"/>
    <w:rsid w:val="00DA022A"/>
    <w:rsid w:val="00DA0529"/>
    <w:rsid w:val="00DA0704"/>
    <w:rsid w:val="00DA0B08"/>
    <w:rsid w:val="00DA1A4D"/>
    <w:rsid w:val="00DA2962"/>
    <w:rsid w:val="00DA2F56"/>
    <w:rsid w:val="00DA3BB9"/>
    <w:rsid w:val="00DA5988"/>
    <w:rsid w:val="00DA60D1"/>
    <w:rsid w:val="00DA6503"/>
    <w:rsid w:val="00DA6C00"/>
    <w:rsid w:val="00DB1292"/>
    <w:rsid w:val="00DB2363"/>
    <w:rsid w:val="00DB3621"/>
    <w:rsid w:val="00DB54DD"/>
    <w:rsid w:val="00DB5EEF"/>
    <w:rsid w:val="00DB729D"/>
    <w:rsid w:val="00DB797A"/>
    <w:rsid w:val="00DC0B05"/>
    <w:rsid w:val="00DC0DC3"/>
    <w:rsid w:val="00DC2421"/>
    <w:rsid w:val="00DC2608"/>
    <w:rsid w:val="00DC348E"/>
    <w:rsid w:val="00DC3D81"/>
    <w:rsid w:val="00DC3E5B"/>
    <w:rsid w:val="00DC6409"/>
    <w:rsid w:val="00DC6D36"/>
    <w:rsid w:val="00DD058C"/>
    <w:rsid w:val="00DD1329"/>
    <w:rsid w:val="00DD1E1A"/>
    <w:rsid w:val="00DD23A2"/>
    <w:rsid w:val="00DD3307"/>
    <w:rsid w:val="00DD337C"/>
    <w:rsid w:val="00DD359E"/>
    <w:rsid w:val="00DD420A"/>
    <w:rsid w:val="00DD60DD"/>
    <w:rsid w:val="00DD6133"/>
    <w:rsid w:val="00DE1193"/>
    <w:rsid w:val="00DE1411"/>
    <w:rsid w:val="00DE5041"/>
    <w:rsid w:val="00DE59FC"/>
    <w:rsid w:val="00DE5A0D"/>
    <w:rsid w:val="00DE613C"/>
    <w:rsid w:val="00DE64D5"/>
    <w:rsid w:val="00DF0072"/>
    <w:rsid w:val="00DF235C"/>
    <w:rsid w:val="00DF255A"/>
    <w:rsid w:val="00DF2908"/>
    <w:rsid w:val="00DF3015"/>
    <w:rsid w:val="00DF4C09"/>
    <w:rsid w:val="00DF72B4"/>
    <w:rsid w:val="00DF74FC"/>
    <w:rsid w:val="00E00298"/>
    <w:rsid w:val="00E01BFC"/>
    <w:rsid w:val="00E023A6"/>
    <w:rsid w:val="00E02AD0"/>
    <w:rsid w:val="00E033E3"/>
    <w:rsid w:val="00E04320"/>
    <w:rsid w:val="00E04CA4"/>
    <w:rsid w:val="00E04CAC"/>
    <w:rsid w:val="00E055C6"/>
    <w:rsid w:val="00E06450"/>
    <w:rsid w:val="00E0688D"/>
    <w:rsid w:val="00E06EB9"/>
    <w:rsid w:val="00E10DD7"/>
    <w:rsid w:val="00E1326D"/>
    <w:rsid w:val="00E13E48"/>
    <w:rsid w:val="00E15124"/>
    <w:rsid w:val="00E15DEE"/>
    <w:rsid w:val="00E16045"/>
    <w:rsid w:val="00E16C5B"/>
    <w:rsid w:val="00E17F0C"/>
    <w:rsid w:val="00E2073F"/>
    <w:rsid w:val="00E20975"/>
    <w:rsid w:val="00E21227"/>
    <w:rsid w:val="00E21E02"/>
    <w:rsid w:val="00E2316B"/>
    <w:rsid w:val="00E233B9"/>
    <w:rsid w:val="00E234F4"/>
    <w:rsid w:val="00E25F5A"/>
    <w:rsid w:val="00E26065"/>
    <w:rsid w:val="00E278D4"/>
    <w:rsid w:val="00E308D0"/>
    <w:rsid w:val="00E308F4"/>
    <w:rsid w:val="00E30C5B"/>
    <w:rsid w:val="00E324F6"/>
    <w:rsid w:val="00E33F26"/>
    <w:rsid w:val="00E34ABC"/>
    <w:rsid w:val="00E34B6D"/>
    <w:rsid w:val="00E35740"/>
    <w:rsid w:val="00E35F50"/>
    <w:rsid w:val="00E37511"/>
    <w:rsid w:val="00E3797C"/>
    <w:rsid w:val="00E37EA8"/>
    <w:rsid w:val="00E409F1"/>
    <w:rsid w:val="00E4184F"/>
    <w:rsid w:val="00E43A6C"/>
    <w:rsid w:val="00E45A6F"/>
    <w:rsid w:val="00E4618C"/>
    <w:rsid w:val="00E46BF5"/>
    <w:rsid w:val="00E46F57"/>
    <w:rsid w:val="00E4721E"/>
    <w:rsid w:val="00E475C1"/>
    <w:rsid w:val="00E47DC8"/>
    <w:rsid w:val="00E518B8"/>
    <w:rsid w:val="00E51DAE"/>
    <w:rsid w:val="00E52A75"/>
    <w:rsid w:val="00E545D4"/>
    <w:rsid w:val="00E546A6"/>
    <w:rsid w:val="00E55E56"/>
    <w:rsid w:val="00E56D14"/>
    <w:rsid w:val="00E5749A"/>
    <w:rsid w:val="00E60209"/>
    <w:rsid w:val="00E61682"/>
    <w:rsid w:val="00E616E2"/>
    <w:rsid w:val="00E617CF"/>
    <w:rsid w:val="00E6385F"/>
    <w:rsid w:val="00E6557E"/>
    <w:rsid w:val="00E6595D"/>
    <w:rsid w:val="00E66937"/>
    <w:rsid w:val="00E6788E"/>
    <w:rsid w:val="00E6797A"/>
    <w:rsid w:val="00E67EE6"/>
    <w:rsid w:val="00E7088C"/>
    <w:rsid w:val="00E72D2A"/>
    <w:rsid w:val="00E74EBA"/>
    <w:rsid w:val="00E759D3"/>
    <w:rsid w:val="00E761CC"/>
    <w:rsid w:val="00E76DF0"/>
    <w:rsid w:val="00E77E84"/>
    <w:rsid w:val="00E80E6C"/>
    <w:rsid w:val="00E81211"/>
    <w:rsid w:val="00E82548"/>
    <w:rsid w:val="00E829BA"/>
    <w:rsid w:val="00E829CB"/>
    <w:rsid w:val="00E83241"/>
    <w:rsid w:val="00E84C8A"/>
    <w:rsid w:val="00E87978"/>
    <w:rsid w:val="00E9099A"/>
    <w:rsid w:val="00E90FFD"/>
    <w:rsid w:val="00E915CF"/>
    <w:rsid w:val="00E94D34"/>
    <w:rsid w:val="00E9568A"/>
    <w:rsid w:val="00E970A4"/>
    <w:rsid w:val="00E97CDD"/>
    <w:rsid w:val="00EA03DF"/>
    <w:rsid w:val="00EA0BF7"/>
    <w:rsid w:val="00EA2D82"/>
    <w:rsid w:val="00EA3801"/>
    <w:rsid w:val="00EA5BA8"/>
    <w:rsid w:val="00EA6758"/>
    <w:rsid w:val="00EA712F"/>
    <w:rsid w:val="00EA7E86"/>
    <w:rsid w:val="00EB0FB1"/>
    <w:rsid w:val="00EB17E3"/>
    <w:rsid w:val="00EB2786"/>
    <w:rsid w:val="00EB2D70"/>
    <w:rsid w:val="00EB3DB9"/>
    <w:rsid w:val="00EB56CF"/>
    <w:rsid w:val="00EB6007"/>
    <w:rsid w:val="00EC0747"/>
    <w:rsid w:val="00EC31F1"/>
    <w:rsid w:val="00EC3776"/>
    <w:rsid w:val="00EC56CF"/>
    <w:rsid w:val="00EC5E6F"/>
    <w:rsid w:val="00EC606C"/>
    <w:rsid w:val="00EC6E50"/>
    <w:rsid w:val="00EC7883"/>
    <w:rsid w:val="00ED0CAB"/>
    <w:rsid w:val="00ED3A73"/>
    <w:rsid w:val="00ED3F9A"/>
    <w:rsid w:val="00ED43F7"/>
    <w:rsid w:val="00ED5B60"/>
    <w:rsid w:val="00ED6138"/>
    <w:rsid w:val="00EE06CD"/>
    <w:rsid w:val="00EE2869"/>
    <w:rsid w:val="00EE3852"/>
    <w:rsid w:val="00EE3C5D"/>
    <w:rsid w:val="00EE3DF9"/>
    <w:rsid w:val="00EE6BEF"/>
    <w:rsid w:val="00EE6E77"/>
    <w:rsid w:val="00EE70AA"/>
    <w:rsid w:val="00EE7725"/>
    <w:rsid w:val="00EF21AF"/>
    <w:rsid w:val="00EF3314"/>
    <w:rsid w:val="00EF6026"/>
    <w:rsid w:val="00EF7CA6"/>
    <w:rsid w:val="00F01608"/>
    <w:rsid w:val="00F023C6"/>
    <w:rsid w:val="00F02B36"/>
    <w:rsid w:val="00F02C0B"/>
    <w:rsid w:val="00F02DA3"/>
    <w:rsid w:val="00F02DA7"/>
    <w:rsid w:val="00F0397C"/>
    <w:rsid w:val="00F054DE"/>
    <w:rsid w:val="00F0559F"/>
    <w:rsid w:val="00F05ABD"/>
    <w:rsid w:val="00F07AA3"/>
    <w:rsid w:val="00F117B9"/>
    <w:rsid w:val="00F14A0F"/>
    <w:rsid w:val="00F15234"/>
    <w:rsid w:val="00F16E06"/>
    <w:rsid w:val="00F17F5B"/>
    <w:rsid w:val="00F20003"/>
    <w:rsid w:val="00F2183E"/>
    <w:rsid w:val="00F2188A"/>
    <w:rsid w:val="00F21CD8"/>
    <w:rsid w:val="00F242E6"/>
    <w:rsid w:val="00F25679"/>
    <w:rsid w:val="00F26A8D"/>
    <w:rsid w:val="00F32117"/>
    <w:rsid w:val="00F33232"/>
    <w:rsid w:val="00F33BDF"/>
    <w:rsid w:val="00F34972"/>
    <w:rsid w:val="00F35612"/>
    <w:rsid w:val="00F35B6A"/>
    <w:rsid w:val="00F36BC5"/>
    <w:rsid w:val="00F36DA8"/>
    <w:rsid w:val="00F37411"/>
    <w:rsid w:val="00F37B55"/>
    <w:rsid w:val="00F40AD3"/>
    <w:rsid w:val="00F40CF7"/>
    <w:rsid w:val="00F41505"/>
    <w:rsid w:val="00F44708"/>
    <w:rsid w:val="00F44D02"/>
    <w:rsid w:val="00F45E53"/>
    <w:rsid w:val="00F45F35"/>
    <w:rsid w:val="00F503BC"/>
    <w:rsid w:val="00F527D9"/>
    <w:rsid w:val="00F530A3"/>
    <w:rsid w:val="00F5397D"/>
    <w:rsid w:val="00F5525D"/>
    <w:rsid w:val="00F55686"/>
    <w:rsid w:val="00F55E12"/>
    <w:rsid w:val="00F56515"/>
    <w:rsid w:val="00F56649"/>
    <w:rsid w:val="00F57064"/>
    <w:rsid w:val="00F576DD"/>
    <w:rsid w:val="00F613FD"/>
    <w:rsid w:val="00F61C22"/>
    <w:rsid w:val="00F62B11"/>
    <w:rsid w:val="00F6328C"/>
    <w:rsid w:val="00F638EA"/>
    <w:rsid w:val="00F63915"/>
    <w:rsid w:val="00F652E9"/>
    <w:rsid w:val="00F664CD"/>
    <w:rsid w:val="00F67E1F"/>
    <w:rsid w:val="00F701A8"/>
    <w:rsid w:val="00F70805"/>
    <w:rsid w:val="00F709C9"/>
    <w:rsid w:val="00F70A4D"/>
    <w:rsid w:val="00F71C14"/>
    <w:rsid w:val="00F72998"/>
    <w:rsid w:val="00F72D10"/>
    <w:rsid w:val="00F72DEF"/>
    <w:rsid w:val="00F732E2"/>
    <w:rsid w:val="00F73630"/>
    <w:rsid w:val="00F737C7"/>
    <w:rsid w:val="00F73DBD"/>
    <w:rsid w:val="00F74868"/>
    <w:rsid w:val="00F75058"/>
    <w:rsid w:val="00F80244"/>
    <w:rsid w:val="00F80390"/>
    <w:rsid w:val="00F80E44"/>
    <w:rsid w:val="00F814A9"/>
    <w:rsid w:val="00F82634"/>
    <w:rsid w:val="00F85201"/>
    <w:rsid w:val="00F912C7"/>
    <w:rsid w:val="00F92928"/>
    <w:rsid w:val="00F92A82"/>
    <w:rsid w:val="00F93D48"/>
    <w:rsid w:val="00F93D77"/>
    <w:rsid w:val="00F942D9"/>
    <w:rsid w:val="00F97973"/>
    <w:rsid w:val="00F97BB3"/>
    <w:rsid w:val="00FA0101"/>
    <w:rsid w:val="00FA0737"/>
    <w:rsid w:val="00FA2978"/>
    <w:rsid w:val="00FA29F9"/>
    <w:rsid w:val="00FA2F32"/>
    <w:rsid w:val="00FA4CA8"/>
    <w:rsid w:val="00FA4FBE"/>
    <w:rsid w:val="00FA6974"/>
    <w:rsid w:val="00FA750E"/>
    <w:rsid w:val="00FA763B"/>
    <w:rsid w:val="00FA7918"/>
    <w:rsid w:val="00FB06B6"/>
    <w:rsid w:val="00FB35D5"/>
    <w:rsid w:val="00FB490D"/>
    <w:rsid w:val="00FB49C5"/>
    <w:rsid w:val="00FB4C54"/>
    <w:rsid w:val="00FB5F79"/>
    <w:rsid w:val="00FC0D1C"/>
    <w:rsid w:val="00FC170B"/>
    <w:rsid w:val="00FC3251"/>
    <w:rsid w:val="00FC3261"/>
    <w:rsid w:val="00FC3C80"/>
    <w:rsid w:val="00FC3F69"/>
    <w:rsid w:val="00FC438C"/>
    <w:rsid w:val="00FC6A67"/>
    <w:rsid w:val="00FD01F1"/>
    <w:rsid w:val="00FD0A04"/>
    <w:rsid w:val="00FD260E"/>
    <w:rsid w:val="00FD2C7D"/>
    <w:rsid w:val="00FD33EE"/>
    <w:rsid w:val="00FD3E89"/>
    <w:rsid w:val="00FD4A18"/>
    <w:rsid w:val="00FD4A92"/>
    <w:rsid w:val="00FD6BE5"/>
    <w:rsid w:val="00FE0311"/>
    <w:rsid w:val="00FE08E2"/>
    <w:rsid w:val="00FE160E"/>
    <w:rsid w:val="00FE192E"/>
    <w:rsid w:val="00FE1971"/>
    <w:rsid w:val="00FE1E16"/>
    <w:rsid w:val="00FE358B"/>
    <w:rsid w:val="00FE3DED"/>
    <w:rsid w:val="00FE3F7F"/>
    <w:rsid w:val="00FE3F86"/>
    <w:rsid w:val="00FE48B9"/>
    <w:rsid w:val="00FE51CA"/>
    <w:rsid w:val="00FE5D6F"/>
    <w:rsid w:val="00FE64F2"/>
    <w:rsid w:val="00FF16F2"/>
    <w:rsid w:val="00FF1BC8"/>
    <w:rsid w:val="00FF1E72"/>
    <w:rsid w:val="00FF2C27"/>
    <w:rsid w:val="00FF56B5"/>
    <w:rsid w:val="00FF5FC3"/>
    <w:rsid w:val="00FF6691"/>
    <w:rsid w:val="00FF73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Professional" w:uiPriority="0"/>
    <w:lsdException w:name="Table Web 1"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uiPriority w:val="99"/>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aliases w:val=" Знак1 Знак"/>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aliases w:val=" Знак1 Знак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rsid w:val="00D81FCA"/>
    <w:rPr>
      <w:rFonts w:ascii="Times New Roman" w:eastAsia="Times New Roman" w:hAnsi="Times New Roman" w:cs="Times New Roman"/>
      <w:sz w:val="20"/>
      <w:szCs w:val="20"/>
      <w:lang w:eastAsia="ru-RU"/>
    </w:rPr>
  </w:style>
  <w:style w:type="character" w:styleId="aff1">
    <w:name w:val="footnote reference"/>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4535D1"/>
    <w:pPr>
      <w:tabs>
        <w:tab w:val="right" w:leader="dot" w:pos="9771"/>
      </w:tabs>
      <w:spacing w:after="100"/>
      <w:ind w:left="220"/>
    </w:pPr>
    <w:rPr>
      <w:rFonts w:ascii="Times New Roman" w:hAnsi="Times New Roman" w:cs="Times New Roman"/>
      <w:noProof/>
      <w:sz w:val="28"/>
      <w:szCs w:val="28"/>
    </w:r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nhideWhenUsed/>
    <w:rsid w:val="00117AB8"/>
    <w:pPr>
      <w:spacing w:after="0" w:line="240" w:lineRule="auto"/>
    </w:pPr>
    <w:rPr>
      <w:sz w:val="20"/>
      <w:szCs w:val="20"/>
    </w:rPr>
  </w:style>
  <w:style w:type="character" w:customStyle="1" w:styleId="afff1">
    <w:name w:val="Текст концевой сноски Знак"/>
    <w:basedOn w:val="a5"/>
    <w:link w:val="afff0"/>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nhideWhenUsed/>
    <w:rsid w:val="007A527F"/>
    <w:rPr>
      <w:sz w:val="16"/>
      <w:szCs w:val="16"/>
    </w:rPr>
  </w:style>
  <w:style w:type="paragraph" w:styleId="afff6">
    <w:name w:val="annotation text"/>
    <w:basedOn w:val="a4"/>
    <w:link w:val="afff7"/>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5524C3"/>
    <w:pPr>
      <w:numPr>
        <w:numId w:val="0"/>
      </w:numPr>
      <w:tabs>
        <w:tab w:val="left" w:pos="709"/>
      </w:tabs>
      <w:spacing w:line="276" w:lineRule="auto"/>
      <w:ind w:firstLine="709"/>
      <w:contextualSpacing w:val="0"/>
      <w:jc w:val="both"/>
    </w:pPr>
    <w:rPr>
      <w:sz w:val="24"/>
      <w:szCs w:val="24"/>
    </w:rPr>
  </w:style>
  <w:style w:type="character" w:customStyle="1" w:styleId="S2">
    <w:name w:val="S_Маркированный Знак Знак"/>
    <w:basedOn w:val="a5"/>
    <w:link w:val="S1"/>
    <w:rsid w:val="005524C3"/>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 w:type="character" w:customStyle="1" w:styleId="WW8Num13z1">
    <w:name w:val="WW8Num13z1"/>
    <w:rsid w:val="00890562"/>
    <w:rPr>
      <w:rFonts w:ascii="Courier New" w:hAnsi="Courier New" w:cs="Courier New"/>
    </w:rPr>
  </w:style>
  <w:style w:type="character" w:customStyle="1" w:styleId="WW8Num36z1">
    <w:name w:val="WW8Num36z1"/>
    <w:rsid w:val="00890562"/>
    <w:rPr>
      <w:rFonts w:ascii="Courier New" w:hAnsi="Courier New" w:cs="Courier New"/>
    </w:rPr>
  </w:style>
  <w:style w:type="character" w:customStyle="1" w:styleId="WW8Num36z2">
    <w:name w:val="WW8Num36z2"/>
    <w:rsid w:val="00890562"/>
    <w:rPr>
      <w:rFonts w:ascii="Wingdings" w:hAnsi="Wingdings"/>
    </w:rPr>
  </w:style>
  <w:style w:type="paragraph" w:customStyle="1" w:styleId="216">
    <w:name w:val="Список 21"/>
    <w:basedOn w:val="a4"/>
    <w:rsid w:val="00890562"/>
    <w:pPr>
      <w:spacing w:after="0" w:line="240" w:lineRule="auto"/>
      <w:ind w:left="566" w:hanging="283"/>
    </w:pPr>
    <w:rPr>
      <w:rFonts w:ascii="Times New Roman" w:eastAsia="Times New Roman" w:hAnsi="Times New Roman" w:cs="Times New Roman"/>
      <w:sz w:val="20"/>
      <w:szCs w:val="20"/>
      <w:lang w:eastAsia="ar-SA"/>
    </w:rPr>
  </w:style>
  <w:style w:type="paragraph" w:styleId="2ff0">
    <w:name w:val="Body Text First Indent 2"/>
    <w:basedOn w:val="af7"/>
    <w:link w:val="2ff1"/>
    <w:rsid w:val="00890562"/>
    <w:pPr>
      <w:spacing w:line="240" w:lineRule="auto"/>
      <w:ind w:firstLine="210"/>
    </w:pPr>
    <w:rPr>
      <w:rFonts w:ascii="Times New Roman" w:eastAsia="Times New Roman" w:hAnsi="Times New Roman" w:cs="Times New Roman"/>
      <w:sz w:val="20"/>
      <w:szCs w:val="20"/>
    </w:rPr>
  </w:style>
  <w:style w:type="character" w:customStyle="1" w:styleId="2ff1">
    <w:name w:val="Красная строка 2 Знак"/>
    <w:basedOn w:val="af8"/>
    <w:link w:val="2ff0"/>
    <w:rsid w:val="00890562"/>
    <w:rPr>
      <w:rFonts w:ascii="Times New Roman" w:eastAsia="Times New Roman" w:hAnsi="Times New Roman" w:cs="Times New Roman"/>
      <w:sz w:val="20"/>
      <w:szCs w:val="20"/>
    </w:rPr>
  </w:style>
  <w:style w:type="paragraph" w:styleId="affffffffff6">
    <w:name w:val="Normal Indent"/>
    <w:aliases w:val="Обычный отступ Знак Знак,Обычный отступ Знак Знак Знак Знак Знак Знак,Обычный отступ Знак Знак Знак Знак Знак Знак Знак Знак,Обычный отступ Знак Знак Знак Знак,Обычный отступ2 Знак,Обычный отступ Знак Знак Знак Знак Знак Знак Знак Знак Зн"/>
    <w:basedOn w:val="a4"/>
    <w:link w:val="affffffffff7"/>
    <w:rsid w:val="00890562"/>
    <w:pPr>
      <w:spacing w:after="0" w:line="240" w:lineRule="auto"/>
      <w:ind w:left="708"/>
    </w:pPr>
    <w:rPr>
      <w:rFonts w:ascii="Times New Roman" w:eastAsia="Times New Roman" w:hAnsi="Times New Roman" w:cs="Times New Roman"/>
      <w:sz w:val="20"/>
      <w:szCs w:val="20"/>
    </w:rPr>
  </w:style>
  <w:style w:type="character" w:customStyle="1" w:styleId="47">
    <w:name w:val="Знак Знак4"/>
    <w:basedOn w:val="a5"/>
    <w:rsid w:val="00890562"/>
  </w:style>
  <w:style w:type="paragraph" w:customStyle="1" w:styleId="240">
    <w:name w:val="Основной текст 24"/>
    <w:basedOn w:val="a4"/>
    <w:rsid w:val="0089056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56">
    <w:name w:val="Обычный5"/>
    <w:rsid w:val="00890562"/>
    <w:pPr>
      <w:widowControl w:val="0"/>
      <w:spacing w:after="0" w:line="240" w:lineRule="auto"/>
    </w:pPr>
    <w:rPr>
      <w:rFonts w:ascii="Arial" w:eastAsia="Times New Roman" w:hAnsi="Arial" w:cs="Times New Roman"/>
      <w:snapToGrid w:val="0"/>
      <w:sz w:val="20"/>
      <w:szCs w:val="20"/>
    </w:rPr>
  </w:style>
  <w:style w:type="character" w:customStyle="1" w:styleId="WW8Num14z3">
    <w:name w:val="WW8Num14z3"/>
    <w:rsid w:val="00890562"/>
    <w:rPr>
      <w:rFonts w:ascii="Symbol" w:hAnsi="Symbol"/>
    </w:rPr>
  </w:style>
  <w:style w:type="character" w:customStyle="1" w:styleId="WW8Num21z4">
    <w:name w:val="WW8Num21z4"/>
    <w:rsid w:val="00890562"/>
    <w:rPr>
      <w:rFonts w:ascii="Courier New" w:hAnsi="Courier New" w:cs="Courier New"/>
    </w:rPr>
  </w:style>
  <w:style w:type="character" w:customStyle="1" w:styleId="WW8NumSt18z0">
    <w:name w:val="WW8NumSt18z0"/>
    <w:rsid w:val="00890562"/>
    <w:rPr>
      <w:rFonts w:ascii="Times New Roman" w:hAnsi="Times New Roman" w:cs="Times New Roman"/>
    </w:rPr>
  </w:style>
  <w:style w:type="paragraph" w:customStyle="1" w:styleId="1ffe">
    <w:name w:val="Схема документа1"/>
    <w:basedOn w:val="a4"/>
    <w:rsid w:val="00890562"/>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115">
    <w:name w:val="Знак Знак11"/>
    <w:basedOn w:val="a5"/>
    <w:rsid w:val="00890562"/>
  </w:style>
  <w:style w:type="character" w:customStyle="1" w:styleId="224">
    <w:name w:val="Знак Знак22"/>
    <w:rsid w:val="00890562"/>
    <w:rPr>
      <w:rFonts w:ascii="Arial" w:hAnsi="Arial" w:cs="Arial"/>
      <w:b/>
      <w:bCs/>
      <w:sz w:val="26"/>
      <w:szCs w:val="26"/>
    </w:rPr>
  </w:style>
  <w:style w:type="paragraph" w:customStyle="1" w:styleId="332">
    <w:name w:val="Основной текст с отступом 33"/>
    <w:basedOn w:val="a4"/>
    <w:rsid w:val="00890562"/>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132">
    <w:name w:val="Знак Знак13"/>
    <w:rsid w:val="00890562"/>
    <w:rPr>
      <w:sz w:val="24"/>
    </w:rPr>
  </w:style>
  <w:style w:type="paragraph" w:customStyle="1" w:styleId="340">
    <w:name w:val="Основной текст 34"/>
    <w:basedOn w:val="a4"/>
    <w:rsid w:val="00890562"/>
    <w:pPr>
      <w:spacing w:after="0" w:line="240" w:lineRule="auto"/>
    </w:pPr>
    <w:rPr>
      <w:rFonts w:ascii="Times New Roman" w:eastAsia="Times New Roman" w:hAnsi="Times New Roman" w:cs="Times New Roman"/>
      <w:sz w:val="28"/>
      <w:szCs w:val="20"/>
      <w:lang w:val="en-US"/>
    </w:rPr>
  </w:style>
  <w:style w:type="paragraph" w:customStyle="1" w:styleId="ConsPlusTitle">
    <w:name w:val="ConsPlusTitle"/>
    <w:rsid w:val="0089056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68">
    <w:name w:val="Обычный6"/>
    <w:rsid w:val="005F7D1A"/>
    <w:pPr>
      <w:widowControl w:val="0"/>
      <w:spacing w:after="0" w:line="240" w:lineRule="auto"/>
    </w:pPr>
    <w:rPr>
      <w:rFonts w:ascii="Arial" w:eastAsia="Times New Roman" w:hAnsi="Arial" w:cs="Times New Roman"/>
      <w:snapToGrid w:val="0"/>
      <w:sz w:val="20"/>
      <w:szCs w:val="20"/>
    </w:rPr>
  </w:style>
  <w:style w:type="paragraph" w:customStyle="1" w:styleId="250">
    <w:name w:val="Основной текст 25"/>
    <w:basedOn w:val="a4"/>
    <w:rsid w:val="005F7D1A"/>
    <w:pPr>
      <w:spacing w:after="0" w:line="240" w:lineRule="auto"/>
      <w:jc w:val="both"/>
    </w:pPr>
    <w:rPr>
      <w:rFonts w:ascii="Times New Roman" w:eastAsia="Times New Roman" w:hAnsi="Times New Roman" w:cs="Times New Roman"/>
      <w:sz w:val="24"/>
      <w:szCs w:val="20"/>
    </w:rPr>
  </w:style>
  <w:style w:type="character" w:customStyle="1" w:styleId="WW8Num37z0">
    <w:name w:val="WW8Num37z0"/>
    <w:rsid w:val="005F7D1A"/>
    <w:rPr>
      <w:rFonts w:ascii="StarSymbol" w:hAnsi="StarSymbol" w:cs="StarSymbol"/>
      <w:sz w:val="18"/>
      <w:szCs w:val="18"/>
    </w:rPr>
  </w:style>
  <w:style w:type="character" w:customStyle="1" w:styleId="WW8Num37z1">
    <w:name w:val="WW8Num37z1"/>
    <w:rsid w:val="005F7D1A"/>
    <w:rPr>
      <w:rFonts w:ascii="Wingdings 2" w:hAnsi="Wingdings 2" w:cs="StarSymbol"/>
      <w:sz w:val="18"/>
      <w:szCs w:val="18"/>
    </w:rPr>
  </w:style>
  <w:style w:type="character" w:customStyle="1" w:styleId="WW8Num35z0">
    <w:name w:val="WW8Num35z0"/>
    <w:rsid w:val="005F7D1A"/>
    <w:rPr>
      <w:rFonts w:ascii="Courier New" w:hAnsi="Courier New" w:cs="Courier New"/>
    </w:rPr>
  </w:style>
  <w:style w:type="character" w:customStyle="1" w:styleId="WW8NumSt1z0">
    <w:name w:val="WW8NumSt1z0"/>
    <w:rsid w:val="005F7D1A"/>
    <w:rPr>
      <w:rFonts w:ascii="Times New Roman" w:hAnsi="Times New Roman" w:cs="Times New Roman"/>
    </w:rPr>
  </w:style>
  <w:style w:type="character" w:customStyle="1" w:styleId="WW8NumSt2z0">
    <w:name w:val="WW8NumSt2z0"/>
    <w:rsid w:val="005F7D1A"/>
    <w:rPr>
      <w:rFonts w:ascii="Courier New" w:hAnsi="Courier New" w:cs="Courier New"/>
    </w:rPr>
  </w:style>
  <w:style w:type="character" w:customStyle="1" w:styleId="WW8NumSt3z0">
    <w:name w:val="WW8NumSt3z0"/>
    <w:rsid w:val="005F7D1A"/>
    <w:rPr>
      <w:rFonts w:ascii="Courier New" w:hAnsi="Courier New" w:cs="Courier New"/>
    </w:rPr>
  </w:style>
  <w:style w:type="character" w:customStyle="1" w:styleId="WW8NumSt4z0">
    <w:name w:val="WW8NumSt4z0"/>
    <w:rsid w:val="005F7D1A"/>
    <w:rPr>
      <w:rFonts w:ascii="Courier New" w:hAnsi="Courier New" w:cs="Courier New"/>
    </w:rPr>
  </w:style>
  <w:style w:type="character" w:customStyle="1" w:styleId="WW8NumSt5z0">
    <w:name w:val="WW8NumSt5z0"/>
    <w:rsid w:val="005F7D1A"/>
    <w:rPr>
      <w:rFonts w:ascii="Courier New" w:hAnsi="Courier New" w:cs="Courier New"/>
    </w:rPr>
  </w:style>
  <w:style w:type="character" w:customStyle="1" w:styleId="WW8NumSt6z0">
    <w:name w:val="WW8NumSt6z0"/>
    <w:rsid w:val="005F7D1A"/>
    <w:rPr>
      <w:rFonts w:ascii="Times New Roman" w:hAnsi="Times New Roman" w:cs="Times New Roman"/>
    </w:rPr>
  </w:style>
  <w:style w:type="character" w:customStyle="1" w:styleId="WW8NumSt7z0">
    <w:name w:val="WW8NumSt7z0"/>
    <w:rsid w:val="005F7D1A"/>
    <w:rPr>
      <w:rFonts w:ascii="Courier New" w:hAnsi="Courier New" w:cs="Courier New"/>
    </w:rPr>
  </w:style>
  <w:style w:type="character" w:customStyle="1" w:styleId="WW8NumSt8z0">
    <w:name w:val="WW8NumSt8z0"/>
    <w:rsid w:val="005F7D1A"/>
    <w:rPr>
      <w:rFonts w:ascii="Courier New" w:hAnsi="Courier New" w:cs="Courier New"/>
    </w:rPr>
  </w:style>
  <w:style w:type="character" w:customStyle="1" w:styleId="WW8NumSt9z0">
    <w:name w:val="WW8NumSt9z0"/>
    <w:rsid w:val="005F7D1A"/>
    <w:rPr>
      <w:rFonts w:ascii="Courier New" w:hAnsi="Courier New" w:cs="Courier New"/>
    </w:rPr>
  </w:style>
  <w:style w:type="character" w:customStyle="1" w:styleId="WW8NumSt11z0">
    <w:name w:val="WW8NumSt11z0"/>
    <w:rsid w:val="005F7D1A"/>
    <w:rPr>
      <w:rFonts w:ascii="Courier New" w:hAnsi="Courier New" w:cs="Courier New"/>
    </w:rPr>
  </w:style>
  <w:style w:type="character" w:customStyle="1" w:styleId="WW8NumSt12z0">
    <w:name w:val="WW8NumSt12z0"/>
    <w:rsid w:val="005F7D1A"/>
    <w:rPr>
      <w:rFonts w:ascii="Courier New" w:hAnsi="Courier New" w:cs="Courier New"/>
    </w:rPr>
  </w:style>
  <w:style w:type="character" w:customStyle="1" w:styleId="WW8NumSt13z0">
    <w:name w:val="WW8NumSt13z0"/>
    <w:rsid w:val="005F7D1A"/>
    <w:rPr>
      <w:rFonts w:ascii="Courier New" w:hAnsi="Courier New" w:cs="Courier New"/>
    </w:rPr>
  </w:style>
  <w:style w:type="character" w:customStyle="1" w:styleId="WW8NumSt16z0">
    <w:name w:val="WW8NumSt16z0"/>
    <w:rsid w:val="005F7D1A"/>
    <w:rPr>
      <w:rFonts w:ascii="Courier New" w:hAnsi="Courier New" w:cs="Courier New"/>
    </w:rPr>
  </w:style>
  <w:style w:type="character" w:customStyle="1" w:styleId="WW8NumSt19z0">
    <w:name w:val="WW8NumSt19z0"/>
    <w:rsid w:val="005F7D1A"/>
    <w:rPr>
      <w:rFonts w:ascii="Courier New" w:hAnsi="Courier New" w:cs="Courier New"/>
    </w:rPr>
  </w:style>
  <w:style w:type="character" w:customStyle="1" w:styleId="WW8NumSt20z0">
    <w:name w:val="WW8NumSt20z0"/>
    <w:rsid w:val="005F7D1A"/>
    <w:rPr>
      <w:rFonts w:ascii="Times New Roman" w:hAnsi="Times New Roman" w:cs="Times New Roman"/>
    </w:rPr>
  </w:style>
  <w:style w:type="character" w:customStyle="1" w:styleId="WW8NumSt21z0">
    <w:name w:val="WW8NumSt21z0"/>
    <w:rsid w:val="005F7D1A"/>
    <w:rPr>
      <w:rFonts w:ascii="Courier New" w:hAnsi="Courier New" w:cs="Courier New"/>
    </w:rPr>
  </w:style>
  <w:style w:type="character" w:customStyle="1" w:styleId="WW8NumSt22z0">
    <w:name w:val="WW8NumSt22z0"/>
    <w:rsid w:val="005F7D1A"/>
    <w:rPr>
      <w:rFonts w:ascii="Courier New" w:hAnsi="Courier New" w:cs="Courier New"/>
    </w:rPr>
  </w:style>
  <w:style w:type="character" w:customStyle="1" w:styleId="WW8NumSt23z0">
    <w:name w:val="WW8NumSt23z0"/>
    <w:rsid w:val="005F7D1A"/>
    <w:rPr>
      <w:rFonts w:ascii="Times New Roman" w:hAnsi="Times New Roman" w:cs="Times New Roman"/>
    </w:rPr>
  </w:style>
  <w:style w:type="character" w:customStyle="1" w:styleId="WW8NumSt24z0">
    <w:name w:val="WW8NumSt24z0"/>
    <w:rsid w:val="005F7D1A"/>
    <w:rPr>
      <w:rFonts w:ascii="Courier New" w:hAnsi="Courier New" w:cs="Courier New"/>
    </w:rPr>
  </w:style>
  <w:style w:type="character" w:customStyle="1" w:styleId="WW8NumSt25z0">
    <w:name w:val="WW8NumSt25z0"/>
    <w:rsid w:val="005F7D1A"/>
    <w:rPr>
      <w:rFonts w:ascii="Courier New" w:hAnsi="Courier New" w:cs="Courier New"/>
    </w:rPr>
  </w:style>
  <w:style w:type="character" w:customStyle="1" w:styleId="WW8NumSt26z0">
    <w:name w:val="WW8NumSt26z0"/>
    <w:rsid w:val="005F7D1A"/>
    <w:rPr>
      <w:rFonts w:ascii="Courier New" w:hAnsi="Courier New" w:cs="Courier New"/>
    </w:rPr>
  </w:style>
  <w:style w:type="character" w:customStyle="1" w:styleId="WW8NumSt27z0">
    <w:name w:val="WW8NumSt27z0"/>
    <w:rsid w:val="005F7D1A"/>
    <w:rPr>
      <w:rFonts w:ascii="Courier New" w:hAnsi="Courier New" w:cs="Courier New"/>
    </w:rPr>
  </w:style>
  <w:style w:type="character" w:customStyle="1" w:styleId="WW8NumSt33z0">
    <w:name w:val="WW8NumSt33z0"/>
    <w:rsid w:val="005F7D1A"/>
    <w:rPr>
      <w:rFonts w:ascii="Courier New" w:hAnsi="Courier New" w:cs="Courier New"/>
    </w:rPr>
  </w:style>
  <w:style w:type="paragraph" w:customStyle="1" w:styleId="1fff">
    <w:name w:val="Список 1"/>
    <w:basedOn w:val="aff7"/>
    <w:rsid w:val="005F7D1A"/>
  </w:style>
  <w:style w:type="paragraph" w:customStyle="1" w:styleId="p2">
    <w:name w:val="p2"/>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1">
    <w:name w:val="z1"/>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00">
    <w:name w:val="основной30"/>
    <w:basedOn w:val="a4"/>
    <w:rsid w:val="005F7D1A"/>
    <w:pPr>
      <w:spacing w:after="0" w:line="240" w:lineRule="auto"/>
      <w:ind w:firstLine="282"/>
      <w:jc w:val="both"/>
    </w:pPr>
    <w:rPr>
      <w:rFonts w:ascii="Times New Roman" w:eastAsia="Times New Roman" w:hAnsi="Times New Roman" w:cs="Times New Roman"/>
      <w:b/>
      <w:bCs/>
      <w:i/>
      <w:iCs/>
      <w:color w:val="000000"/>
      <w:sz w:val="21"/>
      <w:szCs w:val="21"/>
    </w:rPr>
  </w:style>
  <w:style w:type="paragraph" w:customStyle="1" w:styleId="CharChar">
    <w:name w:val="Char Char"/>
    <w:basedOn w:val="a4"/>
    <w:rsid w:val="005F7D1A"/>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imia">
    <w:name w:val="imia"/>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
    <w:name w:val="main"/>
    <w:basedOn w:val="a4"/>
    <w:rsid w:val="005F7D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f6">
    <w:name w:val="Обычный (веб)3"/>
    <w:basedOn w:val="a4"/>
    <w:rsid w:val="005F7D1A"/>
    <w:pPr>
      <w:spacing w:before="100" w:after="100" w:line="240" w:lineRule="auto"/>
    </w:pPr>
    <w:rPr>
      <w:rFonts w:ascii="Times New Roman" w:eastAsia="Times New Roman" w:hAnsi="Times New Roman" w:cs="Times New Roman"/>
      <w:sz w:val="24"/>
      <w:szCs w:val="20"/>
    </w:rPr>
  </w:style>
  <w:style w:type="character" w:customStyle="1" w:styleId="text">
    <w:name w:val="text"/>
    <w:basedOn w:val="a5"/>
    <w:rsid w:val="005F7D1A"/>
  </w:style>
  <w:style w:type="character" w:customStyle="1" w:styleId="1fff0">
    <w:name w:val="Нижний колонтитул1"/>
    <w:basedOn w:val="a5"/>
    <w:rsid w:val="005F7D1A"/>
  </w:style>
  <w:style w:type="character" w:customStyle="1" w:styleId="link">
    <w:name w:val="link"/>
    <w:basedOn w:val="a5"/>
    <w:rsid w:val="005F7D1A"/>
  </w:style>
  <w:style w:type="paragraph" w:styleId="z-">
    <w:name w:val="HTML Top of Form"/>
    <w:basedOn w:val="a4"/>
    <w:next w:val="a4"/>
    <w:link w:val="z-0"/>
    <w:hidden/>
    <w:uiPriority w:val="99"/>
    <w:unhideWhenUsed/>
    <w:rsid w:val="005F7D1A"/>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0">
    <w:name w:val="z-Начало формы Знак"/>
    <w:basedOn w:val="a5"/>
    <w:link w:val="z-"/>
    <w:uiPriority w:val="99"/>
    <w:rsid w:val="005F7D1A"/>
    <w:rPr>
      <w:rFonts w:ascii="Arial" w:eastAsia="Times New Roman" w:hAnsi="Arial" w:cs="Arial"/>
      <w:vanish/>
      <w:color w:val="000000"/>
      <w:sz w:val="16"/>
      <w:szCs w:val="16"/>
    </w:rPr>
  </w:style>
  <w:style w:type="paragraph" w:styleId="z-1">
    <w:name w:val="HTML Bottom of Form"/>
    <w:basedOn w:val="a4"/>
    <w:next w:val="a4"/>
    <w:link w:val="z-2"/>
    <w:hidden/>
    <w:uiPriority w:val="99"/>
    <w:unhideWhenUsed/>
    <w:rsid w:val="005F7D1A"/>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2">
    <w:name w:val="z-Конец формы Знак"/>
    <w:basedOn w:val="a5"/>
    <w:link w:val="z-1"/>
    <w:uiPriority w:val="99"/>
    <w:rsid w:val="005F7D1A"/>
    <w:rPr>
      <w:rFonts w:ascii="Arial" w:eastAsia="Times New Roman" w:hAnsi="Arial" w:cs="Arial"/>
      <w:vanish/>
      <w:color w:val="000000"/>
      <w:sz w:val="16"/>
      <w:szCs w:val="16"/>
    </w:rPr>
  </w:style>
  <w:style w:type="paragraph" w:customStyle="1" w:styleId="FR3">
    <w:name w:val="FR3"/>
    <w:rsid w:val="005F7D1A"/>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rPr>
  </w:style>
  <w:style w:type="character" w:customStyle="1" w:styleId="WW-5">
    <w:name w:val="WW-Основной шрифт абзаца"/>
    <w:rsid w:val="005F7D1A"/>
  </w:style>
  <w:style w:type="character" w:customStyle="1" w:styleId="WW-6">
    <w:name w:val="WW-Символ нумерации"/>
    <w:rsid w:val="005F7D1A"/>
    <w:rPr>
      <w:b/>
      <w:bCs/>
    </w:rPr>
  </w:style>
  <w:style w:type="character" w:customStyle="1" w:styleId="WW-7">
    <w:name w:val="WW-Маркеры списка"/>
    <w:rsid w:val="005F7D1A"/>
    <w:rPr>
      <w:rFonts w:ascii="StarSymbol" w:eastAsia="StarSymbol" w:hAnsi="StarSymbol" w:cs="StarSymbol"/>
      <w:sz w:val="18"/>
      <w:szCs w:val="18"/>
    </w:rPr>
  </w:style>
  <w:style w:type="character" w:customStyle="1" w:styleId="WW-WW8Num8z0">
    <w:name w:val="WW-WW8Num8z0"/>
    <w:rsid w:val="005F7D1A"/>
    <w:rPr>
      <w:rFonts w:ascii="Symbol" w:hAnsi="Symbol" w:cs="StarSymbol"/>
      <w:sz w:val="18"/>
      <w:szCs w:val="18"/>
    </w:rPr>
  </w:style>
  <w:style w:type="character" w:customStyle="1" w:styleId="style2721">
    <w:name w:val="style2721"/>
    <w:rsid w:val="005F7D1A"/>
    <w:rPr>
      <w:rFonts w:ascii="Tahoma" w:hAnsi="Tahoma" w:cs="Tahoma"/>
      <w:color w:val="333333"/>
      <w:sz w:val="18"/>
      <w:szCs w:val="18"/>
    </w:rPr>
  </w:style>
  <w:style w:type="paragraph" w:customStyle="1" w:styleId="WW-8">
    <w:name w:val="WW-Заголовок"/>
    <w:basedOn w:val="a4"/>
    <w:next w:val="ae"/>
    <w:rsid w:val="005F7D1A"/>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9">
    <w:name w:val="WW-Содержимое таблицы"/>
    <w:basedOn w:val="a4"/>
    <w:rsid w:val="005F7D1A"/>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a">
    <w:name w:val="WW-Заголовок таблицы"/>
    <w:basedOn w:val="WW-9"/>
    <w:rsid w:val="005F7D1A"/>
    <w:pPr>
      <w:jc w:val="center"/>
    </w:pPr>
    <w:rPr>
      <w:b/>
      <w:bCs/>
      <w:i/>
      <w:iCs/>
    </w:rPr>
  </w:style>
  <w:style w:type="paragraph" w:customStyle="1" w:styleId="WW-b">
    <w:name w:val="WW-Обычный (веб)"/>
    <w:basedOn w:val="a4"/>
    <w:rsid w:val="005F7D1A"/>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
    <w:name w:val="WW-Основной текст 21"/>
    <w:basedOn w:val="a4"/>
    <w:rsid w:val="005F7D1A"/>
    <w:pPr>
      <w:spacing w:after="0" w:line="240" w:lineRule="auto"/>
    </w:pPr>
    <w:rPr>
      <w:rFonts w:ascii="SchoolBook" w:eastAsia="Times New Roman" w:hAnsi="SchoolBook" w:cs="Times New Roman"/>
      <w:sz w:val="24"/>
      <w:szCs w:val="20"/>
      <w:lang w:eastAsia="ar-SA"/>
    </w:rPr>
  </w:style>
  <w:style w:type="paragraph" w:customStyle="1" w:styleId="WW-31">
    <w:name w:val="WW-Основной текст 31"/>
    <w:basedOn w:val="a4"/>
    <w:rsid w:val="005F7D1A"/>
    <w:pPr>
      <w:spacing w:after="0" w:line="240" w:lineRule="auto"/>
    </w:pPr>
    <w:rPr>
      <w:rFonts w:ascii="SchoolBook" w:eastAsia="Times New Roman" w:hAnsi="SchoolBook" w:cs="Times New Roman"/>
      <w:color w:val="000000"/>
      <w:sz w:val="24"/>
      <w:szCs w:val="20"/>
      <w:lang w:eastAsia="ar-SA"/>
    </w:rPr>
  </w:style>
  <w:style w:type="paragraph" w:customStyle="1" w:styleId="style272">
    <w:name w:val="style272"/>
    <w:basedOn w:val="a4"/>
    <w:rsid w:val="005F7D1A"/>
    <w:pPr>
      <w:spacing w:before="280" w:after="280" w:line="240" w:lineRule="auto"/>
    </w:pPr>
    <w:rPr>
      <w:rFonts w:ascii="Tahoma" w:eastAsia="Times New Roman" w:hAnsi="Tahoma" w:cs="Tahoma"/>
      <w:color w:val="333333"/>
      <w:sz w:val="18"/>
      <w:szCs w:val="18"/>
      <w:lang w:eastAsia="ar-SA"/>
    </w:rPr>
  </w:style>
  <w:style w:type="paragraph" w:customStyle="1" w:styleId="150">
    <w:name w:val="Заголовок 15"/>
    <w:basedOn w:val="a4"/>
    <w:next w:val="a4"/>
    <w:rsid w:val="005F7D1A"/>
    <w:pPr>
      <w:keepNext/>
      <w:spacing w:after="0" w:line="240" w:lineRule="auto"/>
      <w:jc w:val="center"/>
    </w:pPr>
    <w:rPr>
      <w:rFonts w:ascii="Times New Roman" w:eastAsia="Times New Roman" w:hAnsi="Times New Roman" w:cs="Times New Roman"/>
      <w:b/>
      <w:sz w:val="24"/>
      <w:szCs w:val="20"/>
      <w:lang w:eastAsia="ar-SA"/>
    </w:rPr>
  </w:style>
  <w:style w:type="paragraph" w:customStyle="1" w:styleId="WW-c">
    <w:name w:val="WW-Название объекта"/>
    <w:basedOn w:val="a4"/>
    <w:next w:val="a4"/>
    <w:rsid w:val="005F7D1A"/>
    <w:pPr>
      <w:spacing w:after="0" w:line="240" w:lineRule="auto"/>
    </w:pPr>
    <w:rPr>
      <w:rFonts w:ascii="Times New Roman" w:eastAsia="Times New Roman" w:hAnsi="Times New Roman" w:cs="Times New Roman"/>
      <w:b/>
      <w:sz w:val="24"/>
      <w:szCs w:val="20"/>
      <w:lang w:eastAsia="ar-SA"/>
    </w:rPr>
  </w:style>
  <w:style w:type="character" w:customStyle="1" w:styleId="225">
    <w:name w:val="Знак Знак22"/>
    <w:rsid w:val="005F7D1A"/>
    <w:rPr>
      <w:rFonts w:ascii="Arial" w:hAnsi="Arial"/>
      <w:b/>
      <w:sz w:val="28"/>
    </w:rPr>
  </w:style>
  <w:style w:type="character" w:customStyle="1" w:styleId="217">
    <w:name w:val="Знак Знак21"/>
    <w:rsid w:val="005F7D1A"/>
    <w:rPr>
      <w:rFonts w:ascii="Arial" w:hAnsi="Arial" w:cs="Arial"/>
      <w:b/>
      <w:bCs/>
      <w:i/>
      <w:iCs/>
      <w:sz w:val="28"/>
      <w:szCs w:val="28"/>
    </w:rPr>
  </w:style>
  <w:style w:type="character" w:customStyle="1" w:styleId="116">
    <w:name w:val="Знак Знак11"/>
    <w:rsid w:val="005F7D1A"/>
    <w:rPr>
      <w:sz w:val="24"/>
    </w:rPr>
  </w:style>
  <w:style w:type="character" w:customStyle="1" w:styleId="117">
    <w:name w:val="Знак1 Знак Знак Знак1"/>
    <w:basedOn w:val="a5"/>
    <w:rsid w:val="005F7D1A"/>
  </w:style>
  <w:style w:type="character" w:customStyle="1" w:styleId="133">
    <w:name w:val="Знак Знак13"/>
    <w:rsid w:val="005F7D1A"/>
    <w:rPr>
      <w:rFonts w:ascii="Arial" w:hAnsi="Arial"/>
      <w:sz w:val="28"/>
    </w:rPr>
  </w:style>
  <w:style w:type="paragraph" w:customStyle="1" w:styleId="341">
    <w:name w:val="Основной текст с отступом 34"/>
    <w:basedOn w:val="a4"/>
    <w:rsid w:val="005F7D1A"/>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rPr>
  </w:style>
  <w:style w:type="character" w:customStyle="1" w:styleId="affffffffff8">
    <w:name w:val="ВерхКолонтитул Знак Знак"/>
    <w:basedOn w:val="a5"/>
    <w:rsid w:val="005F7D1A"/>
  </w:style>
  <w:style w:type="character" w:customStyle="1" w:styleId="710">
    <w:name w:val="Заголовок 7 Знак1"/>
    <w:rsid w:val="005F7D1A"/>
    <w:rPr>
      <w:b/>
      <w:sz w:val="23"/>
      <w:u w:val="single"/>
      <w:lang w:val="ru-RU" w:eastAsia="ru-RU" w:bidi="ar-SA"/>
    </w:rPr>
  </w:style>
  <w:style w:type="paragraph" w:customStyle="1" w:styleId="350">
    <w:name w:val="Основной текст 35"/>
    <w:basedOn w:val="a4"/>
    <w:rsid w:val="005F7D1A"/>
    <w:pPr>
      <w:spacing w:after="0" w:line="240" w:lineRule="auto"/>
    </w:pPr>
    <w:rPr>
      <w:rFonts w:ascii="Times New Roman" w:eastAsia="Times New Roman" w:hAnsi="Times New Roman" w:cs="Times New Roman"/>
      <w:sz w:val="28"/>
      <w:szCs w:val="20"/>
      <w:lang w:val="en-US"/>
    </w:rPr>
  </w:style>
  <w:style w:type="character" w:styleId="affffffffff9">
    <w:name w:val="Placeholder Text"/>
    <w:semiHidden/>
    <w:rsid w:val="005F7D1A"/>
    <w:rPr>
      <w:color w:val="808080"/>
    </w:rPr>
  </w:style>
  <w:style w:type="character" w:customStyle="1" w:styleId="1fff1">
    <w:name w:val="Знак1 Знак Знак Знак"/>
    <w:basedOn w:val="a5"/>
    <w:rsid w:val="005F7D1A"/>
  </w:style>
  <w:style w:type="paragraph" w:customStyle="1" w:styleId="232">
    <w:name w:val="Основной текст с отступом 23"/>
    <w:basedOn w:val="a4"/>
    <w:rsid w:val="005F7D1A"/>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Style10">
    <w:name w:val="Style10"/>
    <w:basedOn w:val="a4"/>
    <w:semiHidden/>
    <w:rsid w:val="005F7D1A"/>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character" w:customStyle="1" w:styleId="241">
    <w:name w:val="Знак Знак24"/>
    <w:rsid w:val="005F7D1A"/>
    <w:rPr>
      <w:rFonts w:ascii="Cambria" w:eastAsia="Times New Roman" w:hAnsi="Cambria" w:cs="Times New Roman"/>
      <w:b/>
      <w:bCs/>
      <w:kern w:val="32"/>
      <w:sz w:val="32"/>
      <w:szCs w:val="32"/>
    </w:rPr>
  </w:style>
  <w:style w:type="character" w:customStyle="1" w:styleId="233">
    <w:name w:val="Знак Знак23"/>
    <w:semiHidden/>
    <w:rsid w:val="005F7D1A"/>
    <w:rPr>
      <w:rFonts w:ascii="Cambria" w:hAnsi="Cambria"/>
      <w:b/>
      <w:bCs/>
      <w:i/>
      <w:iCs/>
      <w:sz w:val="28"/>
      <w:szCs w:val="28"/>
    </w:rPr>
  </w:style>
  <w:style w:type="table" w:styleId="-1">
    <w:name w:val="Table Web 1"/>
    <w:basedOn w:val="a6"/>
    <w:rsid w:val="005F7D1A"/>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a">
    <w:name w:val="Table Elegant"/>
    <w:basedOn w:val="a6"/>
    <w:rsid w:val="005F7D1A"/>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3">
    <w:name w:val="S_Обычный"/>
    <w:basedOn w:val="a4"/>
    <w:link w:val="S4"/>
    <w:rsid w:val="005F7D1A"/>
    <w:pPr>
      <w:spacing w:after="0" w:line="360" w:lineRule="auto"/>
      <w:ind w:firstLine="709"/>
      <w:jc w:val="both"/>
    </w:pPr>
    <w:rPr>
      <w:rFonts w:ascii="Times New Roman" w:eastAsia="Times New Roman" w:hAnsi="Times New Roman" w:cs="Times New Roman"/>
      <w:sz w:val="24"/>
      <w:szCs w:val="24"/>
    </w:rPr>
  </w:style>
  <w:style w:type="character" w:customStyle="1" w:styleId="S4">
    <w:name w:val="S_Обычный Знак"/>
    <w:link w:val="S3"/>
    <w:rsid w:val="005F7D1A"/>
    <w:rPr>
      <w:rFonts w:ascii="Times New Roman" w:eastAsia="Times New Roman" w:hAnsi="Times New Roman" w:cs="Times New Roman"/>
      <w:sz w:val="24"/>
      <w:szCs w:val="24"/>
    </w:rPr>
  </w:style>
  <w:style w:type="character" w:customStyle="1" w:styleId="affffffffff7">
    <w:name w:val="Обычный отступ Знак"/>
    <w:aliases w:val="Обычный отступ Знак Знак Знак,Обычный отступ Знак Знак Знак Знак Знак Знак Знак,Обычный отступ Знак Знак Знак Знак Знак Знак Знак Знак Знак,Обычный отступ Знак Знак Знак Знак Знак,Обычный отступ2 Знак Знак"/>
    <w:link w:val="affffffffff6"/>
    <w:rsid w:val="005F7D1A"/>
    <w:rPr>
      <w:rFonts w:ascii="Times New Roman" w:eastAsia="Times New Roman" w:hAnsi="Times New Roman" w:cs="Times New Roman"/>
      <w:sz w:val="20"/>
      <w:szCs w:val="20"/>
    </w:rPr>
  </w:style>
  <w:style w:type="paragraph" w:customStyle="1" w:styleId="107">
    <w:name w:val="Стиль Заголовок 1 + По левому краю Справа:  07 см"/>
    <w:basedOn w:val="12"/>
    <w:rsid w:val="005F7D1A"/>
    <w:pPr>
      <w:pageBreakBefore/>
      <w:tabs>
        <w:tab w:val="num" w:pos="284"/>
      </w:tabs>
      <w:overflowPunct/>
      <w:autoSpaceDE/>
      <w:autoSpaceDN/>
      <w:adjustRightInd/>
      <w:spacing w:before="360" w:after="240"/>
      <w:ind w:left="1758" w:right="397" w:hanging="340"/>
      <w:textAlignment w:val="auto"/>
    </w:pPr>
    <w:rPr>
      <w:bCs/>
      <w:kern w:val="28"/>
    </w:rPr>
  </w:style>
  <w:style w:type="character" w:customStyle="1" w:styleId="postbody">
    <w:name w:val="postbody"/>
    <w:rsid w:val="005F7D1A"/>
  </w:style>
  <w:style w:type="character" w:customStyle="1" w:styleId="blk">
    <w:name w:val="blk"/>
    <w:basedOn w:val="a5"/>
    <w:rsid w:val="00A00C72"/>
  </w:style>
  <w:style w:type="character" w:customStyle="1" w:styleId="hl">
    <w:name w:val="hl"/>
    <w:basedOn w:val="a5"/>
    <w:rsid w:val="00655901"/>
  </w:style>
  <w:style w:type="character" w:customStyle="1" w:styleId="WW-d">
    <w:name w:val="WW-Символ сноски"/>
    <w:rsid w:val="00EC56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35" w:qFormat="1"/>
    <w:lsdException w:name="envelope address" w:uiPriority="0"/>
    <w:lsdException w:name="page number" w:uiPriority="0"/>
    <w:lsdException w:name="endnote reference" w:uiPriority="0"/>
    <w:lsdException w:name="List" w:uiPriority="0"/>
    <w:lsdException w:name="List Bullet" w:uiPriority="0"/>
    <w:lsdException w:name="List 2"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HTML Typewriter" w:uiPriority="0"/>
    <w:lsdException w:name="Outline List 2"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24360D"/>
  </w:style>
  <w:style w:type="paragraph" w:styleId="12">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
    <w:basedOn w:val="a4"/>
    <w:next w:val="a4"/>
    <w:link w:val="13"/>
    <w:qFormat/>
    <w:rsid w:val="00CD6F3D"/>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sz w:val="28"/>
      <w:szCs w:val="20"/>
    </w:rPr>
  </w:style>
  <w:style w:type="paragraph" w:styleId="20">
    <w:name w:val="heading 2"/>
    <w:basedOn w:val="a4"/>
    <w:next w:val="a4"/>
    <w:link w:val="21"/>
    <w:qFormat/>
    <w:rsid w:val="00CD6F3D"/>
    <w:pPr>
      <w:keepNext/>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sz w:val="28"/>
      <w:szCs w:val="20"/>
      <w:u w:val="single"/>
    </w:rPr>
  </w:style>
  <w:style w:type="paragraph" w:styleId="30">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4"/>
    <w:next w:val="a4"/>
    <w:link w:val="31"/>
    <w:qFormat/>
    <w:rsid w:val="00CD6F3D"/>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rPr>
  </w:style>
  <w:style w:type="paragraph" w:styleId="4">
    <w:name w:val="heading 4"/>
    <w:basedOn w:val="a4"/>
    <w:next w:val="a4"/>
    <w:link w:val="40"/>
    <w:qFormat/>
    <w:rsid w:val="00CD6F3D"/>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rPr>
  </w:style>
  <w:style w:type="paragraph" w:styleId="5">
    <w:name w:val="heading 5"/>
    <w:basedOn w:val="a4"/>
    <w:next w:val="a4"/>
    <w:link w:val="50"/>
    <w:qFormat/>
    <w:rsid w:val="00CD6F3D"/>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rPr>
  </w:style>
  <w:style w:type="paragraph" w:styleId="6">
    <w:name w:val="heading 6"/>
    <w:basedOn w:val="a4"/>
    <w:next w:val="a4"/>
    <w:link w:val="60"/>
    <w:qFormat/>
    <w:rsid w:val="00CD6F3D"/>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rPr>
  </w:style>
  <w:style w:type="paragraph" w:styleId="7">
    <w:name w:val="heading 7"/>
    <w:basedOn w:val="a4"/>
    <w:next w:val="a4"/>
    <w:link w:val="70"/>
    <w:qFormat/>
    <w:rsid w:val="00CD6F3D"/>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8">
    <w:name w:val="heading 8"/>
    <w:basedOn w:val="a4"/>
    <w:next w:val="a4"/>
    <w:link w:val="80"/>
    <w:qFormat/>
    <w:rsid w:val="00CD6F3D"/>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rPr>
  </w:style>
  <w:style w:type="paragraph" w:styleId="9">
    <w:name w:val="heading 9"/>
    <w:basedOn w:val="a4"/>
    <w:next w:val="a4"/>
    <w:link w:val="90"/>
    <w:qFormat/>
    <w:rsid w:val="00CD6F3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
    <w:basedOn w:val="a4"/>
    <w:link w:val="a9"/>
    <w:unhideWhenUsed/>
    <w:rsid w:val="006F71D3"/>
    <w:pPr>
      <w:tabs>
        <w:tab w:val="center" w:pos="4677"/>
        <w:tab w:val="right" w:pos="9355"/>
      </w:tabs>
      <w:spacing w:after="0" w:line="240" w:lineRule="auto"/>
    </w:pPr>
  </w:style>
  <w:style w:type="character" w:customStyle="1" w:styleId="a9">
    <w:name w:val="Верхний колонтитул Знак"/>
    <w:aliases w:val="ВерхКолонтитул Знак"/>
    <w:basedOn w:val="a5"/>
    <w:link w:val="a8"/>
    <w:rsid w:val="006F71D3"/>
  </w:style>
  <w:style w:type="paragraph" w:styleId="aa">
    <w:name w:val="footer"/>
    <w:basedOn w:val="a4"/>
    <w:link w:val="ab"/>
    <w:unhideWhenUsed/>
    <w:rsid w:val="006F71D3"/>
    <w:pPr>
      <w:tabs>
        <w:tab w:val="center" w:pos="4677"/>
        <w:tab w:val="right" w:pos="9355"/>
      </w:tabs>
      <w:spacing w:after="0" w:line="240" w:lineRule="auto"/>
    </w:pPr>
  </w:style>
  <w:style w:type="character" w:customStyle="1" w:styleId="ab">
    <w:name w:val="Нижний колонтитул Знак"/>
    <w:basedOn w:val="a5"/>
    <w:link w:val="aa"/>
    <w:uiPriority w:val="99"/>
    <w:rsid w:val="006F71D3"/>
  </w:style>
  <w:style w:type="paragraph" w:styleId="ac">
    <w:name w:val="Document Map"/>
    <w:basedOn w:val="a4"/>
    <w:link w:val="ad"/>
    <w:uiPriority w:val="99"/>
    <w:unhideWhenUsed/>
    <w:rsid w:val="009B6BFF"/>
    <w:pPr>
      <w:spacing w:after="0" w:line="240" w:lineRule="auto"/>
    </w:pPr>
    <w:rPr>
      <w:rFonts w:ascii="Tahoma" w:hAnsi="Tahoma" w:cs="Tahoma"/>
      <w:sz w:val="16"/>
      <w:szCs w:val="16"/>
    </w:rPr>
  </w:style>
  <w:style w:type="character" w:customStyle="1" w:styleId="ad">
    <w:name w:val="Схема документа Знак"/>
    <w:basedOn w:val="a5"/>
    <w:link w:val="ac"/>
    <w:uiPriority w:val="99"/>
    <w:rsid w:val="009B6BFF"/>
    <w:rPr>
      <w:rFonts w:ascii="Tahoma" w:hAnsi="Tahoma" w:cs="Tahoma"/>
      <w:sz w:val="16"/>
      <w:szCs w:val="16"/>
    </w:rPr>
  </w:style>
  <w:style w:type="paragraph" w:customStyle="1" w:styleId="ParagraphStyle">
    <w:name w:val="Paragraph Style"/>
    <w:uiPriority w:val="99"/>
    <w:rsid w:val="00253613"/>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FontStyle">
    <w:name w:val="Font Style"/>
    <w:uiPriority w:val="99"/>
    <w:rsid w:val="00253613"/>
    <w:rPr>
      <w:color w:val="000000"/>
      <w:sz w:val="20"/>
      <w:szCs w:val="20"/>
    </w:rPr>
  </w:style>
  <w:style w:type="paragraph" w:styleId="ae">
    <w:name w:val="Body Text"/>
    <w:basedOn w:val="a4"/>
    <w:link w:val="af"/>
    <w:unhideWhenUsed/>
    <w:qFormat/>
    <w:rsid w:val="00253613"/>
    <w:pPr>
      <w:spacing w:after="120"/>
    </w:pPr>
    <w:rPr>
      <w:rFonts w:ascii="Calibri" w:eastAsia="Calibri" w:hAnsi="Calibri" w:cs="Times New Roman"/>
    </w:rPr>
  </w:style>
  <w:style w:type="character" w:customStyle="1" w:styleId="af">
    <w:name w:val="Основной текст Знак"/>
    <w:basedOn w:val="a5"/>
    <w:link w:val="ae"/>
    <w:rsid w:val="00253613"/>
    <w:rPr>
      <w:rFonts w:ascii="Calibri" w:eastAsia="Calibri" w:hAnsi="Calibri" w:cs="Times New Roman"/>
    </w:rPr>
  </w:style>
  <w:style w:type="paragraph" w:styleId="32">
    <w:name w:val="Body Text Indent 3"/>
    <w:basedOn w:val="a4"/>
    <w:link w:val="33"/>
    <w:rsid w:val="00253613"/>
    <w:pPr>
      <w:spacing w:after="120" w:line="240" w:lineRule="auto"/>
      <w:ind w:left="283"/>
    </w:pPr>
    <w:rPr>
      <w:rFonts w:ascii="Verdana" w:eastAsia="Times New Roman" w:hAnsi="Verdana" w:cs="Verdana"/>
      <w:sz w:val="16"/>
      <w:szCs w:val="16"/>
    </w:rPr>
  </w:style>
  <w:style w:type="character" w:customStyle="1" w:styleId="33">
    <w:name w:val="Основной текст с отступом 3 Знак"/>
    <w:basedOn w:val="a5"/>
    <w:link w:val="32"/>
    <w:rsid w:val="00253613"/>
    <w:rPr>
      <w:rFonts w:ascii="Verdana" w:eastAsia="Times New Roman" w:hAnsi="Verdana" w:cs="Verdana"/>
      <w:sz w:val="16"/>
      <w:szCs w:val="16"/>
      <w:lang w:eastAsia="ru-RU"/>
    </w:rPr>
  </w:style>
  <w:style w:type="paragraph" w:styleId="af0">
    <w:name w:val="List Paragraph"/>
    <w:aliases w:val="Заголовок мой1,СписокСТПр"/>
    <w:basedOn w:val="a4"/>
    <w:link w:val="af1"/>
    <w:uiPriority w:val="34"/>
    <w:qFormat/>
    <w:rsid w:val="00253613"/>
    <w:pPr>
      <w:ind w:left="720"/>
      <w:contextualSpacing/>
    </w:pPr>
    <w:rPr>
      <w:rFonts w:ascii="Calibri" w:eastAsia="Calibri" w:hAnsi="Calibri" w:cs="Times New Roman"/>
    </w:rPr>
  </w:style>
  <w:style w:type="paragraph" w:customStyle="1" w:styleId="TexteTableau">
    <w:name w:val="Texte Tableau"/>
    <w:basedOn w:val="ae"/>
    <w:uiPriority w:val="99"/>
    <w:rsid w:val="00BB21FF"/>
    <w:pPr>
      <w:spacing w:after="0" w:line="240" w:lineRule="auto"/>
    </w:pPr>
    <w:rPr>
      <w:rFonts w:ascii="Arial" w:eastAsia="Times New Roman" w:hAnsi="Arial" w:cs="Arial"/>
      <w:color w:val="000066"/>
      <w:sz w:val="20"/>
      <w:szCs w:val="20"/>
      <w:lang w:val="en-GB"/>
    </w:rPr>
  </w:style>
  <w:style w:type="paragraph" w:styleId="af2">
    <w:name w:val="Balloon Text"/>
    <w:basedOn w:val="a4"/>
    <w:link w:val="af3"/>
    <w:unhideWhenUsed/>
    <w:rsid w:val="00BB21FF"/>
    <w:pPr>
      <w:spacing w:after="0" w:line="240" w:lineRule="auto"/>
    </w:pPr>
    <w:rPr>
      <w:rFonts w:ascii="Tahoma" w:hAnsi="Tahoma" w:cs="Tahoma"/>
      <w:sz w:val="16"/>
      <w:szCs w:val="16"/>
    </w:rPr>
  </w:style>
  <w:style w:type="character" w:customStyle="1" w:styleId="af3">
    <w:name w:val="Текст выноски Знак"/>
    <w:basedOn w:val="a5"/>
    <w:link w:val="af2"/>
    <w:rsid w:val="00BB21FF"/>
    <w:rPr>
      <w:rFonts w:ascii="Tahoma" w:hAnsi="Tahoma" w:cs="Tahoma"/>
      <w:sz w:val="16"/>
      <w:szCs w:val="16"/>
    </w:rPr>
  </w:style>
  <w:style w:type="paragraph" w:customStyle="1" w:styleId="Style1">
    <w:name w:val="Style1"/>
    <w:basedOn w:val="a4"/>
    <w:rsid w:val="007C4466"/>
    <w:pPr>
      <w:autoSpaceDE w:val="0"/>
      <w:autoSpaceDN w:val="0"/>
      <w:spacing w:after="0" w:line="331" w:lineRule="exact"/>
      <w:jc w:val="center"/>
    </w:pPr>
    <w:rPr>
      <w:rFonts w:ascii="Times New Roman" w:hAnsi="Times New Roman" w:cs="Times New Roman"/>
      <w:sz w:val="24"/>
      <w:szCs w:val="24"/>
    </w:rPr>
  </w:style>
  <w:style w:type="character" w:styleId="af4">
    <w:name w:val="Hyperlink"/>
    <w:basedOn w:val="a5"/>
    <w:uiPriority w:val="99"/>
    <w:unhideWhenUsed/>
    <w:rsid w:val="00D8104A"/>
    <w:rPr>
      <w:color w:val="0000FF" w:themeColor="hyperlink"/>
      <w:u w:val="single"/>
    </w:rPr>
  </w:style>
  <w:style w:type="paragraph" w:styleId="af5">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4"/>
    <w:link w:val="22"/>
    <w:uiPriority w:val="99"/>
    <w:unhideWhenUsed/>
    <w:rsid w:val="00AB4F23"/>
    <w:pPr>
      <w:spacing w:after="432" w:line="336" w:lineRule="atLeast"/>
    </w:pPr>
    <w:rPr>
      <w:rFonts w:ascii="Times New Roman" w:eastAsia="Times New Roman" w:hAnsi="Times New Roman" w:cs="Times New Roman"/>
      <w:sz w:val="24"/>
      <w:szCs w:val="24"/>
    </w:rPr>
  </w:style>
  <w:style w:type="paragraph" w:styleId="af6">
    <w:name w:val="caption"/>
    <w:basedOn w:val="a4"/>
    <w:next w:val="a4"/>
    <w:uiPriority w:val="35"/>
    <w:unhideWhenUsed/>
    <w:qFormat/>
    <w:rsid w:val="00607F0E"/>
    <w:pPr>
      <w:spacing w:line="240" w:lineRule="auto"/>
    </w:pPr>
    <w:rPr>
      <w:b/>
      <w:bCs/>
      <w:color w:val="4F81BD" w:themeColor="accent1"/>
      <w:sz w:val="18"/>
      <w:szCs w:val="18"/>
    </w:rPr>
  </w:style>
  <w:style w:type="paragraph" w:styleId="a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4"/>
    <w:link w:val="af8"/>
    <w:unhideWhenUsed/>
    <w:rsid w:val="00320DE8"/>
    <w:pPr>
      <w:spacing w:after="120"/>
      <w:ind w:left="283"/>
    </w:pPr>
  </w:style>
  <w:style w:type="character" w:customStyle="1" w:styleId="af8">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2"/>
    <w:basedOn w:val="a5"/>
    <w:link w:val="af7"/>
    <w:rsid w:val="00320DE8"/>
  </w:style>
  <w:style w:type="character" w:customStyle="1" w:styleId="13">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5"/>
    <w:link w:val="12"/>
    <w:rsid w:val="00CD6F3D"/>
    <w:rPr>
      <w:rFonts w:ascii="Times New Roman" w:eastAsia="Times New Roman" w:hAnsi="Times New Roman" w:cs="Times New Roman"/>
      <w:b/>
      <w:sz w:val="28"/>
      <w:szCs w:val="20"/>
      <w:lang w:eastAsia="ru-RU"/>
    </w:rPr>
  </w:style>
  <w:style w:type="character" w:customStyle="1" w:styleId="21">
    <w:name w:val="Заголовок 2 Знак"/>
    <w:basedOn w:val="a5"/>
    <w:link w:val="20"/>
    <w:rsid w:val="00CD6F3D"/>
    <w:rPr>
      <w:rFonts w:ascii="Times New Roman" w:eastAsia="Times New Roman" w:hAnsi="Times New Roman" w:cs="Times New Roman"/>
      <w:sz w:val="28"/>
      <w:szCs w:val="20"/>
      <w:u w:val="single"/>
      <w:lang w:eastAsia="ru-RU"/>
    </w:rPr>
  </w:style>
  <w:style w:type="character" w:customStyle="1" w:styleId="31">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5"/>
    <w:link w:val="30"/>
    <w:rsid w:val="00CD6F3D"/>
    <w:rPr>
      <w:rFonts w:ascii="Times New Roman" w:eastAsia="Times New Roman" w:hAnsi="Times New Roman" w:cs="Times New Roman"/>
      <w:sz w:val="28"/>
      <w:szCs w:val="20"/>
      <w:u w:val="single"/>
      <w:lang w:eastAsia="ru-RU"/>
    </w:rPr>
  </w:style>
  <w:style w:type="character" w:customStyle="1" w:styleId="40">
    <w:name w:val="Заголовок 4 Знак"/>
    <w:basedOn w:val="a5"/>
    <w:link w:val="4"/>
    <w:rsid w:val="00CD6F3D"/>
    <w:rPr>
      <w:rFonts w:ascii="Times New Roman" w:eastAsia="Times New Roman" w:hAnsi="Times New Roman" w:cs="Times New Roman"/>
      <w:sz w:val="28"/>
      <w:szCs w:val="20"/>
      <w:u w:val="single"/>
      <w:lang w:eastAsia="ru-RU"/>
    </w:rPr>
  </w:style>
  <w:style w:type="character" w:customStyle="1" w:styleId="50">
    <w:name w:val="Заголовок 5 Знак"/>
    <w:basedOn w:val="a5"/>
    <w:link w:val="5"/>
    <w:rsid w:val="00CD6F3D"/>
    <w:rPr>
      <w:rFonts w:ascii="Times New Roman" w:eastAsia="Times New Roman" w:hAnsi="Times New Roman" w:cs="Times New Roman"/>
      <w:b/>
      <w:sz w:val="36"/>
      <w:szCs w:val="20"/>
      <w:lang w:eastAsia="ru-RU"/>
    </w:rPr>
  </w:style>
  <w:style w:type="character" w:customStyle="1" w:styleId="60">
    <w:name w:val="Заголовок 6 Знак"/>
    <w:basedOn w:val="a5"/>
    <w:link w:val="6"/>
    <w:rsid w:val="00CD6F3D"/>
    <w:rPr>
      <w:rFonts w:ascii="Times New Roman" w:eastAsia="Times New Roman" w:hAnsi="Times New Roman" w:cs="Times New Roman"/>
      <w:b/>
      <w:sz w:val="24"/>
      <w:szCs w:val="20"/>
      <w:lang w:eastAsia="ru-RU"/>
    </w:rPr>
  </w:style>
  <w:style w:type="character" w:customStyle="1" w:styleId="70">
    <w:name w:val="Заголовок 7 Знак"/>
    <w:basedOn w:val="a5"/>
    <w:link w:val="7"/>
    <w:rsid w:val="00CD6F3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CD6F3D"/>
    <w:rPr>
      <w:rFonts w:ascii="Times New Roman" w:eastAsia="Times New Roman" w:hAnsi="Times New Roman" w:cs="Times New Roman"/>
      <w:b/>
      <w:bCs/>
      <w:sz w:val="24"/>
      <w:szCs w:val="20"/>
      <w:lang w:eastAsia="ru-RU"/>
    </w:rPr>
  </w:style>
  <w:style w:type="character" w:customStyle="1" w:styleId="90">
    <w:name w:val="Заголовок 9 Знак"/>
    <w:basedOn w:val="a5"/>
    <w:link w:val="9"/>
    <w:rsid w:val="00CD6F3D"/>
    <w:rPr>
      <w:rFonts w:ascii="Times New Roman" w:eastAsia="Times New Roman" w:hAnsi="Times New Roman" w:cs="Times New Roman"/>
      <w:sz w:val="24"/>
      <w:szCs w:val="20"/>
      <w:u w:val="single"/>
      <w:lang w:eastAsia="ru-RU"/>
    </w:rPr>
  </w:style>
  <w:style w:type="paragraph" w:customStyle="1" w:styleId="210">
    <w:name w:val="Основной текст с отступом 21"/>
    <w:basedOn w:val="a4"/>
    <w:rsid w:val="00CD6F3D"/>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rPr>
  </w:style>
  <w:style w:type="character" w:customStyle="1" w:styleId="af9">
    <w:name w:val="Текст Знак"/>
    <w:aliases w:val=" Знак12 Знак"/>
    <w:basedOn w:val="a5"/>
    <w:link w:val="afa"/>
    <w:rsid w:val="00CD6F3D"/>
    <w:rPr>
      <w:rFonts w:ascii="Courier New" w:eastAsia="Times New Roman" w:hAnsi="Courier New" w:cs="Courier New"/>
      <w:sz w:val="20"/>
      <w:szCs w:val="20"/>
      <w:lang w:eastAsia="ru-RU"/>
    </w:rPr>
  </w:style>
  <w:style w:type="paragraph" w:styleId="afa">
    <w:name w:val="Plain Text"/>
    <w:aliases w:val=" Знак12"/>
    <w:basedOn w:val="a4"/>
    <w:link w:val="af9"/>
    <w:rsid w:val="00CD6F3D"/>
    <w:pPr>
      <w:spacing w:after="0" w:line="240" w:lineRule="auto"/>
    </w:pPr>
    <w:rPr>
      <w:rFonts w:ascii="Courier New" w:eastAsia="Times New Roman" w:hAnsi="Courier New" w:cs="Courier New"/>
      <w:sz w:val="20"/>
      <w:szCs w:val="20"/>
    </w:rPr>
  </w:style>
  <w:style w:type="character" w:customStyle="1" w:styleId="14">
    <w:name w:val="Текст Знак1"/>
    <w:basedOn w:val="a5"/>
    <w:uiPriority w:val="99"/>
    <w:semiHidden/>
    <w:rsid w:val="00CD6F3D"/>
    <w:rPr>
      <w:rFonts w:ascii="Consolas" w:hAnsi="Consolas"/>
      <w:sz w:val="21"/>
      <w:szCs w:val="21"/>
    </w:rPr>
  </w:style>
  <w:style w:type="paragraph" w:styleId="afb">
    <w:name w:val="Title"/>
    <w:basedOn w:val="a4"/>
    <w:link w:val="afc"/>
    <w:qFormat/>
    <w:rsid w:val="00CD6F3D"/>
    <w:pPr>
      <w:spacing w:after="0" w:line="240" w:lineRule="auto"/>
      <w:jc w:val="center"/>
    </w:pPr>
    <w:rPr>
      <w:rFonts w:ascii="Times New Roman" w:eastAsia="Times New Roman" w:hAnsi="Times New Roman" w:cs="Times New Roman"/>
      <w:b/>
      <w:sz w:val="32"/>
      <w:szCs w:val="20"/>
    </w:rPr>
  </w:style>
  <w:style w:type="character" w:customStyle="1" w:styleId="afc">
    <w:name w:val="Название Знак"/>
    <w:basedOn w:val="a5"/>
    <w:link w:val="afb"/>
    <w:rsid w:val="00CD6F3D"/>
    <w:rPr>
      <w:rFonts w:ascii="Times New Roman" w:eastAsia="Times New Roman" w:hAnsi="Times New Roman" w:cs="Times New Roman"/>
      <w:b/>
      <w:sz w:val="32"/>
      <w:szCs w:val="20"/>
      <w:lang w:eastAsia="ru-RU"/>
    </w:rPr>
  </w:style>
  <w:style w:type="paragraph" w:customStyle="1" w:styleId="st2">
    <w:name w:val="st2"/>
    <w:rsid w:val="00CD6F3D"/>
    <w:pPr>
      <w:autoSpaceDE w:val="0"/>
      <w:autoSpaceDN w:val="0"/>
      <w:adjustRightInd w:val="0"/>
      <w:spacing w:after="150" w:line="240" w:lineRule="auto"/>
      <w:ind w:firstLine="450"/>
      <w:jc w:val="both"/>
    </w:pPr>
    <w:rPr>
      <w:rFonts w:ascii="Courier New" w:hAnsi="Courier New" w:cs="Courier New"/>
      <w:sz w:val="24"/>
      <w:szCs w:val="24"/>
    </w:rPr>
  </w:style>
  <w:style w:type="character" w:customStyle="1" w:styleId="st42">
    <w:name w:val="st42"/>
    <w:rsid w:val="00CD6F3D"/>
    <w:rPr>
      <w:rFonts w:ascii="Times New Roman" w:hAnsi="Times New Roman" w:cs="Times New Roman"/>
      <w:color w:val="000000"/>
    </w:rPr>
  </w:style>
  <w:style w:type="paragraph" w:customStyle="1" w:styleId="st7">
    <w:name w:val="st7"/>
    <w:rsid w:val="00CD6F3D"/>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rPr>
  </w:style>
  <w:style w:type="character" w:customStyle="1" w:styleId="st161">
    <w:name w:val="st161"/>
    <w:rsid w:val="00CD6F3D"/>
    <w:rPr>
      <w:rFonts w:ascii="Times New Roman" w:hAnsi="Times New Roman"/>
      <w:b/>
      <w:bCs/>
      <w:color w:val="000000"/>
      <w:sz w:val="28"/>
      <w:szCs w:val="28"/>
    </w:rPr>
  </w:style>
  <w:style w:type="character" w:customStyle="1" w:styleId="st44">
    <w:name w:val="st44"/>
    <w:rsid w:val="00CD6F3D"/>
    <w:rPr>
      <w:rFonts w:ascii="Times New Roman" w:hAnsi="Times New Roman"/>
      <w:b/>
      <w:bCs/>
      <w:color w:val="000000"/>
    </w:rPr>
  </w:style>
  <w:style w:type="paragraph" w:customStyle="1" w:styleId="st14">
    <w:name w:val="st14"/>
    <w:rsid w:val="00CD6F3D"/>
    <w:pPr>
      <w:autoSpaceDE w:val="0"/>
      <w:autoSpaceDN w:val="0"/>
      <w:adjustRightInd w:val="0"/>
      <w:spacing w:before="150" w:after="150" w:line="240" w:lineRule="auto"/>
    </w:pPr>
    <w:rPr>
      <w:rFonts w:ascii="Courier New" w:eastAsia="Times New Roman" w:hAnsi="Courier New" w:cs="Times New Roman"/>
      <w:sz w:val="24"/>
      <w:szCs w:val="24"/>
    </w:rPr>
  </w:style>
  <w:style w:type="paragraph" w:customStyle="1" w:styleId="st12">
    <w:name w:val="st12"/>
    <w:rsid w:val="00CD6F3D"/>
    <w:pPr>
      <w:autoSpaceDE w:val="0"/>
      <w:autoSpaceDN w:val="0"/>
      <w:adjustRightInd w:val="0"/>
      <w:spacing w:before="150" w:after="150" w:line="240" w:lineRule="auto"/>
      <w:jc w:val="center"/>
    </w:pPr>
    <w:rPr>
      <w:rFonts w:ascii="Courier New" w:eastAsia="Times New Roman" w:hAnsi="Courier New" w:cs="Times New Roman"/>
      <w:sz w:val="24"/>
      <w:szCs w:val="24"/>
    </w:rPr>
  </w:style>
  <w:style w:type="paragraph" w:customStyle="1" w:styleId="st0">
    <w:name w:val="st0"/>
    <w:rsid w:val="00CD6F3D"/>
    <w:pPr>
      <w:autoSpaceDE w:val="0"/>
      <w:autoSpaceDN w:val="0"/>
      <w:adjustRightInd w:val="0"/>
      <w:spacing w:after="150" w:line="240" w:lineRule="auto"/>
      <w:ind w:left="450"/>
      <w:jc w:val="both"/>
    </w:pPr>
    <w:rPr>
      <w:rFonts w:ascii="Courier New" w:eastAsia="Times New Roman" w:hAnsi="Courier New" w:cs="Times New Roman"/>
      <w:sz w:val="24"/>
      <w:szCs w:val="24"/>
    </w:rPr>
  </w:style>
  <w:style w:type="character" w:customStyle="1" w:styleId="st171">
    <w:name w:val="st171"/>
    <w:rsid w:val="00CD6F3D"/>
    <w:rPr>
      <w:rFonts w:ascii="Times New Roman" w:hAnsi="Times New Roman"/>
      <w:b/>
      <w:bCs/>
      <w:color w:val="0000FF"/>
      <w:sz w:val="28"/>
      <w:szCs w:val="28"/>
    </w:rPr>
  </w:style>
  <w:style w:type="paragraph" w:customStyle="1" w:styleId="LINCTableRus">
    <w:name w:val="LINC Table Rus"/>
    <w:basedOn w:val="a4"/>
    <w:next w:val="a4"/>
    <w:rsid w:val="00CD6F3D"/>
    <w:pPr>
      <w:keepNext/>
      <w:keepLines/>
      <w:numPr>
        <w:numId w:val="2"/>
      </w:numPr>
      <w:tabs>
        <w:tab w:val="left" w:pos="1418"/>
      </w:tabs>
      <w:spacing w:before="120" w:after="120" w:line="240" w:lineRule="auto"/>
      <w:jc w:val="both"/>
    </w:pPr>
    <w:rPr>
      <w:rFonts w:ascii="Arial" w:eastAsia="Times New Roman" w:hAnsi="Arial" w:cs="Arial"/>
      <w:b/>
      <w:bCs/>
      <w:color w:val="004990"/>
    </w:rPr>
  </w:style>
  <w:style w:type="paragraph" w:customStyle="1" w:styleId="15">
    <w:name w:val="Знак Знак1"/>
    <w:basedOn w:val="a4"/>
    <w:rsid w:val="00CD6F3D"/>
    <w:pPr>
      <w:spacing w:after="0" w:line="240" w:lineRule="auto"/>
    </w:pPr>
    <w:rPr>
      <w:rFonts w:ascii="Verdana" w:eastAsia="Times New Roman" w:hAnsi="Verdana" w:cs="Verdana"/>
      <w:sz w:val="20"/>
      <w:szCs w:val="20"/>
      <w:lang w:val="en-US"/>
    </w:rPr>
  </w:style>
  <w:style w:type="paragraph" w:customStyle="1" w:styleId="xl22">
    <w:name w:val="xl22"/>
    <w:basedOn w:val="a4"/>
    <w:rsid w:val="00CD6F3D"/>
    <w:pPr>
      <w:spacing w:before="100" w:beforeAutospacing="1" w:after="100" w:afterAutospacing="1" w:line="240" w:lineRule="auto"/>
      <w:jc w:val="center"/>
    </w:pPr>
    <w:rPr>
      <w:rFonts w:ascii="Times New Roman CYR" w:eastAsia="Arial Unicode MS" w:hAnsi="Times New Roman CYR" w:cs="Times New Roman"/>
    </w:rPr>
  </w:style>
  <w:style w:type="paragraph" w:customStyle="1" w:styleId="211">
    <w:name w:val="Основной текст 21"/>
    <w:aliases w:val="Òåêñò 1"/>
    <w:basedOn w:val="a4"/>
    <w:rsid w:val="00CD6F3D"/>
    <w:pPr>
      <w:spacing w:after="0" w:line="240" w:lineRule="auto"/>
      <w:ind w:firstLine="709"/>
      <w:jc w:val="both"/>
    </w:pPr>
    <w:rPr>
      <w:rFonts w:ascii="Times New Roman" w:eastAsia="Times New Roman" w:hAnsi="Times New Roman" w:cs="Times New Roman"/>
      <w:sz w:val="26"/>
      <w:szCs w:val="20"/>
      <w:lang w:val="uk-UA"/>
    </w:rPr>
  </w:style>
  <w:style w:type="paragraph" w:customStyle="1" w:styleId="51">
    <w:name w:val="Заголовок 51"/>
    <w:basedOn w:val="a4"/>
    <w:next w:val="a4"/>
    <w:rsid w:val="00CD6F3D"/>
    <w:pPr>
      <w:keepNext/>
      <w:spacing w:after="0" w:line="240" w:lineRule="auto"/>
      <w:jc w:val="center"/>
    </w:pPr>
    <w:rPr>
      <w:rFonts w:ascii="Times New Roman" w:eastAsia="Times New Roman" w:hAnsi="Times New Roman" w:cs="Times New Roman"/>
      <w:b/>
      <w:color w:val="000000"/>
      <w:szCs w:val="20"/>
      <w:lang w:val="uk-UA"/>
    </w:rPr>
  </w:style>
  <w:style w:type="paragraph" w:customStyle="1" w:styleId="61">
    <w:name w:val="Заголовок 61"/>
    <w:basedOn w:val="a4"/>
    <w:next w:val="a4"/>
    <w:rsid w:val="00CD6F3D"/>
    <w:pPr>
      <w:keepNext/>
      <w:spacing w:after="0" w:line="240" w:lineRule="auto"/>
      <w:jc w:val="both"/>
    </w:pPr>
    <w:rPr>
      <w:rFonts w:ascii="Times New Roman" w:eastAsia="Times New Roman" w:hAnsi="Times New Roman" w:cs="Times New Roman"/>
      <w:b/>
      <w:sz w:val="24"/>
      <w:szCs w:val="20"/>
      <w:lang w:val="uk-UA"/>
    </w:rPr>
  </w:style>
  <w:style w:type="paragraph" w:styleId="34">
    <w:name w:val="Body Text 3"/>
    <w:basedOn w:val="a4"/>
    <w:link w:val="35"/>
    <w:unhideWhenUsed/>
    <w:rsid w:val="00CD6F3D"/>
    <w:pPr>
      <w:spacing w:after="120"/>
    </w:pPr>
    <w:rPr>
      <w:sz w:val="16"/>
      <w:szCs w:val="16"/>
    </w:rPr>
  </w:style>
  <w:style w:type="character" w:customStyle="1" w:styleId="35">
    <w:name w:val="Основной текст 3 Знак"/>
    <w:basedOn w:val="a5"/>
    <w:link w:val="34"/>
    <w:rsid w:val="00CD6F3D"/>
    <w:rPr>
      <w:sz w:val="16"/>
      <w:szCs w:val="16"/>
    </w:rPr>
  </w:style>
  <w:style w:type="paragraph" w:customStyle="1" w:styleId="16">
    <w:name w:val="Обычный1"/>
    <w:link w:val="afd"/>
    <w:qFormat/>
    <w:rsid w:val="00CD6F3D"/>
    <w:pPr>
      <w:spacing w:after="0" w:line="240" w:lineRule="auto"/>
    </w:pPr>
    <w:rPr>
      <w:rFonts w:ascii="Times New Roman" w:eastAsia="Times New Roman" w:hAnsi="Times New Roman" w:cs="Times New Roman"/>
      <w:snapToGrid w:val="0"/>
      <w:sz w:val="20"/>
      <w:szCs w:val="20"/>
    </w:rPr>
  </w:style>
  <w:style w:type="paragraph" w:customStyle="1" w:styleId="xl28">
    <w:name w:val="xl28"/>
    <w:basedOn w:val="a4"/>
    <w:rsid w:val="00CD6F3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2">
    <w:name w:val="Normal2"/>
    <w:rsid w:val="00CD6F3D"/>
    <w:pPr>
      <w:snapToGrid w:val="0"/>
      <w:spacing w:after="0" w:line="240" w:lineRule="auto"/>
    </w:pPr>
    <w:rPr>
      <w:rFonts w:ascii="Times New Roman" w:eastAsia="Times New Roman" w:hAnsi="Times New Roman" w:cs="Times New Roman"/>
      <w:sz w:val="20"/>
      <w:szCs w:val="20"/>
    </w:rPr>
  </w:style>
  <w:style w:type="paragraph" w:customStyle="1" w:styleId="36">
    <w:name w:val="Знак Знак3 Знак Знак Знак Знак Знак Знак Знак"/>
    <w:basedOn w:val="a4"/>
    <w:rsid w:val="00CD6F3D"/>
    <w:pPr>
      <w:spacing w:after="0" w:line="240" w:lineRule="auto"/>
    </w:pPr>
    <w:rPr>
      <w:rFonts w:ascii="Verdana" w:eastAsia="Times New Roman" w:hAnsi="Verdana" w:cs="Times New Roman"/>
      <w:sz w:val="24"/>
      <w:szCs w:val="24"/>
      <w:lang w:val="en-US"/>
    </w:rPr>
  </w:style>
  <w:style w:type="character" w:customStyle="1" w:styleId="comment1">
    <w:name w:val="comment1"/>
    <w:basedOn w:val="a5"/>
    <w:rsid w:val="00CD6F3D"/>
  </w:style>
  <w:style w:type="table" w:styleId="afe">
    <w:name w:val="Table Grid"/>
    <w:aliases w:val="Table Grid Report"/>
    <w:basedOn w:val="a6"/>
    <w:uiPriority w:val="59"/>
    <w:rsid w:val="00CD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text">
    <w:name w:val="reference-text"/>
    <w:basedOn w:val="a5"/>
    <w:rsid w:val="00CD6F3D"/>
  </w:style>
  <w:style w:type="paragraph" w:styleId="23">
    <w:name w:val="Body Text Indent 2"/>
    <w:basedOn w:val="a4"/>
    <w:link w:val="24"/>
    <w:unhideWhenUsed/>
    <w:rsid w:val="004B7AE3"/>
    <w:pPr>
      <w:spacing w:after="120" w:line="480" w:lineRule="auto"/>
      <w:ind w:left="283"/>
    </w:pPr>
  </w:style>
  <w:style w:type="character" w:customStyle="1" w:styleId="24">
    <w:name w:val="Основной текст с отступом 2 Знак"/>
    <w:basedOn w:val="a5"/>
    <w:link w:val="23"/>
    <w:rsid w:val="004B7AE3"/>
  </w:style>
  <w:style w:type="paragraph" w:styleId="aff">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4"/>
    <w:link w:val="aff0"/>
    <w:uiPriority w:val="99"/>
    <w:rsid w:val="00D81FCA"/>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5"/>
    <w:link w:val="aff"/>
    <w:uiPriority w:val="99"/>
    <w:rsid w:val="00D81FCA"/>
    <w:rPr>
      <w:rFonts w:ascii="Times New Roman" w:eastAsia="Times New Roman" w:hAnsi="Times New Roman" w:cs="Times New Roman"/>
      <w:sz w:val="20"/>
      <w:szCs w:val="20"/>
      <w:lang w:eastAsia="ru-RU"/>
    </w:rPr>
  </w:style>
  <w:style w:type="character" w:styleId="aff1">
    <w:name w:val="footnote reference"/>
    <w:uiPriority w:val="99"/>
    <w:rsid w:val="00D81FCA"/>
    <w:rPr>
      <w:vertAlign w:val="superscript"/>
    </w:rPr>
  </w:style>
  <w:style w:type="paragraph" w:customStyle="1" w:styleId="140">
    <w:name w:val="Основной текст 14"/>
    <w:basedOn w:val="ae"/>
    <w:link w:val="141"/>
    <w:qFormat/>
    <w:rsid w:val="0077755E"/>
    <w:pPr>
      <w:spacing w:after="0" w:line="360" w:lineRule="auto"/>
      <w:ind w:firstLine="709"/>
      <w:jc w:val="both"/>
    </w:pPr>
    <w:rPr>
      <w:rFonts w:ascii="Times New Roman" w:eastAsia="Times New Roman" w:hAnsi="Times New Roman"/>
      <w:sz w:val="28"/>
      <w:szCs w:val="24"/>
    </w:rPr>
  </w:style>
  <w:style w:type="character" w:customStyle="1" w:styleId="141">
    <w:name w:val="Основной текст 14 Знак"/>
    <w:link w:val="140"/>
    <w:locked/>
    <w:rsid w:val="0077755E"/>
    <w:rPr>
      <w:rFonts w:ascii="Times New Roman" w:eastAsia="Times New Roman" w:hAnsi="Times New Roman" w:cs="Times New Roman"/>
      <w:sz w:val="28"/>
      <w:szCs w:val="24"/>
      <w:lang w:eastAsia="ru-RU"/>
    </w:rPr>
  </w:style>
  <w:style w:type="paragraph" w:customStyle="1" w:styleId="aff2">
    <w:name w:val="Содержимое таблицы"/>
    <w:basedOn w:val="a4"/>
    <w:link w:val="aff3"/>
    <w:rsid w:val="00423FFF"/>
    <w:pPr>
      <w:widowControl w:val="0"/>
      <w:suppressLineNumbers/>
      <w:suppressAutoHyphens/>
      <w:spacing w:after="0" w:line="240" w:lineRule="auto"/>
    </w:pPr>
    <w:rPr>
      <w:rFonts w:ascii="Arial" w:eastAsia="Lucida Sans Unicode" w:hAnsi="Arial" w:cs="Tahoma"/>
      <w:kern w:val="1"/>
      <w:sz w:val="24"/>
      <w:szCs w:val="24"/>
    </w:rPr>
  </w:style>
  <w:style w:type="paragraph" w:customStyle="1" w:styleId="Style11">
    <w:name w:val="Style11"/>
    <w:basedOn w:val="a4"/>
    <w:rsid w:val="00423FFF"/>
    <w:pPr>
      <w:widowControl w:val="0"/>
      <w:autoSpaceDE w:val="0"/>
      <w:autoSpaceDN w:val="0"/>
      <w:adjustRightInd w:val="0"/>
      <w:spacing w:after="0" w:line="224" w:lineRule="exact"/>
      <w:ind w:firstLine="720"/>
      <w:jc w:val="both"/>
    </w:pPr>
    <w:rPr>
      <w:rFonts w:ascii="Garamond" w:eastAsia="Times New Roman" w:hAnsi="Garamond" w:cs="Times New Roman"/>
      <w:sz w:val="24"/>
      <w:szCs w:val="24"/>
    </w:rPr>
  </w:style>
  <w:style w:type="character" w:customStyle="1" w:styleId="FontStyle151">
    <w:name w:val="Font Style151"/>
    <w:basedOn w:val="a5"/>
    <w:rsid w:val="00423FFF"/>
    <w:rPr>
      <w:rFonts w:ascii="Times New Roman" w:hAnsi="Times New Roman" w:cs="Times New Roman"/>
      <w:sz w:val="16"/>
      <w:szCs w:val="16"/>
    </w:rPr>
  </w:style>
  <w:style w:type="paragraph" w:customStyle="1" w:styleId="Style137">
    <w:name w:val="Style137"/>
    <w:basedOn w:val="a4"/>
    <w:rsid w:val="00423FFF"/>
    <w:pPr>
      <w:widowControl w:val="0"/>
      <w:autoSpaceDE w:val="0"/>
      <w:autoSpaceDN w:val="0"/>
      <w:adjustRightInd w:val="0"/>
      <w:spacing w:after="0" w:line="226" w:lineRule="exact"/>
      <w:ind w:firstLine="566"/>
    </w:pPr>
    <w:rPr>
      <w:rFonts w:ascii="Garamond" w:eastAsia="Times New Roman" w:hAnsi="Garamond" w:cs="Times New Roman"/>
      <w:sz w:val="24"/>
      <w:szCs w:val="24"/>
    </w:rPr>
  </w:style>
  <w:style w:type="paragraph" w:customStyle="1" w:styleId="Style138">
    <w:name w:val="Style138"/>
    <w:basedOn w:val="a4"/>
    <w:rsid w:val="00423FFF"/>
    <w:pPr>
      <w:widowControl w:val="0"/>
      <w:autoSpaceDE w:val="0"/>
      <w:autoSpaceDN w:val="0"/>
      <w:adjustRightInd w:val="0"/>
      <w:spacing w:after="0" w:line="240" w:lineRule="auto"/>
      <w:jc w:val="both"/>
    </w:pPr>
    <w:rPr>
      <w:rFonts w:ascii="Garamond" w:eastAsia="Times New Roman" w:hAnsi="Garamond" w:cs="Times New Roman"/>
      <w:sz w:val="24"/>
      <w:szCs w:val="24"/>
    </w:rPr>
  </w:style>
  <w:style w:type="paragraph" w:customStyle="1" w:styleId="ConsPlusNormal">
    <w:name w:val="ConsPlusNormal"/>
    <w:rsid w:val="00423FF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4"/>
    <w:next w:val="a4"/>
    <w:rsid w:val="00423FFF"/>
    <w:pPr>
      <w:keepNext/>
      <w:spacing w:after="0" w:line="240" w:lineRule="auto"/>
    </w:pPr>
    <w:rPr>
      <w:rFonts w:ascii="Times New Roman" w:eastAsia="Times New Roman" w:hAnsi="Times New Roman" w:cs="Times New Roman"/>
      <w:sz w:val="24"/>
      <w:szCs w:val="24"/>
      <w:lang w:val="uk-UA"/>
    </w:rPr>
  </w:style>
  <w:style w:type="paragraph" w:customStyle="1" w:styleId="Noeeu">
    <w:name w:val="Noeeu"/>
    <w:rsid w:val="00423FFF"/>
    <w:pPr>
      <w:spacing w:after="0" w:line="240" w:lineRule="auto"/>
    </w:pPr>
    <w:rPr>
      <w:rFonts w:ascii="Times New Roman" w:eastAsia="Times New Roman" w:hAnsi="Times New Roman" w:cs="Times New Roman"/>
      <w:sz w:val="28"/>
      <w:szCs w:val="20"/>
    </w:rPr>
  </w:style>
  <w:style w:type="paragraph" w:customStyle="1" w:styleId="aff4">
    <w:name w:val="Стиль"/>
    <w:rsid w:val="00423FFF"/>
    <w:pPr>
      <w:spacing w:after="0" w:line="240" w:lineRule="auto"/>
    </w:pPr>
    <w:rPr>
      <w:rFonts w:ascii="Times New Roman" w:eastAsia="Times New Roman" w:hAnsi="Times New Roman" w:cs="Times New Roman"/>
      <w:sz w:val="28"/>
      <w:szCs w:val="20"/>
    </w:rPr>
  </w:style>
  <w:style w:type="paragraph" w:styleId="25">
    <w:name w:val="Body Text 2"/>
    <w:basedOn w:val="a4"/>
    <w:link w:val="26"/>
    <w:unhideWhenUsed/>
    <w:rsid w:val="00423FFF"/>
    <w:pPr>
      <w:spacing w:after="120" w:line="480" w:lineRule="auto"/>
    </w:pPr>
  </w:style>
  <w:style w:type="character" w:customStyle="1" w:styleId="26">
    <w:name w:val="Основной текст 2 Знак"/>
    <w:basedOn w:val="a5"/>
    <w:link w:val="25"/>
    <w:rsid w:val="00423FFF"/>
    <w:rPr>
      <w:rFonts w:eastAsiaTheme="minorEastAsia"/>
      <w:lang w:eastAsia="ru-RU"/>
    </w:rPr>
  </w:style>
  <w:style w:type="character" w:styleId="aff5">
    <w:name w:val="page number"/>
    <w:basedOn w:val="a5"/>
    <w:rsid w:val="00423FFF"/>
  </w:style>
  <w:style w:type="paragraph" w:styleId="aff6">
    <w:name w:val="Block Text"/>
    <w:basedOn w:val="a4"/>
    <w:rsid w:val="00423FFF"/>
    <w:pPr>
      <w:shd w:val="clear" w:color="auto" w:fill="FFFFFF"/>
      <w:spacing w:before="14" w:after="0" w:line="240" w:lineRule="auto"/>
      <w:ind w:left="29" w:right="7" w:firstLine="709"/>
      <w:jc w:val="both"/>
    </w:pPr>
    <w:rPr>
      <w:rFonts w:ascii="Times New Roman" w:eastAsia="Times New Roman" w:hAnsi="Times New Roman" w:cs="Times New Roman"/>
      <w:sz w:val="24"/>
      <w:szCs w:val="24"/>
    </w:rPr>
  </w:style>
  <w:style w:type="paragraph" w:styleId="aff7">
    <w:name w:val="List"/>
    <w:basedOn w:val="a4"/>
    <w:rsid w:val="00423FFF"/>
    <w:pPr>
      <w:spacing w:after="0" w:line="240" w:lineRule="auto"/>
      <w:ind w:left="283" w:hanging="283"/>
      <w:jc w:val="both"/>
    </w:pPr>
    <w:rPr>
      <w:rFonts w:ascii="Times New Roman" w:eastAsia="Times New Roman" w:hAnsi="Times New Roman" w:cs="Times New Roman"/>
      <w:sz w:val="20"/>
      <w:szCs w:val="20"/>
    </w:rPr>
  </w:style>
  <w:style w:type="paragraph" w:customStyle="1" w:styleId="xl48">
    <w:name w:val="xl48"/>
    <w:basedOn w:val="a4"/>
    <w:rsid w:val="00423FFF"/>
    <w:pPr>
      <w:spacing w:before="100" w:beforeAutospacing="1" w:after="100" w:afterAutospacing="1" w:line="240" w:lineRule="auto"/>
      <w:jc w:val="right"/>
    </w:pPr>
    <w:rPr>
      <w:rFonts w:ascii="Arial Unicode MS" w:eastAsia="Arial Unicode MS" w:hAnsi="Arial Unicode MS" w:cs="Arial Unicode MS"/>
      <w:sz w:val="24"/>
      <w:szCs w:val="24"/>
    </w:rPr>
  </w:style>
  <w:style w:type="paragraph" w:customStyle="1" w:styleId="18">
    <w:name w:val="Стиль1"/>
    <w:basedOn w:val="ae"/>
    <w:rsid w:val="00423FFF"/>
    <w:pPr>
      <w:keepNext/>
      <w:spacing w:after="0" w:line="240" w:lineRule="auto"/>
      <w:ind w:left="-57" w:right="-113"/>
    </w:pPr>
    <w:rPr>
      <w:rFonts w:ascii="Times New Roman" w:eastAsia="Times New Roman" w:hAnsi="Times New Roman"/>
      <w:szCs w:val="20"/>
    </w:rPr>
  </w:style>
  <w:style w:type="paragraph" w:styleId="aff8">
    <w:name w:val="Subtitle"/>
    <w:basedOn w:val="a4"/>
    <w:link w:val="aff9"/>
    <w:qFormat/>
    <w:rsid w:val="00423FFF"/>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rPr>
  </w:style>
  <w:style w:type="character" w:customStyle="1" w:styleId="aff9">
    <w:name w:val="Подзаголовок Знак"/>
    <w:basedOn w:val="a5"/>
    <w:link w:val="aff8"/>
    <w:rsid w:val="00423FFF"/>
    <w:rPr>
      <w:rFonts w:ascii="Times New Roman" w:eastAsia="Times New Roman" w:hAnsi="Times New Roman" w:cs="Times New Roman"/>
      <w:b/>
      <w:sz w:val="20"/>
      <w:szCs w:val="20"/>
      <w:lang w:eastAsia="ru-RU"/>
    </w:rPr>
  </w:style>
  <w:style w:type="paragraph" w:customStyle="1" w:styleId="310">
    <w:name w:val="Основной текст с отступом 31"/>
    <w:basedOn w:val="a4"/>
    <w:rsid w:val="00423FFF"/>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oaenoniinee">
    <w:name w:val="oaeno niinee"/>
    <w:basedOn w:val="a4"/>
    <w:rsid w:val="00423F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27">
    <w:name w:val="List Bullet 2"/>
    <w:basedOn w:val="a4"/>
    <w:autoRedefine/>
    <w:rsid w:val="00423FFF"/>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28">
    <w:name w:val="заголовок 2"/>
    <w:basedOn w:val="a4"/>
    <w:next w:val="a4"/>
    <w:rsid w:val="00423FFF"/>
    <w:pPr>
      <w:keepNext/>
      <w:spacing w:after="0" w:line="240" w:lineRule="auto"/>
    </w:pPr>
    <w:rPr>
      <w:rFonts w:ascii="Times New Roman" w:eastAsia="Times New Roman" w:hAnsi="Times New Roman" w:cs="Times New Roman"/>
      <w:b/>
      <w:sz w:val="24"/>
      <w:szCs w:val="20"/>
      <w:lang w:val="uk-UA"/>
    </w:rPr>
  </w:style>
  <w:style w:type="character" w:styleId="HTML">
    <w:name w:val="HTML Typewriter"/>
    <w:basedOn w:val="a5"/>
    <w:rsid w:val="00423FFF"/>
    <w:rPr>
      <w:rFonts w:ascii="Arial Unicode MS" w:eastAsia="Arial Unicode MS" w:hAnsi="Arial Unicode MS" w:cs="Arial Unicode MS"/>
      <w:sz w:val="20"/>
      <w:szCs w:val="20"/>
    </w:rPr>
  </w:style>
  <w:style w:type="paragraph" w:customStyle="1" w:styleId="311">
    <w:name w:val="Основной текст 31"/>
    <w:basedOn w:val="a4"/>
    <w:rsid w:val="00423FFF"/>
    <w:pPr>
      <w:spacing w:after="0" w:line="240" w:lineRule="auto"/>
      <w:jc w:val="both"/>
    </w:pPr>
    <w:rPr>
      <w:rFonts w:ascii="Times New Roman" w:eastAsia="Times New Roman" w:hAnsi="Times New Roman" w:cs="Times New Roman"/>
      <w:sz w:val="24"/>
      <w:szCs w:val="20"/>
    </w:rPr>
  </w:style>
  <w:style w:type="paragraph" w:customStyle="1" w:styleId="affa">
    <w:name w:val="Таблицы (моноширинный)"/>
    <w:basedOn w:val="a4"/>
    <w:next w:val="a4"/>
    <w:rsid w:val="00423FFF"/>
    <w:pPr>
      <w:autoSpaceDE w:val="0"/>
      <w:autoSpaceDN w:val="0"/>
      <w:adjustRightInd w:val="0"/>
      <w:spacing w:after="0" w:line="240" w:lineRule="auto"/>
      <w:jc w:val="both"/>
    </w:pPr>
    <w:rPr>
      <w:rFonts w:ascii="Courier New" w:eastAsia="Times New Roman" w:hAnsi="Courier New" w:cs="Courier New"/>
      <w:sz w:val="24"/>
      <w:szCs w:val="24"/>
    </w:rPr>
  </w:style>
  <w:style w:type="character" w:customStyle="1" w:styleId="affb">
    <w:name w:val="Гипертекстовая ссылка"/>
    <w:basedOn w:val="a5"/>
    <w:uiPriority w:val="99"/>
    <w:rsid w:val="00423FFF"/>
    <w:rPr>
      <w:color w:val="008000"/>
      <w:sz w:val="24"/>
    </w:rPr>
  </w:style>
  <w:style w:type="character" w:customStyle="1" w:styleId="aff3">
    <w:name w:val="Содержимое таблицы Знак"/>
    <w:basedOn w:val="a5"/>
    <w:link w:val="aff2"/>
    <w:locked/>
    <w:rsid w:val="00423FFF"/>
    <w:rPr>
      <w:rFonts w:ascii="Arial" w:eastAsia="Lucida Sans Unicode" w:hAnsi="Arial" w:cs="Tahoma"/>
      <w:kern w:val="1"/>
      <w:sz w:val="24"/>
      <w:szCs w:val="24"/>
      <w:lang w:eastAsia="ru-RU"/>
    </w:rPr>
  </w:style>
  <w:style w:type="character" w:customStyle="1" w:styleId="FontStyle150">
    <w:name w:val="Font Style150"/>
    <w:basedOn w:val="a5"/>
    <w:rsid w:val="00423FFF"/>
    <w:rPr>
      <w:rFonts w:ascii="Times New Roman" w:hAnsi="Times New Roman" w:cs="Times New Roman" w:hint="default"/>
      <w:sz w:val="16"/>
      <w:szCs w:val="16"/>
    </w:rPr>
  </w:style>
  <w:style w:type="paragraph" w:customStyle="1" w:styleId="details-black">
    <w:name w:val="details-black"/>
    <w:basedOn w:val="a4"/>
    <w:rsid w:val="00423FFF"/>
    <w:pPr>
      <w:spacing w:before="100" w:beforeAutospacing="1" w:after="100" w:afterAutospacing="1" w:line="240" w:lineRule="auto"/>
    </w:pPr>
    <w:rPr>
      <w:rFonts w:ascii="Arial" w:eastAsia="Times New Roman" w:hAnsi="Arial" w:cs="Arial"/>
      <w:color w:val="000000"/>
      <w:sz w:val="20"/>
      <w:szCs w:val="20"/>
    </w:rPr>
  </w:style>
  <w:style w:type="paragraph" w:customStyle="1" w:styleId="affc">
    <w:name w:val="Обычный текст"/>
    <w:basedOn w:val="a4"/>
    <w:link w:val="affd"/>
    <w:qFormat/>
    <w:rsid w:val="00423FFF"/>
    <w:pPr>
      <w:widowControl w:val="0"/>
      <w:ind w:firstLine="709"/>
      <w:jc w:val="both"/>
    </w:pPr>
    <w:rPr>
      <w:rFonts w:ascii="Times New Roman" w:hAnsi="Times New Roman" w:cs="Times New Roman"/>
      <w:sz w:val="26"/>
      <w:szCs w:val="26"/>
    </w:rPr>
  </w:style>
  <w:style w:type="character" w:customStyle="1" w:styleId="affd">
    <w:name w:val="Обычный текст Знак"/>
    <w:basedOn w:val="a5"/>
    <w:link w:val="affc"/>
    <w:rsid w:val="00423FFF"/>
    <w:rPr>
      <w:rFonts w:ascii="Times New Roman" w:eastAsiaTheme="minorEastAsia" w:hAnsi="Times New Roman" w:cs="Times New Roman"/>
      <w:sz w:val="26"/>
      <w:szCs w:val="26"/>
      <w:lang w:eastAsia="ru-RU"/>
    </w:rPr>
  </w:style>
  <w:style w:type="character" w:customStyle="1" w:styleId="afd">
    <w:name w:val="Обычный Знак"/>
    <w:basedOn w:val="affd"/>
    <w:link w:val="16"/>
    <w:rsid w:val="00423FFF"/>
    <w:rPr>
      <w:rFonts w:ascii="Times New Roman" w:eastAsia="Times New Roman" w:hAnsi="Times New Roman" w:cs="Times New Roman"/>
      <w:snapToGrid w:val="0"/>
      <w:sz w:val="20"/>
      <w:szCs w:val="20"/>
      <w:lang w:eastAsia="ru-RU"/>
    </w:rPr>
  </w:style>
  <w:style w:type="paragraph" w:customStyle="1" w:styleId="29">
    <w:name w:val="Обычный2"/>
    <w:rsid w:val="00B4046C"/>
    <w:pPr>
      <w:spacing w:before="100" w:after="100" w:line="240" w:lineRule="auto"/>
    </w:pPr>
    <w:rPr>
      <w:rFonts w:ascii="Times New Roman" w:eastAsia="Times New Roman" w:hAnsi="Times New Roman" w:cs="Times New Roman"/>
      <w:snapToGrid w:val="0"/>
      <w:sz w:val="24"/>
      <w:szCs w:val="20"/>
    </w:rPr>
  </w:style>
  <w:style w:type="character" w:styleId="affe">
    <w:name w:val="Strong"/>
    <w:basedOn w:val="a5"/>
    <w:uiPriority w:val="22"/>
    <w:qFormat/>
    <w:rsid w:val="00B4046C"/>
    <w:rPr>
      <w:b/>
      <w:bCs/>
    </w:rPr>
  </w:style>
  <w:style w:type="table" w:customStyle="1" w:styleId="19">
    <w:name w:val="Сетка таблицы1"/>
    <w:basedOn w:val="a6"/>
    <w:next w:val="afe"/>
    <w:rsid w:val="003C72C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5"/>
    <w:rsid w:val="0013072D"/>
  </w:style>
  <w:style w:type="paragraph" w:customStyle="1" w:styleId="37">
    <w:name w:val="Обычный3"/>
    <w:rsid w:val="00FD260E"/>
    <w:pPr>
      <w:spacing w:before="100" w:after="100" w:line="240" w:lineRule="auto"/>
    </w:pPr>
    <w:rPr>
      <w:rFonts w:ascii="Times New Roman" w:eastAsia="Times New Roman" w:hAnsi="Times New Roman" w:cs="Times New Roman"/>
      <w:snapToGrid w:val="0"/>
      <w:sz w:val="24"/>
      <w:szCs w:val="20"/>
    </w:rPr>
  </w:style>
  <w:style w:type="paragraph" w:customStyle="1" w:styleId="1a">
    <w:name w:val="Абзац списка1"/>
    <w:basedOn w:val="a4"/>
    <w:link w:val="ListParagraph"/>
    <w:rsid w:val="00EE6BEF"/>
    <w:pPr>
      <w:ind w:left="720"/>
      <w:contextualSpacing/>
    </w:pPr>
    <w:rPr>
      <w:rFonts w:ascii="Calibri" w:eastAsia="Calibri" w:hAnsi="Calibri" w:cs="Times New Roman"/>
    </w:rPr>
  </w:style>
  <w:style w:type="character" w:customStyle="1" w:styleId="ListParagraph">
    <w:name w:val="List Paragraph Знак"/>
    <w:link w:val="1a"/>
    <w:rsid w:val="00EE6BEF"/>
    <w:rPr>
      <w:rFonts w:ascii="Calibri" w:eastAsia="Calibri" w:hAnsi="Calibri" w:cs="Times New Roman"/>
    </w:rPr>
  </w:style>
  <w:style w:type="paragraph" w:styleId="afff">
    <w:name w:val="TOC Heading"/>
    <w:basedOn w:val="12"/>
    <w:next w:val="a4"/>
    <w:uiPriority w:val="39"/>
    <w:unhideWhenUsed/>
    <w:qFormat/>
    <w:rsid w:val="006D094C"/>
    <w:pPr>
      <w:keepLines/>
      <w:overflowPunct/>
      <w:autoSpaceDE/>
      <w:autoSpaceDN/>
      <w:adjustRightInd/>
      <w:spacing w:before="480" w:line="276" w:lineRule="auto"/>
      <w:jc w:val="left"/>
      <w:textAlignment w:val="auto"/>
      <w:outlineLvl w:val="9"/>
    </w:pPr>
    <w:rPr>
      <w:rFonts w:asciiTheme="majorHAnsi" w:eastAsiaTheme="majorEastAsia" w:hAnsiTheme="majorHAnsi" w:cstheme="majorBidi"/>
      <w:bCs/>
      <w:color w:val="365F91" w:themeColor="accent1" w:themeShade="BF"/>
      <w:szCs w:val="28"/>
      <w:lang w:eastAsia="en-US"/>
    </w:rPr>
  </w:style>
  <w:style w:type="paragraph" w:styleId="1b">
    <w:name w:val="toc 1"/>
    <w:basedOn w:val="a4"/>
    <w:next w:val="a4"/>
    <w:autoRedefine/>
    <w:uiPriority w:val="39"/>
    <w:unhideWhenUsed/>
    <w:rsid w:val="00146076"/>
    <w:pPr>
      <w:tabs>
        <w:tab w:val="right" w:leader="dot" w:pos="9781"/>
      </w:tabs>
      <w:spacing w:after="100"/>
      <w:ind w:right="283"/>
    </w:pPr>
    <w:rPr>
      <w:rFonts w:ascii="Times New Roman" w:hAnsi="Times New Roman" w:cs="Times New Roman"/>
      <w:b/>
      <w:noProof/>
      <w:sz w:val="24"/>
      <w:szCs w:val="24"/>
    </w:rPr>
  </w:style>
  <w:style w:type="paragraph" w:styleId="2a">
    <w:name w:val="toc 2"/>
    <w:basedOn w:val="a4"/>
    <w:next w:val="a4"/>
    <w:autoRedefine/>
    <w:uiPriority w:val="39"/>
    <w:unhideWhenUsed/>
    <w:rsid w:val="006D094C"/>
    <w:pPr>
      <w:spacing w:after="100"/>
      <w:ind w:left="220"/>
    </w:pPr>
  </w:style>
  <w:style w:type="paragraph" w:styleId="38">
    <w:name w:val="toc 3"/>
    <w:basedOn w:val="a4"/>
    <w:next w:val="a4"/>
    <w:autoRedefine/>
    <w:uiPriority w:val="39"/>
    <w:unhideWhenUsed/>
    <w:rsid w:val="00541DB9"/>
    <w:pPr>
      <w:tabs>
        <w:tab w:val="left" w:pos="1320"/>
        <w:tab w:val="right" w:leader="dot" w:pos="9594"/>
      </w:tabs>
      <w:spacing w:after="100"/>
      <w:ind w:left="440"/>
      <w:jc w:val="center"/>
    </w:pPr>
    <w:rPr>
      <w:rFonts w:ascii="Times New Roman" w:eastAsia="Times New Roman" w:hAnsi="Times New Roman" w:cs="Times New Roman"/>
      <w:b/>
      <w:sz w:val="28"/>
      <w:szCs w:val="28"/>
      <w:lang w:eastAsia="ar-SA"/>
    </w:rPr>
  </w:style>
  <w:style w:type="paragraph" w:customStyle="1" w:styleId="1c">
    <w:name w:val="Заголовок 1 Шелестов"/>
    <w:basedOn w:val="a4"/>
    <w:link w:val="1d"/>
    <w:qFormat/>
    <w:rsid w:val="00DB2363"/>
    <w:pPr>
      <w:keepNext/>
      <w:pageBreakBefore/>
      <w:spacing w:before="240" w:after="120" w:line="240" w:lineRule="auto"/>
      <w:ind w:firstLine="851"/>
      <w:jc w:val="both"/>
      <w:outlineLvl w:val="0"/>
    </w:pPr>
    <w:rPr>
      <w:rFonts w:ascii="Arial" w:eastAsia="Times New Roman" w:hAnsi="Arial" w:cs="Arial"/>
      <w:b/>
      <w:bCs/>
      <w:caps/>
      <w:kern w:val="32"/>
      <w:sz w:val="28"/>
      <w:szCs w:val="32"/>
    </w:rPr>
  </w:style>
  <w:style w:type="character" w:customStyle="1" w:styleId="1d">
    <w:name w:val="Заголовок 1 Шелестов Знак"/>
    <w:link w:val="1c"/>
    <w:rsid w:val="00DB2363"/>
    <w:rPr>
      <w:rFonts w:ascii="Arial" w:eastAsia="Times New Roman" w:hAnsi="Arial" w:cs="Arial"/>
      <w:b/>
      <w:bCs/>
      <w:caps/>
      <w:kern w:val="32"/>
      <w:sz w:val="28"/>
      <w:szCs w:val="32"/>
      <w:lang w:eastAsia="ru-RU"/>
    </w:rPr>
  </w:style>
  <w:style w:type="paragraph" w:customStyle="1" w:styleId="2b">
    <w:name w:val="Заголовок 2 Шелестов"/>
    <w:basedOn w:val="a4"/>
    <w:link w:val="2c"/>
    <w:qFormat/>
    <w:rsid w:val="00DB2363"/>
    <w:pPr>
      <w:keepNext/>
      <w:spacing w:before="240" w:after="120" w:line="240" w:lineRule="auto"/>
      <w:ind w:firstLine="851"/>
      <w:jc w:val="both"/>
      <w:outlineLvl w:val="1"/>
    </w:pPr>
    <w:rPr>
      <w:rFonts w:ascii="Times New Roman" w:eastAsia="Times New Roman" w:hAnsi="Times New Roman" w:cs="Arial"/>
      <w:b/>
      <w:iCs/>
      <w:sz w:val="28"/>
      <w:szCs w:val="28"/>
    </w:rPr>
  </w:style>
  <w:style w:type="character" w:customStyle="1" w:styleId="2c">
    <w:name w:val="Заголовок 2 Шелестов Знак"/>
    <w:link w:val="2b"/>
    <w:rsid w:val="00DB2363"/>
    <w:rPr>
      <w:rFonts w:ascii="Times New Roman" w:eastAsia="Times New Roman" w:hAnsi="Times New Roman" w:cs="Arial"/>
      <w:b/>
      <w:iCs/>
      <w:sz w:val="28"/>
      <w:szCs w:val="28"/>
      <w:lang w:eastAsia="ru-RU"/>
    </w:rPr>
  </w:style>
  <w:style w:type="paragraph" w:styleId="afff0">
    <w:name w:val="endnote text"/>
    <w:basedOn w:val="a4"/>
    <w:link w:val="afff1"/>
    <w:uiPriority w:val="99"/>
    <w:unhideWhenUsed/>
    <w:rsid w:val="00117AB8"/>
    <w:pPr>
      <w:spacing w:after="0" w:line="240" w:lineRule="auto"/>
    </w:pPr>
    <w:rPr>
      <w:sz w:val="20"/>
      <w:szCs w:val="20"/>
    </w:rPr>
  </w:style>
  <w:style w:type="character" w:customStyle="1" w:styleId="afff1">
    <w:name w:val="Текст концевой сноски Знак"/>
    <w:basedOn w:val="a5"/>
    <w:link w:val="afff0"/>
    <w:uiPriority w:val="99"/>
    <w:rsid w:val="00117AB8"/>
    <w:rPr>
      <w:sz w:val="20"/>
      <w:szCs w:val="20"/>
    </w:rPr>
  </w:style>
  <w:style w:type="paragraph" w:styleId="3">
    <w:name w:val="List Number 3"/>
    <w:basedOn w:val="a4"/>
    <w:unhideWhenUsed/>
    <w:rsid w:val="002117D9"/>
    <w:pPr>
      <w:numPr>
        <w:numId w:val="3"/>
      </w:numPr>
      <w:contextualSpacing/>
    </w:pPr>
  </w:style>
  <w:style w:type="paragraph" w:customStyle="1" w:styleId="120">
    <w:name w:val="Знак Знак12 Знак Знак"/>
    <w:basedOn w:val="a4"/>
    <w:rsid w:val="002117D9"/>
    <w:pPr>
      <w:spacing w:after="0" w:line="240" w:lineRule="auto"/>
    </w:pPr>
    <w:rPr>
      <w:rFonts w:ascii="Verdana" w:eastAsia="Times New Roman" w:hAnsi="Verdana" w:cs="Verdana"/>
      <w:sz w:val="20"/>
      <w:szCs w:val="20"/>
      <w:lang w:val="en-US" w:eastAsia="en-US"/>
    </w:rPr>
  </w:style>
  <w:style w:type="character" w:styleId="afff2">
    <w:name w:val="Emphasis"/>
    <w:qFormat/>
    <w:rsid w:val="006D436E"/>
    <w:rPr>
      <w:i/>
      <w:iCs/>
    </w:rPr>
  </w:style>
  <w:style w:type="paragraph" w:customStyle="1" w:styleId="Default">
    <w:name w:val="Default"/>
    <w:rsid w:val="006D436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9">
    <w:name w:val="Основной текст (3)_"/>
    <w:link w:val="3a"/>
    <w:rsid w:val="006D436E"/>
    <w:rPr>
      <w:i/>
      <w:iCs/>
      <w:sz w:val="26"/>
      <w:szCs w:val="26"/>
      <w:shd w:val="clear" w:color="auto" w:fill="FFFFFF"/>
    </w:rPr>
  </w:style>
  <w:style w:type="paragraph" w:customStyle="1" w:styleId="3a">
    <w:name w:val="Основной текст (3)"/>
    <w:basedOn w:val="a4"/>
    <w:link w:val="39"/>
    <w:rsid w:val="006D436E"/>
    <w:pPr>
      <w:widowControl w:val="0"/>
      <w:shd w:val="clear" w:color="auto" w:fill="FFFFFF"/>
      <w:spacing w:after="0" w:line="466" w:lineRule="exact"/>
      <w:ind w:firstLine="720"/>
      <w:jc w:val="both"/>
    </w:pPr>
    <w:rPr>
      <w:i/>
      <w:iCs/>
      <w:sz w:val="26"/>
      <w:szCs w:val="26"/>
    </w:rPr>
  </w:style>
  <w:style w:type="character" w:customStyle="1" w:styleId="highlight">
    <w:name w:val="highlight"/>
    <w:rsid w:val="006D436E"/>
  </w:style>
  <w:style w:type="paragraph" w:customStyle="1" w:styleId="p1">
    <w:name w:val="p1"/>
    <w:basedOn w:val="a4"/>
    <w:rsid w:val="006D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rsid w:val="006D436E"/>
  </w:style>
  <w:style w:type="paragraph" w:customStyle="1" w:styleId="41">
    <w:name w:val="Обычный4"/>
    <w:rsid w:val="00BA6451"/>
    <w:pPr>
      <w:spacing w:before="100" w:after="100" w:line="240" w:lineRule="auto"/>
    </w:pPr>
    <w:rPr>
      <w:rFonts w:ascii="Times New Roman" w:eastAsia="Times New Roman" w:hAnsi="Times New Roman" w:cs="Times New Roman"/>
      <w:snapToGrid w:val="0"/>
      <w:sz w:val="24"/>
      <w:szCs w:val="20"/>
    </w:rPr>
  </w:style>
  <w:style w:type="paragraph" w:styleId="afff3">
    <w:name w:val="No Spacing"/>
    <w:link w:val="afff4"/>
    <w:uiPriority w:val="1"/>
    <w:qFormat/>
    <w:rsid w:val="007A527F"/>
    <w:pPr>
      <w:spacing w:after="0" w:line="240" w:lineRule="auto"/>
    </w:pPr>
    <w:rPr>
      <w:rFonts w:ascii="Calibri" w:eastAsia="Calibri" w:hAnsi="Calibri" w:cs="Times New Roman"/>
      <w:lang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4"/>
    <w:rsid w:val="007A527F"/>
    <w:pPr>
      <w:spacing w:after="0" w:line="240" w:lineRule="auto"/>
    </w:pPr>
    <w:rPr>
      <w:rFonts w:ascii="Verdana" w:eastAsia="Times New Roman" w:hAnsi="Verdana" w:cs="Verdana"/>
      <w:sz w:val="20"/>
      <w:szCs w:val="20"/>
      <w:lang w:val="uk-UA" w:eastAsia="en-US"/>
    </w:rPr>
  </w:style>
  <w:style w:type="character" w:styleId="afff5">
    <w:name w:val="annotation reference"/>
    <w:uiPriority w:val="99"/>
    <w:unhideWhenUsed/>
    <w:rsid w:val="007A527F"/>
    <w:rPr>
      <w:sz w:val="16"/>
      <w:szCs w:val="16"/>
    </w:rPr>
  </w:style>
  <w:style w:type="paragraph" w:styleId="afff6">
    <w:name w:val="annotation text"/>
    <w:basedOn w:val="a4"/>
    <w:link w:val="afff7"/>
    <w:uiPriority w:val="99"/>
    <w:unhideWhenUsed/>
    <w:rsid w:val="007A527F"/>
    <w:rPr>
      <w:rFonts w:ascii="Calibri" w:eastAsia="Calibri" w:hAnsi="Calibri" w:cs="Times New Roman"/>
      <w:sz w:val="20"/>
      <w:szCs w:val="20"/>
      <w:lang w:eastAsia="en-US"/>
    </w:rPr>
  </w:style>
  <w:style w:type="character" w:customStyle="1" w:styleId="afff7">
    <w:name w:val="Текст примечания Знак"/>
    <w:basedOn w:val="a5"/>
    <w:link w:val="afff6"/>
    <w:uiPriority w:val="99"/>
    <w:rsid w:val="007A527F"/>
    <w:rPr>
      <w:rFonts w:ascii="Calibri" w:eastAsia="Calibri" w:hAnsi="Calibri" w:cs="Times New Roman"/>
      <w:sz w:val="20"/>
      <w:szCs w:val="20"/>
      <w:lang w:eastAsia="en-US"/>
    </w:rPr>
  </w:style>
  <w:style w:type="paragraph" w:styleId="afff8">
    <w:name w:val="annotation subject"/>
    <w:basedOn w:val="afff6"/>
    <w:next w:val="afff6"/>
    <w:link w:val="afff9"/>
    <w:uiPriority w:val="99"/>
    <w:unhideWhenUsed/>
    <w:rsid w:val="007A527F"/>
    <w:rPr>
      <w:b/>
      <w:bCs/>
    </w:rPr>
  </w:style>
  <w:style w:type="character" w:customStyle="1" w:styleId="afff9">
    <w:name w:val="Тема примечания Знак"/>
    <w:basedOn w:val="afff7"/>
    <w:link w:val="afff8"/>
    <w:uiPriority w:val="99"/>
    <w:rsid w:val="007A527F"/>
    <w:rPr>
      <w:rFonts w:ascii="Calibri" w:eastAsia="Calibri" w:hAnsi="Calibri" w:cs="Times New Roman"/>
      <w:b/>
      <w:bCs/>
      <w:sz w:val="20"/>
      <w:szCs w:val="20"/>
      <w:lang w:eastAsia="en-US"/>
    </w:rPr>
  </w:style>
  <w:style w:type="character" w:customStyle="1" w:styleId="afff4">
    <w:name w:val="Без интервала Знак"/>
    <w:basedOn w:val="a5"/>
    <w:link w:val="afff3"/>
    <w:uiPriority w:val="1"/>
    <w:rsid w:val="00690235"/>
    <w:rPr>
      <w:rFonts w:ascii="Calibri" w:eastAsia="Calibri" w:hAnsi="Calibri" w:cs="Times New Roman"/>
      <w:lang w:eastAsia="en-US"/>
    </w:rPr>
  </w:style>
  <w:style w:type="paragraph" w:customStyle="1" w:styleId="xl27">
    <w:name w:val="xl27"/>
    <w:basedOn w:val="a4"/>
    <w:rsid w:val="001515AE"/>
    <w:pPr>
      <w:spacing w:before="100" w:beforeAutospacing="1" w:after="100" w:afterAutospacing="1" w:line="240" w:lineRule="auto"/>
      <w:jc w:val="center"/>
    </w:pPr>
    <w:rPr>
      <w:rFonts w:ascii="Times New Roman CYR" w:eastAsia="Arial Unicode MS" w:hAnsi="Times New Roman CYR" w:cs="Arial Unicode MS"/>
      <w:sz w:val="24"/>
      <w:szCs w:val="24"/>
    </w:rPr>
  </w:style>
  <w:style w:type="paragraph" w:customStyle="1" w:styleId="printheader">
    <w:name w:val="printheader"/>
    <w:basedOn w:val="a4"/>
    <w:rsid w:val="001515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2">
    <w:name w:val="Обычный (веб) Знак2"/>
    <w:aliases w:val="Обычный (веб)1 Знак,Обычный (веб) Знак Знак1,Обычный (веб) Знак1 Знак,Обычный (веб) Знак Знак Знак,Обычный (Web) Знак,Обычный (веб) Знак2 Знак Знак,Обычный (веб) Знак Знак1 Знак Знак,Обычный (веб) Знак1 Знак Знак Знак2 Знак"/>
    <w:link w:val="af5"/>
    <w:uiPriority w:val="99"/>
    <w:locked/>
    <w:rsid w:val="001515AE"/>
    <w:rPr>
      <w:rFonts w:ascii="Times New Roman" w:eastAsia="Times New Roman" w:hAnsi="Times New Roman" w:cs="Times New Roman"/>
      <w:sz w:val="24"/>
      <w:szCs w:val="24"/>
    </w:rPr>
  </w:style>
  <w:style w:type="character" w:customStyle="1" w:styleId="afffa">
    <w:name w:val="Цветовое выделение"/>
    <w:uiPriority w:val="99"/>
    <w:rsid w:val="001515AE"/>
    <w:rPr>
      <w:color w:val="0000FF"/>
    </w:rPr>
  </w:style>
  <w:style w:type="character" w:customStyle="1" w:styleId="afffb">
    <w:name w:val="Активная гиперссылка"/>
    <w:uiPriority w:val="99"/>
    <w:rsid w:val="001515AE"/>
    <w:rPr>
      <w:color w:val="008000"/>
      <w:u w:val="single"/>
    </w:rPr>
  </w:style>
  <w:style w:type="paragraph" w:customStyle="1" w:styleId="afffc">
    <w:name w:val="Внимание"/>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d">
    <w:name w:val="Внимание: криминал!!"/>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e">
    <w:name w:val="Внимание: недобросовестность!"/>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character" w:customStyle="1" w:styleId="affff">
    <w:name w:val="Выделение для Базового Поиска"/>
    <w:uiPriority w:val="99"/>
    <w:rsid w:val="001515AE"/>
    <w:rPr>
      <w:color w:val="0058A9"/>
    </w:rPr>
  </w:style>
  <w:style w:type="character" w:customStyle="1" w:styleId="affff0">
    <w:name w:val="Выделение для Базового Поиска (курсив)"/>
    <w:uiPriority w:val="99"/>
    <w:rsid w:val="001515AE"/>
    <w:rPr>
      <w:i/>
      <w:iCs/>
      <w:color w:val="0058A9"/>
    </w:rPr>
  </w:style>
  <w:style w:type="paragraph" w:customStyle="1" w:styleId="affff1">
    <w:name w:val="Заголовок группы контролов"/>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rPr>
  </w:style>
  <w:style w:type="paragraph" w:customStyle="1" w:styleId="affff2">
    <w:name w:val="Заголовок для информации об изменениях"/>
    <w:basedOn w:val="12"/>
    <w:next w:val="a4"/>
    <w:uiPriority w:val="99"/>
    <w:rsid w:val="001515AE"/>
    <w:pPr>
      <w:keepNext w:val="0"/>
      <w:widowControl w:val="0"/>
      <w:overflowPunct/>
      <w:textAlignment w:val="auto"/>
      <w:outlineLvl w:val="9"/>
    </w:pPr>
    <w:rPr>
      <w:bCs/>
      <w:sz w:val="24"/>
      <w:szCs w:val="24"/>
      <w:u w:val="single"/>
      <w:shd w:val="clear" w:color="auto" w:fill="FFFFFF"/>
    </w:rPr>
  </w:style>
  <w:style w:type="paragraph" w:customStyle="1" w:styleId="affff3">
    <w:name w:val="Заголовок распахивающейся части диалога"/>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rPr>
  </w:style>
  <w:style w:type="paragraph" w:customStyle="1" w:styleId="affff4">
    <w:name w:val="Заголовок статьи"/>
    <w:basedOn w:val="a4"/>
    <w:next w:val="a4"/>
    <w:uiPriority w:val="99"/>
    <w:rsid w:val="001515AE"/>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rPr>
  </w:style>
  <w:style w:type="paragraph" w:customStyle="1" w:styleId="affff5">
    <w:name w:val="Заголовок ЭР (левое окно)"/>
    <w:basedOn w:val="a4"/>
    <w:next w:val="a4"/>
    <w:uiPriority w:val="99"/>
    <w:rsid w:val="001515AE"/>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rPr>
  </w:style>
  <w:style w:type="paragraph" w:customStyle="1" w:styleId="affff6">
    <w:name w:val="Заголовок ЭР (правое окно)"/>
    <w:basedOn w:val="affff5"/>
    <w:next w:val="a4"/>
    <w:uiPriority w:val="99"/>
    <w:rsid w:val="001515AE"/>
    <w:pPr>
      <w:spacing w:after="0"/>
      <w:jc w:val="left"/>
    </w:pPr>
  </w:style>
  <w:style w:type="paragraph" w:customStyle="1" w:styleId="affff7">
    <w:name w:val="Нормальный (справка)"/>
    <w:basedOn w:val="a4"/>
    <w:next w:val="a4"/>
    <w:uiPriority w:val="99"/>
    <w:rsid w:val="001515AE"/>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rPr>
  </w:style>
  <w:style w:type="paragraph" w:customStyle="1" w:styleId="affff8">
    <w:name w:val="Комментарий"/>
    <w:basedOn w:val="affff7"/>
    <w:next w:val="a4"/>
    <w:uiPriority w:val="99"/>
    <w:rsid w:val="001515AE"/>
    <w:pPr>
      <w:spacing w:before="75"/>
      <w:jc w:val="both"/>
    </w:pPr>
    <w:rPr>
      <w:i/>
      <w:iCs/>
      <w:vanish/>
      <w:color w:val="800080"/>
      <w:shd w:val="clear" w:color="auto" w:fill="C0C0C0"/>
    </w:rPr>
  </w:style>
  <w:style w:type="paragraph" w:customStyle="1" w:styleId="affff9">
    <w:name w:val="Информация о версии"/>
    <w:basedOn w:val="affff8"/>
    <w:next w:val="a4"/>
    <w:uiPriority w:val="99"/>
    <w:rsid w:val="001515AE"/>
    <w:rPr>
      <w:color w:val="000080"/>
    </w:rPr>
  </w:style>
  <w:style w:type="paragraph" w:customStyle="1" w:styleId="affffa">
    <w:name w:val="Текст информации об изменениях"/>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rPr>
  </w:style>
  <w:style w:type="paragraph" w:customStyle="1" w:styleId="affffb">
    <w:name w:val="Информация об изменениях"/>
    <w:basedOn w:val="affffa"/>
    <w:next w:val="a4"/>
    <w:uiPriority w:val="99"/>
    <w:rsid w:val="001515AE"/>
    <w:pPr>
      <w:spacing w:before="180"/>
      <w:ind w:left="360" w:right="360" w:firstLine="0"/>
    </w:pPr>
    <w:rPr>
      <w:shd w:val="clear" w:color="auto" w:fill="EDEFF3"/>
    </w:rPr>
  </w:style>
  <w:style w:type="paragraph" w:customStyle="1" w:styleId="affffc">
    <w:name w:val="Нормальный (таблица)"/>
    <w:basedOn w:val="a4"/>
    <w:next w:val="a4"/>
    <w:uiPriority w:val="99"/>
    <w:rsid w:val="001515A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ffd">
    <w:name w:val="Нормальный (лев. подпись)"/>
    <w:basedOn w:val="affffc"/>
    <w:next w:val="a4"/>
    <w:uiPriority w:val="99"/>
    <w:rsid w:val="001515AE"/>
    <w:pPr>
      <w:jc w:val="left"/>
    </w:pPr>
  </w:style>
  <w:style w:type="paragraph" w:customStyle="1" w:styleId="affffe">
    <w:name w:val="Колонтитул (левый)"/>
    <w:basedOn w:val="affffd"/>
    <w:next w:val="a4"/>
    <w:uiPriority w:val="99"/>
    <w:rsid w:val="001515AE"/>
    <w:rPr>
      <w:sz w:val="12"/>
      <w:szCs w:val="12"/>
    </w:rPr>
  </w:style>
  <w:style w:type="paragraph" w:customStyle="1" w:styleId="afffff">
    <w:name w:val="Нормальный (прав. подпись)"/>
    <w:basedOn w:val="affffc"/>
    <w:next w:val="a4"/>
    <w:uiPriority w:val="99"/>
    <w:rsid w:val="001515AE"/>
    <w:pPr>
      <w:jc w:val="right"/>
    </w:pPr>
  </w:style>
  <w:style w:type="paragraph" w:customStyle="1" w:styleId="afffff0">
    <w:name w:val="Колонтитул (правый)"/>
    <w:basedOn w:val="afffff"/>
    <w:next w:val="a4"/>
    <w:uiPriority w:val="99"/>
    <w:rsid w:val="001515AE"/>
    <w:rPr>
      <w:sz w:val="12"/>
      <w:szCs w:val="12"/>
    </w:rPr>
  </w:style>
  <w:style w:type="paragraph" w:customStyle="1" w:styleId="afffff1">
    <w:name w:val="Комментарий пользователя"/>
    <w:basedOn w:val="affff8"/>
    <w:next w:val="a4"/>
    <w:uiPriority w:val="99"/>
    <w:rsid w:val="001515AE"/>
    <w:pPr>
      <w:jc w:val="left"/>
    </w:pPr>
    <w:rPr>
      <w:color w:val="000000"/>
    </w:rPr>
  </w:style>
  <w:style w:type="paragraph" w:customStyle="1" w:styleId="afffff2">
    <w:name w:val="Куда обратитьс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3">
    <w:name w:val="Моноширинный"/>
    <w:basedOn w:val="a4"/>
    <w:next w:val="a4"/>
    <w:uiPriority w:val="99"/>
    <w:rsid w:val="001515AE"/>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4">
    <w:name w:val="Найденные слова"/>
    <w:uiPriority w:val="99"/>
    <w:rsid w:val="001515AE"/>
    <w:rPr>
      <w:b/>
      <w:bCs/>
      <w:color w:val="FFFFFF"/>
      <w:shd w:val="clear" w:color="auto" w:fill="FF0000"/>
    </w:rPr>
  </w:style>
  <w:style w:type="paragraph" w:customStyle="1" w:styleId="afffff5">
    <w:name w:val="Напишите нам"/>
    <w:basedOn w:val="a4"/>
    <w:next w:val="a4"/>
    <w:uiPriority w:val="99"/>
    <w:rsid w:val="001515AE"/>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6">
    <w:name w:val="Утратил силу"/>
    <w:uiPriority w:val="99"/>
    <w:rsid w:val="001515AE"/>
    <w:rPr>
      <w:color w:val="808000"/>
    </w:rPr>
  </w:style>
  <w:style w:type="character" w:customStyle="1" w:styleId="afffff7">
    <w:name w:val="Не вступил в силу"/>
    <w:uiPriority w:val="99"/>
    <w:rsid w:val="001515AE"/>
    <w:rPr>
      <w:color w:val="008080"/>
    </w:rPr>
  </w:style>
  <w:style w:type="paragraph" w:customStyle="1" w:styleId="afffff8">
    <w:name w:val="Необходимые документы"/>
    <w:basedOn w:val="a4"/>
    <w:next w:val="a4"/>
    <w:uiPriority w:val="99"/>
    <w:rsid w:val="001515AE"/>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rPr>
  </w:style>
  <w:style w:type="paragraph" w:customStyle="1" w:styleId="OEM">
    <w:name w:val="Нормальный (OEM)"/>
    <w:basedOn w:val="afffff3"/>
    <w:next w:val="a4"/>
    <w:uiPriority w:val="99"/>
    <w:rsid w:val="001515AE"/>
  </w:style>
  <w:style w:type="paragraph" w:customStyle="1" w:styleId="afffff9">
    <w:name w:val="Нормальный (аннотация)"/>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a">
    <w:name w:val="Объект"/>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b">
    <w:name w:val="Оглавление"/>
    <w:basedOn w:val="afffff3"/>
    <w:next w:val="a4"/>
    <w:uiPriority w:val="99"/>
    <w:rsid w:val="001515AE"/>
    <w:rPr>
      <w:vanish/>
      <w:shd w:val="clear" w:color="auto" w:fill="C0C0C0"/>
    </w:rPr>
  </w:style>
  <w:style w:type="character" w:customStyle="1" w:styleId="afffffc">
    <w:name w:val="Опечатки"/>
    <w:uiPriority w:val="99"/>
    <w:rsid w:val="001515AE"/>
    <w:rPr>
      <w:color w:val="FF0000"/>
    </w:rPr>
  </w:style>
  <w:style w:type="paragraph" w:customStyle="1" w:styleId="afffffd">
    <w:name w:val="Подвал для информации об изменениях"/>
    <w:basedOn w:val="12"/>
    <w:next w:val="a4"/>
    <w:uiPriority w:val="99"/>
    <w:rsid w:val="001515AE"/>
    <w:pPr>
      <w:keepNext w:val="0"/>
      <w:widowControl w:val="0"/>
      <w:overflowPunct/>
      <w:spacing w:before="75"/>
      <w:textAlignment w:val="auto"/>
      <w:outlineLvl w:val="9"/>
    </w:pPr>
    <w:rPr>
      <w:b w:val="0"/>
      <w:sz w:val="20"/>
      <w:u w:val="single"/>
    </w:rPr>
  </w:style>
  <w:style w:type="paragraph" w:customStyle="1" w:styleId="afffffe">
    <w:name w:val="Подзаголовок для информации об изменениях"/>
    <w:basedOn w:val="affffa"/>
    <w:next w:val="a4"/>
    <w:uiPriority w:val="99"/>
    <w:rsid w:val="001515AE"/>
    <w:rPr>
      <w:b/>
      <w:bCs/>
      <w:color w:val="000080"/>
    </w:rPr>
  </w:style>
  <w:style w:type="paragraph" w:customStyle="1" w:styleId="affffff">
    <w:name w:val="Подчёркнуный текст"/>
    <w:basedOn w:val="a4"/>
    <w:next w:val="a4"/>
    <w:uiPriority w:val="99"/>
    <w:rsid w:val="001515AE"/>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0">
    <w:name w:val="Прижатый влево"/>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1">
    <w:name w:val="Пример."/>
    <w:basedOn w:val="a4"/>
    <w:next w:val="a4"/>
    <w:uiPriority w:val="99"/>
    <w:rsid w:val="001515AE"/>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rPr>
  </w:style>
  <w:style w:type="paragraph" w:customStyle="1" w:styleId="affffff2">
    <w:name w:val="Примечание."/>
    <w:basedOn w:val="affff8"/>
    <w:next w:val="a4"/>
    <w:uiPriority w:val="99"/>
    <w:rsid w:val="001515AE"/>
  </w:style>
  <w:style w:type="character" w:customStyle="1" w:styleId="affffff3">
    <w:name w:val="Продолжение ссылки"/>
    <w:basedOn w:val="affb"/>
    <w:uiPriority w:val="99"/>
    <w:rsid w:val="001515AE"/>
    <w:rPr>
      <w:color w:val="008000"/>
      <w:sz w:val="24"/>
    </w:rPr>
  </w:style>
  <w:style w:type="paragraph" w:customStyle="1" w:styleId="affffff4">
    <w:name w:val="Словарная статья"/>
    <w:basedOn w:val="a4"/>
    <w:next w:val="a4"/>
    <w:uiPriority w:val="99"/>
    <w:rsid w:val="001515AE"/>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rPr>
  </w:style>
  <w:style w:type="paragraph" w:customStyle="1" w:styleId="affffff5">
    <w:name w:val="Ссылка на официальную публикацию"/>
    <w:basedOn w:val="a4"/>
    <w:next w:val="a4"/>
    <w:uiPriority w:val="99"/>
    <w:rsid w:val="001515AE"/>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rPr>
  </w:style>
  <w:style w:type="paragraph" w:customStyle="1" w:styleId="affffff6">
    <w:name w:val="Текст в таблице"/>
    <w:basedOn w:val="affffc"/>
    <w:next w:val="a4"/>
    <w:uiPriority w:val="99"/>
    <w:rsid w:val="001515AE"/>
    <w:pPr>
      <w:ind w:firstLine="720"/>
    </w:pPr>
  </w:style>
  <w:style w:type="paragraph" w:customStyle="1" w:styleId="affffff7">
    <w:name w:val="Текст ЭР (см. также)"/>
    <w:basedOn w:val="a4"/>
    <w:next w:val="a4"/>
    <w:uiPriority w:val="99"/>
    <w:rsid w:val="001515AE"/>
    <w:pPr>
      <w:widowControl w:val="0"/>
      <w:autoSpaceDE w:val="0"/>
      <w:autoSpaceDN w:val="0"/>
      <w:adjustRightInd w:val="0"/>
      <w:spacing w:before="200" w:after="0" w:line="240" w:lineRule="auto"/>
    </w:pPr>
    <w:rPr>
      <w:rFonts w:ascii="Times New Roman" w:eastAsia="Times New Roman" w:hAnsi="Times New Roman" w:cs="Times New Roman"/>
    </w:rPr>
  </w:style>
  <w:style w:type="paragraph" w:customStyle="1" w:styleId="affffff8">
    <w:name w:val="Технический комментарий"/>
    <w:basedOn w:val="a4"/>
    <w:next w:val="a4"/>
    <w:uiPriority w:val="99"/>
    <w:rsid w:val="001515AE"/>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rPr>
  </w:style>
  <w:style w:type="paragraph" w:customStyle="1" w:styleId="affffff9">
    <w:name w:val="Формула"/>
    <w:basedOn w:val="a4"/>
    <w:next w:val="a4"/>
    <w:uiPriority w:val="99"/>
    <w:rsid w:val="001515AE"/>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a">
    <w:name w:val="Центрированный (таблица)"/>
    <w:basedOn w:val="affffc"/>
    <w:next w:val="a4"/>
    <w:uiPriority w:val="99"/>
    <w:rsid w:val="001515AE"/>
    <w:pPr>
      <w:jc w:val="center"/>
    </w:pPr>
  </w:style>
  <w:style w:type="paragraph" w:customStyle="1" w:styleId="-0">
    <w:name w:val="ЭР-содержание (правое окно)"/>
    <w:basedOn w:val="a4"/>
    <w:next w:val="a4"/>
    <w:uiPriority w:val="99"/>
    <w:rsid w:val="001515AE"/>
    <w:pPr>
      <w:widowControl w:val="0"/>
      <w:autoSpaceDE w:val="0"/>
      <w:autoSpaceDN w:val="0"/>
      <w:adjustRightInd w:val="0"/>
      <w:spacing w:before="300" w:after="0" w:line="240" w:lineRule="auto"/>
    </w:pPr>
    <w:rPr>
      <w:rFonts w:ascii="Times New Roman" w:eastAsia="Times New Roman" w:hAnsi="Times New Roman" w:cs="Times New Roman"/>
      <w:sz w:val="26"/>
      <w:szCs w:val="26"/>
    </w:rPr>
  </w:style>
  <w:style w:type="character" w:customStyle="1" w:styleId="affffffb">
    <w:name w:val="Цветовое выделение для Нормальный"/>
    <w:uiPriority w:val="99"/>
    <w:rsid w:val="001515AE"/>
    <w:rPr>
      <w:rFonts w:ascii="Times New Roman" w:hAnsi="Times New Roman" w:cs="Times New Roman"/>
    </w:rPr>
  </w:style>
  <w:style w:type="paragraph" w:customStyle="1" w:styleId="affffffc">
    <w:name w:val="Заголовок"/>
    <w:basedOn w:val="a4"/>
    <w:next w:val="ae"/>
    <w:rsid w:val="001515AE"/>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e">
    <w:name w:val="Без интервала1"/>
    <w:aliases w:val="No Spacing,с интервалом"/>
    <w:qFormat/>
    <w:rsid w:val="001515AE"/>
    <w:pPr>
      <w:spacing w:after="0" w:line="240" w:lineRule="auto"/>
    </w:pPr>
    <w:rPr>
      <w:rFonts w:ascii="Calibri" w:eastAsia="Times New Roman" w:hAnsi="Calibri" w:cs="Times New Roman"/>
      <w:lang w:val="uk-UA" w:eastAsia="en-US"/>
    </w:rPr>
  </w:style>
  <w:style w:type="paragraph" w:customStyle="1" w:styleId="s11">
    <w:name w:val="s11"/>
    <w:basedOn w:val="a4"/>
    <w:rsid w:val="001515AE"/>
    <w:pPr>
      <w:spacing w:before="100" w:beforeAutospacing="1" w:after="100" w:afterAutospacing="1" w:line="240" w:lineRule="auto"/>
    </w:pPr>
    <w:rPr>
      <w:rFonts w:ascii="Times New Roman" w:eastAsia="Calibri" w:hAnsi="Times New Roman" w:cs="Times New Roman"/>
      <w:sz w:val="24"/>
      <w:szCs w:val="24"/>
    </w:rPr>
  </w:style>
  <w:style w:type="paragraph" w:customStyle="1" w:styleId="s13">
    <w:name w:val="s13"/>
    <w:basedOn w:val="a4"/>
    <w:rsid w:val="001515AE"/>
    <w:pPr>
      <w:spacing w:before="100" w:beforeAutospacing="1" w:after="100" w:afterAutospacing="1" w:line="240" w:lineRule="auto"/>
    </w:pPr>
    <w:rPr>
      <w:rFonts w:ascii="Times New Roman" w:eastAsia="Calibri" w:hAnsi="Times New Roman" w:cs="Times New Roman"/>
      <w:sz w:val="24"/>
      <w:szCs w:val="24"/>
    </w:rPr>
  </w:style>
  <w:style w:type="character" w:customStyle="1" w:styleId="s6">
    <w:name w:val="s6"/>
    <w:basedOn w:val="a5"/>
    <w:rsid w:val="001515AE"/>
  </w:style>
  <w:style w:type="character" w:customStyle="1" w:styleId="s7">
    <w:name w:val="s7"/>
    <w:basedOn w:val="a5"/>
    <w:rsid w:val="001515AE"/>
  </w:style>
  <w:style w:type="character" w:customStyle="1" w:styleId="s8">
    <w:name w:val="s8"/>
    <w:basedOn w:val="a5"/>
    <w:rsid w:val="001515AE"/>
  </w:style>
  <w:style w:type="character" w:customStyle="1" w:styleId="s9">
    <w:name w:val="s9"/>
    <w:basedOn w:val="a5"/>
    <w:rsid w:val="001515AE"/>
  </w:style>
  <w:style w:type="character" w:customStyle="1" w:styleId="s12">
    <w:name w:val="s12"/>
    <w:basedOn w:val="a5"/>
    <w:rsid w:val="001515AE"/>
  </w:style>
  <w:style w:type="character" w:customStyle="1" w:styleId="affffffd">
    <w:name w:val="Основной текст_"/>
    <w:link w:val="1f"/>
    <w:rsid w:val="001515AE"/>
    <w:rPr>
      <w:shd w:val="clear" w:color="auto" w:fill="FFFFFF"/>
    </w:rPr>
  </w:style>
  <w:style w:type="paragraph" w:customStyle="1" w:styleId="1f">
    <w:name w:val="Основной текст1"/>
    <w:basedOn w:val="a4"/>
    <w:link w:val="affffffd"/>
    <w:rsid w:val="001515AE"/>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220">
    <w:name w:val="Основной текст 22"/>
    <w:basedOn w:val="a4"/>
    <w:rsid w:val="001515AE"/>
    <w:pPr>
      <w:spacing w:after="0" w:line="240" w:lineRule="auto"/>
    </w:pPr>
    <w:rPr>
      <w:rFonts w:ascii="Arial" w:eastAsia="Times New Roman" w:hAnsi="Arial" w:cs="Times New Roman"/>
      <w:sz w:val="28"/>
      <w:szCs w:val="20"/>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affffffe">
    <w:name w:val="Знак Знак"/>
    <w:rsid w:val="001515AE"/>
    <w:rPr>
      <w:rFonts w:ascii="Tahoma" w:hAnsi="Tahoma" w:cs="Tahoma"/>
      <w:sz w:val="16"/>
      <w:szCs w:val="16"/>
    </w:rPr>
  </w:style>
  <w:style w:type="paragraph" w:customStyle="1" w:styleId="xl24">
    <w:name w:val="xl24"/>
    <w:basedOn w:val="a4"/>
    <w:rsid w:val="001515A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fff">
    <w:name w:val="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0">
    <w:name w:val="Знак Знак Знак Знак Знак Знак Знак Знак Знак Знак Знак1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0">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1f1">
    <w:name w:val="1 Знак"/>
    <w:basedOn w:val="a4"/>
    <w:rsid w:val="001515AE"/>
    <w:pPr>
      <w:spacing w:after="0" w:line="240" w:lineRule="auto"/>
    </w:pPr>
    <w:rPr>
      <w:rFonts w:ascii="Times New Roman" w:eastAsia="Times New Roman" w:hAnsi="Times New Roman" w:cs="Times New Roman"/>
      <w:sz w:val="20"/>
      <w:szCs w:val="20"/>
      <w:lang w:val="en-US" w:eastAsia="en-US"/>
    </w:rPr>
  </w:style>
  <w:style w:type="paragraph" w:customStyle="1" w:styleId="afffffff1">
    <w:name w:val="Знак Знак Знак Знак Знак Знак Знак Знак Знак Знак Знак Знак Знак Знак Знак"/>
    <w:basedOn w:val="a4"/>
    <w:rsid w:val="001515AE"/>
    <w:pPr>
      <w:spacing w:after="0" w:line="240" w:lineRule="auto"/>
    </w:pPr>
    <w:rPr>
      <w:rFonts w:ascii="Verdana" w:eastAsia="Times New Roman" w:hAnsi="Verdana" w:cs="Verdana"/>
      <w:sz w:val="20"/>
      <w:szCs w:val="20"/>
      <w:lang w:val="en-US" w:eastAsia="en-US"/>
    </w:rPr>
  </w:style>
  <w:style w:type="character" w:customStyle="1" w:styleId="ListParagraphChar">
    <w:name w:val="List Paragraph Char"/>
    <w:locked/>
    <w:rsid w:val="001515AE"/>
    <w:rPr>
      <w:sz w:val="22"/>
      <w:szCs w:val="22"/>
    </w:rPr>
  </w:style>
  <w:style w:type="paragraph" w:customStyle="1" w:styleId="Ieinoie">
    <w:name w:val="Ieino?ie"/>
    <w:basedOn w:val="a4"/>
    <w:rsid w:val="001515AE"/>
    <w:pPr>
      <w:spacing w:after="0" w:line="240" w:lineRule="auto"/>
      <w:jc w:val="center"/>
    </w:pPr>
    <w:rPr>
      <w:rFonts w:ascii="AGGal" w:eastAsia="Times New Roman" w:hAnsi="AGGal" w:cs="Times New Roman"/>
      <w:szCs w:val="20"/>
    </w:rPr>
  </w:style>
  <w:style w:type="paragraph" w:customStyle="1" w:styleId="Label">
    <w:name w:val="Label"/>
    <w:basedOn w:val="a4"/>
    <w:rsid w:val="001515AE"/>
    <w:pPr>
      <w:spacing w:before="120" w:after="0" w:line="240" w:lineRule="auto"/>
    </w:pPr>
    <w:rPr>
      <w:rFonts w:ascii="Antiqua" w:eastAsia="Times New Roman" w:hAnsi="Antiqua" w:cs="Times New Roman"/>
      <w:sz w:val="17"/>
      <w:szCs w:val="20"/>
      <w:lang w:val="en-US"/>
    </w:rPr>
  </w:style>
  <w:style w:type="paragraph" w:customStyle="1" w:styleId="Aeiiai">
    <w:name w:val="Aei?iai?"/>
    <w:basedOn w:val="a4"/>
    <w:rsid w:val="001515AE"/>
    <w:pPr>
      <w:spacing w:after="0" w:line="240" w:lineRule="auto"/>
      <w:jc w:val="center"/>
    </w:pPr>
    <w:rPr>
      <w:rFonts w:ascii="AGGal" w:eastAsia="Times New Roman" w:hAnsi="AGGal" w:cs="AGGal"/>
    </w:rPr>
  </w:style>
  <w:style w:type="character" w:customStyle="1" w:styleId="WW8Num1z0">
    <w:name w:val="WW8Num1z0"/>
    <w:rsid w:val="001515AE"/>
  </w:style>
  <w:style w:type="character" w:customStyle="1" w:styleId="WW8Num1z1">
    <w:name w:val="WW8Num1z1"/>
    <w:rsid w:val="001515AE"/>
  </w:style>
  <w:style w:type="character" w:customStyle="1" w:styleId="WW8Num1z2">
    <w:name w:val="WW8Num1z2"/>
    <w:rsid w:val="001515AE"/>
  </w:style>
  <w:style w:type="character" w:customStyle="1" w:styleId="WW8Num1z3">
    <w:name w:val="WW8Num1z3"/>
    <w:rsid w:val="001515AE"/>
  </w:style>
  <w:style w:type="character" w:customStyle="1" w:styleId="WW8Num1z4">
    <w:name w:val="WW8Num1z4"/>
    <w:rsid w:val="001515AE"/>
  </w:style>
  <w:style w:type="character" w:customStyle="1" w:styleId="WW8Num1z5">
    <w:name w:val="WW8Num1z5"/>
    <w:rsid w:val="001515AE"/>
  </w:style>
  <w:style w:type="character" w:customStyle="1" w:styleId="WW8Num1z6">
    <w:name w:val="WW8Num1z6"/>
    <w:rsid w:val="001515AE"/>
  </w:style>
  <w:style w:type="character" w:customStyle="1" w:styleId="WW8Num1z7">
    <w:name w:val="WW8Num1z7"/>
    <w:rsid w:val="001515AE"/>
  </w:style>
  <w:style w:type="character" w:customStyle="1" w:styleId="WW8Num1z8">
    <w:name w:val="WW8Num1z8"/>
    <w:rsid w:val="001515AE"/>
  </w:style>
  <w:style w:type="character" w:customStyle="1" w:styleId="WW8Num2z0">
    <w:name w:val="WW8Num2z0"/>
    <w:rsid w:val="001515AE"/>
  </w:style>
  <w:style w:type="character" w:customStyle="1" w:styleId="WW8Num3z0">
    <w:name w:val="WW8Num3z0"/>
    <w:rsid w:val="001515AE"/>
  </w:style>
  <w:style w:type="character" w:customStyle="1" w:styleId="WW8Num3z1">
    <w:name w:val="WW8Num3z1"/>
    <w:rsid w:val="001515AE"/>
  </w:style>
  <w:style w:type="character" w:customStyle="1" w:styleId="WW8Num3z2">
    <w:name w:val="WW8Num3z2"/>
    <w:rsid w:val="001515AE"/>
  </w:style>
  <w:style w:type="character" w:customStyle="1" w:styleId="WW8Num3z3">
    <w:name w:val="WW8Num3z3"/>
    <w:rsid w:val="001515AE"/>
  </w:style>
  <w:style w:type="character" w:customStyle="1" w:styleId="WW8Num3z4">
    <w:name w:val="WW8Num3z4"/>
    <w:rsid w:val="001515AE"/>
  </w:style>
  <w:style w:type="character" w:customStyle="1" w:styleId="WW8Num3z5">
    <w:name w:val="WW8Num3z5"/>
    <w:rsid w:val="001515AE"/>
  </w:style>
  <w:style w:type="character" w:customStyle="1" w:styleId="WW8Num3z6">
    <w:name w:val="WW8Num3z6"/>
    <w:rsid w:val="001515AE"/>
  </w:style>
  <w:style w:type="character" w:customStyle="1" w:styleId="WW8Num3z7">
    <w:name w:val="WW8Num3z7"/>
    <w:rsid w:val="001515AE"/>
  </w:style>
  <w:style w:type="character" w:customStyle="1" w:styleId="WW8Num3z8">
    <w:name w:val="WW8Num3z8"/>
    <w:rsid w:val="001515AE"/>
  </w:style>
  <w:style w:type="character" w:customStyle="1" w:styleId="WW8Num4z0">
    <w:name w:val="WW8Num4z0"/>
    <w:rsid w:val="001515AE"/>
  </w:style>
  <w:style w:type="character" w:customStyle="1" w:styleId="WW8Num4z1">
    <w:name w:val="WW8Num4z1"/>
    <w:rsid w:val="001515AE"/>
  </w:style>
  <w:style w:type="character" w:customStyle="1" w:styleId="WW8Num4z2">
    <w:name w:val="WW8Num4z2"/>
    <w:rsid w:val="001515AE"/>
  </w:style>
  <w:style w:type="character" w:customStyle="1" w:styleId="WW8Num4z3">
    <w:name w:val="WW8Num4z3"/>
    <w:rsid w:val="001515AE"/>
  </w:style>
  <w:style w:type="character" w:customStyle="1" w:styleId="WW8Num4z4">
    <w:name w:val="WW8Num4z4"/>
    <w:rsid w:val="001515AE"/>
  </w:style>
  <w:style w:type="character" w:customStyle="1" w:styleId="WW8Num4z5">
    <w:name w:val="WW8Num4z5"/>
    <w:rsid w:val="001515AE"/>
  </w:style>
  <w:style w:type="character" w:customStyle="1" w:styleId="WW8Num4z6">
    <w:name w:val="WW8Num4z6"/>
    <w:rsid w:val="001515AE"/>
  </w:style>
  <w:style w:type="character" w:customStyle="1" w:styleId="WW8Num4z7">
    <w:name w:val="WW8Num4z7"/>
    <w:rsid w:val="001515AE"/>
  </w:style>
  <w:style w:type="character" w:customStyle="1" w:styleId="WW8Num4z8">
    <w:name w:val="WW8Num4z8"/>
    <w:rsid w:val="001515AE"/>
  </w:style>
  <w:style w:type="character" w:customStyle="1" w:styleId="WW8Num5z0">
    <w:name w:val="WW8Num5z0"/>
    <w:rsid w:val="001515AE"/>
  </w:style>
  <w:style w:type="character" w:customStyle="1" w:styleId="WW8Num5z1">
    <w:name w:val="WW8Num5z1"/>
    <w:rsid w:val="001515AE"/>
  </w:style>
  <w:style w:type="character" w:customStyle="1" w:styleId="WW8Num5z2">
    <w:name w:val="WW8Num5z2"/>
    <w:rsid w:val="001515AE"/>
  </w:style>
  <w:style w:type="character" w:customStyle="1" w:styleId="WW8Num5z3">
    <w:name w:val="WW8Num5z3"/>
    <w:rsid w:val="001515AE"/>
  </w:style>
  <w:style w:type="character" w:customStyle="1" w:styleId="WW8Num5z4">
    <w:name w:val="WW8Num5z4"/>
    <w:rsid w:val="001515AE"/>
  </w:style>
  <w:style w:type="character" w:customStyle="1" w:styleId="WW8Num5z5">
    <w:name w:val="WW8Num5z5"/>
    <w:rsid w:val="001515AE"/>
  </w:style>
  <w:style w:type="character" w:customStyle="1" w:styleId="WW8Num5z6">
    <w:name w:val="WW8Num5z6"/>
    <w:rsid w:val="001515AE"/>
  </w:style>
  <w:style w:type="character" w:customStyle="1" w:styleId="WW8Num5z7">
    <w:name w:val="WW8Num5z7"/>
    <w:rsid w:val="001515AE"/>
  </w:style>
  <w:style w:type="character" w:customStyle="1" w:styleId="WW8Num5z8">
    <w:name w:val="WW8Num5z8"/>
    <w:rsid w:val="001515AE"/>
  </w:style>
  <w:style w:type="character" w:customStyle="1" w:styleId="WW8Num6z0">
    <w:name w:val="WW8Num6z0"/>
    <w:rsid w:val="001515AE"/>
  </w:style>
  <w:style w:type="character" w:customStyle="1" w:styleId="WW8Num6z1">
    <w:name w:val="WW8Num6z1"/>
    <w:rsid w:val="001515AE"/>
  </w:style>
  <w:style w:type="character" w:customStyle="1" w:styleId="WW8Num6z2">
    <w:name w:val="WW8Num6z2"/>
    <w:rsid w:val="001515AE"/>
  </w:style>
  <w:style w:type="character" w:customStyle="1" w:styleId="WW8Num6z3">
    <w:name w:val="WW8Num6z3"/>
    <w:rsid w:val="001515AE"/>
  </w:style>
  <w:style w:type="character" w:customStyle="1" w:styleId="WW8Num6z4">
    <w:name w:val="WW8Num6z4"/>
    <w:rsid w:val="001515AE"/>
  </w:style>
  <w:style w:type="character" w:customStyle="1" w:styleId="WW8Num6z5">
    <w:name w:val="WW8Num6z5"/>
    <w:rsid w:val="001515AE"/>
  </w:style>
  <w:style w:type="character" w:customStyle="1" w:styleId="WW8Num6z6">
    <w:name w:val="WW8Num6z6"/>
    <w:rsid w:val="001515AE"/>
  </w:style>
  <w:style w:type="character" w:customStyle="1" w:styleId="WW8Num6z7">
    <w:name w:val="WW8Num6z7"/>
    <w:rsid w:val="001515AE"/>
  </w:style>
  <w:style w:type="character" w:customStyle="1" w:styleId="WW8Num6z8">
    <w:name w:val="WW8Num6z8"/>
    <w:rsid w:val="001515AE"/>
  </w:style>
  <w:style w:type="character" w:customStyle="1" w:styleId="WW8Num7z0">
    <w:name w:val="WW8Num7z0"/>
    <w:rsid w:val="001515AE"/>
  </w:style>
  <w:style w:type="character" w:customStyle="1" w:styleId="WW8Num8z0">
    <w:name w:val="WW8Num8z0"/>
    <w:rsid w:val="001515AE"/>
    <w:rPr>
      <w:b/>
    </w:rPr>
  </w:style>
  <w:style w:type="character" w:customStyle="1" w:styleId="WW8Num8z1">
    <w:name w:val="WW8Num8z1"/>
    <w:rsid w:val="001515AE"/>
  </w:style>
  <w:style w:type="character" w:customStyle="1" w:styleId="WW8Num8z2">
    <w:name w:val="WW8Num8z2"/>
    <w:rsid w:val="001515AE"/>
  </w:style>
  <w:style w:type="character" w:customStyle="1" w:styleId="WW8Num8z3">
    <w:name w:val="WW8Num8z3"/>
    <w:rsid w:val="001515AE"/>
  </w:style>
  <w:style w:type="character" w:customStyle="1" w:styleId="WW8Num8z4">
    <w:name w:val="WW8Num8z4"/>
    <w:rsid w:val="001515AE"/>
  </w:style>
  <w:style w:type="character" w:customStyle="1" w:styleId="WW8Num8z5">
    <w:name w:val="WW8Num8z5"/>
    <w:rsid w:val="001515AE"/>
  </w:style>
  <w:style w:type="character" w:customStyle="1" w:styleId="WW8Num8z6">
    <w:name w:val="WW8Num8z6"/>
    <w:rsid w:val="001515AE"/>
  </w:style>
  <w:style w:type="character" w:customStyle="1" w:styleId="WW8Num8z7">
    <w:name w:val="WW8Num8z7"/>
    <w:rsid w:val="001515AE"/>
  </w:style>
  <w:style w:type="character" w:customStyle="1" w:styleId="WW8Num8z8">
    <w:name w:val="WW8Num8z8"/>
    <w:rsid w:val="001515AE"/>
  </w:style>
  <w:style w:type="character" w:customStyle="1" w:styleId="1f2">
    <w:name w:val="Основной шрифт абзаца1"/>
    <w:rsid w:val="001515AE"/>
  </w:style>
  <w:style w:type="character" w:styleId="afffffff2">
    <w:name w:val="FollowedHyperlink"/>
    <w:uiPriority w:val="99"/>
    <w:rsid w:val="001515AE"/>
    <w:rPr>
      <w:color w:val="800080"/>
      <w:u w:val="single"/>
    </w:rPr>
  </w:style>
  <w:style w:type="character" w:customStyle="1" w:styleId="1f3">
    <w:name w:val="Знак Знак1"/>
    <w:rsid w:val="001515AE"/>
    <w:rPr>
      <w:sz w:val="24"/>
      <w:lang w:val="ru-RU" w:eastAsia="ar-SA" w:bidi="ar-SA"/>
    </w:rPr>
  </w:style>
  <w:style w:type="character" w:customStyle="1" w:styleId="grame">
    <w:name w:val="grame"/>
    <w:basedOn w:val="1f2"/>
    <w:rsid w:val="001515AE"/>
  </w:style>
  <w:style w:type="character" w:customStyle="1" w:styleId="afffffff3">
    <w:name w:val="Маркеры списка"/>
    <w:rsid w:val="001515AE"/>
    <w:rPr>
      <w:rFonts w:ascii="OpenSymbol" w:eastAsia="OpenSymbol" w:hAnsi="OpenSymbol" w:cs="OpenSymbol"/>
    </w:rPr>
  </w:style>
  <w:style w:type="paragraph" w:customStyle="1" w:styleId="1f4">
    <w:name w:val="Название1"/>
    <w:basedOn w:val="a4"/>
    <w:rsid w:val="001515AE"/>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5">
    <w:name w:val="Указатель1"/>
    <w:basedOn w:val="a4"/>
    <w:rsid w:val="001515AE"/>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4"/>
    <w:rsid w:val="001515AE"/>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6">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1f7">
    <w:name w:val="Знак Знак1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4">
    <w:name w:val="Знак Знак Знак Знак Знак Знак 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5">
    <w:name w:val="Знак Знак Знак Знак"/>
    <w:basedOn w:val="a4"/>
    <w:rsid w:val="001515AE"/>
    <w:pPr>
      <w:suppressAutoHyphens/>
      <w:spacing w:after="0" w:line="240" w:lineRule="auto"/>
    </w:pPr>
    <w:rPr>
      <w:rFonts w:ascii="Verdana" w:eastAsia="Times New Roman" w:hAnsi="Verdana" w:cs="Verdana"/>
      <w:sz w:val="20"/>
      <w:szCs w:val="20"/>
      <w:lang w:val="en-US" w:eastAsia="ar-SA"/>
    </w:rPr>
  </w:style>
  <w:style w:type="paragraph" w:customStyle="1" w:styleId="afffffff6">
    <w:name w:val="Заголовок таблицы"/>
    <w:basedOn w:val="aff2"/>
    <w:rsid w:val="001515AE"/>
    <w:pPr>
      <w:widowControl/>
      <w:jc w:val="center"/>
    </w:pPr>
    <w:rPr>
      <w:rFonts w:ascii="Times New Roman" w:eastAsia="Times New Roman" w:hAnsi="Times New Roman" w:cs="Times New Roman"/>
      <w:b/>
      <w:bCs/>
      <w:kern w:val="0"/>
      <w:lang w:eastAsia="ar-SA"/>
    </w:rPr>
  </w:style>
  <w:style w:type="paragraph" w:customStyle="1" w:styleId="afffffff7">
    <w:name w:val="Содержимое врезки"/>
    <w:basedOn w:val="ae"/>
    <w:rsid w:val="001515AE"/>
    <w:pPr>
      <w:suppressAutoHyphens/>
      <w:spacing w:after="0" w:line="240" w:lineRule="auto"/>
      <w:jc w:val="center"/>
    </w:pPr>
    <w:rPr>
      <w:rFonts w:ascii="Times New Roman" w:eastAsia="Times New Roman" w:hAnsi="Times New Roman"/>
      <w:sz w:val="24"/>
      <w:szCs w:val="20"/>
      <w:lang w:eastAsia="ar-SA"/>
    </w:rPr>
  </w:style>
  <w:style w:type="paragraph" w:customStyle="1" w:styleId="Char1">
    <w:name w:val="Char Знак Знак Знак Знак Знак Знак Знак Знак Знак Знак Знак Знак Знак Знак Знак1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8">
    <w:name w:val="Знак Знак Знак"/>
    <w:basedOn w:val="a4"/>
    <w:rsid w:val="001515AE"/>
    <w:pPr>
      <w:spacing w:after="0" w:line="240" w:lineRule="auto"/>
    </w:pPr>
    <w:rPr>
      <w:rFonts w:ascii="Verdana" w:eastAsia="Times New Roman" w:hAnsi="Verdana" w:cs="Verdana"/>
      <w:sz w:val="20"/>
      <w:szCs w:val="20"/>
      <w:lang w:val="en-US" w:eastAsia="en-US"/>
    </w:rPr>
  </w:style>
  <w:style w:type="paragraph" w:customStyle="1" w:styleId="afffffff9">
    <w:name w:val="Знак"/>
    <w:basedOn w:val="a4"/>
    <w:rsid w:val="001515AE"/>
    <w:pPr>
      <w:spacing w:after="0" w:line="240" w:lineRule="auto"/>
    </w:pPr>
    <w:rPr>
      <w:rFonts w:ascii="Times New Roman" w:eastAsia="Times New Roman" w:hAnsi="Times New Roman" w:cs="Times New Roman"/>
      <w:sz w:val="20"/>
      <w:szCs w:val="20"/>
      <w:lang w:val="en-US" w:eastAsia="en-US"/>
    </w:rPr>
  </w:style>
  <w:style w:type="numbering" w:styleId="111111">
    <w:name w:val="Outline List 2"/>
    <w:basedOn w:val="a7"/>
    <w:rsid w:val="001515AE"/>
    <w:pPr>
      <w:numPr>
        <w:numId w:val="4"/>
      </w:numPr>
    </w:pPr>
  </w:style>
  <w:style w:type="paragraph" w:customStyle="1" w:styleId="1f8">
    <w:name w:val="Знак1"/>
    <w:basedOn w:val="a4"/>
    <w:rsid w:val="001515AE"/>
    <w:pPr>
      <w:spacing w:after="0" w:line="240" w:lineRule="auto"/>
    </w:pPr>
    <w:rPr>
      <w:rFonts w:ascii="Verdana" w:eastAsia="Times New Roman" w:hAnsi="Verdana" w:cs="Verdana"/>
      <w:sz w:val="20"/>
      <w:szCs w:val="20"/>
      <w:lang w:val="en-US" w:eastAsia="en-US"/>
    </w:rPr>
  </w:style>
  <w:style w:type="character" w:customStyle="1" w:styleId="WW8Num2z1">
    <w:name w:val="WW8Num2z1"/>
    <w:rsid w:val="001515AE"/>
  </w:style>
  <w:style w:type="character" w:customStyle="1" w:styleId="WW8Num2z2">
    <w:name w:val="WW8Num2z2"/>
    <w:rsid w:val="001515AE"/>
  </w:style>
  <w:style w:type="character" w:customStyle="1" w:styleId="WW8Num2z3">
    <w:name w:val="WW8Num2z3"/>
    <w:rsid w:val="001515AE"/>
  </w:style>
  <w:style w:type="character" w:customStyle="1" w:styleId="WW8Num2z4">
    <w:name w:val="WW8Num2z4"/>
    <w:rsid w:val="001515AE"/>
  </w:style>
  <w:style w:type="character" w:customStyle="1" w:styleId="WW8Num2z5">
    <w:name w:val="WW8Num2z5"/>
    <w:rsid w:val="001515AE"/>
  </w:style>
  <w:style w:type="character" w:customStyle="1" w:styleId="WW8Num2z6">
    <w:name w:val="WW8Num2z6"/>
    <w:rsid w:val="001515AE"/>
  </w:style>
  <w:style w:type="character" w:customStyle="1" w:styleId="WW8Num2z7">
    <w:name w:val="WW8Num2z7"/>
    <w:rsid w:val="001515AE"/>
  </w:style>
  <w:style w:type="character" w:customStyle="1" w:styleId="WW8Num2z8">
    <w:name w:val="WW8Num2z8"/>
    <w:rsid w:val="001515AE"/>
  </w:style>
  <w:style w:type="character" w:customStyle="1" w:styleId="2d">
    <w:name w:val="Основной шрифт абзаца2"/>
    <w:rsid w:val="001515AE"/>
  </w:style>
  <w:style w:type="character" w:customStyle="1" w:styleId="WW8Num7z1">
    <w:name w:val="WW8Num7z1"/>
    <w:rsid w:val="001515AE"/>
  </w:style>
  <w:style w:type="character" w:customStyle="1" w:styleId="WW8Num7z2">
    <w:name w:val="WW8Num7z2"/>
    <w:rsid w:val="001515AE"/>
  </w:style>
  <w:style w:type="character" w:customStyle="1" w:styleId="WW8Num7z3">
    <w:name w:val="WW8Num7z3"/>
    <w:rsid w:val="001515AE"/>
  </w:style>
  <w:style w:type="character" w:customStyle="1" w:styleId="WW8Num7z4">
    <w:name w:val="WW8Num7z4"/>
    <w:rsid w:val="001515AE"/>
  </w:style>
  <w:style w:type="character" w:customStyle="1" w:styleId="WW8Num7z5">
    <w:name w:val="WW8Num7z5"/>
    <w:rsid w:val="001515AE"/>
  </w:style>
  <w:style w:type="character" w:customStyle="1" w:styleId="WW8Num7z6">
    <w:name w:val="WW8Num7z6"/>
    <w:rsid w:val="001515AE"/>
  </w:style>
  <w:style w:type="character" w:customStyle="1" w:styleId="WW8Num7z7">
    <w:name w:val="WW8Num7z7"/>
    <w:rsid w:val="001515AE"/>
  </w:style>
  <w:style w:type="character" w:customStyle="1" w:styleId="WW8Num7z8">
    <w:name w:val="WW8Num7z8"/>
    <w:rsid w:val="001515AE"/>
  </w:style>
  <w:style w:type="character" w:customStyle="1" w:styleId="Absatz-Standardschriftart">
    <w:name w:val="Absatz-Standardschriftart"/>
    <w:rsid w:val="001515AE"/>
  </w:style>
  <w:style w:type="character" w:customStyle="1" w:styleId="WW-Absatz-Standardschriftart">
    <w:name w:val="WW-Absatz-Standardschriftart"/>
    <w:rsid w:val="001515AE"/>
  </w:style>
  <w:style w:type="character" w:customStyle="1" w:styleId="WW-Absatz-Standardschriftart1">
    <w:name w:val="WW-Absatz-Standardschriftart1"/>
    <w:rsid w:val="001515AE"/>
  </w:style>
  <w:style w:type="character" w:customStyle="1" w:styleId="WW-Absatz-Standardschriftart11">
    <w:name w:val="WW-Absatz-Standardschriftart11"/>
    <w:rsid w:val="001515AE"/>
  </w:style>
  <w:style w:type="character" w:customStyle="1" w:styleId="WW-Absatz-Standardschriftart111">
    <w:name w:val="WW-Absatz-Standardschriftart111"/>
    <w:rsid w:val="001515AE"/>
  </w:style>
  <w:style w:type="character" w:customStyle="1" w:styleId="WW-Absatz-Standardschriftart1111">
    <w:name w:val="WW-Absatz-Standardschriftart1111"/>
    <w:rsid w:val="001515AE"/>
  </w:style>
  <w:style w:type="character" w:customStyle="1" w:styleId="WW-Absatz-Standardschriftart11111">
    <w:name w:val="WW-Absatz-Standardschriftart11111"/>
    <w:rsid w:val="001515AE"/>
  </w:style>
  <w:style w:type="character" w:customStyle="1" w:styleId="WW-Absatz-Standardschriftart111111">
    <w:name w:val="WW-Absatz-Standardschriftart111111"/>
    <w:rsid w:val="001515AE"/>
  </w:style>
  <w:style w:type="character" w:customStyle="1" w:styleId="WW-Absatz-Standardschriftart1111111">
    <w:name w:val="WW-Absatz-Standardschriftart1111111"/>
    <w:rsid w:val="001515AE"/>
  </w:style>
  <w:style w:type="character" w:customStyle="1" w:styleId="WW-Absatz-Standardschriftart11111111">
    <w:name w:val="WW-Absatz-Standardschriftart11111111"/>
    <w:rsid w:val="001515AE"/>
  </w:style>
  <w:style w:type="character" w:customStyle="1" w:styleId="WW-Absatz-Standardschriftart111111111">
    <w:name w:val="WW-Absatz-Standardschriftart111111111"/>
    <w:rsid w:val="001515AE"/>
  </w:style>
  <w:style w:type="character" w:customStyle="1" w:styleId="WW-Absatz-Standardschriftart1111111111">
    <w:name w:val="WW-Absatz-Standardschriftart1111111111"/>
    <w:rsid w:val="001515AE"/>
  </w:style>
  <w:style w:type="character" w:customStyle="1" w:styleId="WW-Absatz-Standardschriftart11111111111">
    <w:name w:val="WW-Absatz-Standardschriftart11111111111"/>
    <w:rsid w:val="001515AE"/>
  </w:style>
  <w:style w:type="character" w:customStyle="1" w:styleId="WW-Absatz-Standardschriftart111111111111">
    <w:name w:val="WW-Absatz-Standardschriftart111111111111"/>
    <w:rsid w:val="001515AE"/>
  </w:style>
  <w:style w:type="character" w:customStyle="1" w:styleId="WW-Absatz-Standardschriftart1111111111111">
    <w:name w:val="WW-Absatz-Standardschriftart1111111111111"/>
    <w:rsid w:val="001515AE"/>
  </w:style>
  <w:style w:type="character" w:customStyle="1" w:styleId="WW-Absatz-Standardschriftart11111111111111">
    <w:name w:val="WW-Absatz-Standardschriftart11111111111111"/>
    <w:rsid w:val="001515AE"/>
  </w:style>
  <w:style w:type="character" w:customStyle="1" w:styleId="WW-Absatz-Standardschriftart111111111111111">
    <w:name w:val="WW-Absatz-Standardschriftart111111111111111"/>
    <w:rsid w:val="001515AE"/>
  </w:style>
  <w:style w:type="character" w:customStyle="1" w:styleId="WW-Absatz-Standardschriftart1111111111111111">
    <w:name w:val="WW-Absatz-Standardschriftart1111111111111111"/>
    <w:rsid w:val="001515AE"/>
  </w:style>
  <w:style w:type="character" w:customStyle="1" w:styleId="WW-Absatz-Standardschriftart11111111111111111">
    <w:name w:val="WW-Absatz-Standardschriftart11111111111111111"/>
    <w:rsid w:val="001515AE"/>
  </w:style>
  <w:style w:type="character" w:customStyle="1" w:styleId="WW-Absatz-Standardschriftart111111111111111111">
    <w:name w:val="WW-Absatz-Standardschriftart111111111111111111"/>
    <w:rsid w:val="001515AE"/>
  </w:style>
  <w:style w:type="character" w:customStyle="1" w:styleId="WW-Absatz-Standardschriftart1111111111111111111">
    <w:name w:val="WW-Absatz-Standardschriftart1111111111111111111"/>
    <w:rsid w:val="001515AE"/>
  </w:style>
  <w:style w:type="character" w:customStyle="1" w:styleId="WW-Absatz-Standardschriftart11111111111111111111">
    <w:name w:val="WW-Absatz-Standardschriftart11111111111111111111"/>
    <w:rsid w:val="001515AE"/>
  </w:style>
  <w:style w:type="character" w:customStyle="1" w:styleId="WW-Absatz-Standardschriftart111111111111111111111">
    <w:name w:val="WW-Absatz-Standardschriftart111111111111111111111"/>
    <w:rsid w:val="001515AE"/>
  </w:style>
  <w:style w:type="character" w:customStyle="1" w:styleId="WW-Absatz-Standardschriftart1111111111111111111111">
    <w:name w:val="WW-Absatz-Standardschriftart1111111111111111111111"/>
    <w:rsid w:val="001515AE"/>
  </w:style>
  <w:style w:type="character" w:customStyle="1" w:styleId="WW-Absatz-Standardschriftart11111111111111111111111">
    <w:name w:val="WW-Absatz-Standardschriftart11111111111111111111111"/>
    <w:rsid w:val="001515AE"/>
  </w:style>
  <w:style w:type="character" w:customStyle="1" w:styleId="WW-Absatz-Standardschriftart111111111111111111111111">
    <w:name w:val="WW-Absatz-Standardschriftart111111111111111111111111"/>
    <w:rsid w:val="001515AE"/>
  </w:style>
  <w:style w:type="character" w:customStyle="1" w:styleId="WW-Absatz-Standardschriftart1111111111111111111111111">
    <w:name w:val="WW-Absatz-Standardschriftart1111111111111111111111111"/>
    <w:rsid w:val="001515AE"/>
  </w:style>
  <w:style w:type="character" w:customStyle="1" w:styleId="WW-Absatz-Standardschriftart11111111111111111111111111">
    <w:name w:val="WW-Absatz-Standardschriftart11111111111111111111111111"/>
    <w:rsid w:val="001515AE"/>
  </w:style>
  <w:style w:type="character" w:customStyle="1" w:styleId="WW-Absatz-Standardschriftart111111111111111111111111111">
    <w:name w:val="WW-Absatz-Standardschriftart111111111111111111111111111"/>
    <w:rsid w:val="001515AE"/>
  </w:style>
  <w:style w:type="character" w:customStyle="1" w:styleId="WW-Absatz-Standardschriftart1111111111111111111111111111">
    <w:name w:val="WW-Absatz-Standardschriftart1111111111111111111111111111"/>
    <w:rsid w:val="001515AE"/>
  </w:style>
  <w:style w:type="character" w:customStyle="1" w:styleId="WW-Absatz-Standardschriftart11111111111111111111111111111">
    <w:name w:val="WW-Absatz-Standardschriftart11111111111111111111111111111"/>
    <w:rsid w:val="001515AE"/>
  </w:style>
  <w:style w:type="character" w:customStyle="1" w:styleId="WW-Absatz-Standardschriftart111111111111111111111111111111">
    <w:name w:val="WW-Absatz-Standardschriftart111111111111111111111111111111"/>
    <w:rsid w:val="001515AE"/>
  </w:style>
  <w:style w:type="character" w:customStyle="1" w:styleId="WW-Absatz-Standardschriftart1111111111111111111111111111111">
    <w:name w:val="WW-Absatz-Standardschriftart1111111111111111111111111111111"/>
    <w:rsid w:val="001515AE"/>
  </w:style>
  <w:style w:type="character" w:customStyle="1" w:styleId="WW-Absatz-Standardschriftart11111111111111111111111111111111">
    <w:name w:val="WW-Absatz-Standardschriftart11111111111111111111111111111111"/>
    <w:rsid w:val="001515AE"/>
  </w:style>
  <w:style w:type="character" w:customStyle="1" w:styleId="WW-Absatz-Standardschriftart111111111111111111111111111111111">
    <w:name w:val="WW-Absatz-Standardschriftart111111111111111111111111111111111"/>
    <w:rsid w:val="001515AE"/>
  </w:style>
  <w:style w:type="character" w:customStyle="1" w:styleId="WW-Absatz-Standardschriftart1111111111111111111111111111111111">
    <w:name w:val="WW-Absatz-Standardschriftart1111111111111111111111111111111111"/>
    <w:rsid w:val="001515AE"/>
  </w:style>
  <w:style w:type="character" w:customStyle="1" w:styleId="WW-Absatz-Standardschriftart11111111111111111111111111111111111">
    <w:name w:val="WW-Absatz-Standardschriftart11111111111111111111111111111111111"/>
    <w:rsid w:val="001515AE"/>
  </w:style>
  <w:style w:type="character" w:customStyle="1" w:styleId="WW-Absatz-Standardschriftart111111111111111111111111111111111111">
    <w:name w:val="WW-Absatz-Standardschriftart111111111111111111111111111111111111"/>
    <w:rsid w:val="001515AE"/>
  </w:style>
  <w:style w:type="character" w:customStyle="1" w:styleId="WW-Absatz-Standardschriftart1111111111111111111111111111111111111">
    <w:name w:val="WW-Absatz-Standardschriftart1111111111111111111111111111111111111"/>
    <w:rsid w:val="001515AE"/>
  </w:style>
  <w:style w:type="character" w:customStyle="1" w:styleId="WW-Absatz-Standardschriftart11111111111111111111111111111111111111">
    <w:name w:val="WW-Absatz-Standardschriftart11111111111111111111111111111111111111"/>
    <w:rsid w:val="001515AE"/>
  </w:style>
  <w:style w:type="character" w:customStyle="1" w:styleId="WW-Absatz-Standardschriftart111111111111111111111111111111111111111">
    <w:name w:val="WW-Absatz-Standardschriftart111111111111111111111111111111111111111"/>
    <w:rsid w:val="001515AE"/>
  </w:style>
  <w:style w:type="character" w:customStyle="1" w:styleId="WW-Absatz-Standardschriftart1111111111111111111111111111111111111111">
    <w:name w:val="WW-Absatz-Standardschriftart1111111111111111111111111111111111111111"/>
    <w:rsid w:val="001515AE"/>
  </w:style>
  <w:style w:type="character" w:customStyle="1" w:styleId="WW-Absatz-Standardschriftart11111111111111111111111111111111111111111">
    <w:name w:val="WW-Absatz-Standardschriftart11111111111111111111111111111111111111111"/>
    <w:rsid w:val="001515AE"/>
  </w:style>
  <w:style w:type="character" w:customStyle="1" w:styleId="WW-Absatz-Standardschriftart111111111111111111111111111111111111111111">
    <w:name w:val="WW-Absatz-Standardschriftart111111111111111111111111111111111111111111"/>
    <w:rsid w:val="001515AE"/>
  </w:style>
  <w:style w:type="character" w:customStyle="1" w:styleId="WW-Absatz-Standardschriftart1111111111111111111111111111111111111111111">
    <w:name w:val="WW-Absatz-Standardschriftart1111111111111111111111111111111111111111111"/>
    <w:rsid w:val="001515AE"/>
  </w:style>
  <w:style w:type="character" w:customStyle="1" w:styleId="WW-Absatz-Standardschriftart11111111111111111111111111111111111111111111">
    <w:name w:val="WW-Absatz-Standardschriftart11111111111111111111111111111111111111111111"/>
    <w:rsid w:val="001515AE"/>
  </w:style>
  <w:style w:type="character" w:customStyle="1" w:styleId="WW-Absatz-Standardschriftart111111111111111111111111111111111111111111111">
    <w:name w:val="WW-Absatz-Standardschriftart111111111111111111111111111111111111111111111"/>
    <w:rsid w:val="001515AE"/>
  </w:style>
  <w:style w:type="character" w:customStyle="1" w:styleId="WW-Absatz-Standardschriftart1111111111111111111111111111111111111111111111">
    <w:name w:val="WW-Absatz-Standardschriftart1111111111111111111111111111111111111111111111"/>
    <w:rsid w:val="001515AE"/>
  </w:style>
  <w:style w:type="character" w:customStyle="1" w:styleId="WW-Absatz-Standardschriftart11111111111111111111111111111111111111111111111">
    <w:name w:val="WW-Absatz-Standardschriftart11111111111111111111111111111111111111111111111"/>
    <w:rsid w:val="001515AE"/>
  </w:style>
  <w:style w:type="character" w:customStyle="1" w:styleId="WW-Absatz-Standardschriftart111111111111111111111111111111111111111111111111">
    <w:name w:val="WW-Absatz-Standardschriftart111111111111111111111111111111111111111111111111"/>
    <w:rsid w:val="001515AE"/>
  </w:style>
  <w:style w:type="character" w:customStyle="1" w:styleId="WW-Absatz-Standardschriftart1111111111111111111111111111111111111111111111111">
    <w:name w:val="WW-Absatz-Standardschriftart1111111111111111111111111111111111111111111111111"/>
    <w:rsid w:val="001515AE"/>
  </w:style>
  <w:style w:type="character" w:customStyle="1" w:styleId="WW-Absatz-Standardschriftart11111111111111111111111111111111111111111111111111">
    <w:name w:val="WW-Absatz-Standardschriftart11111111111111111111111111111111111111111111111111"/>
    <w:rsid w:val="001515AE"/>
  </w:style>
  <w:style w:type="character" w:customStyle="1" w:styleId="WW-Absatz-Standardschriftart111111111111111111111111111111111111111111111111111">
    <w:name w:val="WW-Absatz-Standardschriftart111111111111111111111111111111111111111111111111111"/>
    <w:rsid w:val="001515AE"/>
  </w:style>
  <w:style w:type="character" w:customStyle="1" w:styleId="WW-Absatz-Standardschriftart1111111111111111111111111111111111111111111111111111">
    <w:name w:val="WW-Absatz-Standardschriftart1111111111111111111111111111111111111111111111111111"/>
    <w:rsid w:val="001515AE"/>
  </w:style>
  <w:style w:type="character" w:customStyle="1" w:styleId="WW-Absatz-Standardschriftart11111111111111111111111111111111111111111111111111111">
    <w:name w:val="WW-Absatz-Standardschriftart11111111111111111111111111111111111111111111111111111"/>
    <w:rsid w:val="001515AE"/>
  </w:style>
  <w:style w:type="character" w:customStyle="1" w:styleId="WW-Absatz-Standardschriftart111111111111111111111111111111111111111111111111111111">
    <w:name w:val="WW-Absatz-Standardschriftart111111111111111111111111111111111111111111111111111111"/>
    <w:rsid w:val="001515AE"/>
  </w:style>
  <w:style w:type="character" w:customStyle="1" w:styleId="WW-Absatz-Standardschriftart1111111111111111111111111111111111111111111111111111111">
    <w:name w:val="WW-Absatz-Standardschriftart1111111111111111111111111111111111111111111111111111111"/>
    <w:rsid w:val="001515AE"/>
  </w:style>
  <w:style w:type="character" w:customStyle="1" w:styleId="WW-Absatz-Standardschriftart11111111111111111111111111111111111111111111111111111111">
    <w:name w:val="WW-Absatz-Standardschriftart11111111111111111111111111111111111111111111111111111111"/>
    <w:rsid w:val="001515AE"/>
  </w:style>
  <w:style w:type="character" w:customStyle="1" w:styleId="WW-Absatz-Standardschriftart111111111111111111111111111111111111111111111111111111111">
    <w:name w:val="WW-Absatz-Standardschriftart111111111111111111111111111111111111111111111111111111111"/>
    <w:rsid w:val="001515AE"/>
  </w:style>
  <w:style w:type="character" w:customStyle="1" w:styleId="WW-Absatz-Standardschriftart1111111111111111111111111111111111111111111111111111111111">
    <w:name w:val="WW-Absatz-Standardschriftart1111111111111111111111111111111111111111111111111111111111"/>
    <w:rsid w:val="001515AE"/>
  </w:style>
  <w:style w:type="character" w:customStyle="1" w:styleId="WW-Absatz-Standardschriftart11111111111111111111111111111111111111111111111111111111111">
    <w:name w:val="WW-Absatz-Standardschriftart11111111111111111111111111111111111111111111111111111111111"/>
    <w:rsid w:val="001515AE"/>
  </w:style>
  <w:style w:type="character" w:customStyle="1" w:styleId="WW-Absatz-Standardschriftart111111111111111111111111111111111111111111111111111111111111">
    <w:name w:val="WW-Absatz-Standardschriftart111111111111111111111111111111111111111111111111111111111111"/>
    <w:rsid w:val="001515AE"/>
  </w:style>
  <w:style w:type="character" w:customStyle="1" w:styleId="WW-Absatz-Standardschriftart1111111111111111111111111111111111111111111111111111111111111">
    <w:name w:val="WW-Absatz-Standardschriftart1111111111111111111111111111111111111111111111111111111111111"/>
    <w:rsid w:val="001515AE"/>
  </w:style>
  <w:style w:type="character" w:customStyle="1" w:styleId="WW-Absatz-Standardschriftart11111111111111111111111111111111111111111111111111111111111111">
    <w:name w:val="WW-Absatz-Standardschriftart11111111111111111111111111111111111111111111111111111111111111"/>
    <w:rsid w:val="001515AE"/>
  </w:style>
  <w:style w:type="character" w:customStyle="1" w:styleId="WW-Absatz-Standardschriftart111111111111111111111111111111111111111111111111111111111111111">
    <w:name w:val="WW-Absatz-Standardschriftart111111111111111111111111111111111111111111111111111111111111111"/>
    <w:rsid w:val="001515AE"/>
  </w:style>
  <w:style w:type="character" w:customStyle="1" w:styleId="WW-Absatz-Standardschriftart1111111111111111111111111111111111111111111111111111111111111111">
    <w:name w:val="WW-Absatz-Standardschriftart1111111111111111111111111111111111111111111111111111111111111111"/>
    <w:rsid w:val="001515AE"/>
  </w:style>
  <w:style w:type="character" w:customStyle="1" w:styleId="WW-Absatz-Standardschriftart11111111111111111111111111111111111111111111111111111111111111111">
    <w:name w:val="WW-Absatz-Standardschriftart11111111111111111111111111111111111111111111111111111111111111111"/>
    <w:rsid w:val="001515AE"/>
  </w:style>
  <w:style w:type="character" w:customStyle="1" w:styleId="WW-Absatz-Standardschriftart111111111111111111111111111111111111111111111111111111111111111111">
    <w:name w:val="WW-Absatz-Standardschriftart111111111111111111111111111111111111111111111111111111111111111111"/>
    <w:rsid w:val="001515AE"/>
  </w:style>
  <w:style w:type="character" w:customStyle="1" w:styleId="WW-Absatz-Standardschriftart1111111111111111111111111111111111111111111111111111111111111111111">
    <w:name w:val="WW-Absatz-Standardschriftart1111111111111111111111111111111111111111111111111111111111111111111"/>
    <w:rsid w:val="001515AE"/>
  </w:style>
  <w:style w:type="character" w:customStyle="1" w:styleId="WW-Absatz-Standardschriftart11111111111111111111111111111111111111111111111111111111111111111111">
    <w:name w:val="WW-Absatz-Standardschriftart11111111111111111111111111111111111111111111111111111111111111111111"/>
    <w:rsid w:val="001515AE"/>
  </w:style>
  <w:style w:type="character" w:customStyle="1" w:styleId="WW-Absatz-Standardschriftart111111111111111111111111111111111111111111111111111111111111111111111">
    <w:name w:val="WW-Absatz-Standardschriftart111111111111111111111111111111111111111111111111111111111111111111111"/>
    <w:rsid w:val="001515AE"/>
  </w:style>
  <w:style w:type="character" w:customStyle="1" w:styleId="WW-Absatz-Standardschriftart1111111111111111111111111111111111111111111111111111111111111111111111">
    <w:name w:val="WW-Absatz-Standardschriftart1111111111111111111111111111111111111111111111111111111111111111111111"/>
    <w:rsid w:val="001515AE"/>
  </w:style>
  <w:style w:type="character" w:customStyle="1" w:styleId="WW-Absatz-Standardschriftart11111111111111111111111111111111111111111111111111111111111111111111111">
    <w:name w:val="WW-Absatz-Standardschriftart11111111111111111111111111111111111111111111111111111111111111111111111"/>
    <w:rsid w:val="001515AE"/>
  </w:style>
  <w:style w:type="character" w:customStyle="1" w:styleId="WW-Absatz-Standardschriftart111111111111111111111111111111111111111111111111111111111111111111111111">
    <w:name w:val="WW-Absatz-Standardschriftart111111111111111111111111111111111111111111111111111111111111111111111111"/>
    <w:rsid w:val="001515AE"/>
  </w:style>
  <w:style w:type="character" w:customStyle="1" w:styleId="WW-Absatz-Standardschriftart1111111111111111111111111111111111111111111111111111111111111111111111111">
    <w:name w:val="WW-Absatz-Standardschriftart1111111111111111111111111111111111111111111111111111111111111111111111111"/>
    <w:rsid w:val="001515AE"/>
  </w:style>
  <w:style w:type="character" w:customStyle="1" w:styleId="WW-Absatz-Standardschriftart11111111111111111111111111111111111111111111111111111111111111111111111111">
    <w:name w:val="WW-Absatz-Standardschriftart11111111111111111111111111111111111111111111111111111111111111111111111111"/>
    <w:rsid w:val="001515AE"/>
  </w:style>
  <w:style w:type="character" w:customStyle="1" w:styleId="WW-Absatz-Standardschriftart111111111111111111111111111111111111111111111111111111111111111111111111111">
    <w:name w:val="WW-Absatz-Standardschriftart111111111111111111111111111111111111111111111111111111111111111111111111111"/>
    <w:rsid w:val="001515AE"/>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1515AE"/>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1515AE"/>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1515AE"/>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1515AE"/>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1515AE"/>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1515AE"/>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1515AE"/>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1515AE"/>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1515AE"/>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1515AE"/>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1515AE"/>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1515AE"/>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1515AE"/>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1515AE"/>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1515AE"/>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1515AE"/>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1515AE"/>
  </w:style>
  <w:style w:type="character" w:customStyle="1" w:styleId="afffffffa">
    <w:name w:val="Символ нумерации"/>
    <w:rsid w:val="001515AE"/>
  </w:style>
  <w:style w:type="paragraph" w:customStyle="1" w:styleId="2e">
    <w:name w:val="Название2"/>
    <w:basedOn w:val="a4"/>
    <w:rsid w:val="001515A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
    <w:name w:val="Указатель2"/>
    <w:basedOn w:val="a4"/>
    <w:rsid w:val="001515A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affffffc"/>
    <w:next w:val="ae"/>
    <w:rsid w:val="001515AE"/>
    <w:pPr>
      <w:keepNext/>
      <w:numPr>
        <w:numId w:val="1"/>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4"/>
    <w:rsid w:val="001515AE"/>
    <w:pPr>
      <w:spacing w:after="0" w:line="240" w:lineRule="auto"/>
    </w:pPr>
    <w:rPr>
      <w:rFonts w:ascii="Verdana" w:eastAsia="Times New Roman" w:hAnsi="Verdana" w:cs="Verdana"/>
      <w:sz w:val="24"/>
      <w:szCs w:val="24"/>
      <w:lang w:val="en-US" w:eastAsia="en-US"/>
    </w:rPr>
  </w:style>
  <w:style w:type="paragraph" w:customStyle="1" w:styleId="st6">
    <w:name w:val="st6"/>
    <w:rsid w:val="001515AE"/>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rPr>
  </w:style>
  <w:style w:type="character" w:customStyle="1" w:styleId="st24">
    <w:name w:val="st24"/>
    <w:rsid w:val="001515AE"/>
    <w:rPr>
      <w:rFonts w:ascii="Times New Roman" w:hAnsi="Times New Roman"/>
      <w:b/>
      <w:bCs/>
      <w:color w:val="000000"/>
      <w:sz w:val="32"/>
      <w:szCs w:val="32"/>
    </w:rPr>
  </w:style>
  <w:style w:type="character" w:customStyle="1" w:styleId="st46">
    <w:name w:val="st46"/>
    <w:rsid w:val="001515AE"/>
    <w:rPr>
      <w:rFonts w:ascii="Times New Roman" w:hAnsi="Times New Roman"/>
      <w:i/>
      <w:iCs/>
      <w:color w:val="000000"/>
    </w:rPr>
  </w:style>
  <w:style w:type="paragraph" w:styleId="42">
    <w:name w:val="toc 4"/>
    <w:basedOn w:val="a4"/>
    <w:next w:val="a4"/>
    <w:autoRedefine/>
    <w:uiPriority w:val="39"/>
    <w:unhideWhenUsed/>
    <w:rsid w:val="001515AE"/>
    <w:pPr>
      <w:spacing w:after="100"/>
      <w:ind w:left="660"/>
    </w:pPr>
  </w:style>
  <w:style w:type="paragraph" w:styleId="52">
    <w:name w:val="toc 5"/>
    <w:basedOn w:val="a4"/>
    <w:next w:val="a4"/>
    <w:autoRedefine/>
    <w:uiPriority w:val="39"/>
    <w:unhideWhenUsed/>
    <w:rsid w:val="001515AE"/>
    <w:pPr>
      <w:spacing w:after="100"/>
      <w:ind w:left="880"/>
    </w:pPr>
  </w:style>
  <w:style w:type="paragraph" w:styleId="62">
    <w:name w:val="toc 6"/>
    <w:basedOn w:val="a4"/>
    <w:next w:val="a4"/>
    <w:autoRedefine/>
    <w:uiPriority w:val="39"/>
    <w:unhideWhenUsed/>
    <w:rsid w:val="001515AE"/>
    <w:pPr>
      <w:spacing w:after="100"/>
      <w:ind w:left="1100"/>
    </w:pPr>
  </w:style>
  <w:style w:type="paragraph" w:styleId="71">
    <w:name w:val="toc 7"/>
    <w:basedOn w:val="a4"/>
    <w:next w:val="a4"/>
    <w:autoRedefine/>
    <w:uiPriority w:val="39"/>
    <w:unhideWhenUsed/>
    <w:rsid w:val="001515AE"/>
    <w:pPr>
      <w:spacing w:after="100"/>
      <w:ind w:left="1320"/>
    </w:pPr>
  </w:style>
  <w:style w:type="paragraph" w:styleId="81">
    <w:name w:val="toc 8"/>
    <w:basedOn w:val="a4"/>
    <w:next w:val="a4"/>
    <w:autoRedefine/>
    <w:uiPriority w:val="39"/>
    <w:unhideWhenUsed/>
    <w:rsid w:val="001515AE"/>
    <w:pPr>
      <w:spacing w:after="100"/>
      <w:ind w:left="1540"/>
    </w:pPr>
  </w:style>
  <w:style w:type="paragraph" w:styleId="92">
    <w:name w:val="toc 9"/>
    <w:basedOn w:val="a4"/>
    <w:next w:val="a4"/>
    <w:autoRedefine/>
    <w:uiPriority w:val="39"/>
    <w:unhideWhenUsed/>
    <w:rsid w:val="001515AE"/>
    <w:pPr>
      <w:spacing w:after="100"/>
      <w:ind w:left="1760"/>
    </w:pPr>
  </w:style>
  <w:style w:type="character" w:customStyle="1" w:styleId="2f0">
    <w:name w:val="Основной текст (2)"/>
    <w:rsid w:val="00AA491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b">
    <w:name w:val="Основной текст + Курсив"/>
    <w:uiPriority w:val="99"/>
    <w:rsid w:val="00DD60DD"/>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1">
    <w:name w:val="Основной текст (2) + Полужирный"/>
    <w:rsid w:val="00DD60DD"/>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3407C8"/>
    <w:rPr>
      <w:rFonts w:ascii="Times New Roman" w:eastAsia="Times New Roman" w:hAnsi="Times New Roman" w:cs="Times New Roman"/>
      <w:b/>
      <w:bCs/>
      <w:sz w:val="20"/>
      <w:szCs w:val="20"/>
    </w:rPr>
  </w:style>
  <w:style w:type="paragraph" w:customStyle="1" w:styleId="1f9">
    <w:name w:val="Знак Знак Знак1 Знак"/>
    <w:basedOn w:val="a4"/>
    <w:rsid w:val="00977742"/>
    <w:pPr>
      <w:spacing w:after="0" w:line="240" w:lineRule="auto"/>
    </w:pPr>
    <w:rPr>
      <w:rFonts w:ascii="Verdana" w:eastAsia="Times New Roman" w:hAnsi="Verdana" w:cs="Verdana"/>
      <w:sz w:val="20"/>
      <w:szCs w:val="20"/>
      <w:lang w:val="en-US" w:eastAsia="en-US"/>
    </w:rPr>
  </w:style>
  <w:style w:type="paragraph" w:customStyle="1" w:styleId="Textbody">
    <w:name w:val="Text body"/>
    <w:rsid w:val="00BF4E1F"/>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eastAsia="en-US" w:bidi="en-US"/>
    </w:rPr>
  </w:style>
  <w:style w:type="paragraph" w:customStyle="1" w:styleId="Standard">
    <w:name w:val="Standard"/>
    <w:rsid w:val="004756A8"/>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eastAsia="en-US" w:bidi="en-US"/>
    </w:rPr>
  </w:style>
  <w:style w:type="paragraph" w:customStyle="1" w:styleId="TableContents">
    <w:name w:val="Table Contents"/>
    <w:basedOn w:val="Standard"/>
    <w:rsid w:val="004756A8"/>
    <w:pPr>
      <w:suppressLineNumbers/>
    </w:pPr>
    <w:rPr>
      <w:rFonts w:eastAsia="Arial Unicode MS"/>
    </w:rPr>
  </w:style>
  <w:style w:type="character" w:customStyle="1" w:styleId="2f2">
    <w:name w:val="Основной текст (2)_"/>
    <w:basedOn w:val="a5"/>
    <w:uiPriority w:val="99"/>
    <w:locked/>
    <w:rsid w:val="00FE51CA"/>
    <w:rPr>
      <w:b/>
      <w:bCs/>
      <w:sz w:val="26"/>
      <w:szCs w:val="26"/>
      <w:shd w:val="clear" w:color="auto" w:fill="FFFFFF"/>
    </w:rPr>
  </w:style>
  <w:style w:type="character" w:customStyle="1" w:styleId="2100">
    <w:name w:val="Основной текст (2) + 10"/>
    <w:aliases w:val="5 pt,Не полужирный"/>
    <w:basedOn w:val="2f2"/>
    <w:uiPriority w:val="99"/>
    <w:rsid w:val="00FE51CA"/>
    <w:rPr>
      <w:b/>
      <w:bCs/>
      <w:color w:val="000000"/>
      <w:spacing w:val="0"/>
      <w:w w:val="100"/>
      <w:position w:val="0"/>
      <w:sz w:val="21"/>
      <w:szCs w:val="21"/>
      <w:shd w:val="clear" w:color="auto" w:fill="FFFFFF"/>
      <w:lang w:val="ru-RU" w:eastAsia="ru-RU"/>
    </w:rPr>
  </w:style>
  <w:style w:type="character" w:customStyle="1" w:styleId="43">
    <w:name w:val="Подпись к таблице (4)_"/>
    <w:basedOn w:val="a5"/>
    <w:link w:val="410"/>
    <w:uiPriority w:val="99"/>
    <w:rsid w:val="00962D65"/>
    <w:rPr>
      <w:b/>
      <w:bCs/>
      <w:shd w:val="clear" w:color="auto" w:fill="FFFFFF"/>
    </w:rPr>
  </w:style>
  <w:style w:type="paragraph" w:customStyle="1" w:styleId="410">
    <w:name w:val="Подпись к таблице (4)1"/>
    <w:basedOn w:val="a4"/>
    <w:link w:val="43"/>
    <w:uiPriority w:val="99"/>
    <w:rsid w:val="00962D65"/>
    <w:pPr>
      <w:widowControl w:val="0"/>
      <w:shd w:val="clear" w:color="auto" w:fill="FFFFFF"/>
      <w:spacing w:after="0" w:line="274" w:lineRule="exact"/>
      <w:jc w:val="center"/>
    </w:pPr>
    <w:rPr>
      <w:b/>
      <w:bCs/>
    </w:rPr>
  </w:style>
  <w:style w:type="character" w:customStyle="1" w:styleId="77">
    <w:name w:val="Основной текст + 77"/>
    <w:aliases w:val="5 pt50"/>
    <w:basedOn w:val="a5"/>
    <w:uiPriority w:val="99"/>
    <w:rsid w:val="00962D65"/>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E545D4"/>
    <w:rPr>
      <w:rFonts w:ascii="Calibri" w:eastAsia="Calibri" w:hAnsi="Calibri" w:cs="Times New Roman"/>
    </w:rPr>
  </w:style>
  <w:style w:type="paragraph" w:customStyle="1" w:styleId="afffffffc">
    <w:name w:val="Обычный (ПЗ)"/>
    <w:basedOn w:val="a4"/>
    <w:link w:val="1fa"/>
    <w:rsid w:val="006C4AD8"/>
    <w:pPr>
      <w:spacing w:after="0" w:line="240" w:lineRule="auto"/>
      <w:ind w:firstLine="720"/>
      <w:jc w:val="both"/>
    </w:pPr>
    <w:rPr>
      <w:rFonts w:ascii="Arial" w:eastAsia="Times New Roman" w:hAnsi="Arial" w:cs="Times New Roman"/>
      <w:sz w:val="24"/>
      <w:szCs w:val="20"/>
    </w:rPr>
  </w:style>
  <w:style w:type="character" w:customStyle="1" w:styleId="1fa">
    <w:name w:val="Обычный (ПЗ) Знак1"/>
    <w:link w:val="afffffffc"/>
    <w:rsid w:val="006C4AD8"/>
    <w:rPr>
      <w:rFonts w:ascii="Arial" w:eastAsia="Times New Roman" w:hAnsi="Arial" w:cs="Times New Roman"/>
      <w:sz w:val="24"/>
      <w:szCs w:val="20"/>
    </w:rPr>
  </w:style>
  <w:style w:type="paragraph" w:customStyle="1" w:styleId="ConsPlusNonformat">
    <w:name w:val="ConsPlusNonformat"/>
    <w:rsid w:val="00D4786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D4786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WW-3">
    <w:name w:val="WW-???????? ????? 3"/>
    <w:basedOn w:val="a4"/>
    <w:rsid w:val="00D47866"/>
    <w:pPr>
      <w:widowControl w:val="0"/>
      <w:suppressAutoHyphens/>
      <w:spacing w:after="120" w:line="240" w:lineRule="auto"/>
    </w:pPr>
    <w:rPr>
      <w:rFonts w:ascii="Times New Roman" w:eastAsia="Times New Roman" w:hAnsi="Times New Roman" w:cs="Times New Roman"/>
      <w:sz w:val="16"/>
      <w:szCs w:val="20"/>
      <w:lang w:eastAsia="en-US"/>
    </w:rPr>
  </w:style>
  <w:style w:type="paragraph" w:customStyle="1" w:styleId="212">
    <w:name w:val="???????? ????? 21"/>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WW-2">
    <w:name w:val="WW-???????? ????? 2"/>
    <w:basedOn w:val="a4"/>
    <w:rsid w:val="00D47866"/>
    <w:pPr>
      <w:widowControl w:val="0"/>
      <w:suppressAutoHyphens/>
      <w:spacing w:after="120" w:line="480" w:lineRule="auto"/>
    </w:pPr>
    <w:rPr>
      <w:rFonts w:ascii="Times New Roman" w:eastAsia="Times New Roman" w:hAnsi="Times New Roman" w:cs="Times New Roman"/>
      <w:sz w:val="24"/>
      <w:szCs w:val="20"/>
      <w:lang w:eastAsia="en-US"/>
    </w:rPr>
  </w:style>
  <w:style w:type="paragraph" w:customStyle="1" w:styleId="TableParagraph">
    <w:name w:val="Table Paragraph"/>
    <w:basedOn w:val="a4"/>
    <w:uiPriority w:val="1"/>
    <w:qFormat/>
    <w:rsid w:val="00D47866"/>
    <w:pPr>
      <w:widowControl w:val="0"/>
      <w:spacing w:after="0" w:line="240" w:lineRule="auto"/>
    </w:pPr>
    <w:rPr>
      <w:rFonts w:ascii="Times New Roman" w:eastAsia="Times New Roman" w:hAnsi="Times New Roman" w:cs="Times New Roman"/>
      <w:lang w:val="en-US" w:eastAsia="en-US"/>
    </w:rPr>
  </w:style>
  <w:style w:type="paragraph" w:customStyle="1" w:styleId="afffffffd">
    <w:name w:val="бычный"/>
    <w:rsid w:val="00D47866"/>
    <w:pPr>
      <w:widowControl w:val="0"/>
      <w:spacing w:after="0" w:line="240" w:lineRule="auto"/>
    </w:pPr>
    <w:rPr>
      <w:rFonts w:ascii="Times New Roman" w:eastAsia="Times New Roman" w:hAnsi="Times New Roman" w:cs="Times New Roman"/>
      <w:sz w:val="20"/>
      <w:szCs w:val="20"/>
    </w:rPr>
  </w:style>
  <w:style w:type="paragraph" w:customStyle="1" w:styleId="1fb">
    <w:name w:val="Знак1"/>
    <w:basedOn w:val="a4"/>
    <w:next w:val="a4"/>
    <w:rsid w:val="00326BA1"/>
    <w:pPr>
      <w:spacing w:after="160" w:line="240" w:lineRule="exact"/>
    </w:pPr>
    <w:rPr>
      <w:rFonts w:ascii="Arial" w:eastAsia="Times New Roman" w:hAnsi="Arial" w:cs="Arial"/>
      <w:sz w:val="20"/>
      <w:szCs w:val="20"/>
      <w:lang w:val="en-US" w:eastAsia="en-US"/>
    </w:rPr>
  </w:style>
  <w:style w:type="character" w:customStyle="1" w:styleId="130">
    <w:name w:val="Основной текст + 13"/>
    <w:aliases w:val="5 pt8"/>
    <w:uiPriority w:val="99"/>
    <w:rsid w:val="00E15DEE"/>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E15DEE"/>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E15DEE"/>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E15DEE"/>
    <w:rPr>
      <w:rFonts w:ascii="Calibri" w:hAnsi="Calibri" w:cs="Calibri"/>
      <w:sz w:val="21"/>
      <w:szCs w:val="21"/>
      <w:u w:val="none"/>
    </w:rPr>
  </w:style>
  <w:style w:type="character" w:customStyle="1" w:styleId="14pt">
    <w:name w:val="Основной текст + 14 pt"/>
    <w:aliases w:val="Интервал 1 pt1"/>
    <w:uiPriority w:val="99"/>
    <w:rsid w:val="00E15DEE"/>
    <w:rPr>
      <w:rFonts w:ascii="Times New Roman" w:hAnsi="Times New Roman" w:cs="Times New Roman"/>
      <w:spacing w:val="20"/>
      <w:sz w:val="28"/>
      <w:szCs w:val="28"/>
      <w:u w:val="none"/>
    </w:rPr>
  </w:style>
  <w:style w:type="character" w:customStyle="1" w:styleId="1fc">
    <w:name w:val="Заголовок №1_"/>
    <w:link w:val="1fd"/>
    <w:uiPriority w:val="99"/>
    <w:rsid w:val="00E15DEE"/>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E15DEE"/>
    <w:rPr>
      <w:rFonts w:ascii="Calibri" w:hAnsi="Calibri" w:cs="Calibri"/>
      <w:b/>
      <w:bCs/>
      <w:spacing w:val="0"/>
      <w:sz w:val="29"/>
      <w:szCs w:val="29"/>
      <w:shd w:val="clear" w:color="auto" w:fill="FFFFFF"/>
    </w:rPr>
  </w:style>
  <w:style w:type="paragraph" w:customStyle="1" w:styleId="1fd">
    <w:name w:val="Заголовок №1"/>
    <w:basedOn w:val="a4"/>
    <w:link w:val="1fc"/>
    <w:uiPriority w:val="99"/>
    <w:rsid w:val="00E15DEE"/>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fe">
    <w:name w:val="Нет списка1"/>
    <w:next w:val="a7"/>
    <w:semiHidden/>
    <w:rsid w:val="00545BA7"/>
  </w:style>
  <w:style w:type="paragraph" w:customStyle="1" w:styleId="afffffffe">
    <w:name w:val="Знак Знак Знак Знак Знак Знак 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styleId="HTML0">
    <w:name w:val="HTML Preformatted"/>
    <w:basedOn w:val="a4"/>
    <w:link w:val="HTML1"/>
    <w:rsid w:val="00545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1">
    <w:name w:val="Стандартный HTML Знак"/>
    <w:basedOn w:val="a5"/>
    <w:link w:val="HTML0"/>
    <w:rsid w:val="00545BA7"/>
    <w:rPr>
      <w:rFonts w:ascii="Courier New" w:eastAsia="Times New Roman" w:hAnsi="Courier New" w:cs="Times New Roman"/>
      <w:sz w:val="20"/>
      <w:szCs w:val="20"/>
      <w:lang w:eastAsia="en-US"/>
    </w:rPr>
  </w:style>
  <w:style w:type="paragraph" w:customStyle="1" w:styleId="xl63">
    <w:name w:val="xl63"/>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4">
    <w:name w:val="xl64"/>
    <w:basedOn w:val="a4"/>
    <w:rsid w:val="00545BA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0">
    <w:name w:val="xl7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1">
    <w:name w:val="xl71"/>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3">
    <w:name w:val="xl7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4"/>
    <w:rsid w:val="00545BA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8">
    <w:name w:val="xl7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0">
    <w:name w:val="xl80"/>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1">
    <w:name w:val="xl81"/>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2">
    <w:name w:val="xl82"/>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4">
    <w:name w:val="xl84"/>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86">
    <w:name w:val="xl86"/>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rPr>
  </w:style>
  <w:style w:type="paragraph" w:customStyle="1" w:styleId="xl87">
    <w:name w:val="xl87"/>
    <w:basedOn w:val="a4"/>
    <w:rsid w:val="00545B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8">
    <w:name w:val="xl88"/>
    <w:basedOn w:val="a4"/>
    <w:rsid w:val="00545B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9">
    <w:name w:val="xl89"/>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4"/>
    <w:rsid w:val="00545BA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2">
    <w:name w:val="xl92"/>
    <w:basedOn w:val="a4"/>
    <w:rsid w:val="00545BA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4"/>
    <w:rsid w:val="00545BA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4"/>
    <w:rsid w:val="00545B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6">
    <w:name w:val="xl96"/>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a4"/>
    <w:rsid w:val="00545BA7"/>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8">
    <w:name w:val="xl98"/>
    <w:basedOn w:val="a4"/>
    <w:rsid w:val="00545BA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9">
    <w:name w:val="xl99"/>
    <w:basedOn w:val="a4"/>
    <w:rsid w:val="00545B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a4"/>
    <w:rsid w:val="00545BA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1">
    <w:name w:val="xl101"/>
    <w:basedOn w:val="a4"/>
    <w:rsid w:val="00545BA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02">
    <w:name w:val="xl102"/>
    <w:basedOn w:val="a4"/>
    <w:rsid w:val="00545BA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3">
    <w:name w:val="xl103"/>
    <w:basedOn w:val="a4"/>
    <w:rsid w:val="00545BA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font5">
    <w:name w:val="font5"/>
    <w:basedOn w:val="a4"/>
    <w:rsid w:val="00545BA7"/>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4"/>
    <w:rsid w:val="00545BA7"/>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4"/>
    <w:rsid w:val="00545BA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a4"/>
    <w:rsid w:val="00545BA7"/>
    <w:pPr>
      <w:spacing w:before="100" w:beforeAutospacing="1" w:after="100" w:afterAutospacing="1" w:line="240" w:lineRule="auto"/>
    </w:pPr>
    <w:rPr>
      <w:rFonts w:ascii="Times New Roman" w:eastAsia="Times New Roman" w:hAnsi="Times New Roman" w:cs="Times New Roman"/>
      <w:color w:val="333333"/>
      <w:sz w:val="20"/>
      <w:szCs w:val="20"/>
    </w:rPr>
  </w:style>
  <w:style w:type="character" w:customStyle="1" w:styleId="longtext">
    <w:name w:val="long_text"/>
    <w:rsid w:val="00545BA7"/>
  </w:style>
  <w:style w:type="character" w:customStyle="1" w:styleId="WW-1">
    <w:name w:val="WW-Основной текст1"/>
    <w:rsid w:val="00545BA7"/>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545BA7"/>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545BA7"/>
    <w:pPr>
      <w:widowControl w:val="0"/>
    </w:pPr>
    <w:rPr>
      <w:rFonts w:eastAsia="Times New Roman"/>
      <w:color w:val="auto"/>
    </w:rPr>
  </w:style>
  <w:style w:type="paragraph" w:customStyle="1" w:styleId="CM2">
    <w:name w:val="CM2"/>
    <w:basedOn w:val="Default"/>
    <w:next w:val="Default"/>
    <w:uiPriority w:val="99"/>
    <w:rsid w:val="00545BA7"/>
    <w:pPr>
      <w:widowControl w:val="0"/>
      <w:spacing w:line="323" w:lineRule="atLeast"/>
    </w:pPr>
    <w:rPr>
      <w:rFonts w:eastAsia="Times New Roman"/>
      <w:color w:val="auto"/>
    </w:rPr>
  </w:style>
  <w:style w:type="paragraph" w:customStyle="1" w:styleId="affffffff">
    <w:name w:val="Знак Знак Знак Знак Знак Знак Знак Знак Знак Знак Знак"/>
    <w:basedOn w:val="a4"/>
    <w:rsid w:val="00545BA7"/>
    <w:pPr>
      <w:spacing w:after="0" w:line="240" w:lineRule="auto"/>
    </w:pPr>
    <w:rPr>
      <w:rFonts w:ascii="Verdana" w:eastAsia="Times New Roman" w:hAnsi="Verdana" w:cs="Verdana"/>
      <w:sz w:val="28"/>
      <w:szCs w:val="28"/>
      <w:lang w:val="en-US" w:eastAsia="en-US"/>
    </w:rPr>
  </w:style>
  <w:style w:type="paragraph" w:customStyle="1" w:styleId="ussrdoctitle">
    <w:name w:val="ussrdoctitle"/>
    <w:uiPriority w:val="99"/>
    <w:rsid w:val="00545BA7"/>
    <w:pPr>
      <w:widowControl w:val="0"/>
      <w:autoSpaceDE w:val="0"/>
      <w:autoSpaceDN w:val="0"/>
      <w:adjustRightInd w:val="0"/>
      <w:spacing w:after="0" w:line="240" w:lineRule="auto"/>
    </w:pPr>
    <w:rPr>
      <w:rFonts w:ascii="Calibri" w:eastAsia="Times New Roman" w:hAnsi="Calibri" w:cs="Times New Roman"/>
      <w:b/>
      <w:bCs/>
    </w:rPr>
  </w:style>
  <w:style w:type="character" w:customStyle="1" w:styleId="rvts6">
    <w:name w:val="rvts6"/>
    <w:basedOn w:val="a5"/>
    <w:rsid w:val="00545BA7"/>
  </w:style>
  <w:style w:type="paragraph" w:customStyle="1" w:styleId="rvps5">
    <w:name w:val="rvps5"/>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4"/>
    <w:rsid w:val="00545BA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f3">
    <w:name w:val="Нет списка2"/>
    <w:next w:val="a7"/>
    <w:uiPriority w:val="99"/>
    <w:semiHidden/>
    <w:unhideWhenUsed/>
    <w:rsid w:val="00545BA7"/>
  </w:style>
  <w:style w:type="paragraph" w:customStyle="1" w:styleId="110">
    <w:name w:val="Заголовок 11"/>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13">
    <w:name w:val="Заголовок 21"/>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numbering" w:customStyle="1" w:styleId="3b">
    <w:name w:val="Нет списка3"/>
    <w:next w:val="a7"/>
    <w:uiPriority w:val="99"/>
    <w:semiHidden/>
    <w:unhideWhenUsed/>
    <w:rsid w:val="00545BA7"/>
  </w:style>
  <w:style w:type="numbering" w:customStyle="1" w:styleId="44">
    <w:name w:val="Нет списка4"/>
    <w:next w:val="a7"/>
    <w:uiPriority w:val="99"/>
    <w:semiHidden/>
    <w:unhideWhenUsed/>
    <w:rsid w:val="00545BA7"/>
  </w:style>
  <w:style w:type="numbering" w:customStyle="1" w:styleId="53">
    <w:name w:val="Нет списка5"/>
    <w:next w:val="a7"/>
    <w:uiPriority w:val="99"/>
    <w:semiHidden/>
    <w:unhideWhenUsed/>
    <w:rsid w:val="00545BA7"/>
  </w:style>
  <w:style w:type="character" w:customStyle="1" w:styleId="FontStyle17">
    <w:name w:val="Font Style17"/>
    <w:rsid w:val="00545BA7"/>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4"/>
    <w:rsid w:val="00545BA7"/>
    <w:pPr>
      <w:spacing w:after="160" w:line="240" w:lineRule="exact"/>
    </w:pPr>
    <w:rPr>
      <w:rFonts w:ascii="Times New Roman" w:eastAsia="Times New Roman" w:hAnsi="Times New Roman" w:cs="Arial"/>
      <w:sz w:val="20"/>
      <w:szCs w:val="20"/>
      <w:lang w:val="de-CH" w:eastAsia="de-CH"/>
    </w:rPr>
  </w:style>
  <w:style w:type="paragraph" w:customStyle="1" w:styleId="affffffff0">
    <w:name w:val="Базовый"/>
    <w:rsid w:val="00545BA7"/>
    <w:pPr>
      <w:tabs>
        <w:tab w:val="left" w:pos="709"/>
      </w:tabs>
      <w:suppressAutoHyphens/>
      <w:spacing w:line="276" w:lineRule="atLeast"/>
    </w:pPr>
    <w:rPr>
      <w:rFonts w:ascii="Calibri" w:eastAsia="DejaVu Sans" w:hAnsi="Calibri" w:cs="Times New Roman"/>
      <w:lang w:eastAsia="en-US"/>
    </w:rPr>
  </w:style>
  <w:style w:type="paragraph" w:styleId="affffffff1">
    <w:name w:val="envelope address"/>
    <w:basedOn w:val="a4"/>
    <w:rsid w:val="00545BA7"/>
    <w:pPr>
      <w:framePr w:w="7920" w:h="1980" w:hRule="exact" w:hSpace="180" w:wrap="auto" w:hAnchor="page" w:xAlign="center" w:yAlign="bottom"/>
      <w:spacing w:after="0" w:line="240" w:lineRule="auto"/>
      <w:ind w:left="2880"/>
    </w:pPr>
    <w:rPr>
      <w:rFonts w:ascii="Arial" w:eastAsia="Times New Roman" w:hAnsi="Arial" w:cs="Times New Roman"/>
      <w:sz w:val="24"/>
      <w:szCs w:val="20"/>
    </w:rPr>
  </w:style>
  <w:style w:type="paragraph" w:customStyle="1" w:styleId="121">
    <w:name w:val="Заголовок 12"/>
    <w:basedOn w:val="16"/>
    <w:next w:val="16"/>
    <w:rsid w:val="00545BA7"/>
    <w:pPr>
      <w:keepNext/>
      <w:widowControl w:val="0"/>
      <w:spacing w:before="20"/>
      <w:jc w:val="center"/>
      <w:outlineLvl w:val="0"/>
    </w:pPr>
    <w:rPr>
      <w:b/>
      <w:snapToGrid/>
      <w:sz w:val="16"/>
    </w:rPr>
  </w:style>
  <w:style w:type="paragraph" w:customStyle="1" w:styleId="FR1">
    <w:name w:val="FR1"/>
    <w:rsid w:val="00545BA7"/>
    <w:pPr>
      <w:widowControl w:val="0"/>
      <w:spacing w:after="0" w:line="240" w:lineRule="auto"/>
    </w:pPr>
    <w:rPr>
      <w:rFonts w:ascii="Times New Roman" w:eastAsia="Times New Roman" w:hAnsi="Times New Roman" w:cs="Times New Roman"/>
      <w:sz w:val="24"/>
      <w:szCs w:val="20"/>
      <w:lang w:val="en-US"/>
    </w:rPr>
  </w:style>
  <w:style w:type="character" w:styleId="affffffff2">
    <w:name w:val="endnote reference"/>
    <w:rsid w:val="00545BA7"/>
    <w:rPr>
      <w:vertAlign w:val="superscript"/>
    </w:rPr>
  </w:style>
  <w:style w:type="paragraph" w:customStyle="1" w:styleId="1ff">
    <w:name w:val="Верхний колонтитул1"/>
    <w:basedOn w:val="16"/>
    <w:rsid w:val="00545BA7"/>
    <w:pPr>
      <w:tabs>
        <w:tab w:val="center" w:pos="4153"/>
        <w:tab w:val="right" w:pos="8306"/>
      </w:tabs>
    </w:pPr>
    <w:rPr>
      <w:snapToGrid/>
    </w:rPr>
  </w:style>
  <w:style w:type="paragraph" w:customStyle="1" w:styleId="1ff0">
    <w:name w:val="Текст1"/>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c">
    <w:name w:val="заголовок 3"/>
    <w:basedOn w:val="a4"/>
    <w:next w:val="a4"/>
    <w:rsid w:val="00545BA7"/>
    <w:pPr>
      <w:keepNext/>
      <w:tabs>
        <w:tab w:val="num" w:pos="360"/>
      </w:tabs>
      <w:spacing w:before="240" w:after="60" w:line="240" w:lineRule="auto"/>
      <w:ind w:left="360" w:hanging="360"/>
      <w:outlineLvl w:val="2"/>
    </w:pPr>
    <w:rPr>
      <w:rFonts w:ascii="Arial" w:eastAsia="Times New Roman" w:hAnsi="Arial" w:cs="Times New Roman"/>
      <w:sz w:val="24"/>
      <w:szCs w:val="20"/>
    </w:rPr>
  </w:style>
  <w:style w:type="paragraph" w:customStyle="1" w:styleId="45">
    <w:name w:val="заголовок 4"/>
    <w:basedOn w:val="a4"/>
    <w:next w:val="a4"/>
    <w:rsid w:val="00545BA7"/>
    <w:pPr>
      <w:keepNext/>
      <w:tabs>
        <w:tab w:val="num" w:pos="360"/>
      </w:tabs>
      <w:spacing w:before="240" w:after="60" w:line="240" w:lineRule="auto"/>
      <w:ind w:left="360" w:hanging="360"/>
      <w:outlineLvl w:val="3"/>
    </w:pPr>
    <w:rPr>
      <w:rFonts w:ascii="Arial" w:eastAsia="Times New Roman" w:hAnsi="Arial" w:cs="Times New Roman"/>
      <w:b/>
      <w:sz w:val="24"/>
      <w:szCs w:val="20"/>
    </w:rPr>
  </w:style>
  <w:style w:type="paragraph" w:customStyle="1" w:styleId="54">
    <w:name w:val="заголовок 5"/>
    <w:basedOn w:val="a4"/>
    <w:next w:val="a4"/>
    <w:rsid w:val="00545BA7"/>
    <w:pPr>
      <w:tabs>
        <w:tab w:val="num" w:pos="360"/>
      </w:tabs>
      <w:spacing w:before="240" w:after="60" w:line="240" w:lineRule="auto"/>
      <w:ind w:left="360" w:hanging="360"/>
      <w:outlineLvl w:val="4"/>
    </w:pPr>
    <w:rPr>
      <w:rFonts w:ascii="Arial" w:eastAsia="Times New Roman" w:hAnsi="Arial" w:cs="Times New Roman"/>
      <w:szCs w:val="20"/>
    </w:rPr>
  </w:style>
  <w:style w:type="paragraph" w:customStyle="1" w:styleId="63">
    <w:name w:val="заголовок 6"/>
    <w:basedOn w:val="a4"/>
    <w:next w:val="a4"/>
    <w:rsid w:val="00545BA7"/>
    <w:pPr>
      <w:tabs>
        <w:tab w:val="num" w:pos="360"/>
      </w:tabs>
      <w:spacing w:before="240" w:after="60" w:line="240" w:lineRule="auto"/>
      <w:ind w:left="360" w:hanging="360"/>
      <w:outlineLvl w:val="5"/>
    </w:pPr>
    <w:rPr>
      <w:rFonts w:ascii="Times New Roman" w:eastAsia="Times New Roman" w:hAnsi="Times New Roman" w:cs="Times New Roman"/>
      <w:i/>
      <w:szCs w:val="20"/>
    </w:rPr>
  </w:style>
  <w:style w:type="paragraph" w:customStyle="1" w:styleId="72">
    <w:name w:val="заголовок 7"/>
    <w:basedOn w:val="a4"/>
    <w:next w:val="a4"/>
    <w:rsid w:val="00545BA7"/>
    <w:pPr>
      <w:tabs>
        <w:tab w:val="num" w:pos="360"/>
      </w:tabs>
      <w:spacing w:before="240" w:after="60" w:line="240" w:lineRule="auto"/>
      <w:ind w:left="360" w:hanging="360"/>
      <w:outlineLvl w:val="6"/>
    </w:pPr>
    <w:rPr>
      <w:rFonts w:ascii="Arial" w:eastAsia="Times New Roman" w:hAnsi="Arial" w:cs="Times New Roman"/>
      <w:sz w:val="20"/>
      <w:szCs w:val="20"/>
    </w:rPr>
  </w:style>
  <w:style w:type="paragraph" w:customStyle="1" w:styleId="82">
    <w:name w:val="заголовок 8"/>
    <w:basedOn w:val="a4"/>
    <w:next w:val="a4"/>
    <w:rsid w:val="00545BA7"/>
    <w:pPr>
      <w:tabs>
        <w:tab w:val="num" w:pos="360"/>
      </w:tabs>
      <w:spacing w:before="240" w:after="60" w:line="240" w:lineRule="auto"/>
      <w:ind w:left="360" w:hanging="360"/>
      <w:outlineLvl w:val="7"/>
    </w:pPr>
    <w:rPr>
      <w:rFonts w:ascii="Arial" w:eastAsia="Times New Roman" w:hAnsi="Arial" w:cs="Times New Roman"/>
      <w:i/>
      <w:sz w:val="20"/>
      <w:szCs w:val="20"/>
    </w:rPr>
  </w:style>
  <w:style w:type="paragraph" w:customStyle="1" w:styleId="93">
    <w:name w:val="заголовок 9"/>
    <w:basedOn w:val="a4"/>
    <w:next w:val="a4"/>
    <w:rsid w:val="00545BA7"/>
    <w:pPr>
      <w:tabs>
        <w:tab w:val="num" w:pos="360"/>
      </w:tabs>
      <w:spacing w:before="240" w:after="60" w:line="240" w:lineRule="auto"/>
      <w:ind w:left="360" w:hanging="360"/>
      <w:outlineLvl w:val="8"/>
    </w:pPr>
    <w:rPr>
      <w:rFonts w:ascii="Arial" w:eastAsia="Times New Roman" w:hAnsi="Arial" w:cs="Times New Roman"/>
      <w:b/>
      <w:i/>
      <w:sz w:val="18"/>
      <w:szCs w:val="20"/>
    </w:rPr>
  </w:style>
  <w:style w:type="character" w:customStyle="1" w:styleId="75pt">
    <w:name w:val="Основной текст + 7;5 pt"/>
    <w:rsid w:val="00545BA7"/>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4"/>
    <w:rsid w:val="00545BA7"/>
    <w:pPr>
      <w:widowControl w:val="0"/>
      <w:shd w:val="clear" w:color="auto" w:fill="FFFFFF"/>
      <w:spacing w:before="420" w:after="0" w:line="322" w:lineRule="exact"/>
      <w:jc w:val="both"/>
    </w:pPr>
    <w:rPr>
      <w:rFonts w:ascii="Times New Roman" w:eastAsia="Times New Roman" w:hAnsi="Times New Roman"/>
      <w:sz w:val="27"/>
      <w:szCs w:val="27"/>
      <w:lang w:eastAsia="en-US"/>
    </w:rPr>
  </w:style>
  <w:style w:type="paragraph" w:customStyle="1" w:styleId="312">
    <w:name w:val="Заголовок 31"/>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115pt">
    <w:name w:val="Основной текст + 11;5 pt;Полужирный"/>
    <w:rsid w:val="00545BA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4">
    <w:name w:val="Обычный (веб)2"/>
    <w:basedOn w:val="a4"/>
    <w:rsid w:val="00545BA7"/>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rPr>
  </w:style>
  <w:style w:type="paragraph" w:customStyle="1" w:styleId="320">
    <w:name w:val="Основной текст 32"/>
    <w:basedOn w:val="a4"/>
    <w:rsid w:val="00545BA7"/>
    <w:pPr>
      <w:spacing w:after="0" w:line="240" w:lineRule="auto"/>
      <w:jc w:val="both"/>
    </w:pPr>
    <w:rPr>
      <w:rFonts w:ascii="Times New Roman" w:eastAsia="Times New Roman" w:hAnsi="Times New Roman" w:cs="Times New Roman"/>
      <w:sz w:val="24"/>
      <w:szCs w:val="20"/>
    </w:rPr>
  </w:style>
  <w:style w:type="paragraph" w:customStyle="1" w:styleId="131">
    <w:name w:val="Заголовок 13"/>
    <w:basedOn w:val="a4"/>
    <w:uiPriority w:val="1"/>
    <w:qFormat/>
    <w:rsid w:val="00545BA7"/>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rPr>
  </w:style>
  <w:style w:type="paragraph" w:customStyle="1" w:styleId="221">
    <w:name w:val="Заголовок 22"/>
    <w:basedOn w:val="a4"/>
    <w:uiPriority w:val="1"/>
    <w:qFormat/>
    <w:rsid w:val="00545BA7"/>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rPr>
  </w:style>
  <w:style w:type="paragraph" w:customStyle="1" w:styleId="142">
    <w:name w:val="Заголовок 14"/>
    <w:basedOn w:val="29"/>
    <w:next w:val="29"/>
    <w:rsid w:val="00545BA7"/>
    <w:pPr>
      <w:keepNext/>
      <w:widowControl w:val="0"/>
      <w:spacing w:before="20" w:after="0"/>
      <w:jc w:val="center"/>
      <w:outlineLvl w:val="0"/>
    </w:pPr>
    <w:rPr>
      <w:b/>
      <w:snapToGrid/>
      <w:sz w:val="16"/>
    </w:rPr>
  </w:style>
  <w:style w:type="paragraph" w:customStyle="1" w:styleId="2f5">
    <w:name w:val="Основной текст2"/>
    <w:basedOn w:val="29"/>
    <w:rsid w:val="00545BA7"/>
    <w:pPr>
      <w:spacing w:before="0" w:after="0"/>
      <w:jc w:val="both"/>
    </w:pPr>
    <w:rPr>
      <w:snapToGrid/>
      <w:sz w:val="28"/>
    </w:rPr>
  </w:style>
  <w:style w:type="paragraph" w:customStyle="1" w:styleId="2f6">
    <w:name w:val="Верхний колонтитул2"/>
    <w:basedOn w:val="29"/>
    <w:rsid w:val="00545BA7"/>
    <w:pPr>
      <w:tabs>
        <w:tab w:val="center" w:pos="4153"/>
        <w:tab w:val="right" w:pos="8306"/>
      </w:tabs>
      <w:spacing w:before="0" w:after="0"/>
    </w:pPr>
    <w:rPr>
      <w:snapToGrid/>
      <w:sz w:val="20"/>
    </w:rPr>
  </w:style>
  <w:style w:type="paragraph" w:customStyle="1" w:styleId="2f7">
    <w:name w:val="Текст2"/>
    <w:basedOn w:val="a4"/>
    <w:rsid w:val="00545BA7"/>
    <w:pPr>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321">
    <w:name w:val="Заголовок 32"/>
    <w:basedOn w:val="a4"/>
    <w:uiPriority w:val="1"/>
    <w:qFormat/>
    <w:rsid w:val="00545BA7"/>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rPr>
  </w:style>
  <w:style w:type="character" w:customStyle="1" w:styleId="55">
    <w:name w:val="Основной текст (5)_"/>
    <w:basedOn w:val="a5"/>
    <w:link w:val="510"/>
    <w:uiPriority w:val="99"/>
    <w:rsid w:val="00545BA7"/>
    <w:rPr>
      <w:rFonts w:ascii="Times New Roman" w:hAnsi="Times New Roman" w:cs="Times New Roman"/>
      <w:b/>
      <w:bCs/>
      <w:shd w:val="clear" w:color="auto" w:fill="FFFFFF"/>
    </w:rPr>
  </w:style>
  <w:style w:type="paragraph" w:customStyle="1" w:styleId="510">
    <w:name w:val="Основной текст (5)1"/>
    <w:basedOn w:val="a4"/>
    <w:link w:val="55"/>
    <w:uiPriority w:val="99"/>
    <w:rsid w:val="00545BA7"/>
    <w:pPr>
      <w:widowControl w:val="0"/>
      <w:shd w:val="clear" w:color="auto" w:fill="FFFFFF"/>
      <w:spacing w:after="0" w:line="278" w:lineRule="exact"/>
    </w:pPr>
    <w:rPr>
      <w:rFonts w:ascii="Times New Roman" w:hAnsi="Times New Roman" w:cs="Times New Roman"/>
      <w:b/>
      <w:bCs/>
    </w:rPr>
  </w:style>
  <w:style w:type="character" w:customStyle="1" w:styleId="78">
    <w:name w:val="Основной текст + 78"/>
    <w:aliases w:val="5 pt60"/>
    <w:basedOn w:val="a5"/>
    <w:uiPriority w:val="99"/>
    <w:rsid w:val="00545BA7"/>
    <w:rPr>
      <w:rFonts w:ascii="Times New Roman" w:hAnsi="Times New Roman" w:cs="Times New Roman"/>
      <w:sz w:val="15"/>
      <w:szCs w:val="15"/>
      <w:u w:val="none"/>
    </w:rPr>
  </w:style>
  <w:style w:type="character" w:customStyle="1" w:styleId="7pt11">
    <w:name w:val="Основной текст + 7 pt11"/>
    <w:aliases w:val="Курсив33"/>
    <w:basedOn w:val="a5"/>
    <w:uiPriority w:val="99"/>
    <w:rsid w:val="00545BA7"/>
    <w:rPr>
      <w:rFonts w:ascii="Times New Roman" w:hAnsi="Times New Roman" w:cs="Times New Roman"/>
      <w:i/>
      <w:iCs/>
      <w:sz w:val="14"/>
      <w:szCs w:val="14"/>
      <w:u w:val="none"/>
    </w:rPr>
  </w:style>
  <w:style w:type="character" w:customStyle="1" w:styleId="3d">
    <w:name w:val="Подпись к таблице (3)_"/>
    <w:basedOn w:val="a5"/>
    <w:link w:val="313"/>
    <w:uiPriority w:val="99"/>
    <w:rsid w:val="00545BA7"/>
    <w:rPr>
      <w:rFonts w:ascii="Times New Roman" w:hAnsi="Times New Roman" w:cs="Times New Roman"/>
      <w:sz w:val="21"/>
      <w:szCs w:val="21"/>
      <w:shd w:val="clear" w:color="auto" w:fill="FFFFFF"/>
    </w:rPr>
  </w:style>
  <w:style w:type="character" w:customStyle="1" w:styleId="3e">
    <w:name w:val="Подпись к таблице (3)"/>
    <w:basedOn w:val="3d"/>
    <w:uiPriority w:val="99"/>
    <w:rsid w:val="00545BA7"/>
    <w:rPr>
      <w:rFonts w:ascii="Times New Roman" w:hAnsi="Times New Roman" w:cs="Times New Roman"/>
      <w:sz w:val="21"/>
      <w:szCs w:val="21"/>
      <w:shd w:val="clear" w:color="auto" w:fill="FFFFFF"/>
    </w:rPr>
  </w:style>
  <w:style w:type="paragraph" w:customStyle="1" w:styleId="313">
    <w:name w:val="Подпись к таблице (3)1"/>
    <w:basedOn w:val="a4"/>
    <w:link w:val="3d"/>
    <w:uiPriority w:val="99"/>
    <w:rsid w:val="00545BA7"/>
    <w:pPr>
      <w:widowControl w:val="0"/>
      <w:shd w:val="clear" w:color="auto" w:fill="FFFFFF"/>
      <w:spacing w:after="0" w:line="240" w:lineRule="atLeast"/>
    </w:pPr>
    <w:rPr>
      <w:rFonts w:ascii="Times New Roman" w:hAnsi="Times New Roman" w:cs="Times New Roman"/>
      <w:sz w:val="21"/>
      <w:szCs w:val="21"/>
    </w:rPr>
  </w:style>
  <w:style w:type="character" w:customStyle="1" w:styleId="190">
    <w:name w:val="Основной текст (19)_"/>
    <w:basedOn w:val="a5"/>
    <w:link w:val="191"/>
    <w:uiPriority w:val="99"/>
    <w:rsid w:val="00545BA7"/>
    <w:rPr>
      <w:rFonts w:ascii="Times New Roman" w:hAnsi="Times New Roman" w:cs="Times New Roman"/>
      <w:sz w:val="15"/>
      <w:szCs w:val="15"/>
      <w:shd w:val="clear" w:color="auto" w:fill="FFFFFF"/>
    </w:rPr>
  </w:style>
  <w:style w:type="paragraph" w:customStyle="1" w:styleId="191">
    <w:name w:val="Основной текст (19)"/>
    <w:basedOn w:val="a4"/>
    <w:link w:val="190"/>
    <w:uiPriority w:val="99"/>
    <w:rsid w:val="00545BA7"/>
    <w:pPr>
      <w:widowControl w:val="0"/>
      <w:shd w:val="clear" w:color="auto" w:fill="FFFFFF"/>
      <w:spacing w:after="0" w:line="240" w:lineRule="atLeast"/>
    </w:pPr>
    <w:rPr>
      <w:rFonts w:ascii="Times New Roman" w:hAnsi="Times New Roman" w:cs="Times New Roman"/>
      <w:sz w:val="15"/>
      <w:szCs w:val="15"/>
    </w:rPr>
  </w:style>
  <w:style w:type="character" w:customStyle="1" w:styleId="7pt10">
    <w:name w:val="Основной текст + 7 pt10"/>
    <w:aliases w:val="Полужирный16"/>
    <w:basedOn w:val="a5"/>
    <w:uiPriority w:val="99"/>
    <w:rsid w:val="00545BA7"/>
    <w:rPr>
      <w:rFonts w:ascii="Times New Roman" w:hAnsi="Times New Roman" w:cs="Times New Roman"/>
      <w:b/>
      <w:bCs/>
      <w:sz w:val="14"/>
      <w:szCs w:val="14"/>
      <w:u w:val="none"/>
    </w:rPr>
  </w:style>
  <w:style w:type="character" w:customStyle="1" w:styleId="affffffff3">
    <w:name w:val="Подпись к картинке_"/>
    <w:basedOn w:val="a5"/>
    <w:link w:val="1ff1"/>
    <w:uiPriority w:val="99"/>
    <w:rsid w:val="00545BA7"/>
    <w:rPr>
      <w:rFonts w:ascii="Times New Roman" w:hAnsi="Times New Roman" w:cs="Times New Roman"/>
      <w:i/>
      <w:iCs/>
      <w:shd w:val="clear" w:color="auto" w:fill="FFFFFF"/>
    </w:rPr>
  </w:style>
  <w:style w:type="character" w:customStyle="1" w:styleId="0ptExact1">
    <w:name w:val="Подпись к картинке + Интервал 0 pt Exact1"/>
    <w:basedOn w:val="affffffff3"/>
    <w:uiPriority w:val="99"/>
    <w:rsid w:val="00545BA7"/>
    <w:rPr>
      <w:rFonts w:ascii="Times New Roman" w:hAnsi="Times New Roman" w:cs="Times New Roman"/>
      <w:i/>
      <w:iCs/>
      <w:sz w:val="20"/>
      <w:szCs w:val="20"/>
      <w:shd w:val="clear" w:color="auto" w:fill="FFFFFF"/>
    </w:rPr>
  </w:style>
  <w:style w:type="paragraph" w:customStyle="1" w:styleId="1ff1">
    <w:name w:val="Подпись к картинке1"/>
    <w:basedOn w:val="a4"/>
    <w:link w:val="affffffff3"/>
    <w:uiPriority w:val="99"/>
    <w:rsid w:val="00545BA7"/>
    <w:pPr>
      <w:widowControl w:val="0"/>
      <w:shd w:val="clear" w:color="auto" w:fill="FFFFFF"/>
      <w:spacing w:after="0" w:line="269" w:lineRule="exact"/>
      <w:ind w:hanging="1120"/>
      <w:jc w:val="center"/>
    </w:pPr>
    <w:rPr>
      <w:rFonts w:ascii="Times New Roman" w:hAnsi="Times New Roman" w:cs="Times New Roman"/>
      <w:i/>
      <w:iCs/>
    </w:rPr>
  </w:style>
  <w:style w:type="character" w:customStyle="1" w:styleId="11pt9">
    <w:name w:val="Основной текст + 11 pt9"/>
    <w:aliases w:val="Полужирный10,Курсив25"/>
    <w:basedOn w:val="a5"/>
    <w:uiPriority w:val="99"/>
    <w:rsid w:val="00545BA7"/>
    <w:rPr>
      <w:rFonts w:ascii="Times New Roman" w:hAnsi="Times New Roman" w:cs="Times New Roman"/>
      <w:b/>
      <w:bCs/>
      <w:i/>
      <w:iCs/>
      <w:sz w:val="22"/>
      <w:szCs w:val="22"/>
      <w:u w:val="none"/>
    </w:rPr>
  </w:style>
  <w:style w:type="character" w:customStyle="1" w:styleId="64">
    <w:name w:val="Основной текст + 6"/>
    <w:aliases w:val="5 pt48"/>
    <w:basedOn w:val="a5"/>
    <w:uiPriority w:val="99"/>
    <w:rsid w:val="00545BA7"/>
    <w:rPr>
      <w:rFonts w:ascii="Times New Roman" w:hAnsi="Times New Roman" w:cs="Times New Roman"/>
      <w:sz w:val="13"/>
      <w:szCs w:val="13"/>
      <w:u w:val="none"/>
    </w:rPr>
  </w:style>
  <w:style w:type="character" w:customStyle="1" w:styleId="Candara">
    <w:name w:val="Основной текст + Candara"/>
    <w:aliases w:val="4 pt1"/>
    <w:basedOn w:val="a5"/>
    <w:uiPriority w:val="99"/>
    <w:rsid w:val="00545BA7"/>
    <w:rPr>
      <w:rFonts w:ascii="Candara" w:hAnsi="Candara" w:cs="Candara"/>
      <w:sz w:val="8"/>
      <w:szCs w:val="8"/>
      <w:u w:val="none"/>
    </w:rPr>
  </w:style>
  <w:style w:type="character" w:customStyle="1" w:styleId="7pt8">
    <w:name w:val="Основной текст + 7 pt8"/>
    <w:aliases w:val="Полужирный9"/>
    <w:basedOn w:val="a5"/>
    <w:uiPriority w:val="99"/>
    <w:rsid w:val="00545BA7"/>
    <w:rPr>
      <w:rFonts w:ascii="Times New Roman" w:hAnsi="Times New Roman" w:cs="Times New Roman"/>
      <w:b/>
      <w:bCs/>
      <w:sz w:val="14"/>
      <w:szCs w:val="14"/>
      <w:u w:val="none"/>
    </w:rPr>
  </w:style>
  <w:style w:type="character" w:customStyle="1" w:styleId="3f">
    <w:name w:val="Заголовок №3_"/>
    <w:basedOn w:val="a5"/>
    <w:link w:val="314"/>
    <w:uiPriority w:val="99"/>
    <w:rsid w:val="00545BA7"/>
    <w:rPr>
      <w:rFonts w:ascii="Times New Roman" w:hAnsi="Times New Roman" w:cs="Times New Roman"/>
      <w:sz w:val="28"/>
      <w:szCs w:val="28"/>
      <w:shd w:val="clear" w:color="auto" w:fill="FFFFFF"/>
    </w:rPr>
  </w:style>
  <w:style w:type="character" w:customStyle="1" w:styleId="1ff2">
    <w:name w:val="Основной текст Знак1"/>
    <w:aliases w:val="bt Знак"/>
    <w:basedOn w:val="a5"/>
    <w:rsid w:val="00545BA7"/>
    <w:rPr>
      <w:rFonts w:ascii="Times New Roman" w:hAnsi="Times New Roman" w:cs="Times New Roman"/>
      <w:sz w:val="28"/>
      <w:szCs w:val="28"/>
      <w:u w:val="none"/>
    </w:rPr>
  </w:style>
  <w:style w:type="character" w:customStyle="1" w:styleId="65">
    <w:name w:val="Основной текст (6)_"/>
    <w:basedOn w:val="a5"/>
    <w:link w:val="66"/>
    <w:uiPriority w:val="99"/>
    <w:rsid w:val="00545BA7"/>
    <w:rPr>
      <w:rFonts w:ascii="Times New Roman" w:hAnsi="Times New Roman" w:cs="Times New Roman"/>
      <w:i/>
      <w:iCs/>
      <w:sz w:val="28"/>
      <w:szCs w:val="28"/>
      <w:shd w:val="clear" w:color="auto" w:fill="FFFFFF"/>
    </w:rPr>
  </w:style>
  <w:style w:type="character" w:customStyle="1" w:styleId="83">
    <w:name w:val="Основной текст (8)_"/>
    <w:basedOn w:val="a5"/>
    <w:link w:val="84"/>
    <w:uiPriority w:val="99"/>
    <w:rsid w:val="00545BA7"/>
    <w:rPr>
      <w:rFonts w:ascii="Franklin Gothic Medium" w:hAnsi="Franklin Gothic Medium" w:cs="Franklin Gothic Medium"/>
      <w:sz w:val="8"/>
      <w:szCs w:val="8"/>
      <w:shd w:val="clear" w:color="auto" w:fill="FFFFFF"/>
    </w:rPr>
  </w:style>
  <w:style w:type="paragraph" w:customStyle="1" w:styleId="314">
    <w:name w:val="Заголовок №31"/>
    <w:basedOn w:val="a4"/>
    <w:link w:val="3f"/>
    <w:uiPriority w:val="99"/>
    <w:rsid w:val="00545BA7"/>
    <w:pPr>
      <w:widowControl w:val="0"/>
      <w:shd w:val="clear" w:color="auto" w:fill="FFFFFF"/>
      <w:spacing w:after="0" w:line="485" w:lineRule="exact"/>
      <w:jc w:val="both"/>
      <w:outlineLvl w:val="2"/>
    </w:pPr>
    <w:rPr>
      <w:rFonts w:ascii="Times New Roman" w:hAnsi="Times New Roman" w:cs="Times New Roman"/>
      <w:sz w:val="28"/>
      <w:szCs w:val="28"/>
    </w:rPr>
  </w:style>
  <w:style w:type="paragraph" w:customStyle="1" w:styleId="66">
    <w:name w:val="Основной текст (6)"/>
    <w:basedOn w:val="a4"/>
    <w:link w:val="65"/>
    <w:uiPriority w:val="99"/>
    <w:rsid w:val="00545BA7"/>
    <w:pPr>
      <w:widowControl w:val="0"/>
      <w:shd w:val="clear" w:color="auto" w:fill="FFFFFF"/>
      <w:spacing w:after="660" w:line="485" w:lineRule="exact"/>
      <w:jc w:val="both"/>
    </w:pPr>
    <w:rPr>
      <w:rFonts w:ascii="Times New Roman" w:hAnsi="Times New Roman" w:cs="Times New Roman"/>
      <w:i/>
      <w:iCs/>
      <w:sz w:val="28"/>
      <w:szCs w:val="28"/>
    </w:rPr>
  </w:style>
  <w:style w:type="paragraph" w:customStyle="1" w:styleId="84">
    <w:name w:val="Основной текст (8)"/>
    <w:basedOn w:val="a4"/>
    <w:link w:val="83"/>
    <w:uiPriority w:val="99"/>
    <w:rsid w:val="00545BA7"/>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4">
    <w:name w:val="Основной текст + Полужирный"/>
    <w:basedOn w:val="1ff2"/>
    <w:uiPriority w:val="99"/>
    <w:rsid w:val="00545BA7"/>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2"/>
    <w:uiPriority w:val="99"/>
    <w:rsid w:val="00545BA7"/>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2"/>
    <w:uiPriority w:val="99"/>
    <w:rsid w:val="00545BA7"/>
    <w:rPr>
      <w:rFonts w:ascii="Times New Roman" w:hAnsi="Times New Roman" w:cs="Times New Roman"/>
      <w:b/>
      <w:bCs/>
      <w:smallCaps/>
      <w:sz w:val="18"/>
      <w:szCs w:val="18"/>
      <w:u w:val="none"/>
    </w:rPr>
  </w:style>
  <w:style w:type="character" w:customStyle="1" w:styleId="affffffff5">
    <w:name w:val="Подпись к таблице_"/>
    <w:basedOn w:val="a5"/>
    <w:link w:val="1ff3"/>
    <w:uiPriority w:val="99"/>
    <w:locked/>
    <w:rsid w:val="00545BA7"/>
    <w:rPr>
      <w:rFonts w:ascii="Times New Roman" w:hAnsi="Times New Roman" w:cs="Times New Roman"/>
      <w:sz w:val="28"/>
      <w:szCs w:val="28"/>
      <w:shd w:val="clear" w:color="auto" w:fill="FFFFFF"/>
    </w:rPr>
  </w:style>
  <w:style w:type="character" w:customStyle="1" w:styleId="affffffff6">
    <w:name w:val="Подпись к таблице"/>
    <w:basedOn w:val="affffffff5"/>
    <w:uiPriority w:val="99"/>
    <w:rsid w:val="00545BA7"/>
    <w:rPr>
      <w:rFonts w:ascii="Times New Roman" w:hAnsi="Times New Roman" w:cs="Times New Roman"/>
      <w:sz w:val="28"/>
      <w:szCs w:val="28"/>
      <w:u w:val="single"/>
      <w:shd w:val="clear" w:color="auto" w:fill="FFFFFF"/>
    </w:rPr>
  </w:style>
  <w:style w:type="paragraph" w:customStyle="1" w:styleId="1ff3">
    <w:name w:val="Подпись к таблице1"/>
    <w:basedOn w:val="a4"/>
    <w:link w:val="affffffff5"/>
    <w:uiPriority w:val="99"/>
    <w:rsid w:val="00545BA7"/>
    <w:pPr>
      <w:widowControl w:val="0"/>
      <w:shd w:val="clear" w:color="auto" w:fill="FFFFFF"/>
      <w:spacing w:after="0" w:line="240" w:lineRule="atLeast"/>
    </w:pPr>
    <w:rPr>
      <w:rFonts w:ascii="Times New Roman" w:hAnsi="Times New Roman" w:cs="Times New Roman"/>
      <w:sz w:val="28"/>
      <w:szCs w:val="28"/>
    </w:rPr>
  </w:style>
  <w:style w:type="character" w:customStyle="1" w:styleId="10pt1">
    <w:name w:val="Основной текст + 10 pt1"/>
    <w:aliases w:val="Курсив8"/>
    <w:basedOn w:val="1ff2"/>
    <w:uiPriority w:val="99"/>
    <w:rsid w:val="00545BA7"/>
    <w:rPr>
      <w:rFonts w:ascii="Times New Roman" w:hAnsi="Times New Roman" w:cs="Times New Roman"/>
      <w:i/>
      <w:iCs/>
      <w:noProof/>
      <w:sz w:val="20"/>
      <w:szCs w:val="20"/>
      <w:u w:val="none"/>
    </w:rPr>
  </w:style>
  <w:style w:type="character" w:customStyle="1" w:styleId="affffffff7">
    <w:name w:val="Ариал Знак"/>
    <w:basedOn w:val="a5"/>
    <w:link w:val="affffffff8"/>
    <w:locked/>
    <w:rsid w:val="00545BA7"/>
    <w:rPr>
      <w:rFonts w:ascii="Arial" w:hAnsi="Arial" w:cs="Arial"/>
    </w:rPr>
  </w:style>
  <w:style w:type="paragraph" w:customStyle="1" w:styleId="affffffff8">
    <w:name w:val="Ариал"/>
    <w:basedOn w:val="a4"/>
    <w:link w:val="affffffff7"/>
    <w:qFormat/>
    <w:rsid w:val="00545BA7"/>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2"/>
    <w:uiPriority w:val="99"/>
    <w:rsid w:val="00545BA7"/>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2"/>
    <w:uiPriority w:val="99"/>
    <w:rsid w:val="00545BA7"/>
    <w:rPr>
      <w:rFonts w:ascii="Times New Roman" w:hAnsi="Times New Roman" w:cs="Times New Roman"/>
      <w:i/>
      <w:iCs/>
      <w:sz w:val="22"/>
      <w:szCs w:val="22"/>
      <w:u w:val="none"/>
      <w:lang w:val="en-US" w:eastAsia="en-US"/>
    </w:rPr>
  </w:style>
  <w:style w:type="character" w:customStyle="1" w:styleId="affffffff9">
    <w:name w:val="АРИАЛ Знак"/>
    <w:basedOn w:val="a5"/>
    <w:link w:val="affffffffa"/>
    <w:locked/>
    <w:rsid w:val="00FC6A67"/>
    <w:rPr>
      <w:rFonts w:ascii="Arial" w:hAnsi="Arial" w:cs="Arial"/>
    </w:rPr>
  </w:style>
  <w:style w:type="paragraph" w:customStyle="1" w:styleId="affffffffa">
    <w:name w:val="АРИАЛ"/>
    <w:basedOn w:val="a4"/>
    <w:link w:val="affffffff9"/>
    <w:qFormat/>
    <w:rsid w:val="00FC6A67"/>
    <w:pPr>
      <w:spacing w:after="0" w:line="240" w:lineRule="auto"/>
      <w:jc w:val="both"/>
    </w:pPr>
    <w:rPr>
      <w:rFonts w:ascii="Arial" w:hAnsi="Arial" w:cs="Arial"/>
    </w:rPr>
  </w:style>
  <w:style w:type="character" w:customStyle="1" w:styleId="2f8">
    <w:name w:val="Заголовок №2_"/>
    <w:link w:val="2f9"/>
    <w:uiPriority w:val="99"/>
    <w:rsid w:val="00D94A1E"/>
    <w:rPr>
      <w:b/>
      <w:bCs/>
      <w:shd w:val="clear" w:color="auto" w:fill="FFFFFF"/>
    </w:rPr>
  </w:style>
  <w:style w:type="paragraph" w:customStyle="1" w:styleId="2f9">
    <w:name w:val="Заголовок №2"/>
    <w:basedOn w:val="a4"/>
    <w:link w:val="2f8"/>
    <w:uiPriority w:val="99"/>
    <w:rsid w:val="00D94A1E"/>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D94A1E"/>
    <w:rPr>
      <w:rFonts w:ascii="Times New Roman" w:hAnsi="Times New Roman" w:cs="Times New Roman"/>
      <w:sz w:val="19"/>
      <w:szCs w:val="19"/>
      <w:u w:val="none"/>
    </w:rPr>
  </w:style>
  <w:style w:type="character" w:customStyle="1" w:styleId="5pt">
    <w:name w:val="Основной текст + 5 pt"/>
    <w:uiPriority w:val="99"/>
    <w:rsid w:val="00D94A1E"/>
    <w:rPr>
      <w:rFonts w:ascii="Times New Roman" w:hAnsi="Times New Roman" w:cs="Times New Roman"/>
      <w:sz w:val="10"/>
      <w:szCs w:val="10"/>
      <w:u w:val="none"/>
    </w:rPr>
  </w:style>
  <w:style w:type="character" w:customStyle="1" w:styleId="910">
    <w:name w:val="Основной текст + 91"/>
    <w:aliases w:val="5 pt2,Курсив1"/>
    <w:uiPriority w:val="99"/>
    <w:rsid w:val="00D94A1E"/>
    <w:rPr>
      <w:rFonts w:ascii="Times New Roman" w:hAnsi="Times New Roman" w:cs="Times New Roman"/>
      <w:i/>
      <w:iCs/>
      <w:sz w:val="19"/>
      <w:szCs w:val="19"/>
      <w:u w:val="none"/>
    </w:rPr>
  </w:style>
  <w:style w:type="paragraph" w:customStyle="1" w:styleId="affffffffb">
    <w:name w:val="Новый абзац"/>
    <w:basedOn w:val="a4"/>
    <w:link w:val="2fa"/>
    <w:qFormat/>
    <w:rsid w:val="00335EE9"/>
    <w:pPr>
      <w:spacing w:after="120" w:line="240" w:lineRule="auto"/>
      <w:ind w:firstLine="567"/>
      <w:jc w:val="both"/>
    </w:pPr>
    <w:rPr>
      <w:rFonts w:ascii="Arial" w:eastAsia="Times New Roman" w:hAnsi="Arial" w:cs="Times New Roman"/>
      <w:sz w:val="24"/>
      <w:szCs w:val="20"/>
    </w:rPr>
  </w:style>
  <w:style w:type="paragraph" w:customStyle="1" w:styleId="-">
    <w:name w:val="Список [-] (ПЗ)"/>
    <w:basedOn w:val="a4"/>
    <w:rsid w:val="00335EE9"/>
    <w:pPr>
      <w:numPr>
        <w:numId w:val="5"/>
      </w:numPr>
      <w:spacing w:after="0" w:line="240" w:lineRule="auto"/>
    </w:pPr>
    <w:rPr>
      <w:rFonts w:ascii="Arial" w:eastAsia="Times New Roman" w:hAnsi="Arial" w:cs="Times New Roman"/>
      <w:sz w:val="24"/>
      <w:szCs w:val="20"/>
    </w:rPr>
  </w:style>
  <w:style w:type="paragraph" w:customStyle="1" w:styleId="IG">
    <w:name w:val="Обычный_IG Знак Знак Знак Знак"/>
    <w:basedOn w:val="a4"/>
    <w:link w:val="IG0"/>
    <w:rsid w:val="00335EE9"/>
    <w:pPr>
      <w:spacing w:after="0" w:line="360" w:lineRule="auto"/>
      <w:ind w:firstLine="709"/>
      <w:jc w:val="both"/>
    </w:pPr>
    <w:rPr>
      <w:rFonts w:ascii="Arial" w:eastAsia="Times New Roman" w:hAnsi="Arial" w:cs="Times New Roman"/>
      <w:sz w:val="28"/>
      <w:szCs w:val="28"/>
    </w:rPr>
  </w:style>
  <w:style w:type="character" w:customStyle="1" w:styleId="IG0">
    <w:name w:val="Обычный_IG Знак Знак Знак Знак Знак"/>
    <w:basedOn w:val="a5"/>
    <w:link w:val="IG"/>
    <w:rsid w:val="00335EE9"/>
    <w:rPr>
      <w:rFonts w:ascii="Arial" w:eastAsia="Times New Roman" w:hAnsi="Arial" w:cs="Times New Roman"/>
      <w:sz w:val="28"/>
      <w:szCs w:val="28"/>
    </w:rPr>
  </w:style>
  <w:style w:type="paragraph" w:customStyle="1" w:styleId="IG1">
    <w:name w:val="Обычный_IG Знак Знак Знак"/>
    <w:basedOn w:val="a4"/>
    <w:rsid w:val="00335EE9"/>
    <w:pPr>
      <w:spacing w:after="0" w:line="360" w:lineRule="auto"/>
      <w:ind w:firstLine="709"/>
      <w:jc w:val="both"/>
    </w:pPr>
    <w:rPr>
      <w:rFonts w:ascii="Times New Roman" w:eastAsia="Times New Roman" w:hAnsi="Times New Roman" w:cs="Times New Roman"/>
      <w:sz w:val="28"/>
      <w:szCs w:val="28"/>
    </w:rPr>
  </w:style>
  <w:style w:type="paragraph" w:customStyle="1" w:styleId="IG2">
    <w:name w:val="Обычный_IG"/>
    <w:basedOn w:val="a4"/>
    <w:link w:val="IG3"/>
    <w:rsid w:val="00335EE9"/>
    <w:pPr>
      <w:spacing w:after="0" w:line="360" w:lineRule="auto"/>
      <w:ind w:firstLine="709"/>
      <w:jc w:val="both"/>
    </w:pPr>
    <w:rPr>
      <w:rFonts w:ascii="Times New Roman" w:eastAsia="Times New Roman" w:hAnsi="Times New Roman" w:cs="Times New Roman"/>
      <w:sz w:val="28"/>
      <w:szCs w:val="28"/>
    </w:rPr>
  </w:style>
  <w:style w:type="character" w:customStyle="1" w:styleId="2fa">
    <w:name w:val="Новый абзац Знак2"/>
    <w:basedOn w:val="a5"/>
    <w:link w:val="affffffffb"/>
    <w:rsid w:val="00335EE9"/>
    <w:rPr>
      <w:rFonts w:ascii="Arial" w:eastAsia="Times New Roman" w:hAnsi="Arial" w:cs="Times New Roman"/>
      <w:sz w:val="24"/>
      <w:szCs w:val="20"/>
    </w:rPr>
  </w:style>
  <w:style w:type="character" w:customStyle="1" w:styleId="IG3">
    <w:name w:val="Обычный_IG Знак3"/>
    <w:basedOn w:val="a5"/>
    <w:link w:val="IG2"/>
    <w:rsid w:val="00335EE9"/>
    <w:rPr>
      <w:rFonts w:ascii="Times New Roman" w:eastAsia="Times New Roman" w:hAnsi="Times New Roman" w:cs="Times New Roman"/>
      <w:sz w:val="28"/>
      <w:szCs w:val="28"/>
    </w:rPr>
  </w:style>
  <w:style w:type="character" w:customStyle="1" w:styleId="affffffffc">
    <w:name w:val="Обычный (ПЗ) Знак"/>
    <w:rsid w:val="00335EE9"/>
    <w:rPr>
      <w:rFonts w:ascii="Arial" w:eastAsia="Times New Roman" w:hAnsi="Arial" w:cs="Times New Roman"/>
      <w:sz w:val="24"/>
      <w:szCs w:val="20"/>
      <w:lang w:val="x-none" w:eastAsia="x-none"/>
    </w:rPr>
  </w:style>
  <w:style w:type="paragraph" w:customStyle="1" w:styleId="WW-30">
    <w:name w:val="WW-Основной текст 3"/>
    <w:basedOn w:val="a4"/>
    <w:rsid w:val="004315D9"/>
    <w:pPr>
      <w:widowControl w:val="0"/>
      <w:suppressAutoHyphens/>
      <w:spacing w:after="120" w:line="240" w:lineRule="auto"/>
    </w:pPr>
    <w:rPr>
      <w:rFonts w:ascii="Times New Roman" w:eastAsia="Arial Unicode MS" w:hAnsi="Times New Roman" w:cs="Times New Roman"/>
      <w:sz w:val="16"/>
      <w:szCs w:val="16"/>
    </w:rPr>
  </w:style>
  <w:style w:type="character" w:customStyle="1" w:styleId="affffffffd">
    <w:name w:val="Символы концевой сноски"/>
    <w:basedOn w:val="1f2"/>
    <w:rsid w:val="004315D9"/>
    <w:rPr>
      <w:vertAlign w:val="superscript"/>
    </w:rPr>
  </w:style>
  <w:style w:type="character" w:customStyle="1" w:styleId="WW8Num16z0">
    <w:name w:val="WW8Num16z0"/>
    <w:rsid w:val="004315D9"/>
    <w:rPr>
      <w:rFonts w:ascii="Symbol" w:hAnsi="Symbol"/>
    </w:rPr>
  </w:style>
  <w:style w:type="character" w:customStyle="1" w:styleId="WW8Num16z1">
    <w:name w:val="WW8Num16z1"/>
    <w:rsid w:val="004315D9"/>
    <w:rPr>
      <w:rFonts w:ascii="Courier New" w:hAnsi="Courier New"/>
      <w:sz w:val="20"/>
    </w:rPr>
  </w:style>
  <w:style w:type="character" w:customStyle="1" w:styleId="WW8Num16z2">
    <w:name w:val="WW8Num16z2"/>
    <w:rsid w:val="004315D9"/>
    <w:rPr>
      <w:rFonts w:ascii="Wingdings" w:hAnsi="Wingdings"/>
      <w:sz w:val="20"/>
    </w:rPr>
  </w:style>
  <w:style w:type="character" w:customStyle="1" w:styleId="WW8Num17z0">
    <w:name w:val="WW8Num17z0"/>
    <w:rsid w:val="004315D9"/>
    <w:rPr>
      <w:rFonts w:ascii="Symbol" w:hAnsi="Symbol" w:cs="StarSymbol"/>
      <w:sz w:val="18"/>
      <w:szCs w:val="18"/>
    </w:rPr>
  </w:style>
  <w:style w:type="character" w:customStyle="1" w:styleId="WW8Num17z1">
    <w:name w:val="WW8Num17z1"/>
    <w:rsid w:val="004315D9"/>
    <w:rPr>
      <w:rFonts w:ascii="Courier New" w:hAnsi="Courier New"/>
      <w:sz w:val="20"/>
    </w:rPr>
  </w:style>
  <w:style w:type="character" w:customStyle="1" w:styleId="WW8Num17z2">
    <w:name w:val="WW8Num17z2"/>
    <w:rsid w:val="004315D9"/>
    <w:rPr>
      <w:rFonts w:ascii="Wingdings" w:hAnsi="Wingdings"/>
      <w:sz w:val="20"/>
    </w:rPr>
  </w:style>
  <w:style w:type="paragraph" w:customStyle="1" w:styleId="3110">
    <w:name w:val="Основной текст с отступом 311"/>
    <w:basedOn w:val="a4"/>
    <w:rsid w:val="004315D9"/>
    <w:pPr>
      <w:widowControl w:val="0"/>
      <w:suppressAutoHyphens/>
      <w:spacing w:after="0" w:line="240" w:lineRule="auto"/>
      <w:ind w:left="1276" w:hanging="142"/>
      <w:jc w:val="both"/>
    </w:pPr>
    <w:rPr>
      <w:rFonts w:ascii="Times New Roman" w:eastAsia="Arial Unicode MS" w:hAnsi="Times New Roman" w:cs="Times New Roman"/>
      <w:sz w:val="28"/>
      <w:szCs w:val="24"/>
    </w:rPr>
  </w:style>
  <w:style w:type="paragraph" w:customStyle="1" w:styleId="WW-20">
    <w:name w:val="WW-Основной текст 2"/>
    <w:basedOn w:val="a4"/>
    <w:rsid w:val="004315D9"/>
    <w:pPr>
      <w:widowControl w:val="0"/>
      <w:suppressAutoHyphens/>
      <w:spacing w:after="120" w:line="480" w:lineRule="auto"/>
    </w:pPr>
    <w:rPr>
      <w:rFonts w:ascii="Times New Roman" w:eastAsia="Arial Unicode MS" w:hAnsi="Times New Roman" w:cs="Times New Roman"/>
      <w:sz w:val="24"/>
      <w:szCs w:val="24"/>
    </w:rPr>
  </w:style>
  <w:style w:type="paragraph" w:customStyle="1" w:styleId="ConsNormal">
    <w:name w:val="ConsNormal"/>
    <w:link w:val="ConsNormal0"/>
    <w:rsid w:val="004315D9"/>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4"/>
    <w:rsid w:val="004315D9"/>
    <w:pPr>
      <w:widowControl w:val="0"/>
      <w:spacing w:after="120" w:line="240" w:lineRule="auto"/>
      <w:ind w:left="283"/>
    </w:pPr>
    <w:rPr>
      <w:rFonts w:ascii="Times New Roman" w:eastAsia="Arial Unicode MS" w:hAnsi="Times New Roman" w:cs="Times New Roman"/>
      <w:sz w:val="16"/>
      <w:szCs w:val="16"/>
    </w:rPr>
  </w:style>
  <w:style w:type="paragraph" w:customStyle="1" w:styleId="230">
    <w:name w:val="Основной текст 23"/>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numbering" w:customStyle="1" w:styleId="2">
    <w:name w:val="Стиль маркированный2"/>
    <w:basedOn w:val="a7"/>
    <w:rsid w:val="004315D9"/>
    <w:pPr>
      <w:numPr>
        <w:numId w:val="6"/>
      </w:numPr>
    </w:pPr>
  </w:style>
  <w:style w:type="paragraph" w:customStyle="1" w:styleId="a0">
    <w:name w:val="СПИСОК"/>
    <w:basedOn w:val="a4"/>
    <w:link w:val="affffffffe"/>
    <w:rsid w:val="004315D9"/>
    <w:pPr>
      <w:numPr>
        <w:numId w:val="7"/>
      </w:numPr>
      <w:spacing w:after="120" w:line="312" w:lineRule="auto"/>
      <w:ind w:right="567"/>
      <w:jc w:val="both"/>
    </w:pPr>
    <w:rPr>
      <w:rFonts w:ascii="Times New Roman" w:eastAsia="Times New Roman" w:hAnsi="Times New Roman" w:cs="Times New Roman"/>
      <w:sz w:val="26"/>
      <w:szCs w:val="26"/>
    </w:rPr>
  </w:style>
  <w:style w:type="character" w:customStyle="1" w:styleId="affffffffe">
    <w:name w:val="СПИСОК Знак"/>
    <w:basedOn w:val="a5"/>
    <w:link w:val="a0"/>
    <w:rsid w:val="004315D9"/>
    <w:rPr>
      <w:rFonts w:ascii="Times New Roman" w:eastAsia="Times New Roman" w:hAnsi="Times New Roman" w:cs="Times New Roman"/>
      <w:sz w:val="26"/>
      <w:szCs w:val="26"/>
    </w:rPr>
  </w:style>
  <w:style w:type="paragraph" w:customStyle="1" w:styleId="afffffffff">
    <w:name w:val="Пояснительная"/>
    <w:basedOn w:val="a4"/>
    <w:link w:val="afffffffff0"/>
    <w:rsid w:val="004315D9"/>
    <w:pPr>
      <w:spacing w:after="0" w:line="240" w:lineRule="auto"/>
      <w:ind w:firstLine="720"/>
      <w:jc w:val="both"/>
    </w:pPr>
    <w:rPr>
      <w:rFonts w:ascii="Times New Roman" w:eastAsia="Times New Roman" w:hAnsi="Times New Roman" w:cs="Times New Roman"/>
      <w:sz w:val="28"/>
      <w:szCs w:val="20"/>
    </w:rPr>
  </w:style>
  <w:style w:type="character" w:customStyle="1" w:styleId="afffffffff0">
    <w:name w:val="Пояснительная Знак"/>
    <w:basedOn w:val="a5"/>
    <w:link w:val="afffffffff"/>
    <w:rsid w:val="004315D9"/>
    <w:rPr>
      <w:rFonts w:ascii="Times New Roman" w:eastAsia="Times New Roman" w:hAnsi="Times New Roman" w:cs="Times New Roman"/>
      <w:sz w:val="28"/>
      <w:szCs w:val="20"/>
    </w:rPr>
  </w:style>
  <w:style w:type="paragraph" w:customStyle="1" w:styleId="afffffffff1">
    <w:name w:val="Основной"/>
    <w:basedOn w:val="a4"/>
    <w:autoRedefine/>
    <w:rsid w:val="004315D9"/>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rPr>
  </w:style>
  <w:style w:type="paragraph" w:customStyle="1" w:styleId="a3">
    <w:name w:val="список"/>
    <w:basedOn w:val="a4"/>
    <w:link w:val="afffffffff2"/>
    <w:rsid w:val="004315D9"/>
    <w:pPr>
      <w:widowControl w:val="0"/>
      <w:numPr>
        <w:numId w:val="8"/>
      </w:numPr>
      <w:spacing w:after="0" w:line="360" w:lineRule="auto"/>
      <w:ind w:right="567"/>
      <w:jc w:val="both"/>
    </w:pPr>
    <w:rPr>
      <w:rFonts w:ascii="Times New Roman" w:eastAsia="Times New Roman" w:hAnsi="Times New Roman" w:cs="Times New Roman"/>
      <w:snapToGrid w:val="0"/>
      <w:sz w:val="26"/>
      <w:szCs w:val="20"/>
    </w:rPr>
  </w:style>
  <w:style w:type="character" w:customStyle="1" w:styleId="afffffffff2">
    <w:name w:val="список Знак"/>
    <w:basedOn w:val="a5"/>
    <w:link w:val="a3"/>
    <w:rsid w:val="004315D9"/>
    <w:rPr>
      <w:rFonts w:ascii="Times New Roman" w:eastAsia="Times New Roman" w:hAnsi="Times New Roman" w:cs="Times New Roman"/>
      <w:snapToGrid w:val="0"/>
      <w:sz w:val="26"/>
      <w:szCs w:val="20"/>
    </w:rPr>
  </w:style>
  <w:style w:type="paragraph" w:customStyle="1" w:styleId="1">
    <w:name w:val="Маркированный список1"/>
    <w:basedOn w:val="a4"/>
    <w:rsid w:val="004315D9"/>
    <w:pPr>
      <w:numPr>
        <w:numId w:val="9"/>
      </w:numPr>
      <w:spacing w:after="0" w:line="240" w:lineRule="auto"/>
    </w:pPr>
    <w:rPr>
      <w:rFonts w:ascii="Times New Roman" w:eastAsia="Times New Roman" w:hAnsi="Times New Roman" w:cs="Times New Roman"/>
      <w:sz w:val="24"/>
      <w:szCs w:val="24"/>
    </w:rPr>
  </w:style>
  <w:style w:type="paragraph" w:customStyle="1" w:styleId="143">
    <w:name w:val="Стиль 14 пт По ширине"/>
    <w:basedOn w:val="a4"/>
    <w:rsid w:val="004315D9"/>
    <w:pPr>
      <w:spacing w:after="0" w:line="240" w:lineRule="auto"/>
      <w:jc w:val="both"/>
    </w:pPr>
    <w:rPr>
      <w:rFonts w:ascii="Times New Roman" w:eastAsia="Times New Roman" w:hAnsi="Times New Roman" w:cs="Times New Roman"/>
      <w:sz w:val="28"/>
      <w:szCs w:val="20"/>
    </w:rPr>
  </w:style>
  <w:style w:type="paragraph" w:customStyle="1" w:styleId="1400">
    <w:name w:val="Стиль Обычный (веб) + 14 пт По ширине Слева:  0 см Первая строка..."/>
    <w:basedOn w:val="a4"/>
    <w:next w:val="afa"/>
    <w:rsid w:val="004315D9"/>
    <w:pPr>
      <w:spacing w:after="0" w:line="240" w:lineRule="auto"/>
      <w:ind w:firstLine="900"/>
      <w:jc w:val="both"/>
    </w:pPr>
    <w:rPr>
      <w:rFonts w:ascii="Times New Roman" w:eastAsia="Times New Roman" w:hAnsi="Times New Roman" w:cs="Times New Roman"/>
      <w:sz w:val="28"/>
      <w:szCs w:val="20"/>
    </w:rPr>
  </w:style>
  <w:style w:type="paragraph" w:customStyle="1" w:styleId="111">
    <w:name w:val="Стиль_11"/>
    <w:basedOn w:val="a4"/>
    <w:rsid w:val="004315D9"/>
    <w:pPr>
      <w:spacing w:after="0" w:line="240" w:lineRule="auto"/>
      <w:ind w:firstLine="720"/>
    </w:pPr>
    <w:rPr>
      <w:rFonts w:ascii="Arial" w:eastAsia="Times New Roman" w:hAnsi="Arial" w:cs="Times New Roman"/>
      <w:sz w:val="24"/>
      <w:szCs w:val="20"/>
    </w:rPr>
  </w:style>
  <w:style w:type="paragraph" w:customStyle="1" w:styleId="top">
    <w:name w:val="top"/>
    <w:basedOn w:val="a4"/>
    <w:rsid w:val="004315D9"/>
    <w:pPr>
      <w:spacing w:before="100" w:beforeAutospacing="1" w:after="100" w:afterAutospacing="1" w:line="240" w:lineRule="auto"/>
      <w:jc w:val="both"/>
    </w:pPr>
    <w:rPr>
      <w:rFonts w:ascii="Arial" w:eastAsia="Times New Roman" w:hAnsi="Arial" w:cs="Arial"/>
      <w:color w:val="000000"/>
      <w:sz w:val="20"/>
      <w:szCs w:val="20"/>
    </w:rPr>
  </w:style>
  <w:style w:type="paragraph" w:customStyle="1" w:styleId="top1">
    <w:name w:val="top1"/>
    <w:basedOn w:val="a4"/>
    <w:rsid w:val="004315D9"/>
    <w:pPr>
      <w:spacing w:before="100" w:beforeAutospacing="1" w:after="100" w:afterAutospacing="1" w:line="240" w:lineRule="auto"/>
      <w:jc w:val="center"/>
    </w:pPr>
    <w:rPr>
      <w:rFonts w:ascii="Arial" w:eastAsia="Times New Roman" w:hAnsi="Arial" w:cs="Arial"/>
      <w:color w:val="000000"/>
      <w:sz w:val="20"/>
      <w:szCs w:val="20"/>
    </w:rPr>
  </w:style>
  <w:style w:type="paragraph" w:customStyle="1" w:styleId="text1">
    <w:name w:val="text_1"/>
    <w:basedOn w:val="a4"/>
    <w:rsid w:val="004315D9"/>
    <w:pPr>
      <w:spacing w:before="100" w:beforeAutospacing="1" w:after="100" w:afterAutospacing="1" w:line="240" w:lineRule="auto"/>
    </w:pPr>
    <w:rPr>
      <w:rFonts w:ascii="Verdana" w:eastAsia="Times New Roman" w:hAnsi="Verdana" w:cs="Times New Roman"/>
      <w:sz w:val="18"/>
      <w:szCs w:val="18"/>
    </w:rPr>
  </w:style>
  <w:style w:type="paragraph" w:customStyle="1" w:styleId="xl36">
    <w:name w:val="xl36"/>
    <w:basedOn w:val="a4"/>
    <w:rsid w:val="004315D9"/>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styleId="afffffffff3">
    <w:name w:val="Body Text First Indent"/>
    <w:basedOn w:val="ae"/>
    <w:link w:val="afffffffff4"/>
    <w:rsid w:val="004315D9"/>
    <w:pPr>
      <w:spacing w:line="240" w:lineRule="auto"/>
      <w:ind w:firstLine="210"/>
    </w:pPr>
    <w:rPr>
      <w:rFonts w:ascii="Times New Roman" w:eastAsia="Times New Roman" w:hAnsi="Times New Roman"/>
      <w:sz w:val="20"/>
      <w:szCs w:val="20"/>
    </w:rPr>
  </w:style>
  <w:style w:type="character" w:customStyle="1" w:styleId="afffffffff4">
    <w:name w:val="Красная строка Знак"/>
    <w:basedOn w:val="af"/>
    <w:link w:val="afffffffff3"/>
    <w:rsid w:val="004315D9"/>
    <w:rPr>
      <w:rFonts w:ascii="Times New Roman" w:eastAsia="Times New Roman" w:hAnsi="Times New Roman" w:cs="Times New Roman"/>
      <w:sz w:val="20"/>
      <w:szCs w:val="20"/>
    </w:rPr>
  </w:style>
  <w:style w:type="paragraph" w:styleId="2fb">
    <w:name w:val="List 2"/>
    <w:basedOn w:val="a4"/>
    <w:rsid w:val="004315D9"/>
    <w:pPr>
      <w:spacing w:after="0" w:line="240" w:lineRule="auto"/>
      <w:ind w:left="566" w:hanging="283"/>
    </w:pPr>
    <w:rPr>
      <w:rFonts w:ascii="Times New Roman" w:eastAsia="Times New Roman" w:hAnsi="Times New Roman" w:cs="Times New Roman"/>
      <w:sz w:val="20"/>
      <w:szCs w:val="20"/>
    </w:rPr>
  </w:style>
  <w:style w:type="character" w:customStyle="1" w:styleId="WW8Num9z0">
    <w:name w:val="WW8Num9z0"/>
    <w:rsid w:val="004315D9"/>
    <w:rPr>
      <w:rFonts w:ascii="Wingdings" w:hAnsi="Wingdings"/>
    </w:rPr>
  </w:style>
  <w:style w:type="character" w:customStyle="1" w:styleId="WW8Num9z1">
    <w:name w:val="WW8Num9z1"/>
    <w:rsid w:val="004315D9"/>
    <w:rPr>
      <w:rFonts w:ascii="Courier New" w:hAnsi="Courier New"/>
    </w:rPr>
  </w:style>
  <w:style w:type="character" w:customStyle="1" w:styleId="WW8Num9z3">
    <w:name w:val="WW8Num9z3"/>
    <w:rsid w:val="004315D9"/>
    <w:rPr>
      <w:rFonts w:ascii="Symbol" w:hAnsi="Symbol"/>
    </w:rPr>
  </w:style>
  <w:style w:type="character" w:customStyle="1" w:styleId="WW8Num10z0">
    <w:name w:val="WW8Num10z0"/>
    <w:rsid w:val="004315D9"/>
    <w:rPr>
      <w:rFonts w:ascii="Wingdings" w:hAnsi="Wingdings"/>
    </w:rPr>
  </w:style>
  <w:style w:type="character" w:customStyle="1" w:styleId="WW8Num10z1">
    <w:name w:val="WW8Num10z1"/>
    <w:rsid w:val="004315D9"/>
    <w:rPr>
      <w:rFonts w:ascii="Courier New" w:hAnsi="Courier New"/>
    </w:rPr>
  </w:style>
  <w:style w:type="character" w:customStyle="1" w:styleId="WW8Num10z3">
    <w:name w:val="WW8Num10z3"/>
    <w:rsid w:val="004315D9"/>
    <w:rPr>
      <w:rFonts w:ascii="Symbol" w:hAnsi="Symbol"/>
    </w:rPr>
  </w:style>
  <w:style w:type="paragraph" w:customStyle="1" w:styleId="afffffffff5">
    <w:name w:val="Нижний колонтитул справа"/>
    <w:basedOn w:val="a4"/>
    <w:rsid w:val="004315D9"/>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rPr>
  </w:style>
  <w:style w:type="paragraph" w:styleId="1ff4">
    <w:name w:val="index 1"/>
    <w:basedOn w:val="a4"/>
    <w:next w:val="a4"/>
    <w:autoRedefine/>
    <w:rsid w:val="004315D9"/>
    <w:pPr>
      <w:spacing w:after="0" w:line="240" w:lineRule="auto"/>
      <w:ind w:left="200" w:hanging="200"/>
    </w:pPr>
    <w:rPr>
      <w:rFonts w:ascii="Times New Roman" w:eastAsia="Times New Roman" w:hAnsi="Times New Roman" w:cs="Times New Roman"/>
      <w:sz w:val="20"/>
      <w:szCs w:val="20"/>
    </w:rPr>
  </w:style>
  <w:style w:type="paragraph" w:styleId="afffffffff6">
    <w:name w:val="index heading"/>
    <w:basedOn w:val="a4"/>
    <w:next w:val="1ff4"/>
    <w:rsid w:val="004315D9"/>
    <w:pPr>
      <w:widowControl w:val="0"/>
      <w:suppressAutoHyphens/>
      <w:spacing w:after="0" w:line="240" w:lineRule="auto"/>
    </w:pPr>
    <w:rPr>
      <w:rFonts w:ascii="Arial" w:eastAsia="Arial Unicode MS" w:hAnsi="Arial" w:cs="Times New Roman"/>
      <w:sz w:val="24"/>
      <w:szCs w:val="24"/>
    </w:rPr>
  </w:style>
  <w:style w:type="paragraph" w:customStyle="1" w:styleId="afffffffff7">
    <w:name w:val="Горизонтальная линия"/>
    <w:basedOn w:val="a4"/>
    <w:next w:val="ae"/>
    <w:rsid w:val="004315D9"/>
    <w:pPr>
      <w:widowControl w:val="0"/>
      <w:suppressLineNumbers/>
      <w:pBdr>
        <w:bottom w:val="double" w:sz="1" w:space="0" w:color="808080"/>
      </w:pBdr>
      <w:suppressAutoHyphens/>
      <w:spacing w:after="283" w:line="240" w:lineRule="auto"/>
    </w:pPr>
    <w:rPr>
      <w:rFonts w:ascii="Arial" w:eastAsia="Arial Unicode MS" w:hAnsi="Arial" w:cs="Times New Roman"/>
      <w:sz w:val="12"/>
      <w:szCs w:val="12"/>
    </w:rPr>
  </w:style>
  <w:style w:type="paragraph" w:customStyle="1" w:styleId="1ff5">
    <w:name w:val="Цитата1"/>
    <w:basedOn w:val="a4"/>
    <w:rsid w:val="004315D9"/>
    <w:pPr>
      <w:widowControl w:val="0"/>
      <w:suppressAutoHyphens/>
      <w:spacing w:after="0" w:line="240" w:lineRule="auto"/>
      <w:ind w:left="180" w:right="75" w:firstLine="709"/>
      <w:jc w:val="both"/>
    </w:pPr>
    <w:rPr>
      <w:rFonts w:ascii="Arial" w:eastAsia="Arial Unicode MS" w:hAnsi="Arial" w:cs="Times New Roman"/>
      <w:sz w:val="24"/>
      <w:szCs w:val="24"/>
    </w:rPr>
  </w:style>
  <w:style w:type="paragraph" w:customStyle="1" w:styleId="BodyText21">
    <w:name w:val="Body Text 21"/>
    <w:basedOn w:val="a4"/>
    <w:rsid w:val="004315D9"/>
    <w:pPr>
      <w:widowControl w:val="0"/>
      <w:suppressAutoHyphens/>
      <w:autoSpaceDE w:val="0"/>
      <w:spacing w:after="0" w:line="240" w:lineRule="auto"/>
      <w:jc w:val="both"/>
    </w:pPr>
    <w:rPr>
      <w:rFonts w:ascii="Arial" w:eastAsia="Arial Unicode MS" w:hAnsi="Arial" w:cs="Times New Roman"/>
      <w:sz w:val="28"/>
      <w:szCs w:val="20"/>
    </w:rPr>
  </w:style>
  <w:style w:type="character" w:customStyle="1" w:styleId="WW8Num9z2">
    <w:name w:val="WW8Num9z2"/>
    <w:rsid w:val="004315D9"/>
    <w:rPr>
      <w:rFonts w:ascii="Wingdings" w:hAnsi="Wingdings"/>
      <w:caps w:val="0"/>
      <w:smallCaps w:val="0"/>
      <w:strike w:val="0"/>
      <w:dstrike w:val="0"/>
      <w:vanish w:val="0"/>
      <w:position w:val="0"/>
      <w:sz w:val="24"/>
      <w:vertAlign w:val="baseline"/>
    </w:rPr>
  </w:style>
  <w:style w:type="character" w:customStyle="1" w:styleId="WW8Num10z2">
    <w:name w:val="WW8Num10z2"/>
    <w:rsid w:val="004315D9"/>
    <w:rPr>
      <w:rFonts w:ascii="Wingdings" w:hAnsi="Wingdings"/>
      <w:caps w:val="0"/>
      <w:smallCaps w:val="0"/>
      <w:strike w:val="0"/>
      <w:dstrike w:val="0"/>
      <w:vanish w:val="0"/>
      <w:position w:val="0"/>
      <w:sz w:val="24"/>
      <w:vertAlign w:val="baseline"/>
    </w:rPr>
  </w:style>
  <w:style w:type="character" w:customStyle="1" w:styleId="WW8Num11z0">
    <w:name w:val="WW8Num11z0"/>
    <w:rsid w:val="004315D9"/>
    <w:rPr>
      <w:caps w:val="0"/>
      <w:smallCaps w:val="0"/>
      <w:strike w:val="0"/>
      <w:dstrike w:val="0"/>
      <w:vanish w:val="0"/>
      <w:position w:val="0"/>
      <w:sz w:val="24"/>
      <w:vertAlign w:val="baseline"/>
    </w:rPr>
  </w:style>
  <w:style w:type="character" w:customStyle="1" w:styleId="WW8Num13z0">
    <w:name w:val="WW8Num13z0"/>
    <w:rsid w:val="004315D9"/>
    <w:rPr>
      <w:b w:val="0"/>
      <w:i w:val="0"/>
      <w:caps w:val="0"/>
      <w:smallCaps w:val="0"/>
      <w:strike w:val="0"/>
      <w:dstrike w:val="0"/>
      <w:vanish w:val="0"/>
      <w:position w:val="0"/>
      <w:sz w:val="24"/>
      <w:vertAlign w:val="baseline"/>
    </w:rPr>
  </w:style>
  <w:style w:type="character" w:customStyle="1" w:styleId="WW8Num15z0">
    <w:name w:val="WW8Num15z0"/>
    <w:rsid w:val="004315D9"/>
    <w:rPr>
      <w:rFonts w:ascii="Arial" w:hAnsi="Arial"/>
      <w:caps w:val="0"/>
      <w:smallCaps w:val="0"/>
      <w:strike w:val="0"/>
      <w:dstrike w:val="0"/>
      <w:vanish w:val="0"/>
      <w:position w:val="0"/>
      <w:sz w:val="22"/>
      <w:szCs w:val="22"/>
      <w:vertAlign w:val="baseline"/>
    </w:rPr>
  </w:style>
  <w:style w:type="character" w:customStyle="1" w:styleId="WW8Num18z0">
    <w:name w:val="WW8Num18z0"/>
    <w:rsid w:val="004315D9"/>
    <w:rPr>
      <w:rFonts w:ascii="StarSymbol" w:hAnsi="StarSymbol"/>
    </w:rPr>
  </w:style>
  <w:style w:type="character" w:customStyle="1" w:styleId="WW8Num19z0">
    <w:name w:val="WW8Num19z0"/>
    <w:rsid w:val="004315D9"/>
    <w:rPr>
      <w:rFonts w:ascii="Times New Roman" w:hAnsi="Times New Roman" w:cs="Times New Roman"/>
    </w:rPr>
  </w:style>
  <w:style w:type="character" w:customStyle="1" w:styleId="WW8Num20z0">
    <w:name w:val="WW8Num20z0"/>
    <w:rsid w:val="004315D9"/>
    <w:rPr>
      <w:rFonts w:ascii="Wingdings" w:hAnsi="Wingdings"/>
    </w:rPr>
  </w:style>
  <w:style w:type="character" w:customStyle="1" w:styleId="WW8Num21z0">
    <w:name w:val="WW8Num21z0"/>
    <w:rsid w:val="004315D9"/>
    <w:rPr>
      <w:rFonts w:ascii="Symbol" w:hAnsi="Symbol"/>
    </w:rPr>
  </w:style>
  <w:style w:type="character" w:customStyle="1" w:styleId="WW8Num22z0">
    <w:name w:val="WW8Num22z0"/>
    <w:rsid w:val="004315D9"/>
    <w:rPr>
      <w:rFonts w:ascii="Symbol" w:hAnsi="Symbol"/>
    </w:rPr>
  </w:style>
  <w:style w:type="character" w:customStyle="1" w:styleId="WW8Num23z0">
    <w:name w:val="WW8Num23z0"/>
    <w:rsid w:val="004315D9"/>
    <w:rPr>
      <w:rFonts w:ascii="Wingdings" w:hAnsi="Wingdings"/>
    </w:rPr>
  </w:style>
  <w:style w:type="character" w:customStyle="1" w:styleId="WW8Num24z0">
    <w:name w:val="WW8Num24z0"/>
    <w:rsid w:val="004315D9"/>
    <w:rPr>
      <w:caps w:val="0"/>
      <w:smallCaps w:val="0"/>
      <w:strike w:val="0"/>
      <w:dstrike w:val="0"/>
      <w:vanish w:val="0"/>
      <w:position w:val="0"/>
      <w:sz w:val="24"/>
      <w:vertAlign w:val="baseline"/>
    </w:rPr>
  </w:style>
  <w:style w:type="character" w:customStyle="1" w:styleId="WW8Num15z1">
    <w:name w:val="WW8Num15z1"/>
    <w:rsid w:val="004315D9"/>
    <w:rPr>
      <w:rFonts w:ascii="Wingdings" w:hAnsi="Wingdings"/>
    </w:rPr>
  </w:style>
  <w:style w:type="character" w:customStyle="1" w:styleId="WW8Num15z2">
    <w:name w:val="WW8Num15z2"/>
    <w:rsid w:val="004315D9"/>
    <w:rPr>
      <w:rFonts w:ascii="Wingdings" w:hAnsi="Wingdings"/>
      <w:caps w:val="0"/>
      <w:smallCaps w:val="0"/>
      <w:strike w:val="0"/>
      <w:dstrike w:val="0"/>
      <w:vanish w:val="0"/>
      <w:position w:val="0"/>
      <w:sz w:val="24"/>
      <w:vertAlign w:val="baseline"/>
    </w:rPr>
  </w:style>
  <w:style w:type="character" w:customStyle="1" w:styleId="afffffffff8">
    <w:name w:val="Символ сноски"/>
    <w:basedOn w:val="1f2"/>
    <w:rsid w:val="004315D9"/>
    <w:rPr>
      <w:vertAlign w:val="superscript"/>
    </w:rPr>
  </w:style>
  <w:style w:type="character" w:customStyle="1" w:styleId="WW-">
    <w:name w:val="WW-Символы концевой сноски"/>
    <w:rsid w:val="004315D9"/>
  </w:style>
  <w:style w:type="character" w:customStyle="1" w:styleId="WW8Num32z0">
    <w:name w:val="WW8Num32z0"/>
    <w:rsid w:val="004315D9"/>
    <w:rPr>
      <w:caps w:val="0"/>
      <w:smallCaps w:val="0"/>
      <w:strike w:val="0"/>
      <w:dstrike w:val="0"/>
      <w:vanish w:val="0"/>
      <w:position w:val="0"/>
      <w:sz w:val="24"/>
      <w:vertAlign w:val="baseline"/>
    </w:rPr>
  </w:style>
  <w:style w:type="character" w:customStyle="1" w:styleId="WW8Num28z0">
    <w:name w:val="WW8Num28z0"/>
    <w:rsid w:val="004315D9"/>
    <w:rPr>
      <w:b w:val="0"/>
      <w:i w:val="0"/>
      <w:caps w:val="0"/>
      <w:smallCaps w:val="0"/>
      <w:strike w:val="0"/>
      <w:dstrike w:val="0"/>
      <w:vanish w:val="0"/>
      <w:position w:val="0"/>
      <w:sz w:val="24"/>
      <w:vertAlign w:val="baseline"/>
    </w:rPr>
  </w:style>
  <w:style w:type="character" w:customStyle="1" w:styleId="WW8Num44z0">
    <w:name w:val="WW8Num44z0"/>
    <w:rsid w:val="004315D9"/>
    <w:rPr>
      <w:caps w:val="0"/>
      <w:smallCaps w:val="0"/>
      <w:strike w:val="0"/>
      <w:dstrike w:val="0"/>
      <w:vanish w:val="0"/>
      <w:position w:val="0"/>
      <w:sz w:val="24"/>
      <w:vertAlign w:val="baseline"/>
    </w:rPr>
  </w:style>
  <w:style w:type="character" w:customStyle="1" w:styleId="WW8Num25z0">
    <w:name w:val="WW8Num25z0"/>
    <w:rsid w:val="004315D9"/>
    <w:rPr>
      <w:caps w:val="0"/>
      <w:smallCaps w:val="0"/>
      <w:strike w:val="0"/>
      <w:dstrike w:val="0"/>
      <w:vanish w:val="0"/>
      <w:position w:val="0"/>
      <w:sz w:val="24"/>
      <w:vertAlign w:val="baseline"/>
    </w:rPr>
  </w:style>
  <w:style w:type="character" w:customStyle="1" w:styleId="WW8Num169z0">
    <w:name w:val="WW8Num169z0"/>
    <w:rsid w:val="004315D9"/>
    <w:rPr>
      <w:rFonts w:ascii="Times New Roman" w:eastAsia="Times New Roman" w:hAnsi="Times New Roman" w:cs="Times New Roman"/>
    </w:rPr>
  </w:style>
  <w:style w:type="character" w:customStyle="1" w:styleId="WW8Num169z1">
    <w:name w:val="WW8Num169z1"/>
    <w:rsid w:val="004315D9"/>
    <w:rPr>
      <w:rFonts w:ascii="Courier New" w:hAnsi="Courier New"/>
    </w:rPr>
  </w:style>
  <w:style w:type="character" w:customStyle="1" w:styleId="WW8Num169z2">
    <w:name w:val="WW8Num169z2"/>
    <w:rsid w:val="004315D9"/>
    <w:rPr>
      <w:rFonts w:ascii="Wingdings" w:hAnsi="Wingdings"/>
    </w:rPr>
  </w:style>
  <w:style w:type="character" w:customStyle="1" w:styleId="WW8Num169z3">
    <w:name w:val="WW8Num169z3"/>
    <w:rsid w:val="004315D9"/>
    <w:rPr>
      <w:rFonts w:ascii="Symbol" w:hAnsi="Symbol"/>
    </w:rPr>
  </w:style>
  <w:style w:type="character" w:customStyle="1" w:styleId="WW8Num321z0">
    <w:name w:val="WW8Num321z0"/>
    <w:rsid w:val="004315D9"/>
    <w:rPr>
      <w:rFonts w:ascii="Wingdings" w:hAnsi="Wingdings"/>
    </w:rPr>
  </w:style>
  <w:style w:type="character" w:customStyle="1" w:styleId="WW8Num321z1">
    <w:name w:val="WW8Num321z1"/>
    <w:rsid w:val="004315D9"/>
    <w:rPr>
      <w:rFonts w:ascii="Courier New" w:hAnsi="Courier New" w:cs="Courier New"/>
    </w:rPr>
  </w:style>
  <w:style w:type="character" w:customStyle="1" w:styleId="WW8Num321z3">
    <w:name w:val="WW8Num321z3"/>
    <w:rsid w:val="004315D9"/>
    <w:rPr>
      <w:rFonts w:ascii="Symbol" w:hAnsi="Symbol"/>
    </w:rPr>
  </w:style>
  <w:style w:type="character" w:customStyle="1" w:styleId="WW8Num513z0">
    <w:name w:val="WW8Num513z0"/>
    <w:rsid w:val="004315D9"/>
    <w:rPr>
      <w:rFonts w:ascii="Symbol" w:hAnsi="Symbol"/>
    </w:rPr>
  </w:style>
  <w:style w:type="character" w:customStyle="1" w:styleId="WW8Num513z1">
    <w:name w:val="WW8Num513z1"/>
    <w:rsid w:val="004315D9"/>
    <w:rPr>
      <w:rFonts w:ascii="Courier New" w:hAnsi="Courier New" w:cs="Courier New"/>
    </w:rPr>
  </w:style>
  <w:style w:type="character" w:customStyle="1" w:styleId="WW8Num513z2">
    <w:name w:val="WW8Num513z2"/>
    <w:rsid w:val="004315D9"/>
    <w:rPr>
      <w:rFonts w:ascii="Wingdings" w:hAnsi="Wingdings"/>
    </w:rPr>
  </w:style>
  <w:style w:type="character" w:customStyle="1" w:styleId="WW8Num340z0">
    <w:name w:val="WW8Num340z0"/>
    <w:rsid w:val="004315D9"/>
    <w:rPr>
      <w:rFonts w:ascii="Symbol" w:hAnsi="Symbol"/>
    </w:rPr>
  </w:style>
  <w:style w:type="character" w:customStyle="1" w:styleId="WW8Num340z1">
    <w:name w:val="WW8Num340z1"/>
    <w:rsid w:val="004315D9"/>
    <w:rPr>
      <w:rFonts w:ascii="Courier New" w:hAnsi="Courier New" w:cs="Courier New"/>
    </w:rPr>
  </w:style>
  <w:style w:type="character" w:customStyle="1" w:styleId="WW8Num340z2">
    <w:name w:val="WW8Num340z2"/>
    <w:rsid w:val="004315D9"/>
    <w:rPr>
      <w:rFonts w:ascii="Wingdings" w:hAnsi="Wingdings"/>
    </w:rPr>
  </w:style>
  <w:style w:type="character" w:customStyle="1" w:styleId="WW8Num569z0">
    <w:name w:val="WW8Num569z0"/>
    <w:rsid w:val="004315D9"/>
    <w:rPr>
      <w:rFonts w:ascii="Wingdings" w:hAnsi="Wingdings"/>
    </w:rPr>
  </w:style>
  <w:style w:type="character" w:customStyle="1" w:styleId="WW8Num569z1">
    <w:name w:val="WW8Num569z1"/>
    <w:rsid w:val="004315D9"/>
    <w:rPr>
      <w:rFonts w:ascii="Courier New" w:hAnsi="Courier New" w:cs="Courier New"/>
    </w:rPr>
  </w:style>
  <w:style w:type="character" w:customStyle="1" w:styleId="WW8Num569z3">
    <w:name w:val="WW8Num569z3"/>
    <w:rsid w:val="004315D9"/>
    <w:rPr>
      <w:rFonts w:ascii="Symbol" w:hAnsi="Symbol"/>
    </w:rPr>
  </w:style>
  <w:style w:type="character" w:customStyle="1" w:styleId="WW8Num192z0">
    <w:name w:val="WW8Num192z0"/>
    <w:rsid w:val="004315D9"/>
    <w:rPr>
      <w:rFonts w:ascii="Wingdings" w:hAnsi="Wingdings"/>
    </w:rPr>
  </w:style>
  <w:style w:type="character" w:customStyle="1" w:styleId="WW8Num192z1">
    <w:name w:val="WW8Num192z1"/>
    <w:rsid w:val="004315D9"/>
    <w:rPr>
      <w:rFonts w:ascii="Courier New" w:hAnsi="Courier New" w:cs="Courier New"/>
    </w:rPr>
  </w:style>
  <w:style w:type="character" w:customStyle="1" w:styleId="WW8Num192z3">
    <w:name w:val="WW8Num192z3"/>
    <w:rsid w:val="004315D9"/>
    <w:rPr>
      <w:rFonts w:ascii="Symbol" w:hAnsi="Symbol"/>
    </w:rPr>
  </w:style>
  <w:style w:type="character" w:customStyle="1" w:styleId="WW8Num561z0">
    <w:name w:val="WW8Num561z0"/>
    <w:rsid w:val="004315D9"/>
    <w:rPr>
      <w:rFonts w:ascii="Symbol" w:hAnsi="Symbol"/>
    </w:rPr>
  </w:style>
  <w:style w:type="character" w:customStyle="1" w:styleId="WW8Num561z1">
    <w:name w:val="WW8Num561z1"/>
    <w:rsid w:val="004315D9"/>
    <w:rPr>
      <w:rFonts w:ascii="Courier New" w:hAnsi="Courier New"/>
    </w:rPr>
  </w:style>
  <w:style w:type="character" w:customStyle="1" w:styleId="WW8Num561z2">
    <w:name w:val="WW8Num561z2"/>
    <w:rsid w:val="004315D9"/>
    <w:rPr>
      <w:rFonts w:ascii="Wingdings" w:hAnsi="Wingdings"/>
    </w:rPr>
  </w:style>
  <w:style w:type="paragraph" w:customStyle="1" w:styleId="222">
    <w:name w:val="Основной текст с отступом 22"/>
    <w:basedOn w:val="a4"/>
    <w:rsid w:val="004315D9"/>
    <w:pPr>
      <w:widowControl w:val="0"/>
      <w:suppressAutoHyphens/>
      <w:spacing w:after="0" w:line="240" w:lineRule="auto"/>
      <w:ind w:left="-70" w:firstLine="709"/>
      <w:jc w:val="both"/>
    </w:pPr>
    <w:rPr>
      <w:rFonts w:ascii="Arial" w:eastAsia="Lucida Sans Unicode" w:hAnsi="Arial" w:cs="Times New Roman"/>
      <w:sz w:val="24"/>
      <w:szCs w:val="24"/>
    </w:rPr>
  </w:style>
  <w:style w:type="numbering" w:customStyle="1" w:styleId="a2">
    <w:name w:val="Стиль маркированный"/>
    <w:basedOn w:val="a7"/>
    <w:rsid w:val="004315D9"/>
    <w:pPr>
      <w:numPr>
        <w:numId w:val="10"/>
      </w:numPr>
    </w:pPr>
  </w:style>
  <w:style w:type="paragraph" w:customStyle="1" w:styleId="330">
    <w:name w:val="Основной текст 33"/>
    <w:basedOn w:val="a4"/>
    <w:rsid w:val="004315D9"/>
    <w:pPr>
      <w:spacing w:after="0" w:line="240" w:lineRule="auto"/>
    </w:pPr>
    <w:rPr>
      <w:rFonts w:ascii="Times New Roman" w:eastAsia="Times New Roman" w:hAnsi="Times New Roman" w:cs="Times New Roman"/>
      <w:sz w:val="28"/>
      <w:szCs w:val="20"/>
      <w:lang w:val="en-US"/>
    </w:rPr>
  </w:style>
  <w:style w:type="numbering" w:customStyle="1" w:styleId="11">
    <w:name w:val="Стиль маркированный1"/>
    <w:basedOn w:val="a7"/>
    <w:rsid w:val="004315D9"/>
    <w:pPr>
      <w:numPr>
        <w:numId w:val="11"/>
      </w:numPr>
    </w:pPr>
  </w:style>
  <w:style w:type="numbering" w:customStyle="1" w:styleId="a">
    <w:name w:val="Стиль нумерованный"/>
    <w:basedOn w:val="a7"/>
    <w:rsid w:val="004315D9"/>
    <w:pPr>
      <w:numPr>
        <w:numId w:val="12"/>
      </w:numPr>
    </w:pPr>
  </w:style>
  <w:style w:type="paragraph" w:customStyle="1" w:styleId="ConsCell">
    <w:name w:val="ConsCell"/>
    <w:semiHidden/>
    <w:rsid w:val="004315D9"/>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S">
    <w:name w:val="S_Обычный в таблице"/>
    <w:basedOn w:val="a4"/>
    <w:link w:val="S0"/>
    <w:rsid w:val="004315D9"/>
    <w:pPr>
      <w:spacing w:after="0" w:line="360" w:lineRule="auto"/>
      <w:jc w:val="center"/>
    </w:pPr>
    <w:rPr>
      <w:rFonts w:ascii="Times New Roman" w:eastAsia="Times New Roman" w:hAnsi="Times New Roman" w:cs="Times New Roman"/>
      <w:sz w:val="24"/>
      <w:szCs w:val="24"/>
    </w:rPr>
  </w:style>
  <w:style w:type="character" w:customStyle="1" w:styleId="S0">
    <w:name w:val="S_Обычный в таблице Знак"/>
    <w:basedOn w:val="a5"/>
    <w:link w:val="S"/>
    <w:rsid w:val="004315D9"/>
    <w:rPr>
      <w:rFonts w:ascii="Times New Roman" w:eastAsia="Times New Roman" w:hAnsi="Times New Roman" w:cs="Times New Roman"/>
      <w:sz w:val="24"/>
      <w:szCs w:val="24"/>
    </w:rPr>
  </w:style>
  <w:style w:type="character" w:customStyle="1" w:styleId="ConsNormal0">
    <w:name w:val="ConsNormal Знак"/>
    <w:basedOn w:val="a5"/>
    <w:link w:val="ConsNormal"/>
    <w:rsid w:val="004315D9"/>
    <w:rPr>
      <w:rFonts w:ascii="Arial" w:eastAsia="Times New Roman" w:hAnsi="Arial" w:cs="Arial"/>
      <w:sz w:val="20"/>
      <w:szCs w:val="20"/>
      <w:lang w:eastAsia="ar-SA"/>
    </w:rPr>
  </w:style>
  <w:style w:type="paragraph" w:customStyle="1" w:styleId="sdendnote">
    <w:name w:val="sdendnote"/>
    <w:basedOn w:val="a4"/>
    <w:rsid w:val="004315D9"/>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sdfootnote-western">
    <w:name w:val="sdfootnote-western"/>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jk">
    <w:name w:val="sdfootnote-cjk"/>
    <w:basedOn w:val="a4"/>
    <w:rsid w:val="004315D9"/>
    <w:pPr>
      <w:spacing w:before="100" w:beforeAutospacing="1" w:after="0" w:line="240" w:lineRule="auto"/>
    </w:pPr>
    <w:rPr>
      <w:rFonts w:ascii="Times New Roman" w:eastAsia="Times New Roman" w:hAnsi="Times New Roman" w:cs="Times New Roman"/>
      <w:sz w:val="20"/>
      <w:szCs w:val="20"/>
    </w:rPr>
  </w:style>
  <w:style w:type="paragraph" w:customStyle="1" w:styleId="sdfootnote-ctl">
    <w:name w:val="sdfootnote-ctl"/>
    <w:basedOn w:val="a4"/>
    <w:rsid w:val="004315D9"/>
    <w:pPr>
      <w:spacing w:before="100" w:beforeAutospacing="1" w:after="0" w:line="240" w:lineRule="auto"/>
    </w:pPr>
    <w:rPr>
      <w:rFonts w:ascii="Times New Roman" w:eastAsia="Times New Roman" w:hAnsi="Times New Roman" w:cs="Times New Roman"/>
      <w:sz w:val="24"/>
      <w:szCs w:val="24"/>
    </w:rPr>
  </w:style>
  <w:style w:type="paragraph" w:customStyle="1" w:styleId="clstext">
    <w:name w:val="clstext"/>
    <w:basedOn w:val="a4"/>
    <w:rsid w:val="004315D9"/>
    <w:pPr>
      <w:spacing w:before="45" w:after="45" w:line="240" w:lineRule="auto"/>
      <w:ind w:left="45" w:right="45" w:firstLine="225"/>
      <w:jc w:val="both"/>
    </w:pPr>
    <w:rPr>
      <w:rFonts w:ascii="Arial CYR" w:eastAsia="Times New Roman" w:hAnsi="Arial CYR" w:cs="Arial CYR"/>
      <w:color w:val="000000"/>
      <w:sz w:val="18"/>
      <w:szCs w:val="18"/>
    </w:rPr>
  </w:style>
  <w:style w:type="paragraph" w:customStyle="1" w:styleId="1ff6">
    <w:name w:val="Красная строка1"/>
    <w:basedOn w:val="ae"/>
    <w:rsid w:val="004315D9"/>
    <w:pPr>
      <w:suppressAutoHyphens/>
      <w:spacing w:line="240" w:lineRule="auto"/>
      <w:ind w:firstLine="210"/>
    </w:pPr>
    <w:rPr>
      <w:rFonts w:ascii="Times New Roman" w:eastAsia="Times New Roman" w:hAnsi="Times New Roman"/>
      <w:sz w:val="20"/>
      <w:szCs w:val="20"/>
      <w:lang w:eastAsia="ar-SA"/>
    </w:rPr>
  </w:style>
  <w:style w:type="paragraph" w:customStyle="1" w:styleId="S1">
    <w:name w:val="S_Маркированный"/>
    <w:basedOn w:val="a1"/>
    <w:link w:val="S2"/>
    <w:autoRedefine/>
    <w:rsid w:val="004315D9"/>
    <w:pPr>
      <w:tabs>
        <w:tab w:val="left" w:pos="1260"/>
      </w:tabs>
      <w:spacing w:line="360" w:lineRule="auto"/>
      <w:contextualSpacing w:val="0"/>
      <w:jc w:val="both"/>
    </w:pPr>
    <w:rPr>
      <w:sz w:val="24"/>
      <w:szCs w:val="24"/>
    </w:rPr>
  </w:style>
  <w:style w:type="character" w:customStyle="1" w:styleId="S2">
    <w:name w:val="S_Маркированный Знак Знак"/>
    <w:basedOn w:val="a5"/>
    <w:link w:val="S1"/>
    <w:rsid w:val="004315D9"/>
    <w:rPr>
      <w:rFonts w:ascii="Times New Roman" w:eastAsia="Times New Roman" w:hAnsi="Times New Roman" w:cs="Times New Roman"/>
      <w:sz w:val="24"/>
      <w:szCs w:val="24"/>
    </w:rPr>
  </w:style>
  <w:style w:type="paragraph" w:customStyle="1" w:styleId="S31">
    <w:name w:val="S_Нумерованный_3.1"/>
    <w:basedOn w:val="a4"/>
    <w:link w:val="S310"/>
    <w:autoRedefine/>
    <w:rsid w:val="004315D9"/>
    <w:pPr>
      <w:spacing w:after="0" w:line="240" w:lineRule="auto"/>
      <w:ind w:firstLine="624"/>
      <w:jc w:val="both"/>
    </w:pPr>
    <w:rPr>
      <w:rFonts w:ascii="Times New Roman" w:eastAsia="Times New Roman" w:hAnsi="Times New Roman" w:cs="Times New Roman"/>
      <w:sz w:val="28"/>
      <w:szCs w:val="28"/>
    </w:rPr>
  </w:style>
  <w:style w:type="character" w:customStyle="1" w:styleId="S310">
    <w:name w:val="S_Нумерованный_3.1 Знак Знак"/>
    <w:basedOn w:val="a5"/>
    <w:link w:val="S31"/>
    <w:rsid w:val="004315D9"/>
    <w:rPr>
      <w:rFonts w:ascii="Times New Roman" w:eastAsia="Times New Roman" w:hAnsi="Times New Roman" w:cs="Times New Roman"/>
      <w:sz w:val="28"/>
      <w:szCs w:val="28"/>
    </w:rPr>
  </w:style>
  <w:style w:type="paragraph" w:styleId="a1">
    <w:name w:val="List Bullet"/>
    <w:basedOn w:val="a4"/>
    <w:rsid w:val="004315D9"/>
    <w:pPr>
      <w:numPr>
        <w:numId w:val="13"/>
      </w:numPr>
      <w:spacing w:after="0" w:line="240" w:lineRule="auto"/>
      <w:contextualSpacing/>
    </w:pPr>
    <w:rPr>
      <w:rFonts w:ascii="Times New Roman" w:eastAsia="Times New Roman" w:hAnsi="Times New Roman" w:cs="Times New Roman"/>
      <w:sz w:val="20"/>
      <w:szCs w:val="20"/>
    </w:rPr>
  </w:style>
  <w:style w:type="paragraph" w:customStyle="1" w:styleId="214">
    <w:name w:val="Красная строка 21"/>
    <w:basedOn w:val="af7"/>
    <w:rsid w:val="004315D9"/>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1ff7">
    <w:name w:val="Обычный отступ1"/>
    <w:basedOn w:val="a4"/>
    <w:rsid w:val="004315D9"/>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9">
    <w:name w:val="пояснилка"/>
    <w:basedOn w:val="a4"/>
    <w:link w:val="afffffffffa"/>
    <w:rsid w:val="004315D9"/>
    <w:pPr>
      <w:tabs>
        <w:tab w:val="num" w:pos="-142"/>
      </w:tabs>
      <w:spacing w:after="0" w:line="240" w:lineRule="auto"/>
      <w:ind w:right="284" w:firstLine="709"/>
      <w:jc w:val="both"/>
    </w:pPr>
    <w:rPr>
      <w:rFonts w:ascii="Times New Roman" w:eastAsia="Times New Roman" w:hAnsi="Times New Roman" w:cs="Times New Roman"/>
      <w:sz w:val="28"/>
      <w:szCs w:val="28"/>
    </w:rPr>
  </w:style>
  <w:style w:type="character" w:customStyle="1" w:styleId="afffffffffa">
    <w:name w:val="пояснилка Знак"/>
    <w:basedOn w:val="a5"/>
    <w:link w:val="afffffffff9"/>
    <w:rsid w:val="004315D9"/>
    <w:rPr>
      <w:rFonts w:ascii="Times New Roman" w:eastAsia="Times New Roman" w:hAnsi="Times New Roman" w:cs="Times New Roman"/>
      <w:sz w:val="28"/>
      <w:szCs w:val="28"/>
    </w:rPr>
  </w:style>
  <w:style w:type="paragraph" w:customStyle="1" w:styleId="231">
    <w:name w:val="Основной текст 231"/>
    <w:basedOn w:val="a4"/>
    <w:rsid w:val="004315D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112">
    <w:name w:val="Обычный11"/>
    <w:rsid w:val="004315D9"/>
    <w:pPr>
      <w:widowControl w:val="0"/>
      <w:spacing w:after="0" w:line="240" w:lineRule="auto"/>
    </w:pPr>
    <w:rPr>
      <w:rFonts w:ascii="Arial" w:eastAsia="Times New Roman" w:hAnsi="Arial" w:cs="Times New Roman"/>
      <w:snapToGrid w:val="0"/>
      <w:sz w:val="20"/>
      <w:szCs w:val="20"/>
    </w:rPr>
  </w:style>
  <w:style w:type="paragraph" w:customStyle="1" w:styleId="331">
    <w:name w:val="Основной текст 331"/>
    <w:basedOn w:val="a4"/>
    <w:rsid w:val="004315D9"/>
    <w:pPr>
      <w:spacing w:after="0" w:line="240" w:lineRule="auto"/>
    </w:pPr>
    <w:rPr>
      <w:rFonts w:ascii="Times New Roman" w:eastAsia="Times New Roman" w:hAnsi="Times New Roman" w:cs="Times New Roman"/>
      <w:sz w:val="28"/>
      <w:szCs w:val="20"/>
      <w:lang w:val="en-US"/>
    </w:rPr>
  </w:style>
  <w:style w:type="paragraph" w:customStyle="1" w:styleId="BodyTextIndent21">
    <w:name w:val="Body Text Indent 21"/>
    <w:basedOn w:val="a4"/>
    <w:rsid w:val="004315D9"/>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rPr>
  </w:style>
  <w:style w:type="paragraph" w:customStyle="1" w:styleId="Normal">
    <w:name w:val="Normal Знак Знак Знак"/>
    <w:rsid w:val="004315D9"/>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4"/>
    <w:rsid w:val="004315D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WW8Num11z1">
    <w:name w:val="WW8Num11z1"/>
    <w:rsid w:val="004315D9"/>
    <w:rPr>
      <w:rFonts w:ascii="Courier New" w:hAnsi="Courier New" w:cs="Courier New"/>
    </w:rPr>
  </w:style>
  <w:style w:type="character" w:customStyle="1" w:styleId="WW8Num11z2">
    <w:name w:val="WW8Num11z2"/>
    <w:rsid w:val="004315D9"/>
    <w:rPr>
      <w:rFonts w:ascii="Wingdings" w:hAnsi="Wingdings"/>
    </w:rPr>
  </w:style>
  <w:style w:type="character" w:customStyle="1" w:styleId="WW8Num12z0">
    <w:name w:val="WW8Num12z0"/>
    <w:rsid w:val="004315D9"/>
    <w:rPr>
      <w:rFonts w:ascii="Symbol" w:hAnsi="Symbol"/>
    </w:rPr>
  </w:style>
  <w:style w:type="character" w:customStyle="1" w:styleId="WW8Num12z1">
    <w:name w:val="WW8Num12z1"/>
    <w:rsid w:val="004315D9"/>
    <w:rPr>
      <w:rFonts w:ascii="Courier New" w:hAnsi="Courier New" w:cs="Courier New"/>
    </w:rPr>
  </w:style>
  <w:style w:type="character" w:customStyle="1" w:styleId="WW8Num12z2">
    <w:name w:val="WW8Num12z2"/>
    <w:rsid w:val="004315D9"/>
    <w:rPr>
      <w:rFonts w:ascii="Wingdings" w:hAnsi="Wingdings"/>
    </w:rPr>
  </w:style>
  <w:style w:type="character" w:customStyle="1" w:styleId="WW8Num17z3">
    <w:name w:val="WW8Num17z3"/>
    <w:rsid w:val="004315D9"/>
    <w:rPr>
      <w:rFonts w:ascii="Symbol" w:hAnsi="Symbol"/>
    </w:rPr>
  </w:style>
  <w:style w:type="character" w:customStyle="1" w:styleId="WW8Num18z1">
    <w:name w:val="WW8Num18z1"/>
    <w:rsid w:val="004315D9"/>
    <w:rPr>
      <w:rFonts w:ascii="Courier New" w:hAnsi="Courier New" w:cs="Courier New"/>
    </w:rPr>
  </w:style>
  <w:style w:type="character" w:customStyle="1" w:styleId="WW8Num18z2">
    <w:name w:val="WW8Num18z2"/>
    <w:rsid w:val="004315D9"/>
    <w:rPr>
      <w:rFonts w:ascii="Wingdings" w:hAnsi="Wingdings"/>
    </w:rPr>
  </w:style>
  <w:style w:type="character" w:customStyle="1" w:styleId="WW8Num19z1">
    <w:name w:val="WW8Num19z1"/>
    <w:rsid w:val="004315D9"/>
    <w:rPr>
      <w:rFonts w:ascii="Courier New" w:hAnsi="Courier New" w:cs="Courier New"/>
    </w:rPr>
  </w:style>
  <w:style w:type="character" w:customStyle="1" w:styleId="WW8Num19z2">
    <w:name w:val="WW8Num19z2"/>
    <w:rsid w:val="004315D9"/>
    <w:rPr>
      <w:rFonts w:ascii="Wingdings" w:hAnsi="Wingdings"/>
    </w:rPr>
  </w:style>
  <w:style w:type="character" w:customStyle="1" w:styleId="WW8Num23z1">
    <w:name w:val="WW8Num23z1"/>
    <w:rsid w:val="004315D9"/>
    <w:rPr>
      <w:rFonts w:ascii="Courier New" w:hAnsi="Courier New" w:cs="Courier New"/>
    </w:rPr>
  </w:style>
  <w:style w:type="character" w:customStyle="1" w:styleId="WW8Num23z2">
    <w:name w:val="WW8Num23z2"/>
    <w:rsid w:val="004315D9"/>
    <w:rPr>
      <w:rFonts w:ascii="Wingdings" w:hAnsi="Wingdings"/>
    </w:rPr>
  </w:style>
  <w:style w:type="character" w:customStyle="1" w:styleId="WW8Num25z1">
    <w:name w:val="WW8Num25z1"/>
    <w:rsid w:val="004315D9"/>
    <w:rPr>
      <w:rFonts w:ascii="Courier New" w:hAnsi="Courier New" w:cs="Courier New"/>
    </w:rPr>
  </w:style>
  <w:style w:type="character" w:customStyle="1" w:styleId="WW8Num25z2">
    <w:name w:val="WW8Num25z2"/>
    <w:rsid w:val="004315D9"/>
    <w:rPr>
      <w:rFonts w:ascii="Wingdings" w:hAnsi="Wingdings"/>
    </w:rPr>
  </w:style>
  <w:style w:type="character" w:customStyle="1" w:styleId="WW8Num27z0">
    <w:name w:val="WW8Num27z0"/>
    <w:rsid w:val="004315D9"/>
    <w:rPr>
      <w:rFonts w:ascii="Symbol" w:hAnsi="Symbol"/>
    </w:rPr>
  </w:style>
  <w:style w:type="character" w:customStyle="1" w:styleId="WW8Num27z1">
    <w:name w:val="WW8Num27z1"/>
    <w:rsid w:val="004315D9"/>
    <w:rPr>
      <w:rFonts w:ascii="Courier New" w:hAnsi="Courier New" w:cs="Courier New"/>
    </w:rPr>
  </w:style>
  <w:style w:type="character" w:customStyle="1" w:styleId="WW8Num27z2">
    <w:name w:val="WW8Num27z2"/>
    <w:rsid w:val="004315D9"/>
    <w:rPr>
      <w:rFonts w:ascii="Wingdings" w:hAnsi="Wingdings"/>
    </w:rPr>
  </w:style>
  <w:style w:type="character" w:customStyle="1" w:styleId="WW8Num28z1">
    <w:name w:val="WW8Num28z1"/>
    <w:rsid w:val="004315D9"/>
    <w:rPr>
      <w:rFonts w:ascii="Courier New" w:hAnsi="Courier New" w:cs="Courier New"/>
    </w:rPr>
  </w:style>
  <w:style w:type="character" w:customStyle="1" w:styleId="WW8Num28z2">
    <w:name w:val="WW8Num28z2"/>
    <w:rsid w:val="004315D9"/>
    <w:rPr>
      <w:rFonts w:ascii="Wingdings" w:hAnsi="Wingdings"/>
    </w:rPr>
  </w:style>
  <w:style w:type="character" w:customStyle="1" w:styleId="WW8Num30z0">
    <w:name w:val="WW8Num30z0"/>
    <w:rsid w:val="004315D9"/>
    <w:rPr>
      <w:rFonts w:ascii="Times New Roman" w:hAnsi="Times New Roman"/>
      <w:b w:val="0"/>
      <w:i w:val="0"/>
      <w:sz w:val="24"/>
      <w:u w:val="none"/>
    </w:rPr>
  </w:style>
  <w:style w:type="character" w:customStyle="1" w:styleId="WW8NumSt14z0">
    <w:name w:val="WW8NumSt14z0"/>
    <w:rsid w:val="004315D9"/>
    <w:rPr>
      <w:rFonts w:ascii="Times New Roman" w:hAnsi="Times New Roman"/>
      <w:b w:val="0"/>
      <w:i w:val="0"/>
      <w:sz w:val="24"/>
      <w:u w:val="none"/>
    </w:rPr>
  </w:style>
  <w:style w:type="character" w:customStyle="1" w:styleId="WW8NumSt15z0">
    <w:name w:val="WW8NumSt15z0"/>
    <w:rsid w:val="004315D9"/>
    <w:rPr>
      <w:rFonts w:ascii="Times New Roman" w:hAnsi="Times New Roman"/>
      <w:b w:val="0"/>
      <w:i w:val="0"/>
      <w:sz w:val="24"/>
      <w:u w:val="none"/>
    </w:rPr>
  </w:style>
  <w:style w:type="character" w:customStyle="1" w:styleId="WW8NumSt17z0">
    <w:name w:val="WW8NumSt17z0"/>
    <w:rsid w:val="004315D9"/>
    <w:rPr>
      <w:rFonts w:ascii="Times New Roman" w:hAnsi="Times New Roman"/>
      <w:b w:val="0"/>
      <w:i w:val="0"/>
      <w:sz w:val="24"/>
      <w:u w:val="none"/>
    </w:rPr>
  </w:style>
  <w:style w:type="paragraph" w:customStyle="1" w:styleId="1ff8">
    <w:name w:val="Название объекта1"/>
    <w:basedOn w:val="a4"/>
    <w:next w:val="a4"/>
    <w:rsid w:val="004315D9"/>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4315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u">
    <w:name w:val="u"/>
    <w:basedOn w:val="a4"/>
    <w:rsid w:val="004315D9"/>
    <w:pPr>
      <w:spacing w:before="100" w:beforeAutospacing="1" w:after="100" w:afterAutospacing="1" w:line="360" w:lineRule="auto"/>
      <w:ind w:firstLine="709"/>
      <w:jc w:val="both"/>
    </w:pPr>
    <w:rPr>
      <w:rFonts w:ascii="Times New Roman" w:eastAsia="Times New Roman" w:hAnsi="Times New Roman" w:cs="Times New Roman"/>
      <w:sz w:val="28"/>
      <w:szCs w:val="24"/>
    </w:rPr>
  </w:style>
  <w:style w:type="character" w:customStyle="1" w:styleId="315">
    <w:name w:val="Основной текст с отступом 3 Знак1"/>
    <w:basedOn w:val="a5"/>
    <w:rsid w:val="004315D9"/>
    <w:rPr>
      <w:rFonts w:ascii="Arial" w:hAnsi="Arial"/>
      <w:sz w:val="16"/>
      <w:szCs w:val="16"/>
    </w:rPr>
  </w:style>
  <w:style w:type="character" w:customStyle="1" w:styleId="WW8Num14z0">
    <w:name w:val="WW8Num14z0"/>
    <w:rsid w:val="004315D9"/>
    <w:rPr>
      <w:rFonts w:ascii="Symbol" w:hAnsi="Symbol"/>
    </w:rPr>
  </w:style>
  <w:style w:type="character" w:customStyle="1" w:styleId="WW8Num14z1">
    <w:name w:val="WW8Num14z1"/>
    <w:rsid w:val="004315D9"/>
    <w:rPr>
      <w:rFonts w:ascii="Courier New" w:hAnsi="Courier New" w:cs="Courier New"/>
    </w:rPr>
  </w:style>
  <w:style w:type="character" w:customStyle="1" w:styleId="WW8Num14z2">
    <w:name w:val="WW8Num14z2"/>
    <w:rsid w:val="004315D9"/>
    <w:rPr>
      <w:rFonts w:ascii="Wingdings" w:hAnsi="Wingdings"/>
    </w:rPr>
  </w:style>
  <w:style w:type="character" w:customStyle="1" w:styleId="WW8Num21z1">
    <w:name w:val="WW8Num21z1"/>
    <w:rsid w:val="004315D9"/>
    <w:rPr>
      <w:rFonts w:ascii="Courier New" w:hAnsi="Courier New" w:cs="Courier New"/>
    </w:rPr>
  </w:style>
  <w:style w:type="character" w:customStyle="1" w:styleId="WW8Num21z2">
    <w:name w:val="WW8Num21z2"/>
    <w:rsid w:val="004315D9"/>
    <w:rPr>
      <w:rFonts w:ascii="Wingdings" w:hAnsi="Wingdings"/>
    </w:rPr>
  </w:style>
  <w:style w:type="paragraph" w:customStyle="1" w:styleId="12pt">
    <w:name w:val="Основной текст с отступом + 12 pt"/>
    <w:basedOn w:val="af7"/>
    <w:rsid w:val="004315D9"/>
    <w:pPr>
      <w:suppressAutoHyphens/>
      <w:spacing w:after="0" w:line="240" w:lineRule="auto"/>
      <w:ind w:left="0"/>
      <w:jc w:val="both"/>
    </w:pPr>
    <w:rPr>
      <w:rFonts w:ascii="Times New Roman" w:eastAsia="Times New Roman" w:hAnsi="Times New Roman" w:cs="Times New Roman"/>
      <w:b/>
      <w:color w:val="000000"/>
      <w:sz w:val="24"/>
      <w:szCs w:val="24"/>
      <w:lang w:eastAsia="ar-SA"/>
    </w:rPr>
  </w:style>
  <w:style w:type="character" w:customStyle="1" w:styleId="WW8Num20z1">
    <w:name w:val="WW8Num20z1"/>
    <w:rsid w:val="004315D9"/>
    <w:rPr>
      <w:rFonts w:ascii="Courier New" w:hAnsi="Courier New" w:cs="Courier New"/>
    </w:rPr>
  </w:style>
  <w:style w:type="character" w:customStyle="1" w:styleId="WW8Num20z2">
    <w:name w:val="WW8Num20z2"/>
    <w:rsid w:val="004315D9"/>
    <w:rPr>
      <w:rFonts w:ascii="Wingdings" w:hAnsi="Wingdings"/>
    </w:rPr>
  </w:style>
  <w:style w:type="character" w:customStyle="1" w:styleId="WW8Num22z1">
    <w:name w:val="WW8Num22z1"/>
    <w:rsid w:val="004315D9"/>
    <w:rPr>
      <w:rFonts w:ascii="Courier New" w:hAnsi="Courier New" w:cs="Courier New"/>
    </w:rPr>
  </w:style>
  <w:style w:type="character" w:customStyle="1" w:styleId="WW8Num22z2">
    <w:name w:val="WW8Num22z2"/>
    <w:rsid w:val="004315D9"/>
    <w:rPr>
      <w:rFonts w:ascii="Wingdings" w:hAnsi="Wingdings"/>
    </w:rPr>
  </w:style>
  <w:style w:type="character" w:customStyle="1" w:styleId="WW8Num24z1">
    <w:name w:val="WW8Num24z1"/>
    <w:rsid w:val="004315D9"/>
    <w:rPr>
      <w:rFonts w:ascii="Courier New" w:hAnsi="Courier New" w:cs="Courier New"/>
    </w:rPr>
  </w:style>
  <w:style w:type="character" w:customStyle="1" w:styleId="WW8Num24z2">
    <w:name w:val="WW8Num24z2"/>
    <w:rsid w:val="004315D9"/>
    <w:rPr>
      <w:rFonts w:ascii="Wingdings" w:hAnsi="Wingdings"/>
    </w:rPr>
  </w:style>
  <w:style w:type="character" w:customStyle="1" w:styleId="WW8Num26z0">
    <w:name w:val="WW8Num26z0"/>
    <w:rsid w:val="004315D9"/>
    <w:rPr>
      <w:rFonts w:ascii="Symbol" w:hAnsi="Symbol"/>
    </w:rPr>
  </w:style>
  <w:style w:type="character" w:customStyle="1" w:styleId="WW8Num32z1">
    <w:name w:val="WW8Num32z1"/>
    <w:rsid w:val="004315D9"/>
    <w:rPr>
      <w:rFonts w:ascii="Courier New" w:hAnsi="Courier New" w:cs="Courier New"/>
    </w:rPr>
  </w:style>
  <w:style w:type="character" w:customStyle="1" w:styleId="WW8Num32z2">
    <w:name w:val="WW8Num32z2"/>
    <w:rsid w:val="004315D9"/>
    <w:rPr>
      <w:rFonts w:ascii="Wingdings" w:hAnsi="Wingdings"/>
    </w:rPr>
  </w:style>
  <w:style w:type="character" w:customStyle="1" w:styleId="3f0">
    <w:name w:val="Основной шрифт абзаца3"/>
    <w:rsid w:val="004315D9"/>
  </w:style>
  <w:style w:type="character" w:customStyle="1" w:styleId="WW8Num26z1">
    <w:name w:val="WW8Num26z1"/>
    <w:rsid w:val="004315D9"/>
    <w:rPr>
      <w:rFonts w:ascii="Courier New" w:hAnsi="Courier New" w:cs="Courier New"/>
    </w:rPr>
  </w:style>
  <w:style w:type="character" w:customStyle="1" w:styleId="WW8Num26z2">
    <w:name w:val="WW8Num26z2"/>
    <w:rsid w:val="004315D9"/>
    <w:rPr>
      <w:rFonts w:ascii="Wingdings" w:hAnsi="Wingdings"/>
    </w:rPr>
  </w:style>
  <w:style w:type="character" w:customStyle="1" w:styleId="WW8Num29z0">
    <w:name w:val="WW8Num29z0"/>
    <w:rsid w:val="004315D9"/>
    <w:rPr>
      <w:rFonts w:ascii="Symbol" w:hAnsi="Symbol"/>
    </w:rPr>
  </w:style>
  <w:style w:type="character" w:customStyle="1" w:styleId="WW8Num29z1">
    <w:name w:val="WW8Num29z1"/>
    <w:rsid w:val="004315D9"/>
    <w:rPr>
      <w:rFonts w:ascii="Courier New" w:hAnsi="Courier New" w:cs="Courier New"/>
    </w:rPr>
  </w:style>
  <w:style w:type="character" w:customStyle="1" w:styleId="WW8Num29z2">
    <w:name w:val="WW8Num29z2"/>
    <w:rsid w:val="004315D9"/>
    <w:rPr>
      <w:rFonts w:ascii="Wingdings" w:hAnsi="Wingdings"/>
    </w:rPr>
  </w:style>
  <w:style w:type="character" w:customStyle="1" w:styleId="WW8Num30z1">
    <w:name w:val="WW8Num30z1"/>
    <w:rsid w:val="004315D9"/>
    <w:rPr>
      <w:rFonts w:ascii="Courier New" w:hAnsi="Courier New" w:cs="Courier New"/>
    </w:rPr>
  </w:style>
  <w:style w:type="character" w:customStyle="1" w:styleId="WW8Num30z2">
    <w:name w:val="WW8Num30z2"/>
    <w:rsid w:val="004315D9"/>
    <w:rPr>
      <w:rFonts w:ascii="Wingdings" w:hAnsi="Wingdings"/>
    </w:rPr>
  </w:style>
  <w:style w:type="character" w:customStyle="1" w:styleId="WW8Num31z0">
    <w:name w:val="WW8Num31z0"/>
    <w:rsid w:val="004315D9"/>
    <w:rPr>
      <w:rFonts w:ascii="Symbol" w:hAnsi="Symbol"/>
    </w:rPr>
  </w:style>
  <w:style w:type="character" w:customStyle="1" w:styleId="WW8Num31z1">
    <w:name w:val="WW8Num31z1"/>
    <w:rsid w:val="004315D9"/>
    <w:rPr>
      <w:rFonts w:ascii="Courier New" w:hAnsi="Courier New" w:cs="Courier New"/>
    </w:rPr>
  </w:style>
  <w:style w:type="character" w:customStyle="1" w:styleId="WW8Num31z2">
    <w:name w:val="WW8Num31z2"/>
    <w:rsid w:val="004315D9"/>
    <w:rPr>
      <w:rFonts w:ascii="Wingdings" w:hAnsi="Wingdings"/>
    </w:rPr>
  </w:style>
  <w:style w:type="character" w:customStyle="1" w:styleId="WW8Num33z0">
    <w:name w:val="WW8Num33z0"/>
    <w:rsid w:val="004315D9"/>
    <w:rPr>
      <w:rFonts w:ascii="Symbol" w:hAnsi="Symbol"/>
    </w:rPr>
  </w:style>
  <w:style w:type="character" w:customStyle="1" w:styleId="WW8Num33z1">
    <w:name w:val="WW8Num33z1"/>
    <w:rsid w:val="004315D9"/>
    <w:rPr>
      <w:rFonts w:ascii="Courier New" w:hAnsi="Courier New" w:cs="Courier New"/>
    </w:rPr>
  </w:style>
  <w:style w:type="character" w:customStyle="1" w:styleId="WW8Num33z2">
    <w:name w:val="WW8Num33z2"/>
    <w:rsid w:val="004315D9"/>
    <w:rPr>
      <w:rFonts w:ascii="Wingdings" w:hAnsi="Wingdings"/>
    </w:rPr>
  </w:style>
  <w:style w:type="character" w:customStyle="1" w:styleId="WW8Num34z0">
    <w:name w:val="WW8Num34z0"/>
    <w:rsid w:val="004315D9"/>
    <w:rPr>
      <w:rFonts w:ascii="Symbol" w:hAnsi="Symbol"/>
    </w:rPr>
  </w:style>
  <w:style w:type="character" w:customStyle="1" w:styleId="WW8Num34z1">
    <w:name w:val="WW8Num34z1"/>
    <w:rsid w:val="004315D9"/>
    <w:rPr>
      <w:rFonts w:ascii="Courier New" w:hAnsi="Courier New" w:cs="Courier New"/>
    </w:rPr>
  </w:style>
  <w:style w:type="character" w:customStyle="1" w:styleId="WW8Num34z2">
    <w:name w:val="WW8Num34z2"/>
    <w:rsid w:val="004315D9"/>
    <w:rPr>
      <w:rFonts w:ascii="Wingdings" w:hAnsi="Wingdings"/>
    </w:rPr>
  </w:style>
  <w:style w:type="character" w:customStyle="1" w:styleId="WW8Num36z0">
    <w:name w:val="WW8Num36z0"/>
    <w:rsid w:val="004315D9"/>
    <w:rPr>
      <w:rFonts w:ascii="Symbol" w:hAnsi="Symbol"/>
    </w:rPr>
  </w:style>
  <w:style w:type="character" w:customStyle="1" w:styleId="WW8Num38z0">
    <w:name w:val="WW8Num38z0"/>
    <w:rsid w:val="004315D9"/>
    <w:rPr>
      <w:rFonts w:ascii="Symbol" w:hAnsi="Symbol"/>
    </w:rPr>
  </w:style>
  <w:style w:type="character" w:customStyle="1" w:styleId="WW8Num38z1">
    <w:name w:val="WW8Num38z1"/>
    <w:rsid w:val="004315D9"/>
    <w:rPr>
      <w:rFonts w:ascii="Courier New" w:hAnsi="Courier New" w:cs="Courier New"/>
    </w:rPr>
  </w:style>
  <w:style w:type="character" w:customStyle="1" w:styleId="WW8Num38z2">
    <w:name w:val="WW8Num38z2"/>
    <w:rsid w:val="004315D9"/>
    <w:rPr>
      <w:rFonts w:ascii="Wingdings" w:hAnsi="Wingdings"/>
    </w:rPr>
  </w:style>
  <w:style w:type="character" w:customStyle="1" w:styleId="WW8Num40z0">
    <w:name w:val="WW8Num40z0"/>
    <w:rsid w:val="004315D9"/>
    <w:rPr>
      <w:rFonts w:ascii="Symbol" w:hAnsi="Symbol"/>
    </w:rPr>
  </w:style>
  <w:style w:type="character" w:customStyle="1" w:styleId="WW8Num40z1">
    <w:name w:val="WW8Num40z1"/>
    <w:rsid w:val="004315D9"/>
    <w:rPr>
      <w:rFonts w:ascii="Courier New" w:hAnsi="Courier New" w:cs="Courier New"/>
    </w:rPr>
  </w:style>
  <w:style w:type="character" w:customStyle="1" w:styleId="WW8Num40z2">
    <w:name w:val="WW8Num40z2"/>
    <w:rsid w:val="004315D9"/>
    <w:rPr>
      <w:rFonts w:ascii="Wingdings" w:hAnsi="Wingdings"/>
    </w:rPr>
  </w:style>
  <w:style w:type="character" w:customStyle="1" w:styleId="WW8Num44z1">
    <w:name w:val="WW8Num44z1"/>
    <w:rsid w:val="004315D9"/>
    <w:rPr>
      <w:rFonts w:ascii="Courier New" w:hAnsi="Courier New" w:cs="Courier New"/>
    </w:rPr>
  </w:style>
  <w:style w:type="character" w:customStyle="1" w:styleId="WW8Num44z2">
    <w:name w:val="WW8Num44z2"/>
    <w:rsid w:val="004315D9"/>
    <w:rPr>
      <w:rFonts w:ascii="Wingdings" w:hAnsi="Wingdings"/>
    </w:rPr>
  </w:style>
  <w:style w:type="character" w:customStyle="1" w:styleId="WW8NumSt10z0">
    <w:name w:val="WW8NumSt10z0"/>
    <w:rsid w:val="004315D9"/>
    <w:rPr>
      <w:rFonts w:ascii="Times New Roman" w:hAnsi="Times New Roman" w:cs="Times New Roman"/>
    </w:rPr>
  </w:style>
  <w:style w:type="paragraph" w:customStyle="1" w:styleId="3f1">
    <w:name w:val="Название3"/>
    <w:basedOn w:val="a4"/>
    <w:rsid w:val="004315D9"/>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2">
    <w:name w:val="Указатель3"/>
    <w:basedOn w:val="a4"/>
    <w:rsid w:val="004315D9"/>
    <w:pPr>
      <w:suppressLineNumbers/>
      <w:suppressAutoHyphens/>
      <w:spacing w:after="0" w:line="240" w:lineRule="auto"/>
    </w:pPr>
    <w:rPr>
      <w:rFonts w:ascii="Arial" w:eastAsia="Times New Roman" w:hAnsi="Arial" w:cs="Tahoma"/>
      <w:sz w:val="20"/>
      <w:szCs w:val="20"/>
      <w:lang w:eastAsia="ar-SA"/>
    </w:rPr>
  </w:style>
  <w:style w:type="table" w:styleId="afffffffffb">
    <w:name w:val="Table Professional"/>
    <w:basedOn w:val="a6"/>
    <w:rsid w:val="004315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9">
    <w:name w:val="Знак концевой сноски1"/>
    <w:basedOn w:val="1f2"/>
    <w:rsid w:val="004315D9"/>
    <w:rPr>
      <w:vertAlign w:val="superscript"/>
    </w:rPr>
  </w:style>
  <w:style w:type="character" w:customStyle="1" w:styleId="FontStyle53">
    <w:name w:val="Font Style53"/>
    <w:basedOn w:val="1f2"/>
    <w:rsid w:val="004315D9"/>
    <w:rPr>
      <w:rFonts w:ascii="Times New Roman" w:hAnsi="Times New Roman" w:cs="Times New Roman"/>
      <w:sz w:val="26"/>
      <w:szCs w:val="26"/>
    </w:rPr>
  </w:style>
  <w:style w:type="character" w:customStyle="1" w:styleId="WW8Num13z2">
    <w:name w:val="WW8Num13z2"/>
    <w:rsid w:val="004315D9"/>
    <w:rPr>
      <w:rFonts w:ascii="Wingdings" w:hAnsi="Wingdings"/>
    </w:rPr>
  </w:style>
  <w:style w:type="paragraph" w:customStyle="1" w:styleId="xl104">
    <w:name w:val="xl104"/>
    <w:basedOn w:val="a4"/>
    <w:rsid w:val="004315D9"/>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4"/>
    <w:rsid w:val="004315D9"/>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4"/>
    <w:rsid w:val="004315D9"/>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4"/>
    <w:rsid w:val="004315D9"/>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4"/>
    <w:rsid w:val="004315D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4"/>
    <w:rsid w:val="004315D9"/>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4"/>
    <w:rsid w:val="004315D9"/>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5">
    <w:name w:val="xl115"/>
    <w:basedOn w:val="a4"/>
    <w:rsid w:val="004315D9"/>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16">
    <w:name w:val="xl116"/>
    <w:basedOn w:val="a4"/>
    <w:rsid w:val="004315D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a4"/>
    <w:rsid w:val="004315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4"/>
    <w:rsid w:val="004315D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4"/>
    <w:rsid w:val="004315D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0">
    <w:name w:val="xl120"/>
    <w:basedOn w:val="a4"/>
    <w:rsid w:val="004315D9"/>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4"/>
    <w:rsid w:val="004315D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2">
    <w:name w:val="xl122"/>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3">
    <w:name w:val="xl123"/>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4">
    <w:name w:val="xl124"/>
    <w:basedOn w:val="a4"/>
    <w:rsid w:val="004315D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5">
    <w:name w:val="xl125"/>
    <w:basedOn w:val="a4"/>
    <w:rsid w:val="004315D9"/>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6">
    <w:name w:val="xl126"/>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7">
    <w:name w:val="xl127"/>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8">
    <w:name w:val="xl128"/>
    <w:basedOn w:val="a4"/>
    <w:rsid w:val="004315D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29">
    <w:name w:val="xl129"/>
    <w:basedOn w:val="a4"/>
    <w:rsid w:val="004315D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0">
    <w:name w:val="xl130"/>
    <w:basedOn w:val="a4"/>
    <w:rsid w:val="004315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4"/>
    <w:rsid w:val="004315D9"/>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4"/>
    <w:rsid w:val="004315D9"/>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4"/>
    <w:rsid w:val="004315D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4"/>
    <w:rsid w:val="004315D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4"/>
    <w:rsid w:val="004315D9"/>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4"/>
    <w:rsid w:val="004315D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7">
    <w:name w:val="xl137"/>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4"/>
    <w:rsid w:val="004315D9"/>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4"/>
    <w:rsid w:val="004315D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4"/>
    <w:rsid w:val="004315D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4"/>
    <w:rsid w:val="004315D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4"/>
    <w:rsid w:val="004315D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4"/>
    <w:rsid w:val="004315D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ConsNonformat">
    <w:name w:val="ConsNonformat"/>
    <w:rsid w:val="004315D9"/>
    <w:pPr>
      <w:autoSpaceDE w:val="0"/>
      <w:autoSpaceDN w:val="0"/>
      <w:adjustRightInd w:val="0"/>
      <w:spacing w:after="0" w:line="240" w:lineRule="auto"/>
      <w:ind w:right="19772"/>
    </w:pPr>
    <w:rPr>
      <w:rFonts w:ascii="Courier New" w:eastAsia="Times New Roman" w:hAnsi="Courier New" w:cs="Courier New"/>
      <w:sz w:val="16"/>
      <w:szCs w:val="16"/>
    </w:rPr>
  </w:style>
  <w:style w:type="character" w:customStyle="1" w:styleId="afffffffffc">
    <w:name w:val="?????? ?????????"/>
    <w:rsid w:val="004315D9"/>
    <w:rPr>
      <w:b w:val="0"/>
    </w:rPr>
  </w:style>
  <w:style w:type="character" w:customStyle="1" w:styleId="afffffffffd">
    <w:name w:val="??????? ??????"/>
    <w:rsid w:val="004315D9"/>
    <w:rPr>
      <w:rFonts w:ascii="StarSymbol" w:hAnsi="StarSymbol"/>
      <w:sz w:val="18"/>
    </w:rPr>
  </w:style>
  <w:style w:type="character" w:customStyle="1" w:styleId="1ffa">
    <w:name w:val="???????? ????? ??????1"/>
    <w:rsid w:val="004315D9"/>
  </w:style>
  <w:style w:type="character" w:customStyle="1" w:styleId="afffffffffe">
    <w:name w:val="??????? ???????? ??????"/>
    <w:basedOn w:val="1ffa"/>
    <w:rsid w:val="004315D9"/>
    <w:rPr>
      <w:vertAlign w:val="superscript"/>
    </w:rPr>
  </w:style>
  <w:style w:type="character" w:customStyle="1" w:styleId="affffffffff">
    <w:name w:val="???????? ????? ??????"/>
    <w:rsid w:val="004315D9"/>
  </w:style>
  <w:style w:type="character" w:customStyle="1" w:styleId="affffffffff0">
    <w:name w:val="???? ???????? ??????"/>
    <w:basedOn w:val="affffffffff"/>
    <w:rsid w:val="004315D9"/>
    <w:rPr>
      <w:vertAlign w:val="superscript"/>
    </w:rPr>
  </w:style>
  <w:style w:type="character" w:customStyle="1" w:styleId="14pt0">
    <w:name w:val="????? 14 pt"/>
    <w:basedOn w:val="1ffa"/>
    <w:rsid w:val="004315D9"/>
    <w:rPr>
      <w:sz w:val="28"/>
    </w:rPr>
  </w:style>
  <w:style w:type="paragraph" w:customStyle="1" w:styleId="affffffffff1">
    <w:name w:val="?????????"/>
    <w:basedOn w:val="a4"/>
    <w:next w:val="ae"/>
    <w:rsid w:val="004315D9"/>
    <w:pPr>
      <w:keepNext/>
      <w:widowControl w:val="0"/>
      <w:suppressAutoHyphens/>
      <w:spacing w:before="240" w:after="120" w:line="240" w:lineRule="auto"/>
    </w:pPr>
    <w:rPr>
      <w:rFonts w:ascii="Arial" w:eastAsia="Times New Roman" w:hAnsi="Arial" w:cs="Times New Roman"/>
      <w:sz w:val="28"/>
      <w:szCs w:val="20"/>
    </w:rPr>
  </w:style>
  <w:style w:type="paragraph" w:customStyle="1" w:styleId="affffffffff2">
    <w:name w:val="??????????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affffffffff3">
    <w:name w:val="????????? ???????"/>
    <w:basedOn w:val="affffffffff2"/>
    <w:rsid w:val="004315D9"/>
    <w:pPr>
      <w:jc w:val="center"/>
    </w:pPr>
    <w:rPr>
      <w:b/>
      <w:i/>
    </w:rPr>
  </w:style>
  <w:style w:type="paragraph" w:customStyle="1" w:styleId="affffffffff4">
    <w:name w:val="????????"/>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WW-0">
    <w:name w:val="WW-?????????"/>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b">
    <w:name w:val="????????1"/>
    <w:basedOn w:val="a4"/>
    <w:rsid w:val="004315D9"/>
    <w:pPr>
      <w:widowControl w:val="0"/>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1ffc">
    <w:name w:val="?????????1"/>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316">
    <w:name w:val="???????? ????? ? ???????? 31"/>
    <w:basedOn w:val="a4"/>
    <w:rsid w:val="004315D9"/>
    <w:pPr>
      <w:widowControl w:val="0"/>
      <w:suppressAutoHyphens/>
      <w:spacing w:after="0" w:line="240" w:lineRule="auto"/>
      <w:ind w:left="1276" w:hanging="142"/>
      <w:jc w:val="both"/>
    </w:pPr>
    <w:rPr>
      <w:rFonts w:ascii="Times New Roman" w:eastAsia="Times New Roman" w:hAnsi="Times New Roman" w:cs="Times New Roman"/>
      <w:sz w:val="28"/>
      <w:szCs w:val="20"/>
    </w:rPr>
  </w:style>
  <w:style w:type="paragraph" w:customStyle="1" w:styleId="317">
    <w:name w:val="???????? ????? 31"/>
    <w:basedOn w:val="a4"/>
    <w:rsid w:val="004315D9"/>
    <w:pPr>
      <w:widowControl w:val="0"/>
      <w:suppressAutoHyphens/>
      <w:spacing w:after="120" w:line="240" w:lineRule="auto"/>
    </w:pPr>
    <w:rPr>
      <w:rFonts w:ascii="Times New Roman" w:eastAsia="Times New Roman" w:hAnsi="Times New Roman" w:cs="Times New Roman"/>
      <w:sz w:val="16"/>
      <w:szCs w:val="20"/>
    </w:rPr>
  </w:style>
  <w:style w:type="paragraph" w:customStyle="1" w:styleId="223">
    <w:name w:val="???????? ????? 22"/>
    <w:basedOn w:val="a4"/>
    <w:rsid w:val="004315D9"/>
    <w:pPr>
      <w:widowControl w:val="0"/>
      <w:spacing w:after="120" w:line="480" w:lineRule="auto"/>
    </w:pPr>
    <w:rPr>
      <w:rFonts w:ascii="Times New Roman" w:eastAsia="Times New Roman" w:hAnsi="Times New Roman" w:cs="Times New Roman"/>
      <w:sz w:val="24"/>
      <w:szCs w:val="20"/>
    </w:rPr>
  </w:style>
  <w:style w:type="paragraph" w:customStyle="1" w:styleId="affffffffff5">
    <w:name w:val="??????? (???)"/>
    <w:basedOn w:val="a4"/>
    <w:rsid w:val="004315D9"/>
    <w:pPr>
      <w:widowControl w:val="0"/>
      <w:spacing w:before="100" w:after="119" w:line="240" w:lineRule="auto"/>
    </w:pPr>
    <w:rPr>
      <w:rFonts w:ascii="Times New Roman" w:eastAsia="Times New Roman" w:hAnsi="Times New Roman" w:cs="Times New Roman"/>
      <w:sz w:val="24"/>
      <w:szCs w:val="20"/>
    </w:rPr>
  </w:style>
  <w:style w:type="paragraph" w:customStyle="1" w:styleId="323">
    <w:name w:val="???????? ????? ? ???????? 32"/>
    <w:basedOn w:val="a4"/>
    <w:rsid w:val="004315D9"/>
    <w:pPr>
      <w:widowControl w:val="0"/>
      <w:spacing w:after="120" w:line="240" w:lineRule="auto"/>
      <w:ind w:left="283"/>
    </w:pPr>
    <w:rPr>
      <w:rFonts w:ascii="Times New Roman" w:eastAsia="Times New Roman" w:hAnsi="Times New Roman" w:cs="Times New Roman"/>
      <w:sz w:val="16"/>
      <w:szCs w:val="20"/>
    </w:rPr>
  </w:style>
  <w:style w:type="paragraph" w:customStyle="1" w:styleId="215">
    <w:name w:val="???????? ????? ? ???????? 21"/>
    <w:basedOn w:val="a4"/>
    <w:rsid w:val="004315D9"/>
    <w:pPr>
      <w:widowControl w:val="0"/>
      <w:spacing w:after="120" w:line="480" w:lineRule="auto"/>
      <w:ind w:left="283"/>
    </w:pPr>
    <w:rPr>
      <w:rFonts w:ascii="Times New Roman" w:eastAsia="Times New Roman" w:hAnsi="Times New Roman" w:cs="Times New Roman"/>
      <w:sz w:val="24"/>
      <w:szCs w:val="20"/>
    </w:rPr>
  </w:style>
  <w:style w:type="paragraph" w:customStyle="1" w:styleId="2fc">
    <w:name w:val="???????? ????? 2"/>
    <w:basedOn w:val="a4"/>
    <w:rsid w:val="004315D9"/>
    <w:pPr>
      <w:spacing w:after="0" w:line="240" w:lineRule="auto"/>
    </w:pPr>
    <w:rPr>
      <w:rFonts w:ascii="SchoolBook" w:eastAsia="Times New Roman" w:hAnsi="SchoolBook" w:cs="Times New Roman"/>
      <w:sz w:val="24"/>
      <w:szCs w:val="20"/>
    </w:rPr>
  </w:style>
  <w:style w:type="paragraph" w:customStyle="1" w:styleId="3f3">
    <w:name w:val="???????? ????? 3"/>
    <w:basedOn w:val="a4"/>
    <w:rsid w:val="004315D9"/>
    <w:pPr>
      <w:spacing w:after="0" w:line="240" w:lineRule="auto"/>
      <w:jc w:val="center"/>
    </w:pPr>
    <w:rPr>
      <w:rFonts w:ascii="SchoolBook" w:eastAsia="Times New Roman" w:hAnsi="SchoolBook" w:cs="Times New Roman"/>
      <w:sz w:val="24"/>
      <w:szCs w:val="20"/>
    </w:rPr>
  </w:style>
  <w:style w:type="paragraph" w:customStyle="1" w:styleId="2fd">
    <w:name w:val="???????? ????? ? ???????? 2"/>
    <w:basedOn w:val="a4"/>
    <w:rsid w:val="004315D9"/>
    <w:pPr>
      <w:spacing w:after="0" w:line="240" w:lineRule="auto"/>
      <w:ind w:left="214"/>
    </w:pPr>
    <w:rPr>
      <w:rFonts w:ascii="SchoolBook" w:eastAsia="Times New Roman" w:hAnsi="SchoolBook" w:cs="Times New Roman"/>
      <w:sz w:val="24"/>
      <w:szCs w:val="20"/>
    </w:rPr>
  </w:style>
  <w:style w:type="paragraph" w:customStyle="1" w:styleId="3f4">
    <w:name w:val="???????? ????? ? ???????? 3"/>
    <w:basedOn w:val="a4"/>
    <w:rsid w:val="004315D9"/>
    <w:pPr>
      <w:tabs>
        <w:tab w:val="left" w:pos="851"/>
      </w:tabs>
      <w:spacing w:after="0" w:line="240" w:lineRule="auto"/>
      <w:ind w:left="3119" w:hanging="3119"/>
      <w:jc w:val="both"/>
    </w:pPr>
    <w:rPr>
      <w:rFonts w:ascii="SchoolBook" w:eastAsia="Times New Roman" w:hAnsi="SchoolBook" w:cs="Times New Roman"/>
      <w:sz w:val="26"/>
      <w:szCs w:val="20"/>
    </w:rPr>
  </w:style>
  <w:style w:type="paragraph" w:customStyle="1" w:styleId="WW-4">
    <w:name w:val="WW-?????????? ???????"/>
    <w:basedOn w:val="a4"/>
    <w:rsid w:val="004315D9"/>
    <w:pPr>
      <w:widowControl w:val="0"/>
      <w:suppressLineNumbers/>
      <w:suppressAutoHyphens/>
      <w:spacing w:after="0" w:line="240" w:lineRule="auto"/>
    </w:pPr>
    <w:rPr>
      <w:rFonts w:ascii="Times New Roman" w:eastAsia="Times New Roman" w:hAnsi="Times New Roman" w:cs="Times New Roman"/>
      <w:sz w:val="24"/>
      <w:szCs w:val="20"/>
    </w:rPr>
  </w:style>
  <w:style w:type="paragraph" w:customStyle="1" w:styleId="1ffd">
    <w:name w:val="Знак Знак Знак Знак Знак Знак Знак Знак Знак Знак Знак Знак Знак Знак Знак1"/>
    <w:basedOn w:val="a4"/>
    <w:rsid w:val="004315D9"/>
    <w:pPr>
      <w:spacing w:after="0" w:line="240" w:lineRule="auto"/>
    </w:pPr>
    <w:rPr>
      <w:rFonts w:ascii="Verdana" w:eastAsia="Times New Roman" w:hAnsi="Verdana" w:cs="Verdana"/>
      <w:sz w:val="20"/>
      <w:szCs w:val="20"/>
      <w:lang w:val="en-US" w:eastAsia="en-US"/>
    </w:rPr>
  </w:style>
  <w:style w:type="character" w:customStyle="1" w:styleId="113">
    <w:name w:val="Знак Знак11"/>
    <w:rsid w:val="004315D9"/>
    <w:rPr>
      <w:sz w:val="24"/>
      <w:lang w:val="ru-RU" w:eastAsia="ar-SA" w:bidi="ar-SA"/>
    </w:rPr>
  </w:style>
  <w:style w:type="paragraph" w:customStyle="1" w:styleId="114">
    <w:name w:val="Знак Знак1 Знак Знак Знак Знак Знак Знак Знак Знак1"/>
    <w:basedOn w:val="a4"/>
    <w:rsid w:val="004315D9"/>
    <w:pPr>
      <w:suppressAutoHyphens/>
      <w:spacing w:after="0" w:line="240" w:lineRule="auto"/>
    </w:pPr>
    <w:rPr>
      <w:rFonts w:ascii="Verdana" w:eastAsia="Times New Roman" w:hAnsi="Verdana" w:cs="Verdana"/>
      <w:sz w:val="20"/>
      <w:szCs w:val="20"/>
      <w:lang w:val="en-US" w:eastAsia="ar-SA"/>
    </w:rPr>
  </w:style>
  <w:style w:type="paragraph" w:customStyle="1" w:styleId="2fe">
    <w:name w:val="Знак2"/>
    <w:basedOn w:val="a4"/>
    <w:rsid w:val="004315D9"/>
    <w:pPr>
      <w:spacing w:after="0" w:line="240" w:lineRule="auto"/>
    </w:pPr>
    <w:rPr>
      <w:rFonts w:ascii="Times New Roman" w:eastAsia="Times New Roman" w:hAnsi="Times New Roman" w:cs="Times New Roman"/>
      <w:sz w:val="20"/>
      <w:szCs w:val="20"/>
      <w:lang w:val="en-US" w:eastAsia="en-US"/>
    </w:rPr>
  </w:style>
  <w:style w:type="paragraph" w:customStyle="1" w:styleId="font9">
    <w:name w:val="font9"/>
    <w:basedOn w:val="a4"/>
    <w:rsid w:val="004315D9"/>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10">
    <w:name w:val="font10"/>
    <w:basedOn w:val="a4"/>
    <w:rsid w:val="004315D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11">
    <w:name w:val="font11"/>
    <w:basedOn w:val="a4"/>
    <w:rsid w:val="004315D9"/>
    <w:pPr>
      <w:spacing w:before="100" w:beforeAutospacing="1" w:after="100" w:afterAutospacing="1" w:line="240" w:lineRule="auto"/>
    </w:pPr>
    <w:rPr>
      <w:rFonts w:ascii="Tahoma" w:eastAsia="Times New Roman" w:hAnsi="Tahoma" w:cs="Tahoma"/>
      <w:b/>
      <w:bCs/>
      <w:color w:val="000000"/>
      <w:sz w:val="18"/>
      <w:szCs w:val="18"/>
    </w:rPr>
  </w:style>
  <w:style w:type="table" w:customStyle="1" w:styleId="2ff">
    <w:name w:val="Сетка таблицы2"/>
    <w:basedOn w:val="a6"/>
    <w:next w:val="afe"/>
    <w:uiPriority w:val="59"/>
    <w:rsid w:val="00CB240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Сетка таблицы3"/>
    <w:basedOn w:val="a6"/>
    <w:next w:val="afe"/>
    <w:rsid w:val="002F6A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5">
    <w:name w:val="xl145"/>
    <w:basedOn w:val="a4"/>
    <w:rsid w:val="0071222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6">
    <w:name w:val="xl146"/>
    <w:basedOn w:val="a4"/>
    <w:rsid w:val="0071222B"/>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7">
    <w:name w:val="xl147"/>
    <w:basedOn w:val="a4"/>
    <w:rsid w:val="0071222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4"/>
    <w:rsid w:val="0071222B"/>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50">
    <w:name w:val="xl150"/>
    <w:basedOn w:val="a4"/>
    <w:rsid w:val="0071222B"/>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rPr>
  </w:style>
  <w:style w:type="paragraph" w:customStyle="1" w:styleId="xl152">
    <w:name w:val="xl152"/>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4">
    <w:name w:val="xl154"/>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9">
    <w:name w:val="xl159"/>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0">
    <w:name w:val="xl160"/>
    <w:basedOn w:val="a4"/>
    <w:rsid w:val="0071222B"/>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1">
    <w:name w:val="xl16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3">
    <w:name w:val="xl163"/>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4">
    <w:name w:val="xl164"/>
    <w:basedOn w:val="a4"/>
    <w:rsid w:val="0071222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7">
    <w:name w:val="xl167"/>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1">
    <w:name w:val="xl171"/>
    <w:basedOn w:val="a4"/>
    <w:rsid w:val="0071222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2">
    <w:name w:val="xl17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3">
    <w:name w:val="xl17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4">
    <w:name w:val="xl17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6">
    <w:name w:val="xl17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1">
    <w:name w:val="xl181"/>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2">
    <w:name w:val="xl18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83">
    <w:name w:val="xl18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4">
    <w:name w:val="xl18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5">
    <w:name w:val="xl185"/>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86">
    <w:name w:val="xl18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7">
    <w:name w:val="xl18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88">
    <w:name w:val="xl188"/>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9">
    <w:name w:val="xl189"/>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0">
    <w:name w:val="xl190"/>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1">
    <w:name w:val="xl191"/>
    <w:basedOn w:val="a4"/>
    <w:rsid w:val="0071222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2">
    <w:name w:val="xl192"/>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93">
    <w:name w:val="xl19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4">
    <w:name w:val="xl19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95">
    <w:name w:val="xl195"/>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6">
    <w:name w:val="xl196"/>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rPr>
  </w:style>
  <w:style w:type="paragraph" w:customStyle="1" w:styleId="xl197">
    <w:name w:val="xl197"/>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8">
    <w:name w:val="xl198"/>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9">
    <w:name w:val="xl19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a4"/>
    <w:rsid w:val="0071222B"/>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2">
    <w:name w:val="xl202"/>
    <w:basedOn w:val="a4"/>
    <w:rsid w:val="0071222B"/>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203">
    <w:name w:val="xl203"/>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5">
    <w:name w:val="xl205"/>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6">
    <w:name w:val="xl206"/>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07">
    <w:name w:val="xl207"/>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4"/>
    <w:rsid w:val="0071222B"/>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4"/>
    <w:rsid w:val="0071222B"/>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4"/>
    <w:rsid w:val="0071222B"/>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4"/>
    <w:rsid w:val="0071222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4"/>
    <w:rsid w:val="0071222B"/>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4"/>
    <w:rsid w:val="0071222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7">
    <w:name w:val="xl217"/>
    <w:basedOn w:val="a4"/>
    <w:rsid w:val="0071222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218">
    <w:name w:val="xl218"/>
    <w:basedOn w:val="a4"/>
    <w:rsid w:val="0071222B"/>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9">
    <w:name w:val="xl219"/>
    <w:basedOn w:val="a4"/>
    <w:rsid w:val="0071222B"/>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0">
    <w:name w:val="xl220"/>
    <w:basedOn w:val="a4"/>
    <w:rsid w:val="0071222B"/>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21">
    <w:name w:val="xl221"/>
    <w:basedOn w:val="a4"/>
    <w:rsid w:val="007122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2">
    <w:name w:val="xl222"/>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3">
    <w:name w:val="xl223"/>
    <w:basedOn w:val="a4"/>
    <w:rsid w:val="0071222B"/>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4">
    <w:name w:val="xl224"/>
    <w:basedOn w:val="a4"/>
    <w:rsid w:val="0071222B"/>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5">
    <w:name w:val="xl225"/>
    <w:basedOn w:val="a4"/>
    <w:rsid w:val="0071222B"/>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226">
    <w:name w:val="xl226"/>
    <w:basedOn w:val="a4"/>
    <w:rsid w:val="0071222B"/>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7">
    <w:name w:val="xl227"/>
    <w:basedOn w:val="a4"/>
    <w:rsid w:val="0071222B"/>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4"/>
    <w:rsid w:val="0071222B"/>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numbering" w:customStyle="1" w:styleId="67">
    <w:name w:val="Нет списка6"/>
    <w:next w:val="a7"/>
    <w:uiPriority w:val="99"/>
    <w:semiHidden/>
    <w:unhideWhenUsed/>
    <w:rsid w:val="00416FD4"/>
  </w:style>
  <w:style w:type="paragraph" w:customStyle="1" w:styleId="46">
    <w:name w:val="Основной текст4"/>
    <w:basedOn w:val="a4"/>
    <w:rsid w:val="00A2771F"/>
    <w:pPr>
      <w:widowControl w:val="0"/>
      <w:shd w:val="clear" w:color="auto" w:fill="FFFFFF"/>
      <w:spacing w:after="60" w:line="0" w:lineRule="atLeast"/>
      <w:ind w:hanging="360"/>
    </w:pPr>
    <w:rPr>
      <w:rFonts w:ascii="Times New Roman" w:eastAsia="Times New Roman" w:hAnsi="Times New Roman" w:cs="Times New Roman"/>
      <w:sz w:val="23"/>
      <w:szCs w:val="23"/>
      <w:lang w:eastAsia="en-US"/>
    </w:rPr>
  </w:style>
</w:styles>
</file>

<file path=word/webSettings.xml><?xml version="1.0" encoding="utf-8"?>
<w:webSettings xmlns:r="http://schemas.openxmlformats.org/officeDocument/2006/relationships" xmlns:w="http://schemas.openxmlformats.org/wordprocessingml/2006/main">
  <w:divs>
    <w:div w:id="159769">
      <w:bodyDiv w:val="1"/>
      <w:marLeft w:val="0"/>
      <w:marRight w:val="0"/>
      <w:marTop w:val="0"/>
      <w:marBottom w:val="0"/>
      <w:divBdr>
        <w:top w:val="none" w:sz="0" w:space="0" w:color="auto"/>
        <w:left w:val="none" w:sz="0" w:space="0" w:color="auto"/>
        <w:bottom w:val="none" w:sz="0" w:space="0" w:color="auto"/>
        <w:right w:val="none" w:sz="0" w:space="0" w:color="auto"/>
      </w:divBdr>
    </w:div>
    <w:div w:id="2825255">
      <w:bodyDiv w:val="1"/>
      <w:marLeft w:val="0"/>
      <w:marRight w:val="0"/>
      <w:marTop w:val="0"/>
      <w:marBottom w:val="0"/>
      <w:divBdr>
        <w:top w:val="none" w:sz="0" w:space="0" w:color="auto"/>
        <w:left w:val="none" w:sz="0" w:space="0" w:color="auto"/>
        <w:bottom w:val="none" w:sz="0" w:space="0" w:color="auto"/>
        <w:right w:val="none" w:sz="0" w:space="0" w:color="auto"/>
      </w:divBdr>
    </w:div>
    <w:div w:id="11037416">
      <w:bodyDiv w:val="1"/>
      <w:marLeft w:val="0"/>
      <w:marRight w:val="0"/>
      <w:marTop w:val="0"/>
      <w:marBottom w:val="0"/>
      <w:divBdr>
        <w:top w:val="none" w:sz="0" w:space="0" w:color="auto"/>
        <w:left w:val="none" w:sz="0" w:space="0" w:color="auto"/>
        <w:bottom w:val="none" w:sz="0" w:space="0" w:color="auto"/>
        <w:right w:val="none" w:sz="0" w:space="0" w:color="auto"/>
      </w:divBdr>
    </w:div>
    <w:div w:id="23559732">
      <w:bodyDiv w:val="1"/>
      <w:marLeft w:val="0"/>
      <w:marRight w:val="0"/>
      <w:marTop w:val="0"/>
      <w:marBottom w:val="0"/>
      <w:divBdr>
        <w:top w:val="none" w:sz="0" w:space="0" w:color="auto"/>
        <w:left w:val="none" w:sz="0" w:space="0" w:color="auto"/>
        <w:bottom w:val="none" w:sz="0" w:space="0" w:color="auto"/>
        <w:right w:val="none" w:sz="0" w:space="0" w:color="auto"/>
      </w:divBdr>
    </w:div>
    <w:div w:id="37825404">
      <w:bodyDiv w:val="1"/>
      <w:marLeft w:val="0"/>
      <w:marRight w:val="0"/>
      <w:marTop w:val="0"/>
      <w:marBottom w:val="0"/>
      <w:divBdr>
        <w:top w:val="none" w:sz="0" w:space="0" w:color="auto"/>
        <w:left w:val="none" w:sz="0" w:space="0" w:color="auto"/>
        <w:bottom w:val="none" w:sz="0" w:space="0" w:color="auto"/>
        <w:right w:val="none" w:sz="0" w:space="0" w:color="auto"/>
      </w:divBdr>
    </w:div>
    <w:div w:id="42415635">
      <w:bodyDiv w:val="1"/>
      <w:marLeft w:val="0"/>
      <w:marRight w:val="0"/>
      <w:marTop w:val="0"/>
      <w:marBottom w:val="0"/>
      <w:divBdr>
        <w:top w:val="none" w:sz="0" w:space="0" w:color="auto"/>
        <w:left w:val="none" w:sz="0" w:space="0" w:color="auto"/>
        <w:bottom w:val="none" w:sz="0" w:space="0" w:color="auto"/>
        <w:right w:val="none" w:sz="0" w:space="0" w:color="auto"/>
      </w:divBdr>
    </w:div>
    <w:div w:id="60954370">
      <w:bodyDiv w:val="1"/>
      <w:marLeft w:val="0"/>
      <w:marRight w:val="0"/>
      <w:marTop w:val="0"/>
      <w:marBottom w:val="0"/>
      <w:divBdr>
        <w:top w:val="none" w:sz="0" w:space="0" w:color="auto"/>
        <w:left w:val="none" w:sz="0" w:space="0" w:color="auto"/>
        <w:bottom w:val="none" w:sz="0" w:space="0" w:color="auto"/>
        <w:right w:val="none" w:sz="0" w:space="0" w:color="auto"/>
      </w:divBdr>
    </w:div>
    <w:div w:id="62920682">
      <w:bodyDiv w:val="1"/>
      <w:marLeft w:val="0"/>
      <w:marRight w:val="0"/>
      <w:marTop w:val="0"/>
      <w:marBottom w:val="0"/>
      <w:divBdr>
        <w:top w:val="none" w:sz="0" w:space="0" w:color="auto"/>
        <w:left w:val="none" w:sz="0" w:space="0" w:color="auto"/>
        <w:bottom w:val="none" w:sz="0" w:space="0" w:color="auto"/>
        <w:right w:val="none" w:sz="0" w:space="0" w:color="auto"/>
      </w:divBdr>
    </w:div>
    <w:div w:id="80565282">
      <w:bodyDiv w:val="1"/>
      <w:marLeft w:val="0"/>
      <w:marRight w:val="0"/>
      <w:marTop w:val="0"/>
      <w:marBottom w:val="0"/>
      <w:divBdr>
        <w:top w:val="none" w:sz="0" w:space="0" w:color="auto"/>
        <w:left w:val="none" w:sz="0" w:space="0" w:color="auto"/>
        <w:bottom w:val="none" w:sz="0" w:space="0" w:color="auto"/>
        <w:right w:val="none" w:sz="0" w:space="0" w:color="auto"/>
      </w:divBdr>
    </w:div>
    <w:div w:id="156579901">
      <w:bodyDiv w:val="1"/>
      <w:marLeft w:val="0"/>
      <w:marRight w:val="0"/>
      <w:marTop w:val="0"/>
      <w:marBottom w:val="0"/>
      <w:divBdr>
        <w:top w:val="none" w:sz="0" w:space="0" w:color="auto"/>
        <w:left w:val="none" w:sz="0" w:space="0" w:color="auto"/>
        <w:bottom w:val="none" w:sz="0" w:space="0" w:color="auto"/>
        <w:right w:val="none" w:sz="0" w:space="0" w:color="auto"/>
      </w:divBdr>
      <w:divsChild>
        <w:div w:id="1604874682">
          <w:marLeft w:val="0"/>
          <w:marRight w:val="0"/>
          <w:marTop w:val="0"/>
          <w:marBottom w:val="0"/>
          <w:divBdr>
            <w:top w:val="none" w:sz="0" w:space="0" w:color="auto"/>
            <w:left w:val="none" w:sz="0" w:space="0" w:color="auto"/>
            <w:bottom w:val="none" w:sz="0" w:space="0" w:color="auto"/>
            <w:right w:val="none" w:sz="0" w:space="0" w:color="auto"/>
          </w:divBdr>
        </w:div>
        <w:div w:id="546651624">
          <w:marLeft w:val="0"/>
          <w:marRight w:val="0"/>
          <w:marTop w:val="0"/>
          <w:marBottom w:val="0"/>
          <w:divBdr>
            <w:top w:val="none" w:sz="0" w:space="0" w:color="auto"/>
            <w:left w:val="none" w:sz="0" w:space="0" w:color="auto"/>
            <w:bottom w:val="none" w:sz="0" w:space="0" w:color="auto"/>
            <w:right w:val="none" w:sz="0" w:space="0" w:color="auto"/>
          </w:divBdr>
        </w:div>
      </w:divsChild>
    </w:div>
    <w:div w:id="186405999">
      <w:bodyDiv w:val="1"/>
      <w:marLeft w:val="0"/>
      <w:marRight w:val="0"/>
      <w:marTop w:val="0"/>
      <w:marBottom w:val="0"/>
      <w:divBdr>
        <w:top w:val="none" w:sz="0" w:space="0" w:color="auto"/>
        <w:left w:val="none" w:sz="0" w:space="0" w:color="auto"/>
        <w:bottom w:val="none" w:sz="0" w:space="0" w:color="auto"/>
        <w:right w:val="none" w:sz="0" w:space="0" w:color="auto"/>
      </w:divBdr>
    </w:div>
    <w:div w:id="198054657">
      <w:bodyDiv w:val="1"/>
      <w:marLeft w:val="0"/>
      <w:marRight w:val="0"/>
      <w:marTop w:val="0"/>
      <w:marBottom w:val="0"/>
      <w:divBdr>
        <w:top w:val="none" w:sz="0" w:space="0" w:color="auto"/>
        <w:left w:val="none" w:sz="0" w:space="0" w:color="auto"/>
        <w:bottom w:val="none" w:sz="0" w:space="0" w:color="auto"/>
        <w:right w:val="none" w:sz="0" w:space="0" w:color="auto"/>
      </w:divBdr>
    </w:div>
    <w:div w:id="236983170">
      <w:bodyDiv w:val="1"/>
      <w:marLeft w:val="0"/>
      <w:marRight w:val="0"/>
      <w:marTop w:val="0"/>
      <w:marBottom w:val="0"/>
      <w:divBdr>
        <w:top w:val="none" w:sz="0" w:space="0" w:color="auto"/>
        <w:left w:val="none" w:sz="0" w:space="0" w:color="auto"/>
        <w:bottom w:val="none" w:sz="0" w:space="0" w:color="auto"/>
        <w:right w:val="none" w:sz="0" w:space="0" w:color="auto"/>
      </w:divBdr>
    </w:div>
    <w:div w:id="251208525">
      <w:bodyDiv w:val="1"/>
      <w:marLeft w:val="0"/>
      <w:marRight w:val="0"/>
      <w:marTop w:val="0"/>
      <w:marBottom w:val="0"/>
      <w:divBdr>
        <w:top w:val="none" w:sz="0" w:space="0" w:color="auto"/>
        <w:left w:val="none" w:sz="0" w:space="0" w:color="auto"/>
        <w:bottom w:val="none" w:sz="0" w:space="0" w:color="auto"/>
        <w:right w:val="none" w:sz="0" w:space="0" w:color="auto"/>
      </w:divBdr>
    </w:div>
    <w:div w:id="346758270">
      <w:bodyDiv w:val="1"/>
      <w:marLeft w:val="0"/>
      <w:marRight w:val="0"/>
      <w:marTop w:val="0"/>
      <w:marBottom w:val="0"/>
      <w:divBdr>
        <w:top w:val="none" w:sz="0" w:space="0" w:color="auto"/>
        <w:left w:val="none" w:sz="0" w:space="0" w:color="auto"/>
        <w:bottom w:val="none" w:sz="0" w:space="0" w:color="auto"/>
        <w:right w:val="none" w:sz="0" w:space="0" w:color="auto"/>
      </w:divBdr>
    </w:div>
    <w:div w:id="366762429">
      <w:bodyDiv w:val="1"/>
      <w:marLeft w:val="0"/>
      <w:marRight w:val="0"/>
      <w:marTop w:val="0"/>
      <w:marBottom w:val="0"/>
      <w:divBdr>
        <w:top w:val="none" w:sz="0" w:space="0" w:color="auto"/>
        <w:left w:val="none" w:sz="0" w:space="0" w:color="auto"/>
        <w:bottom w:val="none" w:sz="0" w:space="0" w:color="auto"/>
        <w:right w:val="none" w:sz="0" w:space="0" w:color="auto"/>
      </w:divBdr>
    </w:div>
    <w:div w:id="374356899">
      <w:bodyDiv w:val="1"/>
      <w:marLeft w:val="0"/>
      <w:marRight w:val="0"/>
      <w:marTop w:val="0"/>
      <w:marBottom w:val="0"/>
      <w:divBdr>
        <w:top w:val="none" w:sz="0" w:space="0" w:color="auto"/>
        <w:left w:val="none" w:sz="0" w:space="0" w:color="auto"/>
        <w:bottom w:val="none" w:sz="0" w:space="0" w:color="auto"/>
        <w:right w:val="none" w:sz="0" w:space="0" w:color="auto"/>
      </w:divBdr>
    </w:div>
    <w:div w:id="399718709">
      <w:bodyDiv w:val="1"/>
      <w:marLeft w:val="0"/>
      <w:marRight w:val="0"/>
      <w:marTop w:val="0"/>
      <w:marBottom w:val="0"/>
      <w:divBdr>
        <w:top w:val="none" w:sz="0" w:space="0" w:color="auto"/>
        <w:left w:val="none" w:sz="0" w:space="0" w:color="auto"/>
        <w:bottom w:val="none" w:sz="0" w:space="0" w:color="auto"/>
        <w:right w:val="none" w:sz="0" w:space="0" w:color="auto"/>
      </w:divBdr>
    </w:div>
    <w:div w:id="416482500">
      <w:bodyDiv w:val="1"/>
      <w:marLeft w:val="0"/>
      <w:marRight w:val="0"/>
      <w:marTop w:val="0"/>
      <w:marBottom w:val="0"/>
      <w:divBdr>
        <w:top w:val="none" w:sz="0" w:space="0" w:color="auto"/>
        <w:left w:val="none" w:sz="0" w:space="0" w:color="auto"/>
        <w:bottom w:val="none" w:sz="0" w:space="0" w:color="auto"/>
        <w:right w:val="none" w:sz="0" w:space="0" w:color="auto"/>
      </w:divBdr>
    </w:div>
    <w:div w:id="436753326">
      <w:bodyDiv w:val="1"/>
      <w:marLeft w:val="0"/>
      <w:marRight w:val="0"/>
      <w:marTop w:val="0"/>
      <w:marBottom w:val="0"/>
      <w:divBdr>
        <w:top w:val="none" w:sz="0" w:space="0" w:color="auto"/>
        <w:left w:val="none" w:sz="0" w:space="0" w:color="auto"/>
        <w:bottom w:val="none" w:sz="0" w:space="0" w:color="auto"/>
        <w:right w:val="none" w:sz="0" w:space="0" w:color="auto"/>
      </w:divBdr>
    </w:div>
    <w:div w:id="456490624">
      <w:bodyDiv w:val="1"/>
      <w:marLeft w:val="0"/>
      <w:marRight w:val="0"/>
      <w:marTop w:val="0"/>
      <w:marBottom w:val="0"/>
      <w:divBdr>
        <w:top w:val="none" w:sz="0" w:space="0" w:color="auto"/>
        <w:left w:val="none" w:sz="0" w:space="0" w:color="auto"/>
        <w:bottom w:val="none" w:sz="0" w:space="0" w:color="auto"/>
        <w:right w:val="none" w:sz="0" w:space="0" w:color="auto"/>
      </w:divBdr>
    </w:div>
    <w:div w:id="468285681">
      <w:bodyDiv w:val="1"/>
      <w:marLeft w:val="0"/>
      <w:marRight w:val="0"/>
      <w:marTop w:val="0"/>
      <w:marBottom w:val="0"/>
      <w:divBdr>
        <w:top w:val="none" w:sz="0" w:space="0" w:color="auto"/>
        <w:left w:val="none" w:sz="0" w:space="0" w:color="auto"/>
        <w:bottom w:val="none" w:sz="0" w:space="0" w:color="auto"/>
        <w:right w:val="none" w:sz="0" w:space="0" w:color="auto"/>
      </w:divBdr>
    </w:div>
    <w:div w:id="508913185">
      <w:bodyDiv w:val="1"/>
      <w:marLeft w:val="0"/>
      <w:marRight w:val="0"/>
      <w:marTop w:val="0"/>
      <w:marBottom w:val="0"/>
      <w:divBdr>
        <w:top w:val="none" w:sz="0" w:space="0" w:color="auto"/>
        <w:left w:val="none" w:sz="0" w:space="0" w:color="auto"/>
        <w:bottom w:val="none" w:sz="0" w:space="0" w:color="auto"/>
        <w:right w:val="none" w:sz="0" w:space="0" w:color="auto"/>
      </w:divBdr>
    </w:div>
    <w:div w:id="540097110">
      <w:bodyDiv w:val="1"/>
      <w:marLeft w:val="0"/>
      <w:marRight w:val="0"/>
      <w:marTop w:val="0"/>
      <w:marBottom w:val="0"/>
      <w:divBdr>
        <w:top w:val="none" w:sz="0" w:space="0" w:color="auto"/>
        <w:left w:val="none" w:sz="0" w:space="0" w:color="auto"/>
        <w:bottom w:val="none" w:sz="0" w:space="0" w:color="auto"/>
        <w:right w:val="none" w:sz="0" w:space="0" w:color="auto"/>
      </w:divBdr>
    </w:div>
    <w:div w:id="541794253">
      <w:bodyDiv w:val="1"/>
      <w:marLeft w:val="0"/>
      <w:marRight w:val="0"/>
      <w:marTop w:val="0"/>
      <w:marBottom w:val="0"/>
      <w:divBdr>
        <w:top w:val="none" w:sz="0" w:space="0" w:color="auto"/>
        <w:left w:val="none" w:sz="0" w:space="0" w:color="auto"/>
        <w:bottom w:val="none" w:sz="0" w:space="0" w:color="auto"/>
        <w:right w:val="none" w:sz="0" w:space="0" w:color="auto"/>
      </w:divBdr>
    </w:div>
    <w:div w:id="555625083">
      <w:bodyDiv w:val="1"/>
      <w:marLeft w:val="0"/>
      <w:marRight w:val="0"/>
      <w:marTop w:val="0"/>
      <w:marBottom w:val="0"/>
      <w:divBdr>
        <w:top w:val="none" w:sz="0" w:space="0" w:color="auto"/>
        <w:left w:val="none" w:sz="0" w:space="0" w:color="auto"/>
        <w:bottom w:val="none" w:sz="0" w:space="0" w:color="auto"/>
        <w:right w:val="none" w:sz="0" w:space="0" w:color="auto"/>
      </w:divBdr>
    </w:div>
    <w:div w:id="570652517">
      <w:bodyDiv w:val="1"/>
      <w:marLeft w:val="0"/>
      <w:marRight w:val="0"/>
      <w:marTop w:val="0"/>
      <w:marBottom w:val="0"/>
      <w:divBdr>
        <w:top w:val="none" w:sz="0" w:space="0" w:color="auto"/>
        <w:left w:val="none" w:sz="0" w:space="0" w:color="auto"/>
        <w:bottom w:val="none" w:sz="0" w:space="0" w:color="auto"/>
        <w:right w:val="none" w:sz="0" w:space="0" w:color="auto"/>
      </w:divBdr>
      <w:divsChild>
        <w:div w:id="97220277">
          <w:marLeft w:val="0"/>
          <w:marRight w:val="0"/>
          <w:marTop w:val="0"/>
          <w:marBottom w:val="0"/>
          <w:divBdr>
            <w:top w:val="none" w:sz="0" w:space="0" w:color="auto"/>
            <w:left w:val="none" w:sz="0" w:space="0" w:color="auto"/>
            <w:bottom w:val="none" w:sz="0" w:space="0" w:color="auto"/>
            <w:right w:val="none" w:sz="0" w:space="0" w:color="auto"/>
          </w:divBdr>
          <w:divsChild>
            <w:div w:id="1657370769">
              <w:marLeft w:val="0"/>
              <w:marRight w:val="0"/>
              <w:marTop w:val="0"/>
              <w:marBottom w:val="0"/>
              <w:divBdr>
                <w:top w:val="none" w:sz="0" w:space="0" w:color="auto"/>
                <w:left w:val="none" w:sz="0" w:space="0" w:color="auto"/>
                <w:bottom w:val="none" w:sz="0" w:space="0" w:color="auto"/>
                <w:right w:val="none" w:sz="0" w:space="0" w:color="auto"/>
              </w:divBdr>
              <w:divsChild>
                <w:div w:id="48113779">
                  <w:marLeft w:val="0"/>
                  <w:marRight w:val="0"/>
                  <w:marTop w:val="0"/>
                  <w:marBottom w:val="0"/>
                  <w:divBdr>
                    <w:top w:val="none" w:sz="0" w:space="0" w:color="auto"/>
                    <w:left w:val="none" w:sz="0" w:space="0" w:color="auto"/>
                    <w:bottom w:val="none" w:sz="0" w:space="0" w:color="auto"/>
                    <w:right w:val="none" w:sz="0" w:space="0" w:color="auto"/>
                  </w:divBdr>
                  <w:divsChild>
                    <w:div w:id="1719427389">
                      <w:marLeft w:val="0"/>
                      <w:marRight w:val="0"/>
                      <w:marTop w:val="0"/>
                      <w:marBottom w:val="0"/>
                      <w:divBdr>
                        <w:top w:val="none" w:sz="0" w:space="0" w:color="auto"/>
                        <w:left w:val="none" w:sz="0" w:space="0" w:color="auto"/>
                        <w:bottom w:val="none" w:sz="0" w:space="0" w:color="auto"/>
                        <w:right w:val="none" w:sz="0" w:space="0" w:color="auto"/>
                      </w:divBdr>
                      <w:divsChild>
                        <w:div w:id="1915705489">
                          <w:marLeft w:val="0"/>
                          <w:marRight w:val="0"/>
                          <w:marTop w:val="0"/>
                          <w:marBottom w:val="0"/>
                          <w:divBdr>
                            <w:top w:val="none" w:sz="0" w:space="0" w:color="auto"/>
                            <w:left w:val="none" w:sz="0" w:space="0" w:color="auto"/>
                            <w:bottom w:val="none" w:sz="0" w:space="0" w:color="auto"/>
                            <w:right w:val="none" w:sz="0" w:space="0" w:color="auto"/>
                          </w:divBdr>
                          <w:divsChild>
                            <w:div w:id="718165718">
                              <w:marLeft w:val="0"/>
                              <w:marRight w:val="0"/>
                              <w:marTop w:val="0"/>
                              <w:marBottom w:val="0"/>
                              <w:divBdr>
                                <w:top w:val="none" w:sz="0" w:space="0" w:color="auto"/>
                                <w:left w:val="none" w:sz="0" w:space="0" w:color="auto"/>
                                <w:bottom w:val="none" w:sz="0" w:space="0" w:color="auto"/>
                                <w:right w:val="none" w:sz="0" w:space="0" w:color="auto"/>
                              </w:divBdr>
                              <w:divsChild>
                                <w:div w:id="256526332">
                                  <w:marLeft w:val="0"/>
                                  <w:marRight w:val="0"/>
                                  <w:marTop w:val="0"/>
                                  <w:marBottom w:val="313"/>
                                  <w:divBdr>
                                    <w:top w:val="none" w:sz="0" w:space="0" w:color="auto"/>
                                    <w:left w:val="none" w:sz="0" w:space="0" w:color="auto"/>
                                    <w:bottom w:val="none" w:sz="0" w:space="0" w:color="auto"/>
                                    <w:right w:val="none" w:sz="0" w:space="0" w:color="auto"/>
                                  </w:divBdr>
                                  <w:divsChild>
                                    <w:div w:id="593244407">
                                      <w:marLeft w:val="0"/>
                                      <w:marRight w:val="0"/>
                                      <w:marTop w:val="0"/>
                                      <w:marBottom w:val="0"/>
                                      <w:divBdr>
                                        <w:top w:val="none" w:sz="0" w:space="0" w:color="auto"/>
                                        <w:left w:val="none" w:sz="0" w:space="0" w:color="auto"/>
                                        <w:bottom w:val="none" w:sz="0" w:space="0" w:color="auto"/>
                                        <w:right w:val="none" w:sz="0" w:space="0" w:color="auto"/>
                                      </w:divBdr>
                                      <w:divsChild>
                                        <w:div w:id="9434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258993">
      <w:bodyDiv w:val="1"/>
      <w:marLeft w:val="0"/>
      <w:marRight w:val="0"/>
      <w:marTop w:val="0"/>
      <w:marBottom w:val="0"/>
      <w:divBdr>
        <w:top w:val="none" w:sz="0" w:space="0" w:color="auto"/>
        <w:left w:val="none" w:sz="0" w:space="0" w:color="auto"/>
        <w:bottom w:val="none" w:sz="0" w:space="0" w:color="auto"/>
        <w:right w:val="none" w:sz="0" w:space="0" w:color="auto"/>
      </w:divBdr>
    </w:div>
    <w:div w:id="601689645">
      <w:bodyDiv w:val="1"/>
      <w:marLeft w:val="0"/>
      <w:marRight w:val="0"/>
      <w:marTop w:val="0"/>
      <w:marBottom w:val="0"/>
      <w:divBdr>
        <w:top w:val="none" w:sz="0" w:space="0" w:color="auto"/>
        <w:left w:val="none" w:sz="0" w:space="0" w:color="auto"/>
        <w:bottom w:val="none" w:sz="0" w:space="0" w:color="auto"/>
        <w:right w:val="none" w:sz="0" w:space="0" w:color="auto"/>
      </w:divBdr>
    </w:div>
    <w:div w:id="623654924">
      <w:bodyDiv w:val="1"/>
      <w:marLeft w:val="0"/>
      <w:marRight w:val="0"/>
      <w:marTop w:val="0"/>
      <w:marBottom w:val="0"/>
      <w:divBdr>
        <w:top w:val="none" w:sz="0" w:space="0" w:color="auto"/>
        <w:left w:val="none" w:sz="0" w:space="0" w:color="auto"/>
        <w:bottom w:val="none" w:sz="0" w:space="0" w:color="auto"/>
        <w:right w:val="none" w:sz="0" w:space="0" w:color="auto"/>
      </w:divBdr>
    </w:div>
    <w:div w:id="654454130">
      <w:bodyDiv w:val="1"/>
      <w:marLeft w:val="0"/>
      <w:marRight w:val="0"/>
      <w:marTop w:val="0"/>
      <w:marBottom w:val="0"/>
      <w:divBdr>
        <w:top w:val="none" w:sz="0" w:space="0" w:color="auto"/>
        <w:left w:val="none" w:sz="0" w:space="0" w:color="auto"/>
        <w:bottom w:val="none" w:sz="0" w:space="0" w:color="auto"/>
        <w:right w:val="none" w:sz="0" w:space="0" w:color="auto"/>
      </w:divBdr>
    </w:div>
    <w:div w:id="666635626">
      <w:bodyDiv w:val="1"/>
      <w:marLeft w:val="0"/>
      <w:marRight w:val="0"/>
      <w:marTop w:val="0"/>
      <w:marBottom w:val="0"/>
      <w:divBdr>
        <w:top w:val="none" w:sz="0" w:space="0" w:color="auto"/>
        <w:left w:val="none" w:sz="0" w:space="0" w:color="auto"/>
        <w:bottom w:val="none" w:sz="0" w:space="0" w:color="auto"/>
        <w:right w:val="none" w:sz="0" w:space="0" w:color="auto"/>
      </w:divBdr>
      <w:divsChild>
        <w:div w:id="1109933104">
          <w:marLeft w:val="0"/>
          <w:marRight w:val="0"/>
          <w:marTop w:val="0"/>
          <w:marBottom w:val="0"/>
          <w:divBdr>
            <w:top w:val="none" w:sz="0" w:space="0" w:color="auto"/>
            <w:left w:val="none" w:sz="0" w:space="0" w:color="auto"/>
            <w:bottom w:val="none" w:sz="0" w:space="0" w:color="auto"/>
            <w:right w:val="none" w:sz="0" w:space="0" w:color="auto"/>
          </w:divBdr>
          <w:divsChild>
            <w:div w:id="673261446">
              <w:marLeft w:val="-38"/>
              <w:marRight w:val="0"/>
              <w:marTop w:val="0"/>
              <w:marBottom w:val="0"/>
              <w:divBdr>
                <w:top w:val="none" w:sz="0" w:space="0" w:color="auto"/>
                <w:left w:val="none" w:sz="0" w:space="0" w:color="auto"/>
                <w:bottom w:val="none" w:sz="0" w:space="0" w:color="auto"/>
                <w:right w:val="none" w:sz="0" w:space="0" w:color="auto"/>
              </w:divBdr>
              <w:divsChild>
                <w:div w:id="624625045">
                  <w:marLeft w:val="0"/>
                  <w:marRight w:val="0"/>
                  <w:marTop w:val="0"/>
                  <w:marBottom w:val="0"/>
                  <w:divBdr>
                    <w:top w:val="none" w:sz="0" w:space="0" w:color="auto"/>
                    <w:left w:val="none" w:sz="0" w:space="0" w:color="auto"/>
                    <w:bottom w:val="none" w:sz="0" w:space="0" w:color="auto"/>
                    <w:right w:val="none" w:sz="0" w:space="0" w:color="auto"/>
                  </w:divBdr>
                  <w:divsChild>
                    <w:div w:id="1203639792">
                      <w:marLeft w:val="0"/>
                      <w:marRight w:val="0"/>
                      <w:marTop w:val="0"/>
                      <w:marBottom w:val="501"/>
                      <w:divBdr>
                        <w:top w:val="none" w:sz="0" w:space="0" w:color="auto"/>
                        <w:left w:val="none" w:sz="0" w:space="0" w:color="auto"/>
                        <w:bottom w:val="none" w:sz="0" w:space="0" w:color="auto"/>
                        <w:right w:val="none" w:sz="0" w:space="0" w:color="auto"/>
                      </w:divBdr>
                      <w:divsChild>
                        <w:div w:id="808744837">
                          <w:marLeft w:val="0"/>
                          <w:marRight w:val="0"/>
                          <w:marTop w:val="0"/>
                          <w:marBottom w:val="0"/>
                          <w:divBdr>
                            <w:top w:val="none" w:sz="0" w:space="0" w:color="auto"/>
                            <w:left w:val="none" w:sz="0" w:space="0" w:color="auto"/>
                            <w:bottom w:val="none" w:sz="0" w:space="0" w:color="auto"/>
                            <w:right w:val="none" w:sz="0" w:space="0" w:color="auto"/>
                          </w:divBdr>
                          <w:divsChild>
                            <w:div w:id="1982805410">
                              <w:marLeft w:val="3168"/>
                              <w:marRight w:val="3168"/>
                              <w:marTop w:val="0"/>
                              <w:marBottom w:val="0"/>
                              <w:divBdr>
                                <w:top w:val="none" w:sz="0" w:space="0" w:color="auto"/>
                                <w:left w:val="none" w:sz="0" w:space="0" w:color="auto"/>
                                <w:bottom w:val="none" w:sz="0" w:space="0" w:color="auto"/>
                                <w:right w:val="none" w:sz="0" w:space="0" w:color="auto"/>
                              </w:divBdr>
                              <w:divsChild>
                                <w:div w:id="1885409614">
                                  <w:marLeft w:val="0"/>
                                  <w:marRight w:val="0"/>
                                  <w:marTop w:val="0"/>
                                  <w:marBottom w:val="0"/>
                                  <w:divBdr>
                                    <w:top w:val="none" w:sz="0" w:space="0" w:color="auto"/>
                                    <w:left w:val="none" w:sz="0" w:space="0" w:color="auto"/>
                                    <w:bottom w:val="none" w:sz="0" w:space="0" w:color="auto"/>
                                    <w:right w:val="none" w:sz="0" w:space="0" w:color="auto"/>
                                  </w:divBdr>
                                  <w:divsChild>
                                    <w:div w:id="2651197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8867922">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1735041">
      <w:bodyDiv w:val="1"/>
      <w:marLeft w:val="0"/>
      <w:marRight w:val="0"/>
      <w:marTop w:val="0"/>
      <w:marBottom w:val="0"/>
      <w:divBdr>
        <w:top w:val="none" w:sz="0" w:space="0" w:color="auto"/>
        <w:left w:val="none" w:sz="0" w:space="0" w:color="auto"/>
        <w:bottom w:val="none" w:sz="0" w:space="0" w:color="auto"/>
        <w:right w:val="none" w:sz="0" w:space="0" w:color="auto"/>
      </w:divBdr>
    </w:div>
    <w:div w:id="710421676">
      <w:bodyDiv w:val="1"/>
      <w:marLeft w:val="0"/>
      <w:marRight w:val="0"/>
      <w:marTop w:val="0"/>
      <w:marBottom w:val="0"/>
      <w:divBdr>
        <w:top w:val="none" w:sz="0" w:space="0" w:color="auto"/>
        <w:left w:val="none" w:sz="0" w:space="0" w:color="auto"/>
        <w:bottom w:val="none" w:sz="0" w:space="0" w:color="auto"/>
        <w:right w:val="none" w:sz="0" w:space="0" w:color="auto"/>
      </w:divBdr>
    </w:div>
    <w:div w:id="735738095">
      <w:bodyDiv w:val="1"/>
      <w:marLeft w:val="0"/>
      <w:marRight w:val="0"/>
      <w:marTop w:val="0"/>
      <w:marBottom w:val="0"/>
      <w:divBdr>
        <w:top w:val="none" w:sz="0" w:space="0" w:color="auto"/>
        <w:left w:val="none" w:sz="0" w:space="0" w:color="auto"/>
        <w:bottom w:val="none" w:sz="0" w:space="0" w:color="auto"/>
        <w:right w:val="none" w:sz="0" w:space="0" w:color="auto"/>
      </w:divBdr>
    </w:div>
    <w:div w:id="740642753">
      <w:bodyDiv w:val="1"/>
      <w:marLeft w:val="0"/>
      <w:marRight w:val="0"/>
      <w:marTop w:val="0"/>
      <w:marBottom w:val="0"/>
      <w:divBdr>
        <w:top w:val="none" w:sz="0" w:space="0" w:color="auto"/>
        <w:left w:val="none" w:sz="0" w:space="0" w:color="auto"/>
        <w:bottom w:val="none" w:sz="0" w:space="0" w:color="auto"/>
        <w:right w:val="none" w:sz="0" w:space="0" w:color="auto"/>
      </w:divBdr>
    </w:div>
    <w:div w:id="759254994">
      <w:bodyDiv w:val="1"/>
      <w:marLeft w:val="0"/>
      <w:marRight w:val="0"/>
      <w:marTop w:val="0"/>
      <w:marBottom w:val="0"/>
      <w:divBdr>
        <w:top w:val="none" w:sz="0" w:space="0" w:color="auto"/>
        <w:left w:val="none" w:sz="0" w:space="0" w:color="auto"/>
        <w:bottom w:val="none" w:sz="0" w:space="0" w:color="auto"/>
        <w:right w:val="none" w:sz="0" w:space="0" w:color="auto"/>
      </w:divBdr>
    </w:div>
    <w:div w:id="759256703">
      <w:bodyDiv w:val="1"/>
      <w:marLeft w:val="0"/>
      <w:marRight w:val="0"/>
      <w:marTop w:val="0"/>
      <w:marBottom w:val="0"/>
      <w:divBdr>
        <w:top w:val="none" w:sz="0" w:space="0" w:color="auto"/>
        <w:left w:val="none" w:sz="0" w:space="0" w:color="auto"/>
        <w:bottom w:val="none" w:sz="0" w:space="0" w:color="auto"/>
        <w:right w:val="none" w:sz="0" w:space="0" w:color="auto"/>
      </w:divBdr>
    </w:div>
    <w:div w:id="765350877">
      <w:bodyDiv w:val="1"/>
      <w:marLeft w:val="0"/>
      <w:marRight w:val="0"/>
      <w:marTop w:val="0"/>
      <w:marBottom w:val="0"/>
      <w:divBdr>
        <w:top w:val="none" w:sz="0" w:space="0" w:color="auto"/>
        <w:left w:val="none" w:sz="0" w:space="0" w:color="auto"/>
        <w:bottom w:val="none" w:sz="0" w:space="0" w:color="auto"/>
        <w:right w:val="none" w:sz="0" w:space="0" w:color="auto"/>
      </w:divBdr>
    </w:div>
    <w:div w:id="766120264">
      <w:bodyDiv w:val="1"/>
      <w:marLeft w:val="0"/>
      <w:marRight w:val="0"/>
      <w:marTop w:val="0"/>
      <w:marBottom w:val="0"/>
      <w:divBdr>
        <w:top w:val="none" w:sz="0" w:space="0" w:color="auto"/>
        <w:left w:val="none" w:sz="0" w:space="0" w:color="auto"/>
        <w:bottom w:val="none" w:sz="0" w:space="0" w:color="auto"/>
        <w:right w:val="none" w:sz="0" w:space="0" w:color="auto"/>
      </w:divBdr>
      <w:divsChild>
        <w:div w:id="1505507476">
          <w:marLeft w:val="0"/>
          <w:marRight w:val="0"/>
          <w:marTop w:val="0"/>
          <w:marBottom w:val="0"/>
          <w:divBdr>
            <w:top w:val="none" w:sz="0" w:space="0" w:color="auto"/>
            <w:left w:val="none" w:sz="0" w:space="0" w:color="auto"/>
            <w:bottom w:val="none" w:sz="0" w:space="0" w:color="auto"/>
            <w:right w:val="none" w:sz="0" w:space="0" w:color="auto"/>
          </w:divBdr>
        </w:div>
        <w:div w:id="762262575">
          <w:marLeft w:val="0"/>
          <w:marRight w:val="0"/>
          <w:marTop w:val="0"/>
          <w:marBottom w:val="0"/>
          <w:divBdr>
            <w:top w:val="none" w:sz="0" w:space="0" w:color="auto"/>
            <w:left w:val="none" w:sz="0" w:space="0" w:color="auto"/>
            <w:bottom w:val="none" w:sz="0" w:space="0" w:color="auto"/>
            <w:right w:val="none" w:sz="0" w:space="0" w:color="auto"/>
          </w:divBdr>
        </w:div>
        <w:div w:id="1951668630">
          <w:marLeft w:val="0"/>
          <w:marRight w:val="0"/>
          <w:marTop w:val="0"/>
          <w:marBottom w:val="0"/>
          <w:divBdr>
            <w:top w:val="none" w:sz="0" w:space="0" w:color="auto"/>
            <w:left w:val="none" w:sz="0" w:space="0" w:color="auto"/>
            <w:bottom w:val="none" w:sz="0" w:space="0" w:color="auto"/>
            <w:right w:val="none" w:sz="0" w:space="0" w:color="auto"/>
          </w:divBdr>
        </w:div>
        <w:div w:id="100615871">
          <w:marLeft w:val="0"/>
          <w:marRight w:val="0"/>
          <w:marTop w:val="0"/>
          <w:marBottom w:val="0"/>
          <w:divBdr>
            <w:top w:val="none" w:sz="0" w:space="0" w:color="auto"/>
            <w:left w:val="none" w:sz="0" w:space="0" w:color="auto"/>
            <w:bottom w:val="none" w:sz="0" w:space="0" w:color="auto"/>
            <w:right w:val="none" w:sz="0" w:space="0" w:color="auto"/>
          </w:divBdr>
          <w:divsChild>
            <w:div w:id="380058765">
              <w:marLeft w:val="0"/>
              <w:marRight w:val="0"/>
              <w:marTop w:val="0"/>
              <w:marBottom w:val="0"/>
              <w:divBdr>
                <w:top w:val="none" w:sz="0" w:space="0" w:color="auto"/>
                <w:left w:val="none" w:sz="0" w:space="0" w:color="auto"/>
                <w:bottom w:val="none" w:sz="0" w:space="0" w:color="auto"/>
                <w:right w:val="none" w:sz="0" w:space="0" w:color="auto"/>
              </w:divBdr>
            </w:div>
            <w:div w:id="2018388912">
              <w:marLeft w:val="0"/>
              <w:marRight w:val="0"/>
              <w:marTop w:val="0"/>
              <w:marBottom w:val="0"/>
              <w:divBdr>
                <w:top w:val="none" w:sz="0" w:space="0" w:color="auto"/>
                <w:left w:val="none" w:sz="0" w:space="0" w:color="auto"/>
                <w:bottom w:val="none" w:sz="0" w:space="0" w:color="auto"/>
                <w:right w:val="none" w:sz="0" w:space="0" w:color="auto"/>
              </w:divBdr>
            </w:div>
          </w:divsChild>
        </w:div>
        <w:div w:id="443237421">
          <w:marLeft w:val="0"/>
          <w:marRight w:val="0"/>
          <w:marTop w:val="0"/>
          <w:marBottom w:val="0"/>
          <w:divBdr>
            <w:top w:val="none" w:sz="0" w:space="0" w:color="auto"/>
            <w:left w:val="none" w:sz="0" w:space="0" w:color="auto"/>
            <w:bottom w:val="none" w:sz="0" w:space="0" w:color="auto"/>
            <w:right w:val="none" w:sz="0" w:space="0" w:color="auto"/>
          </w:divBdr>
        </w:div>
        <w:div w:id="146943961">
          <w:marLeft w:val="0"/>
          <w:marRight w:val="0"/>
          <w:marTop w:val="0"/>
          <w:marBottom w:val="0"/>
          <w:divBdr>
            <w:top w:val="none" w:sz="0" w:space="0" w:color="auto"/>
            <w:left w:val="none" w:sz="0" w:space="0" w:color="auto"/>
            <w:bottom w:val="none" w:sz="0" w:space="0" w:color="auto"/>
            <w:right w:val="none" w:sz="0" w:space="0" w:color="auto"/>
          </w:divBdr>
        </w:div>
        <w:div w:id="474688146">
          <w:marLeft w:val="0"/>
          <w:marRight w:val="0"/>
          <w:marTop w:val="0"/>
          <w:marBottom w:val="0"/>
          <w:divBdr>
            <w:top w:val="none" w:sz="0" w:space="0" w:color="auto"/>
            <w:left w:val="none" w:sz="0" w:space="0" w:color="auto"/>
            <w:bottom w:val="none" w:sz="0" w:space="0" w:color="auto"/>
            <w:right w:val="none" w:sz="0" w:space="0" w:color="auto"/>
          </w:divBdr>
        </w:div>
      </w:divsChild>
    </w:div>
    <w:div w:id="786966056">
      <w:bodyDiv w:val="1"/>
      <w:marLeft w:val="0"/>
      <w:marRight w:val="0"/>
      <w:marTop w:val="0"/>
      <w:marBottom w:val="0"/>
      <w:divBdr>
        <w:top w:val="none" w:sz="0" w:space="0" w:color="auto"/>
        <w:left w:val="none" w:sz="0" w:space="0" w:color="auto"/>
        <w:bottom w:val="none" w:sz="0" w:space="0" w:color="auto"/>
        <w:right w:val="none" w:sz="0" w:space="0" w:color="auto"/>
      </w:divBdr>
    </w:div>
    <w:div w:id="832843043">
      <w:bodyDiv w:val="1"/>
      <w:marLeft w:val="0"/>
      <w:marRight w:val="0"/>
      <w:marTop w:val="0"/>
      <w:marBottom w:val="0"/>
      <w:divBdr>
        <w:top w:val="none" w:sz="0" w:space="0" w:color="auto"/>
        <w:left w:val="none" w:sz="0" w:space="0" w:color="auto"/>
        <w:bottom w:val="none" w:sz="0" w:space="0" w:color="auto"/>
        <w:right w:val="none" w:sz="0" w:space="0" w:color="auto"/>
      </w:divBdr>
      <w:divsChild>
        <w:div w:id="838892052">
          <w:marLeft w:val="0"/>
          <w:marRight w:val="0"/>
          <w:marTop w:val="0"/>
          <w:marBottom w:val="0"/>
          <w:divBdr>
            <w:top w:val="none" w:sz="0" w:space="0" w:color="auto"/>
            <w:left w:val="none" w:sz="0" w:space="0" w:color="auto"/>
            <w:bottom w:val="none" w:sz="0" w:space="0" w:color="auto"/>
            <w:right w:val="none" w:sz="0" w:space="0" w:color="auto"/>
          </w:divBdr>
        </w:div>
        <w:div w:id="1995404539">
          <w:marLeft w:val="0"/>
          <w:marRight w:val="0"/>
          <w:marTop w:val="0"/>
          <w:marBottom w:val="0"/>
          <w:divBdr>
            <w:top w:val="none" w:sz="0" w:space="0" w:color="auto"/>
            <w:left w:val="none" w:sz="0" w:space="0" w:color="auto"/>
            <w:bottom w:val="none" w:sz="0" w:space="0" w:color="auto"/>
            <w:right w:val="none" w:sz="0" w:space="0" w:color="auto"/>
          </w:divBdr>
        </w:div>
        <w:div w:id="1494954340">
          <w:marLeft w:val="0"/>
          <w:marRight w:val="0"/>
          <w:marTop w:val="0"/>
          <w:marBottom w:val="0"/>
          <w:divBdr>
            <w:top w:val="none" w:sz="0" w:space="0" w:color="auto"/>
            <w:left w:val="none" w:sz="0" w:space="0" w:color="auto"/>
            <w:bottom w:val="none" w:sz="0" w:space="0" w:color="auto"/>
            <w:right w:val="none" w:sz="0" w:space="0" w:color="auto"/>
          </w:divBdr>
        </w:div>
        <w:div w:id="1830094592">
          <w:marLeft w:val="0"/>
          <w:marRight w:val="0"/>
          <w:marTop w:val="0"/>
          <w:marBottom w:val="0"/>
          <w:divBdr>
            <w:top w:val="none" w:sz="0" w:space="0" w:color="auto"/>
            <w:left w:val="none" w:sz="0" w:space="0" w:color="auto"/>
            <w:bottom w:val="none" w:sz="0" w:space="0" w:color="auto"/>
            <w:right w:val="none" w:sz="0" w:space="0" w:color="auto"/>
          </w:divBdr>
        </w:div>
        <w:div w:id="433287634">
          <w:marLeft w:val="0"/>
          <w:marRight w:val="0"/>
          <w:marTop w:val="0"/>
          <w:marBottom w:val="0"/>
          <w:divBdr>
            <w:top w:val="none" w:sz="0" w:space="0" w:color="auto"/>
            <w:left w:val="none" w:sz="0" w:space="0" w:color="auto"/>
            <w:bottom w:val="none" w:sz="0" w:space="0" w:color="auto"/>
            <w:right w:val="none" w:sz="0" w:space="0" w:color="auto"/>
          </w:divBdr>
        </w:div>
        <w:div w:id="959722674">
          <w:marLeft w:val="0"/>
          <w:marRight w:val="0"/>
          <w:marTop w:val="0"/>
          <w:marBottom w:val="0"/>
          <w:divBdr>
            <w:top w:val="none" w:sz="0" w:space="0" w:color="auto"/>
            <w:left w:val="none" w:sz="0" w:space="0" w:color="auto"/>
            <w:bottom w:val="none" w:sz="0" w:space="0" w:color="auto"/>
            <w:right w:val="none" w:sz="0" w:space="0" w:color="auto"/>
          </w:divBdr>
        </w:div>
        <w:div w:id="407964058">
          <w:marLeft w:val="0"/>
          <w:marRight w:val="0"/>
          <w:marTop w:val="0"/>
          <w:marBottom w:val="0"/>
          <w:divBdr>
            <w:top w:val="none" w:sz="0" w:space="0" w:color="auto"/>
            <w:left w:val="none" w:sz="0" w:space="0" w:color="auto"/>
            <w:bottom w:val="none" w:sz="0" w:space="0" w:color="auto"/>
            <w:right w:val="none" w:sz="0" w:space="0" w:color="auto"/>
          </w:divBdr>
        </w:div>
        <w:div w:id="1412041175">
          <w:marLeft w:val="0"/>
          <w:marRight w:val="0"/>
          <w:marTop w:val="0"/>
          <w:marBottom w:val="0"/>
          <w:divBdr>
            <w:top w:val="none" w:sz="0" w:space="0" w:color="auto"/>
            <w:left w:val="none" w:sz="0" w:space="0" w:color="auto"/>
            <w:bottom w:val="none" w:sz="0" w:space="0" w:color="auto"/>
            <w:right w:val="none" w:sz="0" w:space="0" w:color="auto"/>
          </w:divBdr>
        </w:div>
        <w:div w:id="2041128601">
          <w:marLeft w:val="0"/>
          <w:marRight w:val="0"/>
          <w:marTop w:val="0"/>
          <w:marBottom w:val="0"/>
          <w:divBdr>
            <w:top w:val="none" w:sz="0" w:space="0" w:color="auto"/>
            <w:left w:val="none" w:sz="0" w:space="0" w:color="auto"/>
            <w:bottom w:val="none" w:sz="0" w:space="0" w:color="auto"/>
            <w:right w:val="none" w:sz="0" w:space="0" w:color="auto"/>
          </w:divBdr>
        </w:div>
        <w:div w:id="1493335261">
          <w:marLeft w:val="0"/>
          <w:marRight w:val="0"/>
          <w:marTop w:val="0"/>
          <w:marBottom w:val="0"/>
          <w:divBdr>
            <w:top w:val="none" w:sz="0" w:space="0" w:color="auto"/>
            <w:left w:val="none" w:sz="0" w:space="0" w:color="auto"/>
            <w:bottom w:val="none" w:sz="0" w:space="0" w:color="auto"/>
            <w:right w:val="none" w:sz="0" w:space="0" w:color="auto"/>
          </w:divBdr>
        </w:div>
        <w:div w:id="1532911502">
          <w:marLeft w:val="0"/>
          <w:marRight w:val="0"/>
          <w:marTop w:val="0"/>
          <w:marBottom w:val="0"/>
          <w:divBdr>
            <w:top w:val="none" w:sz="0" w:space="0" w:color="auto"/>
            <w:left w:val="none" w:sz="0" w:space="0" w:color="auto"/>
            <w:bottom w:val="none" w:sz="0" w:space="0" w:color="auto"/>
            <w:right w:val="none" w:sz="0" w:space="0" w:color="auto"/>
          </w:divBdr>
        </w:div>
        <w:div w:id="2084062765">
          <w:marLeft w:val="0"/>
          <w:marRight w:val="0"/>
          <w:marTop w:val="0"/>
          <w:marBottom w:val="0"/>
          <w:divBdr>
            <w:top w:val="none" w:sz="0" w:space="0" w:color="auto"/>
            <w:left w:val="none" w:sz="0" w:space="0" w:color="auto"/>
            <w:bottom w:val="none" w:sz="0" w:space="0" w:color="auto"/>
            <w:right w:val="none" w:sz="0" w:space="0" w:color="auto"/>
          </w:divBdr>
        </w:div>
        <w:div w:id="1271428297">
          <w:marLeft w:val="0"/>
          <w:marRight w:val="0"/>
          <w:marTop w:val="0"/>
          <w:marBottom w:val="0"/>
          <w:divBdr>
            <w:top w:val="none" w:sz="0" w:space="0" w:color="auto"/>
            <w:left w:val="none" w:sz="0" w:space="0" w:color="auto"/>
            <w:bottom w:val="none" w:sz="0" w:space="0" w:color="auto"/>
            <w:right w:val="none" w:sz="0" w:space="0" w:color="auto"/>
          </w:divBdr>
        </w:div>
        <w:div w:id="1747410867">
          <w:marLeft w:val="0"/>
          <w:marRight w:val="0"/>
          <w:marTop w:val="0"/>
          <w:marBottom w:val="0"/>
          <w:divBdr>
            <w:top w:val="none" w:sz="0" w:space="0" w:color="auto"/>
            <w:left w:val="none" w:sz="0" w:space="0" w:color="auto"/>
            <w:bottom w:val="none" w:sz="0" w:space="0" w:color="auto"/>
            <w:right w:val="none" w:sz="0" w:space="0" w:color="auto"/>
          </w:divBdr>
        </w:div>
        <w:div w:id="185945594">
          <w:marLeft w:val="0"/>
          <w:marRight w:val="0"/>
          <w:marTop w:val="0"/>
          <w:marBottom w:val="0"/>
          <w:divBdr>
            <w:top w:val="none" w:sz="0" w:space="0" w:color="auto"/>
            <w:left w:val="none" w:sz="0" w:space="0" w:color="auto"/>
            <w:bottom w:val="none" w:sz="0" w:space="0" w:color="auto"/>
            <w:right w:val="none" w:sz="0" w:space="0" w:color="auto"/>
          </w:divBdr>
        </w:div>
        <w:div w:id="2100565331">
          <w:marLeft w:val="0"/>
          <w:marRight w:val="0"/>
          <w:marTop w:val="0"/>
          <w:marBottom w:val="0"/>
          <w:divBdr>
            <w:top w:val="none" w:sz="0" w:space="0" w:color="auto"/>
            <w:left w:val="none" w:sz="0" w:space="0" w:color="auto"/>
            <w:bottom w:val="none" w:sz="0" w:space="0" w:color="auto"/>
            <w:right w:val="none" w:sz="0" w:space="0" w:color="auto"/>
          </w:divBdr>
        </w:div>
        <w:div w:id="792331579">
          <w:marLeft w:val="0"/>
          <w:marRight w:val="0"/>
          <w:marTop w:val="0"/>
          <w:marBottom w:val="0"/>
          <w:divBdr>
            <w:top w:val="none" w:sz="0" w:space="0" w:color="auto"/>
            <w:left w:val="none" w:sz="0" w:space="0" w:color="auto"/>
            <w:bottom w:val="none" w:sz="0" w:space="0" w:color="auto"/>
            <w:right w:val="none" w:sz="0" w:space="0" w:color="auto"/>
          </w:divBdr>
        </w:div>
        <w:div w:id="1117918241">
          <w:marLeft w:val="0"/>
          <w:marRight w:val="0"/>
          <w:marTop w:val="0"/>
          <w:marBottom w:val="0"/>
          <w:divBdr>
            <w:top w:val="none" w:sz="0" w:space="0" w:color="auto"/>
            <w:left w:val="none" w:sz="0" w:space="0" w:color="auto"/>
            <w:bottom w:val="none" w:sz="0" w:space="0" w:color="auto"/>
            <w:right w:val="none" w:sz="0" w:space="0" w:color="auto"/>
          </w:divBdr>
        </w:div>
        <w:div w:id="1424062196">
          <w:marLeft w:val="0"/>
          <w:marRight w:val="0"/>
          <w:marTop w:val="0"/>
          <w:marBottom w:val="0"/>
          <w:divBdr>
            <w:top w:val="none" w:sz="0" w:space="0" w:color="auto"/>
            <w:left w:val="none" w:sz="0" w:space="0" w:color="auto"/>
            <w:bottom w:val="none" w:sz="0" w:space="0" w:color="auto"/>
            <w:right w:val="none" w:sz="0" w:space="0" w:color="auto"/>
          </w:divBdr>
        </w:div>
        <w:div w:id="170535354">
          <w:marLeft w:val="0"/>
          <w:marRight w:val="0"/>
          <w:marTop w:val="0"/>
          <w:marBottom w:val="0"/>
          <w:divBdr>
            <w:top w:val="none" w:sz="0" w:space="0" w:color="auto"/>
            <w:left w:val="none" w:sz="0" w:space="0" w:color="auto"/>
            <w:bottom w:val="none" w:sz="0" w:space="0" w:color="auto"/>
            <w:right w:val="none" w:sz="0" w:space="0" w:color="auto"/>
          </w:divBdr>
        </w:div>
        <w:div w:id="1291594983">
          <w:marLeft w:val="0"/>
          <w:marRight w:val="0"/>
          <w:marTop w:val="0"/>
          <w:marBottom w:val="0"/>
          <w:divBdr>
            <w:top w:val="none" w:sz="0" w:space="0" w:color="auto"/>
            <w:left w:val="none" w:sz="0" w:space="0" w:color="auto"/>
            <w:bottom w:val="none" w:sz="0" w:space="0" w:color="auto"/>
            <w:right w:val="none" w:sz="0" w:space="0" w:color="auto"/>
          </w:divBdr>
        </w:div>
        <w:div w:id="533616547">
          <w:marLeft w:val="0"/>
          <w:marRight w:val="0"/>
          <w:marTop w:val="0"/>
          <w:marBottom w:val="0"/>
          <w:divBdr>
            <w:top w:val="none" w:sz="0" w:space="0" w:color="auto"/>
            <w:left w:val="none" w:sz="0" w:space="0" w:color="auto"/>
            <w:bottom w:val="none" w:sz="0" w:space="0" w:color="auto"/>
            <w:right w:val="none" w:sz="0" w:space="0" w:color="auto"/>
          </w:divBdr>
        </w:div>
        <w:div w:id="576860070">
          <w:marLeft w:val="0"/>
          <w:marRight w:val="0"/>
          <w:marTop w:val="0"/>
          <w:marBottom w:val="0"/>
          <w:divBdr>
            <w:top w:val="none" w:sz="0" w:space="0" w:color="auto"/>
            <w:left w:val="none" w:sz="0" w:space="0" w:color="auto"/>
            <w:bottom w:val="none" w:sz="0" w:space="0" w:color="auto"/>
            <w:right w:val="none" w:sz="0" w:space="0" w:color="auto"/>
          </w:divBdr>
        </w:div>
        <w:div w:id="284626479">
          <w:marLeft w:val="0"/>
          <w:marRight w:val="0"/>
          <w:marTop w:val="0"/>
          <w:marBottom w:val="0"/>
          <w:divBdr>
            <w:top w:val="none" w:sz="0" w:space="0" w:color="auto"/>
            <w:left w:val="none" w:sz="0" w:space="0" w:color="auto"/>
            <w:bottom w:val="none" w:sz="0" w:space="0" w:color="auto"/>
            <w:right w:val="none" w:sz="0" w:space="0" w:color="auto"/>
          </w:divBdr>
        </w:div>
        <w:div w:id="918716023">
          <w:marLeft w:val="0"/>
          <w:marRight w:val="0"/>
          <w:marTop w:val="0"/>
          <w:marBottom w:val="0"/>
          <w:divBdr>
            <w:top w:val="none" w:sz="0" w:space="0" w:color="auto"/>
            <w:left w:val="none" w:sz="0" w:space="0" w:color="auto"/>
            <w:bottom w:val="none" w:sz="0" w:space="0" w:color="auto"/>
            <w:right w:val="none" w:sz="0" w:space="0" w:color="auto"/>
          </w:divBdr>
        </w:div>
        <w:div w:id="1048184506">
          <w:marLeft w:val="0"/>
          <w:marRight w:val="0"/>
          <w:marTop w:val="0"/>
          <w:marBottom w:val="0"/>
          <w:divBdr>
            <w:top w:val="none" w:sz="0" w:space="0" w:color="auto"/>
            <w:left w:val="none" w:sz="0" w:space="0" w:color="auto"/>
            <w:bottom w:val="none" w:sz="0" w:space="0" w:color="auto"/>
            <w:right w:val="none" w:sz="0" w:space="0" w:color="auto"/>
          </w:divBdr>
        </w:div>
        <w:div w:id="217515127">
          <w:marLeft w:val="0"/>
          <w:marRight w:val="0"/>
          <w:marTop w:val="0"/>
          <w:marBottom w:val="0"/>
          <w:divBdr>
            <w:top w:val="none" w:sz="0" w:space="0" w:color="auto"/>
            <w:left w:val="none" w:sz="0" w:space="0" w:color="auto"/>
            <w:bottom w:val="none" w:sz="0" w:space="0" w:color="auto"/>
            <w:right w:val="none" w:sz="0" w:space="0" w:color="auto"/>
          </w:divBdr>
        </w:div>
        <w:div w:id="1102578067">
          <w:marLeft w:val="0"/>
          <w:marRight w:val="0"/>
          <w:marTop w:val="0"/>
          <w:marBottom w:val="0"/>
          <w:divBdr>
            <w:top w:val="none" w:sz="0" w:space="0" w:color="auto"/>
            <w:left w:val="none" w:sz="0" w:space="0" w:color="auto"/>
            <w:bottom w:val="none" w:sz="0" w:space="0" w:color="auto"/>
            <w:right w:val="none" w:sz="0" w:space="0" w:color="auto"/>
          </w:divBdr>
        </w:div>
        <w:div w:id="1742093303">
          <w:marLeft w:val="0"/>
          <w:marRight w:val="0"/>
          <w:marTop w:val="0"/>
          <w:marBottom w:val="0"/>
          <w:divBdr>
            <w:top w:val="none" w:sz="0" w:space="0" w:color="auto"/>
            <w:left w:val="none" w:sz="0" w:space="0" w:color="auto"/>
            <w:bottom w:val="none" w:sz="0" w:space="0" w:color="auto"/>
            <w:right w:val="none" w:sz="0" w:space="0" w:color="auto"/>
          </w:divBdr>
        </w:div>
        <w:div w:id="56250793">
          <w:marLeft w:val="0"/>
          <w:marRight w:val="0"/>
          <w:marTop w:val="0"/>
          <w:marBottom w:val="0"/>
          <w:divBdr>
            <w:top w:val="none" w:sz="0" w:space="0" w:color="auto"/>
            <w:left w:val="none" w:sz="0" w:space="0" w:color="auto"/>
            <w:bottom w:val="none" w:sz="0" w:space="0" w:color="auto"/>
            <w:right w:val="none" w:sz="0" w:space="0" w:color="auto"/>
          </w:divBdr>
        </w:div>
        <w:div w:id="1823427272">
          <w:marLeft w:val="0"/>
          <w:marRight w:val="0"/>
          <w:marTop w:val="0"/>
          <w:marBottom w:val="0"/>
          <w:divBdr>
            <w:top w:val="none" w:sz="0" w:space="0" w:color="auto"/>
            <w:left w:val="none" w:sz="0" w:space="0" w:color="auto"/>
            <w:bottom w:val="none" w:sz="0" w:space="0" w:color="auto"/>
            <w:right w:val="none" w:sz="0" w:space="0" w:color="auto"/>
          </w:divBdr>
        </w:div>
        <w:div w:id="1929075577">
          <w:marLeft w:val="0"/>
          <w:marRight w:val="0"/>
          <w:marTop w:val="0"/>
          <w:marBottom w:val="0"/>
          <w:divBdr>
            <w:top w:val="none" w:sz="0" w:space="0" w:color="auto"/>
            <w:left w:val="none" w:sz="0" w:space="0" w:color="auto"/>
            <w:bottom w:val="none" w:sz="0" w:space="0" w:color="auto"/>
            <w:right w:val="none" w:sz="0" w:space="0" w:color="auto"/>
          </w:divBdr>
        </w:div>
        <w:div w:id="1456872041">
          <w:marLeft w:val="0"/>
          <w:marRight w:val="0"/>
          <w:marTop w:val="0"/>
          <w:marBottom w:val="0"/>
          <w:divBdr>
            <w:top w:val="none" w:sz="0" w:space="0" w:color="auto"/>
            <w:left w:val="none" w:sz="0" w:space="0" w:color="auto"/>
            <w:bottom w:val="none" w:sz="0" w:space="0" w:color="auto"/>
            <w:right w:val="none" w:sz="0" w:space="0" w:color="auto"/>
          </w:divBdr>
        </w:div>
        <w:div w:id="752778607">
          <w:marLeft w:val="0"/>
          <w:marRight w:val="0"/>
          <w:marTop w:val="0"/>
          <w:marBottom w:val="0"/>
          <w:divBdr>
            <w:top w:val="none" w:sz="0" w:space="0" w:color="auto"/>
            <w:left w:val="none" w:sz="0" w:space="0" w:color="auto"/>
            <w:bottom w:val="none" w:sz="0" w:space="0" w:color="auto"/>
            <w:right w:val="none" w:sz="0" w:space="0" w:color="auto"/>
          </w:divBdr>
        </w:div>
        <w:div w:id="652293305">
          <w:marLeft w:val="0"/>
          <w:marRight w:val="0"/>
          <w:marTop w:val="0"/>
          <w:marBottom w:val="0"/>
          <w:divBdr>
            <w:top w:val="none" w:sz="0" w:space="0" w:color="auto"/>
            <w:left w:val="none" w:sz="0" w:space="0" w:color="auto"/>
            <w:bottom w:val="none" w:sz="0" w:space="0" w:color="auto"/>
            <w:right w:val="none" w:sz="0" w:space="0" w:color="auto"/>
          </w:divBdr>
        </w:div>
        <w:div w:id="823467581">
          <w:marLeft w:val="0"/>
          <w:marRight w:val="0"/>
          <w:marTop w:val="0"/>
          <w:marBottom w:val="0"/>
          <w:divBdr>
            <w:top w:val="none" w:sz="0" w:space="0" w:color="auto"/>
            <w:left w:val="none" w:sz="0" w:space="0" w:color="auto"/>
            <w:bottom w:val="none" w:sz="0" w:space="0" w:color="auto"/>
            <w:right w:val="none" w:sz="0" w:space="0" w:color="auto"/>
          </w:divBdr>
        </w:div>
        <w:div w:id="235819084">
          <w:marLeft w:val="0"/>
          <w:marRight w:val="0"/>
          <w:marTop w:val="0"/>
          <w:marBottom w:val="0"/>
          <w:divBdr>
            <w:top w:val="none" w:sz="0" w:space="0" w:color="auto"/>
            <w:left w:val="none" w:sz="0" w:space="0" w:color="auto"/>
            <w:bottom w:val="none" w:sz="0" w:space="0" w:color="auto"/>
            <w:right w:val="none" w:sz="0" w:space="0" w:color="auto"/>
          </w:divBdr>
        </w:div>
        <w:div w:id="27797281">
          <w:marLeft w:val="0"/>
          <w:marRight w:val="0"/>
          <w:marTop w:val="0"/>
          <w:marBottom w:val="0"/>
          <w:divBdr>
            <w:top w:val="none" w:sz="0" w:space="0" w:color="auto"/>
            <w:left w:val="none" w:sz="0" w:space="0" w:color="auto"/>
            <w:bottom w:val="none" w:sz="0" w:space="0" w:color="auto"/>
            <w:right w:val="none" w:sz="0" w:space="0" w:color="auto"/>
          </w:divBdr>
        </w:div>
        <w:div w:id="769087558">
          <w:marLeft w:val="0"/>
          <w:marRight w:val="0"/>
          <w:marTop w:val="0"/>
          <w:marBottom w:val="0"/>
          <w:divBdr>
            <w:top w:val="none" w:sz="0" w:space="0" w:color="auto"/>
            <w:left w:val="none" w:sz="0" w:space="0" w:color="auto"/>
            <w:bottom w:val="none" w:sz="0" w:space="0" w:color="auto"/>
            <w:right w:val="none" w:sz="0" w:space="0" w:color="auto"/>
          </w:divBdr>
        </w:div>
        <w:div w:id="515660080">
          <w:marLeft w:val="0"/>
          <w:marRight w:val="0"/>
          <w:marTop w:val="0"/>
          <w:marBottom w:val="0"/>
          <w:divBdr>
            <w:top w:val="none" w:sz="0" w:space="0" w:color="auto"/>
            <w:left w:val="none" w:sz="0" w:space="0" w:color="auto"/>
            <w:bottom w:val="none" w:sz="0" w:space="0" w:color="auto"/>
            <w:right w:val="none" w:sz="0" w:space="0" w:color="auto"/>
          </w:divBdr>
        </w:div>
      </w:divsChild>
    </w:div>
    <w:div w:id="847450753">
      <w:bodyDiv w:val="1"/>
      <w:marLeft w:val="0"/>
      <w:marRight w:val="0"/>
      <w:marTop w:val="0"/>
      <w:marBottom w:val="0"/>
      <w:divBdr>
        <w:top w:val="none" w:sz="0" w:space="0" w:color="auto"/>
        <w:left w:val="none" w:sz="0" w:space="0" w:color="auto"/>
        <w:bottom w:val="none" w:sz="0" w:space="0" w:color="auto"/>
        <w:right w:val="none" w:sz="0" w:space="0" w:color="auto"/>
      </w:divBdr>
      <w:divsChild>
        <w:div w:id="1354962530">
          <w:marLeft w:val="0"/>
          <w:marRight w:val="0"/>
          <w:marTop w:val="0"/>
          <w:marBottom w:val="0"/>
          <w:divBdr>
            <w:top w:val="none" w:sz="0" w:space="0" w:color="auto"/>
            <w:left w:val="none" w:sz="0" w:space="0" w:color="auto"/>
            <w:bottom w:val="none" w:sz="0" w:space="0" w:color="auto"/>
            <w:right w:val="none" w:sz="0" w:space="0" w:color="auto"/>
          </w:divBdr>
          <w:divsChild>
            <w:div w:id="1410927098">
              <w:marLeft w:val="0"/>
              <w:marRight w:val="0"/>
              <w:marTop w:val="0"/>
              <w:marBottom w:val="0"/>
              <w:divBdr>
                <w:top w:val="none" w:sz="0" w:space="0" w:color="auto"/>
                <w:left w:val="none" w:sz="0" w:space="0" w:color="auto"/>
                <w:bottom w:val="none" w:sz="0" w:space="0" w:color="auto"/>
                <w:right w:val="none" w:sz="0" w:space="0" w:color="auto"/>
              </w:divBdr>
              <w:divsChild>
                <w:div w:id="212155852">
                  <w:marLeft w:val="0"/>
                  <w:marRight w:val="0"/>
                  <w:marTop w:val="0"/>
                  <w:marBottom w:val="0"/>
                  <w:divBdr>
                    <w:top w:val="none" w:sz="0" w:space="0" w:color="auto"/>
                    <w:left w:val="none" w:sz="0" w:space="0" w:color="auto"/>
                    <w:bottom w:val="none" w:sz="0" w:space="0" w:color="auto"/>
                    <w:right w:val="none" w:sz="0" w:space="0" w:color="auto"/>
                  </w:divBdr>
                  <w:divsChild>
                    <w:div w:id="71889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66983">
      <w:bodyDiv w:val="1"/>
      <w:marLeft w:val="0"/>
      <w:marRight w:val="0"/>
      <w:marTop w:val="0"/>
      <w:marBottom w:val="0"/>
      <w:divBdr>
        <w:top w:val="none" w:sz="0" w:space="0" w:color="auto"/>
        <w:left w:val="none" w:sz="0" w:space="0" w:color="auto"/>
        <w:bottom w:val="none" w:sz="0" w:space="0" w:color="auto"/>
        <w:right w:val="none" w:sz="0" w:space="0" w:color="auto"/>
      </w:divBdr>
    </w:div>
    <w:div w:id="857281129">
      <w:bodyDiv w:val="1"/>
      <w:marLeft w:val="0"/>
      <w:marRight w:val="0"/>
      <w:marTop w:val="0"/>
      <w:marBottom w:val="0"/>
      <w:divBdr>
        <w:top w:val="none" w:sz="0" w:space="0" w:color="auto"/>
        <w:left w:val="none" w:sz="0" w:space="0" w:color="auto"/>
        <w:bottom w:val="none" w:sz="0" w:space="0" w:color="auto"/>
        <w:right w:val="none" w:sz="0" w:space="0" w:color="auto"/>
      </w:divBdr>
    </w:div>
    <w:div w:id="861937804">
      <w:bodyDiv w:val="1"/>
      <w:marLeft w:val="0"/>
      <w:marRight w:val="0"/>
      <w:marTop w:val="0"/>
      <w:marBottom w:val="0"/>
      <w:divBdr>
        <w:top w:val="none" w:sz="0" w:space="0" w:color="auto"/>
        <w:left w:val="none" w:sz="0" w:space="0" w:color="auto"/>
        <w:bottom w:val="none" w:sz="0" w:space="0" w:color="auto"/>
        <w:right w:val="none" w:sz="0" w:space="0" w:color="auto"/>
      </w:divBdr>
      <w:divsChild>
        <w:div w:id="1543397664">
          <w:marLeft w:val="0"/>
          <w:marRight w:val="0"/>
          <w:marTop w:val="0"/>
          <w:marBottom w:val="0"/>
          <w:divBdr>
            <w:top w:val="none" w:sz="0" w:space="0" w:color="auto"/>
            <w:left w:val="none" w:sz="0" w:space="0" w:color="auto"/>
            <w:bottom w:val="none" w:sz="0" w:space="0" w:color="auto"/>
            <w:right w:val="none" w:sz="0" w:space="0" w:color="auto"/>
          </w:divBdr>
          <w:divsChild>
            <w:div w:id="1891770930">
              <w:marLeft w:val="0"/>
              <w:marRight w:val="0"/>
              <w:marTop w:val="0"/>
              <w:marBottom w:val="0"/>
              <w:divBdr>
                <w:top w:val="none" w:sz="0" w:space="0" w:color="auto"/>
                <w:left w:val="none" w:sz="0" w:space="0" w:color="auto"/>
                <w:bottom w:val="none" w:sz="0" w:space="0" w:color="auto"/>
                <w:right w:val="none" w:sz="0" w:space="0" w:color="auto"/>
              </w:divBdr>
              <w:divsChild>
                <w:div w:id="67389041">
                  <w:marLeft w:val="0"/>
                  <w:marRight w:val="0"/>
                  <w:marTop w:val="0"/>
                  <w:marBottom w:val="0"/>
                  <w:divBdr>
                    <w:top w:val="none" w:sz="0" w:space="0" w:color="auto"/>
                    <w:left w:val="none" w:sz="0" w:space="0" w:color="auto"/>
                    <w:bottom w:val="none" w:sz="0" w:space="0" w:color="auto"/>
                    <w:right w:val="none" w:sz="0" w:space="0" w:color="auto"/>
                  </w:divBdr>
                  <w:divsChild>
                    <w:div w:id="6003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63911">
      <w:bodyDiv w:val="1"/>
      <w:marLeft w:val="0"/>
      <w:marRight w:val="0"/>
      <w:marTop w:val="0"/>
      <w:marBottom w:val="0"/>
      <w:divBdr>
        <w:top w:val="none" w:sz="0" w:space="0" w:color="auto"/>
        <w:left w:val="none" w:sz="0" w:space="0" w:color="auto"/>
        <w:bottom w:val="none" w:sz="0" w:space="0" w:color="auto"/>
        <w:right w:val="none" w:sz="0" w:space="0" w:color="auto"/>
      </w:divBdr>
    </w:div>
    <w:div w:id="945427738">
      <w:bodyDiv w:val="1"/>
      <w:marLeft w:val="0"/>
      <w:marRight w:val="0"/>
      <w:marTop w:val="0"/>
      <w:marBottom w:val="0"/>
      <w:divBdr>
        <w:top w:val="none" w:sz="0" w:space="0" w:color="auto"/>
        <w:left w:val="none" w:sz="0" w:space="0" w:color="auto"/>
        <w:bottom w:val="none" w:sz="0" w:space="0" w:color="auto"/>
        <w:right w:val="none" w:sz="0" w:space="0" w:color="auto"/>
      </w:divBdr>
    </w:div>
    <w:div w:id="971441896">
      <w:bodyDiv w:val="1"/>
      <w:marLeft w:val="0"/>
      <w:marRight w:val="0"/>
      <w:marTop w:val="0"/>
      <w:marBottom w:val="0"/>
      <w:divBdr>
        <w:top w:val="none" w:sz="0" w:space="0" w:color="auto"/>
        <w:left w:val="none" w:sz="0" w:space="0" w:color="auto"/>
        <w:bottom w:val="none" w:sz="0" w:space="0" w:color="auto"/>
        <w:right w:val="none" w:sz="0" w:space="0" w:color="auto"/>
      </w:divBdr>
      <w:divsChild>
        <w:div w:id="312150061">
          <w:marLeft w:val="0"/>
          <w:marRight w:val="0"/>
          <w:marTop w:val="0"/>
          <w:marBottom w:val="0"/>
          <w:divBdr>
            <w:top w:val="none" w:sz="0" w:space="0" w:color="auto"/>
            <w:left w:val="none" w:sz="0" w:space="0" w:color="auto"/>
            <w:bottom w:val="none" w:sz="0" w:space="0" w:color="auto"/>
            <w:right w:val="none" w:sz="0" w:space="0" w:color="auto"/>
          </w:divBdr>
        </w:div>
      </w:divsChild>
    </w:div>
    <w:div w:id="995763634">
      <w:bodyDiv w:val="1"/>
      <w:marLeft w:val="0"/>
      <w:marRight w:val="0"/>
      <w:marTop w:val="0"/>
      <w:marBottom w:val="0"/>
      <w:divBdr>
        <w:top w:val="none" w:sz="0" w:space="0" w:color="auto"/>
        <w:left w:val="none" w:sz="0" w:space="0" w:color="auto"/>
        <w:bottom w:val="none" w:sz="0" w:space="0" w:color="auto"/>
        <w:right w:val="none" w:sz="0" w:space="0" w:color="auto"/>
      </w:divBdr>
    </w:div>
    <w:div w:id="1039010538">
      <w:bodyDiv w:val="1"/>
      <w:marLeft w:val="0"/>
      <w:marRight w:val="0"/>
      <w:marTop w:val="0"/>
      <w:marBottom w:val="0"/>
      <w:divBdr>
        <w:top w:val="none" w:sz="0" w:space="0" w:color="auto"/>
        <w:left w:val="none" w:sz="0" w:space="0" w:color="auto"/>
        <w:bottom w:val="none" w:sz="0" w:space="0" w:color="auto"/>
        <w:right w:val="none" w:sz="0" w:space="0" w:color="auto"/>
      </w:divBdr>
    </w:div>
    <w:div w:id="1042366501">
      <w:bodyDiv w:val="1"/>
      <w:marLeft w:val="0"/>
      <w:marRight w:val="0"/>
      <w:marTop w:val="0"/>
      <w:marBottom w:val="0"/>
      <w:divBdr>
        <w:top w:val="none" w:sz="0" w:space="0" w:color="auto"/>
        <w:left w:val="none" w:sz="0" w:space="0" w:color="auto"/>
        <w:bottom w:val="none" w:sz="0" w:space="0" w:color="auto"/>
        <w:right w:val="none" w:sz="0" w:space="0" w:color="auto"/>
      </w:divBdr>
      <w:divsChild>
        <w:div w:id="2039574964">
          <w:marLeft w:val="0"/>
          <w:marRight w:val="0"/>
          <w:marTop w:val="0"/>
          <w:marBottom w:val="0"/>
          <w:divBdr>
            <w:top w:val="none" w:sz="0" w:space="0" w:color="auto"/>
            <w:left w:val="none" w:sz="0" w:space="0" w:color="auto"/>
            <w:bottom w:val="none" w:sz="0" w:space="0" w:color="auto"/>
            <w:right w:val="none" w:sz="0" w:space="0" w:color="auto"/>
          </w:divBdr>
        </w:div>
        <w:div w:id="928587049">
          <w:marLeft w:val="0"/>
          <w:marRight w:val="0"/>
          <w:marTop w:val="0"/>
          <w:marBottom w:val="0"/>
          <w:divBdr>
            <w:top w:val="none" w:sz="0" w:space="0" w:color="auto"/>
            <w:left w:val="none" w:sz="0" w:space="0" w:color="auto"/>
            <w:bottom w:val="none" w:sz="0" w:space="0" w:color="auto"/>
            <w:right w:val="none" w:sz="0" w:space="0" w:color="auto"/>
          </w:divBdr>
        </w:div>
        <w:div w:id="925769118">
          <w:marLeft w:val="0"/>
          <w:marRight w:val="0"/>
          <w:marTop w:val="0"/>
          <w:marBottom w:val="0"/>
          <w:divBdr>
            <w:top w:val="none" w:sz="0" w:space="0" w:color="auto"/>
            <w:left w:val="none" w:sz="0" w:space="0" w:color="auto"/>
            <w:bottom w:val="none" w:sz="0" w:space="0" w:color="auto"/>
            <w:right w:val="none" w:sz="0" w:space="0" w:color="auto"/>
          </w:divBdr>
        </w:div>
      </w:divsChild>
    </w:div>
    <w:div w:id="1142161527">
      <w:bodyDiv w:val="1"/>
      <w:marLeft w:val="0"/>
      <w:marRight w:val="0"/>
      <w:marTop w:val="0"/>
      <w:marBottom w:val="0"/>
      <w:divBdr>
        <w:top w:val="none" w:sz="0" w:space="0" w:color="auto"/>
        <w:left w:val="none" w:sz="0" w:space="0" w:color="auto"/>
        <w:bottom w:val="none" w:sz="0" w:space="0" w:color="auto"/>
        <w:right w:val="none" w:sz="0" w:space="0" w:color="auto"/>
      </w:divBdr>
    </w:div>
    <w:div w:id="1153596429">
      <w:bodyDiv w:val="1"/>
      <w:marLeft w:val="0"/>
      <w:marRight w:val="0"/>
      <w:marTop w:val="0"/>
      <w:marBottom w:val="0"/>
      <w:divBdr>
        <w:top w:val="none" w:sz="0" w:space="0" w:color="auto"/>
        <w:left w:val="none" w:sz="0" w:space="0" w:color="auto"/>
        <w:bottom w:val="none" w:sz="0" w:space="0" w:color="auto"/>
        <w:right w:val="none" w:sz="0" w:space="0" w:color="auto"/>
      </w:divBdr>
    </w:div>
    <w:div w:id="1154108963">
      <w:bodyDiv w:val="1"/>
      <w:marLeft w:val="0"/>
      <w:marRight w:val="0"/>
      <w:marTop w:val="0"/>
      <w:marBottom w:val="0"/>
      <w:divBdr>
        <w:top w:val="none" w:sz="0" w:space="0" w:color="auto"/>
        <w:left w:val="none" w:sz="0" w:space="0" w:color="auto"/>
        <w:bottom w:val="none" w:sz="0" w:space="0" w:color="auto"/>
        <w:right w:val="none" w:sz="0" w:space="0" w:color="auto"/>
      </w:divBdr>
    </w:div>
    <w:div w:id="1171137794">
      <w:bodyDiv w:val="1"/>
      <w:marLeft w:val="0"/>
      <w:marRight w:val="0"/>
      <w:marTop w:val="0"/>
      <w:marBottom w:val="0"/>
      <w:divBdr>
        <w:top w:val="none" w:sz="0" w:space="0" w:color="auto"/>
        <w:left w:val="none" w:sz="0" w:space="0" w:color="auto"/>
        <w:bottom w:val="none" w:sz="0" w:space="0" w:color="auto"/>
        <w:right w:val="none" w:sz="0" w:space="0" w:color="auto"/>
      </w:divBdr>
    </w:div>
    <w:div w:id="1178276664">
      <w:bodyDiv w:val="1"/>
      <w:marLeft w:val="0"/>
      <w:marRight w:val="0"/>
      <w:marTop w:val="0"/>
      <w:marBottom w:val="0"/>
      <w:divBdr>
        <w:top w:val="none" w:sz="0" w:space="0" w:color="auto"/>
        <w:left w:val="none" w:sz="0" w:space="0" w:color="auto"/>
        <w:bottom w:val="none" w:sz="0" w:space="0" w:color="auto"/>
        <w:right w:val="none" w:sz="0" w:space="0" w:color="auto"/>
      </w:divBdr>
    </w:div>
    <w:div w:id="1251625931">
      <w:bodyDiv w:val="1"/>
      <w:marLeft w:val="0"/>
      <w:marRight w:val="0"/>
      <w:marTop w:val="0"/>
      <w:marBottom w:val="0"/>
      <w:divBdr>
        <w:top w:val="none" w:sz="0" w:space="0" w:color="auto"/>
        <w:left w:val="none" w:sz="0" w:space="0" w:color="auto"/>
        <w:bottom w:val="none" w:sz="0" w:space="0" w:color="auto"/>
        <w:right w:val="none" w:sz="0" w:space="0" w:color="auto"/>
      </w:divBdr>
    </w:div>
    <w:div w:id="1288119589">
      <w:bodyDiv w:val="1"/>
      <w:marLeft w:val="0"/>
      <w:marRight w:val="0"/>
      <w:marTop w:val="0"/>
      <w:marBottom w:val="0"/>
      <w:divBdr>
        <w:top w:val="none" w:sz="0" w:space="0" w:color="auto"/>
        <w:left w:val="none" w:sz="0" w:space="0" w:color="auto"/>
        <w:bottom w:val="none" w:sz="0" w:space="0" w:color="auto"/>
        <w:right w:val="none" w:sz="0" w:space="0" w:color="auto"/>
      </w:divBdr>
    </w:div>
    <w:div w:id="1299068237">
      <w:bodyDiv w:val="1"/>
      <w:marLeft w:val="0"/>
      <w:marRight w:val="0"/>
      <w:marTop w:val="0"/>
      <w:marBottom w:val="0"/>
      <w:divBdr>
        <w:top w:val="none" w:sz="0" w:space="0" w:color="auto"/>
        <w:left w:val="none" w:sz="0" w:space="0" w:color="auto"/>
        <w:bottom w:val="none" w:sz="0" w:space="0" w:color="auto"/>
        <w:right w:val="none" w:sz="0" w:space="0" w:color="auto"/>
      </w:divBdr>
    </w:div>
    <w:div w:id="1318801934">
      <w:bodyDiv w:val="1"/>
      <w:marLeft w:val="0"/>
      <w:marRight w:val="0"/>
      <w:marTop w:val="0"/>
      <w:marBottom w:val="0"/>
      <w:divBdr>
        <w:top w:val="none" w:sz="0" w:space="0" w:color="auto"/>
        <w:left w:val="none" w:sz="0" w:space="0" w:color="auto"/>
        <w:bottom w:val="none" w:sz="0" w:space="0" w:color="auto"/>
        <w:right w:val="none" w:sz="0" w:space="0" w:color="auto"/>
      </w:divBdr>
    </w:div>
    <w:div w:id="1400635630">
      <w:bodyDiv w:val="1"/>
      <w:marLeft w:val="0"/>
      <w:marRight w:val="0"/>
      <w:marTop w:val="0"/>
      <w:marBottom w:val="0"/>
      <w:divBdr>
        <w:top w:val="none" w:sz="0" w:space="0" w:color="auto"/>
        <w:left w:val="none" w:sz="0" w:space="0" w:color="auto"/>
        <w:bottom w:val="none" w:sz="0" w:space="0" w:color="auto"/>
        <w:right w:val="none" w:sz="0" w:space="0" w:color="auto"/>
      </w:divBdr>
    </w:div>
    <w:div w:id="1426460126">
      <w:bodyDiv w:val="1"/>
      <w:marLeft w:val="0"/>
      <w:marRight w:val="0"/>
      <w:marTop w:val="0"/>
      <w:marBottom w:val="0"/>
      <w:divBdr>
        <w:top w:val="none" w:sz="0" w:space="0" w:color="auto"/>
        <w:left w:val="none" w:sz="0" w:space="0" w:color="auto"/>
        <w:bottom w:val="none" w:sz="0" w:space="0" w:color="auto"/>
        <w:right w:val="none" w:sz="0" w:space="0" w:color="auto"/>
      </w:divBdr>
      <w:divsChild>
        <w:div w:id="98569492">
          <w:marLeft w:val="0"/>
          <w:marRight w:val="0"/>
          <w:marTop w:val="0"/>
          <w:marBottom w:val="0"/>
          <w:divBdr>
            <w:top w:val="none" w:sz="0" w:space="0" w:color="auto"/>
            <w:left w:val="none" w:sz="0" w:space="0" w:color="auto"/>
            <w:bottom w:val="none" w:sz="0" w:space="0" w:color="auto"/>
            <w:right w:val="none" w:sz="0" w:space="0" w:color="auto"/>
          </w:divBdr>
        </w:div>
        <w:div w:id="846402841">
          <w:marLeft w:val="0"/>
          <w:marRight w:val="0"/>
          <w:marTop w:val="0"/>
          <w:marBottom w:val="0"/>
          <w:divBdr>
            <w:top w:val="none" w:sz="0" w:space="0" w:color="auto"/>
            <w:left w:val="none" w:sz="0" w:space="0" w:color="auto"/>
            <w:bottom w:val="none" w:sz="0" w:space="0" w:color="auto"/>
            <w:right w:val="none" w:sz="0" w:space="0" w:color="auto"/>
          </w:divBdr>
        </w:div>
        <w:div w:id="1647851483">
          <w:marLeft w:val="0"/>
          <w:marRight w:val="0"/>
          <w:marTop w:val="0"/>
          <w:marBottom w:val="0"/>
          <w:divBdr>
            <w:top w:val="none" w:sz="0" w:space="0" w:color="auto"/>
            <w:left w:val="none" w:sz="0" w:space="0" w:color="auto"/>
            <w:bottom w:val="none" w:sz="0" w:space="0" w:color="auto"/>
            <w:right w:val="none" w:sz="0" w:space="0" w:color="auto"/>
          </w:divBdr>
        </w:div>
      </w:divsChild>
    </w:div>
    <w:div w:id="1431468486">
      <w:bodyDiv w:val="1"/>
      <w:marLeft w:val="0"/>
      <w:marRight w:val="0"/>
      <w:marTop w:val="0"/>
      <w:marBottom w:val="0"/>
      <w:divBdr>
        <w:top w:val="none" w:sz="0" w:space="0" w:color="auto"/>
        <w:left w:val="none" w:sz="0" w:space="0" w:color="auto"/>
        <w:bottom w:val="none" w:sz="0" w:space="0" w:color="auto"/>
        <w:right w:val="none" w:sz="0" w:space="0" w:color="auto"/>
      </w:divBdr>
    </w:div>
    <w:div w:id="1437628345">
      <w:bodyDiv w:val="1"/>
      <w:marLeft w:val="0"/>
      <w:marRight w:val="0"/>
      <w:marTop w:val="0"/>
      <w:marBottom w:val="0"/>
      <w:divBdr>
        <w:top w:val="none" w:sz="0" w:space="0" w:color="auto"/>
        <w:left w:val="none" w:sz="0" w:space="0" w:color="auto"/>
        <w:bottom w:val="none" w:sz="0" w:space="0" w:color="auto"/>
        <w:right w:val="none" w:sz="0" w:space="0" w:color="auto"/>
      </w:divBdr>
    </w:div>
    <w:div w:id="1447846823">
      <w:bodyDiv w:val="1"/>
      <w:marLeft w:val="0"/>
      <w:marRight w:val="0"/>
      <w:marTop w:val="0"/>
      <w:marBottom w:val="0"/>
      <w:divBdr>
        <w:top w:val="none" w:sz="0" w:space="0" w:color="auto"/>
        <w:left w:val="none" w:sz="0" w:space="0" w:color="auto"/>
        <w:bottom w:val="none" w:sz="0" w:space="0" w:color="auto"/>
        <w:right w:val="none" w:sz="0" w:space="0" w:color="auto"/>
      </w:divBdr>
    </w:div>
    <w:div w:id="1454011019">
      <w:bodyDiv w:val="1"/>
      <w:marLeft w:val="0"/>
      <w:marRight w:val="0"/>
      <w:marTop w:val="0"/>
      <w:marBottom w:val="0"/>
      <w:divBdr>
        <w:top w:val="none" w:sz="0" w:space="0" w:color="auto"/>
        <w:left w:val="none" w:sz="0" w:space="0" w:color="auto"/>
        <w:bottom w:val="none" w:sz="0" w:space="0" w:color="auto"/>
        <w:right w:val="none" w:sz="0" w:space="0" w:color="auto"/>
      </w:divBdr>
    </w:div>
    <w:div w:id="1495563994">
      <w:bodyDiv w:val="1"/>
      <w:marLeft w:val="0"/>
      <w:marRight w:val="0"/>
      <w:marTop w:val="0"/>
      <w:marBottom w:val="0"/>
      <w:divBdr>
        <w:top w:val="none" w:sz="0" w:space="0" w:color="auto"/>
        <w:left w:val="none" w:sz="0" w:space="0" w:color="auto"/>
        <w:bottom w:val="none" w:sz="0" w:space="0" w:color="auto"/>
        <w:right w:val="none" w:sz="0" w:space="0" w:color="auto"/>
      </w:divBdr>
    </w:div>
    <w:div w:id="1503811403">
      <w:bodyDiv w:val="1"/>
      <w:marLeft w:val="0"/>
      <w:marRight w:val="0"/>
      <w:marTop w:val="0"/>
      <w:marBottom w:val="0"/>
      <w:divBdr>
        <w:top w:val="none" w:sz="0" w:space="0" w:color="auto"/>
        <w:left w:val="none" w:sz="0" w:space="0" w:color="auto"/>
        <w:bottom w:val="none" w:sz="0" w:space="0" w:color="auto"/>
        <w:right w:val="none" w:sz="0" w:space="0" w:color="auto"/>
      </w:divBdr>
    </w:div>
    <w:div w:id="1513883969">
      <w:bodyDiv w:val="1"/>
      <w:marLeft w:val="0"/>
      <w:marRight w:val="0"/>
      <w:marTop w:val="0"/>
      <w:marBottom w:val="0"/>
      <w:divBdr>
        <w:top w:val="none" w:sz="0" w:space="0" w:color="auto"/>
        <w:left w:val="none" w:sz="0" w:space="0" w:color="auto"/>
        <w:bottom w:val="none" w:sz="0" w:space="0" w:color="auto"/>
        <w:right w:val="none" w:sz="0" w:space="0" w:color="auto"/>
      </w:divBdr>
    </w:div>
    <w:div w:id="1520508169">
      <w:bodyDiv w:val="1"/>
      <w:marLeft w:val="0"/>
      <w:marRight w:val="0"/>
      <w:marTop w:val="0"/>
      <w:marBottom w:val="0"/>
      <w:divBdr>
        <w:top w:val="none" w:sz="0" w:space="0" w:color="auto"/>
        <w:left w:val="none" w:sz="0" w:space="0" w:color="auto"/>
        <w:bottom w:val="none" w:sz="0" w:space="0" w:color="auto"/>
        <w:right w:val="none" w:sz="0" w:space="0" w:color="auto"/>
      </w:divBdr>
    </w:div>
    <w:div w:id="1546795207">
      <w:bodyDiv w:val="1"/>
      <w:marLeft w:val="0"/>
      <w:marRight w:val="0"/>
      <w:marTop w:val="0"/>
      <w:marBottom w:val="0"/>
      <w:divBdr>
        <w:top w:val="none" w:sz="0" w:space="0" w:color="auto"/>
        <w:left w:val="none" w:sz="0" w:space="0" w:color="auto"/>
        <w:bottom w:val="none" w:sz="0" w:space="0" w:color="auto"/>
        <w:right w:val="none" w:sz="0" w:space="0" w:color="auto"/>
      </w:divBdr>
      <w:divsChild>
        <w:div w:id="1571235565">
          <w:marLeft w:val="0"/>
          <w:marRight w:val="0"/>
          <w:marTop w:val="0"/>
          <w:marBottom w:val="0"/>
          <w:divBdr>
            <w:top w:val="none" w:sz="0" w:space="0" w:color="auto"/>
            <w:left w:val="none" w:sz="0" w:space="0" w:color="auto"/>
            <w:bottom w:val="none" w:sz="0" w:space="0" w:color="auto"/>
            <w:right w:val="none" w:sz="0" w:space="0" w:color="auto"/>
          </w:divBdr>
        </w:div>
        <w:div w:id="68696055">
          <w:marLeft w:val="0"/>
          <w:marRight w:val="0"/>
          <w:marTop w:val="0"/>
          <w:marBottom w:val="0"/>
          <w:divBdr>
            <w:top w:val="none" w:sz="0" w:space="0" w:color="auto"/>
            <w:left w:val="none" w:sz="0" w:space="0" w:color="auto"/>
            <w:bottom w:val="none" w:sz="0" w:space="0" w:color="auto"/>
            <w:right w:val="none" w:sz="0" w:space="0" w:color="auto"/>
          </w:divBdr>
          <w:divsChild>
            <w:div w:id="1388916863">
              <w:marLeft w:val="0"/>
              <w:marRight w:val="0"/>
              <w:marTop w:val="0"/>
              <w:marBottom w:val="0"/>
              <w:divBdr>
                <w:top w:val="none" w:sz="0" w:space="0" w:color="auto"/>
                <w:left w:val="none" w:sz="0" w:space="0" w:color="auto"/>
                <w:bottom w:val="none" w:sz="0" w:space="0" w:color="auto"/>
                <w:right w:val="none" w:sz="0" w:space="0" w:color="auto"/>
              </w:divBdr>
            </w:div>
          </w:divsChild>
        </w:div>
        <w:div w:id="516238948">
          <w:marLeft w:val="0"/>
          <w:marRight w:val="0"/>
          <w:marTop w:val="0"/>
          <w:marBottom w:val="0"/>
          <w:divBdr>
            <w:top w:val="none" w:sz="0" w:space="0" w:color="auto"/>
            <w:left w:val="none" w:sz="0" w:space="0" w:color="auto"/>
            <w:bottom w:val="none" w:sz="0" w:space="0" w:color="auto"/>
            <w:right w:val="none" w:sz="0" w:space="0" w:color="auto"/>
          </w:divBdr>
        </w:div>
        <w:div w:id="1829780823">
          <w:marLeft w:val="0"/>
          <w:marRight w:val="0"/>
          <w:marTop w:val="0"/>
          <w:marBottom w:val="0"/>
          <w:divBdr>
            <w:top w:val="none" w:sz="0" w:space="0" w:color="auto"/>
            <w:left w:val="none" w:sz="0" w:space="0" w:color="auto"/>
            <w:bottom w:val="none" w:sz="0" w:space="0" w:color="auto"/>
            <w:right w:val="none" w:sz="0" w:space="0" w:color="auto"/>
          </w:divBdr>
          <w:divsChild>
            <w:div w:id="96188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659606">
      <w:bodyDiv w:val="1"/>
      <w:marLeft w:val="0"/>
      <w:marRight w:val="0"/>
      <w:marTop w:val="0"/>
      <w:marBottom w:val="0"/>
      <w:divBdr>
        <w:top w:val="none" w:sz="0" w:space="0" w:color="auto"/>
        <w:left w:val="none" w:sz="0" w:space="0" w:color="auto"/>
        <w:bottom w:val="none" w:sz="0" w:space="0" w:color="auto"/>
        <w:right w:val="none" w:sz="0" w:space="0" w:color="auto"/>
      </w:divBdr>
    </w:div>
    <w:div w:id="1646809735">
      <w:bodyDiv w:val="1"/>
      <w:marLeft w:val="0"/>
      <w:marRight w:val="0"/>
      <w:marTop w:val="0"/>
      <w:marBottom w:val="0"/>
      <w:divBdr>
        <w:top w:val="none" w:sz="0" w:space="0" w:color="auto"/>
        <w:left w:val="none" w:sz="0" w:space="0" w:color="auto"/>
        <w:bottom w:val="none" w:sz="0" w:space="0" w:color="auto"/>
        <w:right w:val="none" w:sz="0" w:space="0" w:color="auto"/>
      </w:divBdr>
    </w:div>
    <w:div w:id="1702124370">
      <w:bodyDiv w:val="1"/>
      <w:marLeft w:val="0"/>
      <w:marRight w:val="0"/>
      <w:marTop w:val="0"/>
      <w:marBottom w:val="0"/>
      <w:divBdr>
        <w:top w:val="none" w:sz="0" w:space="0" w:color="auto"/>
        <w:left w:val="none" w:sz="0" w:space="0" w:color="auto"/>
        <w:bottom w:val="none" w:sz="0" w:space="0" w:color="auto"/>
        <w:right w:val="none" w:sz="0" w:space="0" w:color="auto"/>
      </w:divBdr>
    </w:div>
    <w:div w:id="1739864924">
      <w:bodyDiv w:val="1"/>
      <w:marLeft w:val="0"/>
      <w:marRight w:val="0"/>
      <w:marTop w:val="0"/>
      <w:marBottom w:val="0"/>
      <w:divBdr>
        <w:top w:val="none" w:sz="0" w:space="0" w:color="auto"/>
        <w:left w:val="none" w:sz="0" w:space="0" w:color="auto"/>
        <w:bottom w:val="none" w:sz="0" w:space="0" w:color="auto"/>
        <w:right w:val="none" w:sz="0" w:space="0" w:color="auto"/>
      </w:divBdr>
    </w:div>
    <w:div w:id="1740522282">
      <w:bodyDiv w:val="1"/>
      <w:marLeft w:val="0"/>
      <w:marRight w:val="0"/>
      <w:marTop w:val="0"/>
      <w:marBottom w:val="0"/>
      <w:divBdr>
        <w:top w:val="none" w:sz="0" w:space="0" w:color="auto"/>
        <w:left w:val="none" w:sz="0" w:space="0" w:color="auto"/>
        <w:bottom w:val="none" w:sz="0" w:space="0" w:color="auto"/>
        <w:right w:val="none" w:sz="0" w:space="0" w:color="auto"/>
      </w:divBdr>
    </w:div>
    <w:div w:id="1764688067">
      <w:bodyDiv w:val="1"/>
      <w:marLeft w:val="0"/>
      <w:marRight w:val="0"/>
      <w:marTop w:val="0"/>
      <w:marBottom w:val="0"/>
      <w:divBdr>
        <w:top w:val="none" w:sz="0" w:space="0" w:color="auto"/>
        <w:left w:val="none" w:sz="0" w:space="0" w:color="auto"/>
        <w:bottom w:val="none" w:sz="0" w:space="0" w:color="auto"/>
        <w:right w:val="none" w:sz="0" w:space="0" w:color="auto"/>
      </w:divBdr>
    </w:div>
    <w:div w:id="1772895416">
      <w:bodyDiv w:val="1"/>
      <w:marLeft w:val="0"/>
      <w:marRight w:val="0"/>
      <w:marTop w:val="0"/>
      <w:marBottom w:val="0"/>
      <w:divBdr>
        <w:top w:val="none" w:sz="0" w:space="0" w:color="auto"/>
        <w:left w:val="none" w:sz="0" w:space="0" w:color="auto"/>
        <w:bottom w:val="none" w:sz="0" w:space="0" w:color="auto"/>
        <w:right w:val="none" w:sz="0" w:space="0" w:color="auto"/>
      </w:divBdr>
    </w:div>
    <w:div w:id="1781298809">
      <w:bodyDiv w:val="1"/>
      <w:marLeft w:val="0"/>
      <w:marRight w:val="0"/>
      <w:marTop w:val="0"/>
      <w:marBottom w:val="0"/>
      <w:divBdr>
        <w:top w:val="none" w:sz="0" w:space="0" w:color="auto"/>
        <w:left w:val="none" w:sz="0" w:space="0" w:color="auto"/>
        <w:bottom w:val="none" w:sz="0" w:space="0" w:color="auto"/>
        <w:right w:val="none" w:sz="0" w:space="0" w:color="auto"/>
      </w:divBdr>
    </w:div>
    <w:div w:id="1798570864">
      <w:bodyDiv w:val="1"/>
      <w:marLeft w:val="0"/>
      <w:marRight w:val="0"/>
      <w:marTop w:val="0"/>
      <w:marBottom w:val="0"/>
      <w:divBdr>
        <w:top w:val="none" w:sz="0" w:space="0" w:color="auto"/>
        <w:left w:val="none" w:sz="0" w:space="0" w:color="auto"/>
        <w:bottom w:val="none" w:sz="0" w:space="0" w:color="auto"/>
        <w:right w:val="none" w:sz="0" w:space="0" w:color="auto"/>
      </w:divBdr>
    </w:div>
    <w:div w:id="1826043582">
      <w:bodyDiv w:val="1"/>
      <w:marLeft w:val="0"/>
      <w:marRight w:val="0"/>
      <w:marTop w:val="0"/>
      <w:marBottom w:val="0"/>
      <w:divBdr>
        <w:top w:val="none" w:sz="0" w:space="0" w:color="auto"/>
        <w:left w:val="none" w:sz="0" w:space="0" w:color="auto"/>
        <w:bottom w:val="none" w:sz="0" w:space="0" w:color="auto"/>
        <w:right w:val="none" w:sz="0" w:space="0" w:color="auto"/>
      </w:divBdr>
    </w:div>
    <w:div w:id="1883664494">
      <w:bodyDiv w:val="1"/>
      <w:marLeft w:val="0"/>
      <w:marRight w:val="0"/>
      <w:marTop w:val="0"/>
      <w:marBottom w:val="0"/>
      <w:divBdr>
        <w:top w:val="none" w:sz="0" w:space="0" w:color="auto"/>
        <w:left w:val="none" w:sz="0" w:space="0" w:color="auto"/>
        <w:bottom w:val="none" w:sz="0" w:space="0" w:color="auto"/>
        <w:right w:val="none" w:sz="0" w:space="0" w:color="auto"/>
      </w:divBdr>
    </w:div>
    <w:div w:id="1895848885">
      <w:bodyDiv w:val="1"/>
      <w:marLeft w:val="0"/>
      <w:marRight w:val="0"/>
      <w:marTop w:val="0"/>
      <w:marBottom w:val="0"/>
      <w:divBdr>
        <w:top w:val="none" w:sz="0" w:space="0" w:color="auto"/>
        <w:left w:val="none" w:sz="0" w:space="0" w:color="auto"/>
        <w:bottom w:val="none" w:sz="0" w:space="0" w:color="auto"/>
        <w:right w:val="none" w:sz="0" w:space="0" w:color="auto"/>
      </w:divBdr>
    </w:div>
    <w:div w:id="1910075203">
      <w:bodyDiv w:val="1"/>
      <w:marLeft w:val="0"/>
      <w:marRight w:val="0"/>
      <w:marTop w:val="0"/>
      <w:marBottom w:val="0"/>
      <w:divBdr>
        <w:top w:val="none" w:sz="0" w:space="0" w:color="auto"/>
        <w:left w:val="none" w:sz="0" w:space="0" w:color="auto"/>
        <w:bottom w:val="none" w:sz="0" w:space="0" w:color="auto"/>
        <w:right w:val="none" w:sz="0" w:space="0" w:color="auto"/>
      </w:divBdr>
    </w:div>
    <w:div w:id="1912501287">
      <w:bodyDiv w:val="1"/>
      <w:marLeft w:val="0"/>
      <w:marRight w:val="0"/>
      <w:marTop w:val="0"/>
      <w:marBottom w:val="0"/>
      <w:divBdr>
        <w:top w:val="none" w:sz="0" w:space="0" w:color="auto"/>
        <w:left w:val="none" w:sz="0" w:space="0" w:color="auto"/>
        <w:bottom w:val="none" w:sz="0" w:space="0" w:color="auto"/>
        <w:right w:val="none" w:sz="0" w:space="0" w:color="auto"/>
      </w:divBdr>
    </w:div>
    <w:div w:id="1919747152">
      <w:bodyDiv w:val="1"/>
      <w:marLeft w:val="0"/>
      <w:marRight w:val="0"/>
      <w:marTop w:val="0"/>
      <w:marBottom w:val="0"/>
      <w:divBdr>
        <w:top w:val="none" w:sz="0" w:space="0" w:color="auto"/>
        <w:left w:val="none" w:sz="0" w:space="0" w:color="auto"/>
        <w:bottom w:val="none" w:sz="0" w:space="0" w:color="auto"/>
        <w:right w:val="none" w:sz="0" w:space="0" w:color="auto"/>
      </w:divBdr>
    </w:div>
    <w:div w:id="1934388002">
      <w:bodyDiv w:val="1"/>
      <w:marLeft w:val="0"/>
      <w:marRight w:val="0"/>
      <w:marTop w:val="0"/>
      <w:marBottom w:val="0"/>
      <w:divBdr>
        <w:top w:val="none" w:sz="0" w:space="0" w:color="auto"/>
        <w:left w:val="none" w:sz="0" w:space="0" w:color="auto"/>
        <w:bottom w:val="none" w:sz="0" w:space="0" w:color="auto"/>
        <w:right w:val="none" w:sz="0" w:space="0" w:color="auto"/>
      </w:divBdr>
    </w:div>
    <w:div w:id="1946959458">
      <w:bodyDiv w:val="1"/>
      <w:marLeft w:val="0"/>
      <w:marRight w:val="0"/>
      <w:marTop w:val="0"/>
      <w:marBottom w:val="0"/>
      <w:divBdr>
        <w:top w:val="none" w:sz="0" w:space="0" w:color="auto"/>
        <w:left w:val="none" w:sz="0" w:space="0" w:color="auto"/>
        <w:bottom w:val="none" w:sz="0" w:space="0" w:color="auto"/>
        <w:right w:val="none" w:sz="0" w:space="0" w:color="auto"/>
      </w:divBdr>
    </w:div>
    <w:div w:id="1972396231">
      <w:bodyDiv w:val="1"/>
      <w:marLeft w:val="0"/>
      <w:marRight w:val="0"/>
      <w:marTop w:val="0"/>
      <w:marBottom w:val="0"/>
      <w:divBdr>
        <w:top w:val="none" w:sz="0" w:space="0" w:color="auto"/>
        <w:left w:val="none" w:sz="0" w:space="0" w:color="auto"/>
        <w:bottom w:val="none" w:sz="0" w:space="0" w:color="auto"/>
        <w:right w:val="none" w:sz="0" w:space="0" w:color="auto"/>
      </w:divBdr>
    </w:div>
    <w:div w:id="1976982859">
      <w:bodyDiv w:val="1"/>
      <w:marLeft w:val="0"/>
      <w:marRight w:val="0"/>
      <w:marTop w:val="0"/>
      <w:marBottom w:val="0"/>
      <w:divBdr>
        <w:top w:val="none" w:sz="0" w:space="0" w:color="auto"/>
        <w:left w:val="none" w:sz="0" w:space="0" w:color="auto"/>
        <w:bottom w:val="none" w:sz="0" w:space="0" w:color="auto"/>
        <w:right w:val="none" w:sz="0" w:space="0" w:color="auto"/>
      </w:divBdr>
    </w:div>
    <w:div w:id="2010910128">
      <w:bodyDiv w:val="1"/>
      <w:marLeft w:val="0"/>
      <w:marRight w:val="0"/>
      <w:marTop w:val="0"/>
      <w:marBottom w:val="0"/>
      <w:divBdr>
        <w:top w:val="none" w:sz="0" w:space="0" w:color="auto"/>
        <w:left w:val="none" w:sz="0" w:space="0" w:color="auto"/>
        <w:bottom w:val="none" w:sz="0" w:space="0" w:color="auto"/>
        <w:right w:val="none" w:sz="0" w:space="0" w:color="auto"/>
      </w:divBdr>
    </w:div>
    <w:div w:id="2011515790">
      <w:bodyDiv w:val="1"/>
      <w:marLeft w:val="0"/>
      <w:marRight w:val="0"/>
      <w:marTop w:val="0"/>
      <w:marBottom w:val="0"/>
      <w:divBdr>
        <w:top w:val="none" w:sz="0" w:space="0" w:color="auto"/>
        <w:left w:val="none" w:sz="0" w:space="0" w:color="auto"/>
        <w:bottom w:val="none" w:sz="0" w:space="0" w:color="auto"/>
        <w:right w:val="none" w:sz="0" w:space="0" w:color="auto"/>
      </w:divBdr>
    </w:div>
    <w:div w:id="2045590418">
      <w:bodyDiv w:val="1"/>
      <w:marLeft w:val="0"/>
      <w:marRight w:val="0"/>
      <w:marTop w:val="0"/>
      <w:marBottom w:val="0"/>
      <w:divBdr>
        <w:top w:val="none" w:sz="0" w:space="0" w:color="auto"/>
        <w:left w:val="none" w:sz="0" w:space="0" w:color="auto"/>
        <w:bottom w:val="none" w:sz="0" w:space="0" w:color="auto"/>
        <w:right w:val="none" w:sz="0" w:space="0" w:color="auto"/>
      </w:divBdr>
    </w:div>
    <w:div w:id="2049258030">
      <w:bodyDiv w:val="1"/>
      <w:marLeft w:val="0"/>
      <w:marRight w:val="0"/>
      <w:marTop w:val="0"/>
      <w:marBottom w:val="0"/>
      <w:divBdr>
        <w:top w:val="none" w:sz="0" w:space="0" w:color="auto"/>
        <w:left w:val="none" w:sz="0" w:space="0" w:color="auto"/>
        <w:bottom w:val="none" w:sz="0" w:space="0" w:color="auto"/>
        <w:right w:val="none" w:sz="0" w:space="0" w:color="auto"/>
      </w:divBdr>
    </w:div>
    <w:div w:id="2060014437">
      <w:bodyDiv w:val="1"/>
      <w:marLeft w:val="0"/>
      <w:marRight w:val="0"/>
      <w:marTop w:val="0"/>
      <w:marBottom w:val="0"/>
      <w:divBdr>
        <w:top w:val="none" w:sz="0" w:space="0" w:color="auto"/>
        <w:left w:val="none" w:sz="0" w:space="0" w:color="auto"/>
        <w:bottom w:val="none" w:sz="0" w:space="0" w:color="auto"/>
        <w:right w:val="none" w:sz="0" w:space="0" w:color="auto"/>
      </w:divBdr>
    </w:div>
    <w:div w:id="2061204858">
      <w:bodyDiv w:val="1"/>
      <w:marLeft w:val="0"/>
      <w:marRight w:val="0"/>
      <w:marTop w:val="0"/>
      <w:marBottom w:val="0"/>
      <w:divBdr>
        <w:top w:val="none" w:sz="0" w:space="0" w:color="auto"/>
        <w:left w:val="none" w:sz="0" w:space="0" w:color="auto"/>
        <w:bottom w:val="none" w:sz="0" w:space="0" w:color="auto"/>
        <w:right w:val="none" w:sz="0" w:space="0" w:color="auto"/>
      </w:divBdr>
    </w:div>
    <w:div w:id="2088645761">
      <w:bodyDiv w:val="1"/>
      <w:marLeft w:val="0"/>
      <w:marRight w:val="0"/>
      <w:marTop w:val="0"/>
      <w:marBottom w:val="0"/>
      <w:divBdr>
        <w:top w:val="none" w:sz="0" w:space="0" w:color="auto"/>
        <w:left w:val="none" w:sz="0" w:space="0" w:color="auto"/>
        <w:bottom w:val="none" w:sz="0" w:space="0" w:color="auto"/>
        <w:right w:val="none" w:sz="0" w:space="0" w:color="auto"/>
      </w:divBdr>
    </w:div>
    <w:div w:id="2089688652">
      <w:bodyDiv w:val="1"/>
      <w:marLeft w:val="0"/>
      <w:marRight w:val="0"/>
      <w:marTop w:val="0"/>
      <w:marBottom w:val="0"/>
      <w:divBdr>
        <w:top w:val="none" w:sz="0" w:space="0" w:color="auto"/>
        <w:left w:val="none" w:sz="0" w:space="0" w:color="auto"/>
        <w:bottom w:val="none" w:sz="0" w:space="0" w:color="auto"/>
        <w:right w:val="none" w:sz="0" w:space="0" w:color="auto"/>
      </w:divBdr>
    </w:div>
    <w:div w:id="2105883350">
      <w:bodyDiv w:val="1"/>
      <w:marLeft w:val="0"/>
      <w:marRight w:val="0"/>
      <w:marTop w:val="0"/>
      <w:marBottom w:val="0"/>
      <w:divBdr>
        <w:top w:val="none" w:sz="0" w:space="0" w:color="auto"/>
        <w:left w:val="none" w:sz="0" w:space="0" w:color="auto"/>
        <w:bottom w:val="none" w:sz="0" w:space="0" w:color="auto"/>
        <w:right w:val="none" w:sz="0" w:space="0" w:color="auto"/>
      </w:divBdr>
    </w:div>
    <w:div w:id="2110854195">
      <w:bodyDiv w:val="1"/>
      <w:marLeft w:val="0"/>
      <w:marRight w:val="0"/>
      <w:marTop w:val="0"/>
      <w:marBottom w:val="0"/>
      <w:divBdr>
        <w:top w:val="none" w:sz="0" w:space="0" w:color="auto"/>
        <w:left w:val="none" w:sz="0" w:space="0" w:color="auto"/>
        <w:bottom w:val="none" w:sz="0" w:space="0" w:color="auto"/>
        <w:right w:val="none" w:sz="0" w:space="0" w:color="auto"/>
      </w:divBdr>
    </w:div>
    <w:div w:id="214230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7318/12bab00129e1f67054f2ff8c4a9222f95908593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08853/"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consultant.ru/document/cons_doc_LAW_37318/e918b9ddb0560ccb240acccc9f10ea67c56fdd6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E53F2-484E-4E1C-9256-A254032F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96</Pages>
  <Words>25440</Words>
  <Characters>145014</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69</cp:revision>
  <cp:lastPrinted>2017-03-22T08:30:00Z</cp:lastPrinted>
  <dcterms:created xsi:type="dcterms:W3CDTF">2017-11-10T11:20:00Z</dcterms:created>
  <dcterms:modified xsi:type="dcterms:W3CDTF">2019-12-03T09:36:00Z</dcterms:modified>
</cp:coreProperties>
</file>